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4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820"/>
      </w:tblGrid>
      <w:tr w:rsidR="002056E9" w:rsidRPr="000E6349" w:rsidTr="001E1290">
        <w:trPr>
          <w:trHeight w:val="1005"/>
        </w:trPr>
        <w:tc>
          <w:tcPr>
            <w:tcW w:w="4644" w:type="dxa"/>
          </w:tcPr>
          <w:p w:rsidR="002056E9" w:rsidRPr="000E6349" w:rsidRDefault="002056E9" w:rsidP="001E1290">
            <w:pPr>
              <w:snapToGri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2056E9" w:rsidRPr="000E6349" w:rsidRDefault="002056E9" w:rsidP="00104FB2">
            <w:pPr>
              <w:tabs>
                <w:tab w:val="center" w:pos="2410"/>
              </w:tabs>
              <w:snapToGrid w:val="0"/>
              <w:jc w:val="both"/>
              <w:rPr>
                <w:sz w:val="28"/>
                <w:szCs w:val="28"/>
              </w:rPr>
            </w:pPr>
            <w:r w:rsidRPr="000E6349">
              <w:rPr>
                <w:sz w:val="28"/>
                <w:szCs w:val="28"/>
              </w:rPr>
              <w:t xml:space="preserve">           </w:t>
            </w:r>
            <w:r w:rsidR="00D26313" w:rsidRPr="000E6349">
              <w:rPr>
                <w:sz w:val="28"/>
                <w:szCs w:val="28"/>
              </w:rPr>
              <w:t xml:space="preserve">       </w:t>
            </w:r>
            <w:r w:rsidR="00F75762">
              <w:rPr>
                <w:sz w:val="28"/>
                <w:szCs w:val="28"/>
              </w:rPr>
              <w:t xml:space="preserve">    </w:t>
            </w:r>
            <w:r w:rsidRPr="000E6349">
              <w:rPr>
                <w:sz w:val="28"/>
                <w:szCs w:val="28"/>
              </w:rPr>
              <w:t>Утверждены</w:t>
            </w:r>
            <w:r w:rsidRPr="000E6349">
              <w:rPr>
                <w:sz w:val="28"/>
                <w:szCs w:val="28"/>
              </w:rPr>
              <w:tab/>
            </w:r>
          </w:p>
          <w:p w:rsidR="002056E9" w:rsidRPr="000E6349" w:rsidRDefault="002056E9" w:rsidP="00104FB2">
            <w:pPr>
              <w:jc w:val="both"/>
              <w:rPr>
                <w:sz w:val="28"/>
                <w:szCs w:val="28"/>
              </w:rPr>
            </w:pPr>
            <w:r w:rsidRPr="000E6349">
              <w:rPr>
                <w:sz w:val="28"/>
                <w:szCs w:val="28"/>
              </w:rPr>
              <w:t>указом Губернатора Брянской области</w:t>
            </w:r>
          </w:p>
          <w:p w:rsidR="002056E9" w:rsidRPr="000E6349" w:rsidRDefault="005503C9" w:rsidP="005503C9">
            <w:pPr>
              <w:rPr>
                <w:sz w:val="28"/>
                <w:szCs w:val="28"/>
              </w:rPr>
            </w:pPr>
            <w:r w:rsidRPr="00401040">
              <w:rPr>
                <w:sz w:val="28"/>
                <w:szCs w:val="28"/>
              </w:rPr>
              <w:t xml:space="preserve">от  </w:t>
            </w:r>
            <w:r>
              <w:rPr>
                <w:sz w:val="28"/>
                <w:szCs w:val="28"/>
              </w:rPr>
              <w:t>27 декабря</w:t>
            </w:r>
            <w:r w:rsidRPr="00401040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4</w:t>
            </w:r>
            <w:r w:rsidRPr="00401040">
              <w:rPr>
                <w:sz w:val="28"/>
                <w:szCs w:val="28"/>
              </w:rPr>
              <w:t xml:space="preserve"> г.  № </w:t>
            </w:r>
            <w:r>
              <w:rPr>
                <w:sz w:val="28"/>
                <w:szCs w:val="28"/>
              </w:rPr>
              <w:t>229</w:t>
            </w:r>
          </w:p>
        </w:tc>
      </w:tr>
    </w:tbl>
    <w:p w:rsidR="001267ED" w:rsidRPr="000E6349" w:rsidRDefault="001267ED">
      <w:pPr>
        <w:jc w:val="right"/>
        <w:rPr>
          <w:sz w:val="28"/>
          <w:szCs w:val="28"/>
        </w:rPr>
      </w:pPr>
    </w:p>
    <w:p w:rsidR="00EC02E8" w:rsidRDefault="00EC02E8">
      <w:pPr>
        <w:jc w:val="center"/>
        <w:rPr>
          <w:sz w:val="28"/>
          <w:szCs w:val="28"/>
        </w:rPr>
      </w:pPr>
    </w:p>
    <w:p w:rsidR="00F75762" w:rsidRPr="000E6349" w:rsidRDefault="00F75762">
      <w:pPr>
        <w:jc w:val="center"/>
        <w:rPr>
          <w:sz w:val="28"/>
          <w:szCs w:val="28"/>
        </w:rPr>
      </w:pPr>
    </w:p>
    <w:p w:rsidR="003F75D5" w:rsidRPr="000E6349" w:rsidRDefault="003F75D5" w:rsidP="003F75D5">
      <w:pPr>
        <w:jc w:val="center"/>
        <w:rPr>
          <w:sz w:val="28"/>
          <w:szCs w:val="28"/>
        </w:rPr>
      </w:pPr>
      <w:r w:rsidRPr="000E6349">
        <w:rPr>
          <w:sz w:val="28"/>
          <w:szCs w:val="28"/>
        </w:rPr>
        <w:t>Основные и резервные составы</w:t>
      </w:r>
    </w:p>
    <w:p w:rsidR="007F192F" w:rsidRPr="000E6349" w:rsidRDefault="007F192F">
      <w:pPr>
        <w:jc w:val="center"/>
        <w:rPr>
          <w:sz w:val="28"/>
          <w:szCs w:val="28"/>
        </w:rPr>
      </w:pPr>
      <w:r w:rsidRPr="000E6349">
        <w:rPr>
          <w:sz w:val="28"/>
          <w:szCs w:val="28"/>
        </w:rPr>
        <w:t>комиссий по первоначальной постановке граждан на воинский учет</w:t>
      </w:r>
    </w:p>
    <w:p w:rsidR="006775AA" w:rsidRDefault="007F192F">
      <w:pPr>
        <w:jc w:val="center"/>
        <w:rPr>
          <w:sz w:val="28"/>
          <w:szCs w:val="28"/>
        </w:rPr>
      </w:pPr>
      <w:r w:rsidRPr="000E6349">
        <w:rPr>
          <w:sz w:val="28"/>
          <w:szCs w:val="28"/>
        </w:rPr>
        <w:t xml:space="preserve">муниципальных </w:t>
      </w:r>
      <w:r w:rsidR="00840A2A" w:rsidRPr="000E6349">
        <w:rPr>
          <w:sz w:val="28"/>
          <w:szCs w:val="28"/>
        </w:rPr>
        <w:t>районов</w:t>
      </w:r>
      <w:r w:rsidR="0078101D" w:rsidRPr="000E6349">
        <w:rPr>
          <w:sz w:val="28"/>
          <w:szCs w:val="28"/>
        </w:rPr>
        <w:t xml:space="preserve">, </w:t>
      </w:r>
      <w:r w:rsidR="00AF2161" w:rsidRPr="000E6349">
        <w:rPr>
          <w:sz w:val="28"/>
          <w:szCs w:val="28"/>
        </w:rPr>
        <w:t>муниципальных</w:t>
      </w:r>
      <w:r w:rsidR="00840A2A" w:rsidRPr="000E6349">
        <w:rPr>
          <w:sz w:val="28"/>
          <w:szCs w:val="28"/>
        </w:rPr>
        <w:t xml:space="preserve"> и городских округов</w:t>
      </w:r>
      <w:r w:rsidRPr="000E6349">
        <w:rPr>
          <w:sz w:val="28"/>
          <w:szCs w:val="28"/>
        </w:rPr>
        <w:t xml:space="preserve"> </w:t>
      </w:r>
    </w:p>
    <w:p w:rsidR="007F192F" w:rsidRPr="000E6349" w:rsidRDefault="007F192F">
      <w:pPr>
        <w:jc w:val="center"/>
        <w:rPr>
          <w:sz w:val="28"/>
          <w:szCs w:val="28"/>
        </w:rPr>
      </w:pPr>
      <w:r w:rsidRPr="000E6349">
        <w:rPr>
          <w:sz w:val="28"/>
          <w:szCs w:val="28"/>
        </w:rPr>
        <w:t>Брянской области</w:t>
      </w:r>
    </w:p>
    <w:p w:rsidR="00C66A5C" w:rsidRPr="000E6349" w:rsidRDefault="00C66A5C">
      <w:pPr>
        <w:jc w:val="center"/>
        <w:rPr>
          <w:b/>
          <w:sz w:val="28"/>
          <w:szCs w:val="28"/>
        </w:rPr>
      </w:pPr>
    </w:p>
    <w:p w:rsidR="006D75C8" w:rsidRPr="000E6349" w:rsidRDefault="007F192F" w:rsidP="009B0077">
      <w:pPr>
        <w:ind w:left="567"/>
        <w:jc w:val="both"/>
        <w:rPr>
          <w:sz w:val="28"/>
          <w:szCs w:val="28"/>
        </w:rPr>
      </w:pPr>
      <w:r w:rsidRPr="000E6349">
        <w:rPr>
          <w:sz w:val="28"/>
          <w:szCs w:val="28"/>
        </w:rPr>
        <w:t>Муниципальное образование «город</w:t>
      </w:r>
      <w:r w:rsidR="00640330" w:rsidRPr="000E6349">
        <w:rPr>
          <w:sz w:val="28"/>
          <w:szCs w:val="28"/>
        </w:rPr>
        <w:t>ской округ город</w:t>
      </w:r>
      <w:r w:rsidRPr="000E6349">
        <w:rPr>
          <w:sz w:val="28"/>
          <w:szCs w:val="28"/>
        </w:rPr>
        <w:t xml:space="preserve"> Брянск» </w:t>
      </w:r>
    </w:p>
    <w:p w:rsidR="006D75C8" w:rsidRPr="000E6349" w:rsidRDefault="007F192F" w:rsidP="006D75C8">
      <w:pPr>
        <w:ind w:left="540"/>
        <w:jc w:val="both"/>
        <w:rPr>
          <w:sz w:val="28"/>
          <w:szCs w:val="28"/>
        </w:rPr>
      </w:pPr>
      <w:r w:rsidRPr="000E6349">
        <w:rPr>
          <w:sz w:val="28"/>
          <w:szCs w:val="28"/>
        </w:rPr>
        <w:t>- основной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6D75C8" w:rsidRPr="008F3071" w:rsidTr="00402482">
        <w:tc>
          <w:tcPr>
            <w:tcW w:w="826" w:type="dxa"/>
            <w:vAlign w:val="center"/>
          </w:tcPr>
          <w:p w:rsidR="006D75C8" w:rsidRPr="008F3071" w:rsidRDefault="006D75C8" w:rsidP="00402482">
            <w:pPr>
              <w:jc w:val="center"/>
              <w:rPr>
                <w:b/>
                <w:sz w:val="20"/>
                <w:szCs w:val="20"/>
              </w:rPr>
            </w:pPr>
            <w:r w:rsidRPr="008F3071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6D75C8" w:rsidRPr="008F3071" w:rsidRDefault="006D75C8" w:rsidP="00402482">
            <w:pPr>
              <w:jc w:val="center"/>
              <w:rPr>
                <w:b/>
                <w:sz w:val="20"/>
                <w:szCs w:val="20"/>
              </w:rPr>
            </w:pPr>
            <w:r w:rsidRPr="008F3071">
              <w:rPr>
                <w:b/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6D75C8" w:rsidRPr="008F3071" w:rsidRDefault="006D75C8" w:rsidP="00402482">
            <w:pPr>
              <w:jc w:val="center"/>
              <w:rPr>
                <w:b/>
                <w:sz w:val="20"/>
                <w:szCs w:val="20"/>
              </w:rPr>
            </w:pPr>
            <w:r w:rsidRPr="008F3071">
              <w:rPr>
                <w:b/>
                <w:sz w:val="20"/>
                <w:szCs w:val="20"/>
              </w:rPr>
              <w:t>Должность</w:t>
            </w:r>
          </w:p>
        </w:tc>
      </w:tr>
      <w:tr w:rsidR="006D75C8" w:rsidRPr="00A57726" w:rsidTr="00402482">
        <w:trPr>
          <w:trHeight w:val="224"/>
        </w:trPr>
        <w:tc>
          <w:tcPr>
            <w:tcW w:w="826" w:type="dxa"/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6D75C8" w:rsidRPr="00A57726" w:rsidRDefault="006D75C8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Линтварев Ю.В.</w:t>
            </w:r>
          </w:p>
        </w:tc>
        <w:tc>
          <w:tcPr>
            <w:tcW w:w="6187" w:type="dxa"/>
            <w:vAlign w:val="center"/>
          </w:tcPr>
          <w:p w:rsidR="006D75C8" w:rsidRPr="00A57726" w:rsidRDefault="00503057" w:rsidP="00F30CDB">
            <w:pPr>
              <w:rPr>
                <w:sz w:val="20"/>
                <w:szCs w:val="20"/>
              </w:rPr>
            </w:pPr>
            <w:r w:rsidRPr="00A57726">
              <w:rPr>
                <w:iCs/>
                <w:sz w:val="20"/>
                <w:szCs w:val="20"/>
              </w:rPr>
              <w:t>в</w:t>
            </w:r>
            <w:r w:rsidR="006D75C8" w:rsidRPr="00A57726">
              <w:rPr>
                <w:iCs/>
                <w:sz w:val="20"/>
                <w:szCs w:val="20"/>
              </w:rPr>
              <w:t xml:space="preserve">оенный комиссар </w:t>
            </w:r>
            <w:r w:rsidR="006D75C8" w:rsidRPr="00A57726">
              <w:rPr>
                <w:bCs/>
                <w:sz w:val="20"/>
                <w:szCs w:val="20"/>
              </w:rPr>
              <w:t xml:space="preserve">(города </w:t>
            </w:r>
            <w:r w:rsidR="00F30CDB" w:rsidRPr="00A57726">
              <w:rPr>
                <w:bCs/>
                <w:sz w:val="20"/>
                <w:szCs w:val="20"/>
              </w:rPr>
              <w:t>Брянск</w:t>
            </w:r>
            <w:r w:rsidR="006D75C8" w:rsidRPr="00A57726">
              <w:rPr>
                <w:bCs/>
                <w:sz w:val="20"/>
                <w:szCs w:val="20"/>
              </w:rPr>
              <w:t xml:space="preserve"> </w:t>
            </w:r>
            <w:r w:rsidR="006D75C8" w:rsidRPr="00A57726">
              <w:rPr>
                <w:sz w:val="20"/>
                <w:szCs w:val="20"/>
              </w:rPr>
              <w:t>Брянской области), председатель комиссии</w:t>
            </w:r>
          </w:p>
        </w:tc>
      </w:tr>
      <w:tr w:rsidR="006D75C8" w:rsidRPr="00A57726" w:rsidTr="00402482">
        <w:trPr>
          <w:trHeight w:val="475"/>
        </w:trPr>
        <w:tc>
          <w:tcPr>
            <w:tcW w:w="826" w:type="dxa"/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6D75C8" w:rsidRPr="00A57726" w:rsidRDefault="006D75C8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Новикова М.Н.</w:t>
            </w:r>
          </w:p>
        </w:tc>
        <w:tc>
          <w:tcPr>
            <w:tcW w:w="6187" w:type="dxa"/>
            <w:vAlign w:val="center"/>
          </w:tcPr>
          <w:p w:rsidR="006D75C8" w:rsidRPr="00A57726" w:rsidRDefault="00503057" w:rsidP="007C4F2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</w:t>
            </w:r>
            <w:r w:rsidR="006D75C8" w:rsidRPr="00A57726">
              <w:rPr>
                <w:sz w:val="20"/>
                <w:szCs w:val="20"/>
              </w:rPr>
              <w:t>едицинская сестра</w:t>
            </w:r>
            <w:r w:rsidR="007C4F2A" w:rsidRPr="00A57726">
              <w:rPr>
                <w:sz w:val="20"/>
                <w:szCs w:val="20"/>
              </w:rPr>
              <w:t xml:space="preserve"> ГБУЗ БГДП № 2,</w:t>
            </w:r>
            <w:r w:rsidR="006D75C8" w:rsidRPr="00A57726">
              <w:rPr>
                <w:sz w:val="20"/>
                <w:szCs w:val="20"/>
              </w:rPr>
              <w:t xml:space="preserve"> секретарь комиссии</w:t>
            </w:r>
          </w:p>
        </w:tc>
      </w:tr>
      <w:tr w:rsidR="006D75C8" w:rsidRPr="00A57726" w:rsidTr="00402482">
        <w:trPr>
          <w:trHeight w:val="224"/>
        </w:trPr>
        <w:tc>
          <w:tcPr>
            <w:tcW w:w="826" w:type="dxa"/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6D75C8" w:rsidRPr="00A57726" w:rsidRDefault="00F30CDB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Гаврилов А.А.</w:t>
            </w:r>
          </w:p>
        </w:tc>
        <w:tc>
          <w:tcPr>
            <w:tcW w:w="6187" w:type="dxa"/>
            <w:vAlign w:val="center"/>
          </w:tcPr>
          <w:p w:rsidR="006D75C8" w:rsidRPr="00A57726" w:rsidRDefault="00503057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</w:t>
            </w:r>
            <w:r w:rsidR="006D75C8" w:rsidRPr="00A57726">
              <w:rPr>
                <w:sz w:val="20"/>
                <w:szCs w:val="20"/>
              </w:rPr>
              <w:t>лава Фокинской районной администрации</w:t>
            </w:r>
            <w:r w:rsidR="007C4F2A" w:rsidRPr="00A57726">
              <w:rPr>
                <w:sz w:val="20"/>
                <w:szCs w:val="20"/>
              </w:rPr>
              <w:t xml:space="preserve"> г.Брянска</w:t>
            </w:r>
            <w:r w:rsidR="006D75C8" w:rsidRPr="00A57726">
              <w:rPr>
                <w:sz w:val="20"/>
                <w:szCs w:val="20"/>
              </w:rPr>
              <w:t>, представитель администрации муниципального образования</w:t>
            </w:r>
          </w:p>
        </w:tc>
      </w:tr>
      <w:tr w:rsidR="006D75C8" w:rsidRPr="00A57726" w:rsidTr="00402482">
        <w:trPr>
          <w:trHeight w:val="224"/>
        </w:trPr>
        <w:tc>
          <w:tcPr>
            <w:tcW w:w="826" w:type="dxa"/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6D75C8" w:rsidRPr="00A57726" w:rsidRDefault="006D75C8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Кокадеева О.Ю.</w:t>
            </w:r>
          </w:p>
        </w:tc>
        <w:tc>
          <w:tcPr>
            <w:tcW w:w="6187" w:type="dxa"/>
            <w:vAlign w:val="center"/>
          </w:tcPr>
          <w:p w:rsidR="006D75C8" w:rsidRPr="00A57726" w:rsidRDefault="00503057" w:rsidP="007C4F2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</w:t>
            </w:r>
            <w:r w:rsidR="006D75C8" w:rsidRPr="00A57726">
              <w:rPr>
                <w:sz w:val="20"/>
                <w:szCs w:val="20"/>
              </w:rPr>
              <w:t xml:space="preserve">тарший помощник </w:t>
            </w:r>
            <w:r w:rsidR="007C4F2A" w:rsidRPr="00A57726">
              <w:rPr>
                <w:sz w:val="20"/>
                <w:szCs w:val="20"/>
              </w:rPr>
              <w:t xml:space="preserve">начальника отделения (подготовки и призыва граждан на военную службу) военного комиссариата (г. Брянск Брянской области) </w:t>
            </w:r>
            <w:r w:rsidR="006D75C8" w:rsidRPr="00A57726">
              <w:rPr>
                <w:sz w:val="20"/>
                <w:szCs w:val="20"/>
              </w:rPr>
              <w:t>по профессиональному психологическому отбору</w:t>
            </w:r>
            <w:r w:rsidR="007C4F2A" w:rsidRPr="00A57726">
              <w:rPr>
                <w:sz w:val="20"/>
                <w:szCs w:val="20"/>
              </w:rPr>
              <w:t xml:space="preserve">, </w:t>
            </w:r>
            <w:r w:rsidR="006D75C8" w:rsidRPr="00A57726">
              <w:rPr>
                <w:sz w:val="20"/>
                <w:szCs w:val="20"/>
              </w:rPr>
              <w:t>специалист по профессиональному психологическому отбору</w:t>
            </w:r>
          </w:p>
        </w:tc>
      </w:tr>
      <w:tr w:rsidR="006D75C8" w:rsidRPr="00A57726" w:rsidTr="00402482">
        <w:tc>
          <w:tcPr>
            <w:tcW w:w="826" w:type="dxa"/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6D75C8" w:rsidRPr="00A57726" w:rsidRDefault="006D75C8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Лозбенева Н.В.</w:t>
            </w:r>
          </w:p>
        </w:tc>
        <w:tc>
          <w:tcPr>
            <w:tcW w:w="6187" w:type="dxa"/>
            <w:vAlign w:val="center"/>
          </w:tcPr>
          <w:p w:rsidR="006D75C8" w:rsidRPr="00A57726" w:rsidRDefault="00503057" w:rsidP="007C4F2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6D75C8" w:rsidRPr="00A57726">
              <w:rPr>
                <w:sz w:val="20"/>
                <w:szCs w:val="20"/>
              </w:rPr>
              <w:t>рач-терапевт (военного комиссариата города Брянск Брянской области) центра военно-врачебной экспертизы) военного комиссариата Брянской области</w:t>
            </w:r>
            <w:r w:rsidR="007C4F2A" w:rsidRPr="00A57726">
              <w:rPr>
                <w:sz w:val="20"/>
                <w:szCs w:val="20"/>
              </w:rPr>
              <w:t xml:space="preserve">, врач руководящий работой по медицинскому освидетельствованию граждан при первоначальной постановке на воинский учет </w:t>
            </w:r>
          </w:p>
        </w:tc>
      </w:tr>
      <w:tr w:rsidR="006D75C8" w:rsidRPr="00A57726" w:rsidTr="00402482">
        <w:tc>
          <w:tcPr>
            <w:tcW w:w="826" w:type="dxa"/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6D75C8" w:rsidRPr="00A57726" w:rsidRDefault="006D75C8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Барковский В.А.</w:t>
            </w:r>
          </w:p>
        </w:tc>
        <w:tc>
          <w:tcPr>
            <w:tcW w:w="6187" w:type="dxa"/>
            <w:vAlign w:val="center"/>
          </w:tcPr>
          <w:p w:rsidR="006D75C8" w:rsidRPr="00A57726" w:rsidRDefault="000C6631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врач-хирург ГА</w:t>
            </w:r>
            <w:r w:rsidR="006D75C8" w:rsidRPr="00A57726">
              <w:rPr>
                <w:sz w:val="20"/>
                <w:szCs w:val="20"/>
              </w:rPr>
              <w:t>УЗ БГП № 5</w:t>
            </w:r>
          </w:p>
        </w:tc>
      </w:tr>
      <w:tr w:rsidR="006D75C8" w:rsidRPr="00A57726" w:rsidTr="00402482">
        <w:tc>
          <w:tcPr>
            <w:tcW w:w="826" w:type="dxa"/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6D75C8" w:rsidRPr="00A57726" w:rsidRDefault="006D75C8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Ходаковская О.П.</w:t>
            </w:r>
          </w:p>
        </w:tc>
        <w:tc>
          <w:tcPr>
            <w:tcW w:w="6187" w:type="dxa"/>
            <w:vAlign w:val="center"/>
          </w:tcPr>
          <w:p w:rsidR="006D75C8" w:rsidRPr="00A57726" w:rsidRDefault="006D75C8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</w:t>
            </w:r>
            <w:r w:rsidR="000C6631" w:rsidRPr="00A57726">
              <w:rPr>
                <w:sz w:val="20"/>
                <w:szCs w:val="20"/>
              </w:rPr>
              <w:t>педиатр</w:t>
            </w:r>
            <w:r w:rsidRPr="00A57726">
              <w:rPr>
                <w:sz w:val="20"/>
                <w:szCs w:val="20"/>
              </w:rPr>
              <w:t xml:space="preserve"> ГБУЗ БГДП № 2</w:t>
            </w:r>
          </w:p>
        </w:tc>
      </w:tr>
      <w:tr w:rsidR="006D75C8" w:rsidRPr="00A57726" w:rsidTr="00402482">
        <w:tc>
          <w:tcPr>
            <w:tcW w:w="826" w:type="dxa"/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6D75C8" w:rsidRPr="00A57726" w:rsidRDefault="000C6631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Черненко Е.Е.</w:t>
            </w:r>
          </w:p>
        </w:tc>
        <w:tc>
          <w:tcPr>
            <w:tcW w:w="6187" w:type="dxa"/>
            <w:vAlign w:val="center"/>
          </w:tcPr>
          <w:p w:rsidR="006D75C8" w:rsidRPr="00A57726" w:rsidRDefault="006D75C8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врач-невролог ГБУЗ БГП № 5</w:t>
            </w:r>
          </w:p>
        </w:tc>
      </w:tr>
      <w:tr w:rsidR="006D75C8" w:rsidRPr="00A57726" w:rsidTr="00402482">
        <w:tc>
          <w:tcPr>
            <w:tcW w:w="826" w:type="dxa"/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6D75C8" w:rsidRPr="00A57726" w:rsidRDefault="006D75C8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Воргуль Н.В.</w:t>
            </w:r>
          </w:p>
        </w:tc>
        <w:tc>
          <w:tcPr>
            <w:tcW w:w="6187" w:type="dxa"/>
            <w:vAlign w:val="center"/>
          </w:tcPr>
          <w:p w:rsidR="006D75C8" w:rsidRPr="00A57726" w:rsidRDefault="006D75C8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врач-психиатр ГАУЗ Диспансерного отделения Брянской областной психиатрической больницы № 1</w:t>
            </w:r>
          </w:p>
        </w:tc>
      </w:tr>
      <w:tr w:rsidR="006D75C8" w:rsidRPr="00A57726" w:rsidTr="00402482">
        <w:tc>
          <w:tcPr>
            <w:tcW w:w="826" w:type="dxa"/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6D75C8" w:rsidRPr="00A57726" w:rsidRDefault="006D75C8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Трубицына С.Н.</w:t>
            </w:r>
          </w:p>
        </w:tc>
        <w:tc>
          <w:tcPr>
            <w:tcW w:w="6187" w:type="dxa"/>
            <w:vAlign w:val="center"/>
          </w:tcPr>
          <w:p w:rsidR="006D75C8" w:rsidRPr="00A57726" w:rsidRDefault="006D75C8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врач-офтальмолог ГБУЗ БГП № 5</w:t>
            </w:r>
          </w:p>
        </w:tc>
      </w:tr>
      <w:tr w:rsidR="006D75C8" w:rsidRPr="00A57726" w:rsidTr="00402482">
        <w:tc>
          <w:tcPr>
            <w:tcW w:w="826" w:type="dxa"/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vAlign w:val="center"/>
          </w:tcPr>
          <w:p w:rsidR="006D75C8" w:rsidRPr="00A57726" w:rsidRDefault="000C6631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Петрова И.А.</w:t>
            </w:r>
          </w:p>
        </w:tc>
        <w:tc>
          <w:tcPr>
            <w:tcW w:w="6187" w:type="dxa"/>
            <w:vAlign w:val="center"/>
          </w:tcPr>
          <w:p w:rsidR="006D75C8" w:rsidRPr="00A57726" w:rsidRDefault="006D75C8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врач-оториноларинголог ГАУЗ БГП № 5</w:t>
            </w:r>
          </w:p>
        </w:tc>
      </w:tr>
      <w:tr w:rsidR="006D75C8" w:rsidRPr="00A57726" w:rsidTr="00402482">
        <w:tc>
          <w:tcPr>
            <w:tcW w:w="826" w:type="dxa"/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12</w:t>
            </w:r>
          </w:p>
        </w:tc>
        <w:tc>
          <w:tcPr>
            <w:tcW w:w="2886" w:type="dxa"/>
            <w:vAlign w:val="center"/>
          </w:tcPr>
          <w:p w:rsidR="006D75C8" w:rsidRPr="00A57726" w:rsidRDefault="00F910D8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Агеева Н.В.</w:t>
            </w:r>
          </w:p>
        </w:tc>
        <w:tc>
          <w:tcPr>
            <w:tcW w:w="6187" w:type="dxa"/>
            <w:vAlign w:val="center"/>
          </w:tcPr>
          <w:p w:rsidR="006D75C8" w:rsidRPr="00A57726" w:rsidRDefault="006D75C8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врач-дерматовенеролог Брянского областного кожно-венерологического диспансера</w:t>
            </w:r>
          </w:p>
        </w:tc>
      </w:tr>
      <w:tr w:rsidR="007F7184" w:rsidRPr="00A57726" w:rsidTr="00402482">
        <w:tc>
          <w:tcPr>
            <w:tcW w:w="826" w:type="dxa"/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13</w:t>
            </w:r>
          </w:p>
        </w:tc>
        <w:tc>
          <w:tcPr>
            <w:tcW w:w="2886" w:type="dxa"/>
            <w:vAlign w:val="center"/>
          </w:tcPr>
          <w:p w:rsidR="006D75C8" w:rsidRPr="00A57726" w:rsidRDefault="00F910D8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Алымова Г.А.</w:t>
            </w:r>
          </w:p>
        </w:tc>
        <w:tc>
          <w:tcPr>
            <w:tcW w:w="6187" w:type="dxa"/>
            <w:vAlign w:val="center"/>
          </w:tcPr>
          <w:p w:rsidR="006D75C8" w:rsidRPr="00A57726" w:rsidRDefault="00503057" w:rsidP="00F910D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6D75C8" w:rsidRPr="00A57726">
              <w:rPr>
                <w:sz w:val="20"/>
                <w:szCs w:val="20"/>
              </w:rPr>
              <w:t>рач-стоматолог ГАУЗ Брянская</w:t>
            </w:r>
            <w:r w:rsidR="00F910D8" w:rsidRPr="00A57726">
              <w:rPr>
                <w:sz w:val="20"/>
                <w:szCs w:val="20"/>
              </w:rPr>
              <w:t xml:space="preserve"> областная стоматологическая поликлиника</w:t>
            </w:r>
          </w:p>
        </w:tc>
      </w:tr>
    </w:tbl>
    <w:p w:rsidR="006D75C8" w:rsidRPr="00A57726" w:rsidRDefault="006D75C8" w:rsidP="000A35F9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резервный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6D75C8" w:rsidRPr="00A57726" w:rsidTr="00402482">
        <w:tc>
          <w:tcPr>
            <w:tcW w:w="826" w:type="dxa"/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830A44" w:rsidRPr="00A57726" w:rsidTr="00402482">
        <w:trPr>
          <w:trHeight w:val="178"/>
        </w:trPr>
        <w:tc>
          <w:tcPr>
            <w:tcW w:w="826" w:type="dxa"/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6D75C8" w:rsidRPr="00A57726" w:rsidRDefault="00690DB0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Макаренко А.Л.</w:t>
            </w:r>
          </w:p>
        </w:tc>
        <w:tc>
          <w:tcPr>
            <w:tcW w:w="6187" w:type="dxa"/>
            <w:vAlign w:val="center"/>
          </w:tcPr>
          <w:p w:rsidR="006D75C8" w:rsidRPr="00A57726" w:rsidRDefault="00503057" w:rsidP="00690DB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690DB0" w:rsidRPr="00A57726">
              <w:rPr>
                <w:sz w:val="20"/>
                <w:szCs w:val="20"/>
              </w:rPr>
              <w:t>рио н</w:t>
            </w:r>
            <w:r w:rsidR="006D75C8" w:rsidRPr="00A57726">
              <w:rPr>
                <w:sz w:val="20"/>
                <w:szCs w:val="20"/>
              </w:rPr>
              <w:t>ачальник</w:t>
            </w:r>
            <w:r w:rsidR="00690DB0" w:rsidRPr="00A57726">
              <w:rPr>
                <w:sz w:val="20"/>
                <w:szCs w:val="20"/>
              </w:rPr>
              <w:t>а</w:t>
            </w:r>
            <w:r w:rsidR="006D75C8" w:rsidRPr="00A57726">
              <w:rPr>
                <w:sz w:val="20"/>
                <w:szCs w:val="20"/>
              </w:rPr>
              <w:t xml:space="preserve"> отделения (планирования, предназначения, подготовки и учета мобилизационных ресурсов) военного комиссариата (города </w:t>
            </w:r>
            <w:r w:rsidR="00690DB0" w:rsidRPr="00A57726">
              <w:rPr>
                <w:sz w:val="20"/>
                <w:szCs w:val="20"/>
              </w:rPr>
              <w:t>Брянск</w:t>
            </w:r>
            <w:r w:rsidR="006D75C8" w:rsidRPr="00A57726">
              <w:rPr>
                <w:sz w:val="20"/>
                <w:szCs w:val="20"/>
              </w:rPr>
              <w:t xml:space="preserve"> Брянской области), председатель комиссии</w:t>
            </w:r>
          </w:p>
        </w:tc>
      </w:tr>
      <w:tr w:rsidR="00830A44" w:rsidRPr="00A57726" w:rsidTr="00402482">
        <w:trPr>
          <w:trHeight w:val="285"/>
        </w:trPr>
        <w:tc>
          <w:tcPr>
            <w:tcW w:w="826" w:type="dxa"/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6D75C8" w:rsidRPr="00A57726" w:rsidRDefault="007F7184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Жукова К.С.</w:t>
            </w:r>
          </w:p>
        </w:tc>
        <w:tc>
          <w:tcPr>
            <w:tcW w:w="6187" w:type="dxa"/>
            <w:vAlign w:val="center"/>
          </w:tcPr>
          <w:p w:rsidR="006D75C8" w:rsidRPr="00A57726" w:rsidRDefault="00503057" w:rsidP="007F718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</w:t>
            </w:r>
            <w:r w:rsidR="006D75C8" w:rsidRPr="00A57726">
              <w:rPr>
                <w:sz w:val="20"/>
                <w:szCs w:val="20"/>
              </w:rPr>
              <w:t xml:space="preserve">едицинская сестра </w:t>
            </w:r>
            <w:r w:rsidR="007F7184" w:rsidRPr="00A57726">
              <w:rPr>
                <w:sz w:val="20"/>
                <w:szCs w:val="20"/>
              </w:rPr>
              <w:t>ГБУЗ</w:t>
            </w:r>
            <w:r w:rsidR="006D75C8" w:rsidRPr="00A57726">
              <w:rPr>
                <w:sz w:val="20"/>
                <w:szCs w:val="20"/>
              </w:rPr>
              <w:t xml:space="preserve"> БГ</w:t>
            </w:r>
            <w:r w:rsidR="007F7184" w:rsidRPr="00A57726">
              <w:rPr>
                <w:sz w:val="20"/>
                <w:szCs w:val="20"/>
              </w:rPr>
              <w:t>ДП</w:t>
            </w:r>
            <w:r w:rsidR="006D75C8" w:rsidRPr="00A57726">
              <w:rPr>
                <w:sz w:val="20"/>
                <w:szCs w:val="20"/>
              </w:rPr>
              <w:t xml:space="preserve"> № 2, секретарь комиссии</w:t>
            </w:r>
          </w:p>
        </w:tc>
      </w:tr>
      <w:tr w:rsidR="00830A44" w:rsidRPr="00A57726" w:rsidTr="00402482">
        <w:tc>
          <w:tcPr>
            <w:tcW w:w="826" w:type="dxa"/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6D75C8" w:rsidRPr="00A57726" w:rsidRDefault="006D75C8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Рябцев В.К.</w:t>
            </w:r>
          </w:p>
        </w:tc>
        <w:tc>
          <w:tcPr>
            <w:tcW w:w="6187" w:type="dxa"/>
            <w:vAlign w:val="center"/>
          </w:tcPr>
          <w:p w:rsidR="006D75C8" w:rsidRPr="00A57726" w:rsidRDefault="00503057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з</w:t>
            </w:r>
            <w:r w:rsidR="006D75C8" w:rsidRPr="00A57726">
              <w:rPr>
                <w:sz w:val="20"/>
                <w:szCs w:val="20"/>
              </w:rPr>
              <w:t>аместитель главы Советской районной администрации г.Брянск, представитель администрации муниципального образования</w:t>
            </w:r>
          </w:p>
        </w:tc>
      </w:tr>
      <w:tr w:rsidR="00830A44" w:rsidRPr="00A57726" w:rsidTr="00F75762">
        <w:trPr>
          <w:trHeight w:val="907"/>
        </w:trPr>
        <w:tc>
          <w:tcPr>
            <w:tcW w:w="826" w:type="dxa"/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6D75C8" w:rsidRPr="00A57726" w:rsidRDefault="006D75C8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Наумченко Ю.А.</w:t>
            </w:r>
          </w:p>
        </w:tc>
        <w:tc>
          <w:tcPr>
            <w:tcW w:w="6187" w:type="dxa"/>
            <w:vAlign w:val="center"/>
          </w:tcPr>
          <w:p w:rsidR="006D75C8" w:rsidRPr="00A57726" w:rsidRDefault="00503057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</w:t>
            </w:r>
            <w:r w:rsidR="006D75C8" w:rsidRPr="00A57726">
              <w:rPr>
                <w:sz w:val="20"/>
                <w:szCs w:val="20"/>
              </w:rPr>
              <w:t>омощник начальника отделения (подготовки и призыва граждан на военную службу) военного комиссариата (г.Брянск Брянской области)</w:t>
            </w:r>
            <w:r w:rsidR="00690DB0" w:rsidRPr="00A57726">
              <w:rPr>
                <w:sz w:val="20"/>
                <w:szCs w:val="20"/>
              </w:rPr>
              <w:t>, специалист по профессиональному психологическому отбору</w:t>
            </w:r>
          </w:p>
        </w:tc>
      </w:tr>
      <w:tr w:rsidR="00830A44" w:rsidRPr="00A57726" w:rsidTr="00F75762">
        <w:trPr>
          <w:trHeight w:val="737"/>
        </w:trPr>
        <w:tc>
          <w:tcPr>
            <w:tcW w:w="826" w:type="dxa"/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6D75C8" w:rsidRPr="00A57726" w:rsidRDefault="006D75C8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Ходаковская О.П.</w:t>
            </w:r>
          </w:p>
        </w:tc>
        <w:tc>
          <w:tcPr>
            <w:tcW w:w="6187" w:type="dxa"/>
            <w:vAlign w:val="center"/>
          </w:tcPr>
          <w:p w:rsidR="006D75C8" w:rsidRPr="00A57726" w:rsidRDefault="00503057" w:rsidP="00690DB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6D75C8" w:rsidRPr="00A57726">
              <w:rPr>
                <w:sz w:val="20"/>
                <w:szCs w:val="20"/>
              </w:rPr>
              <w:t xml:space="preserve">рач-педиатр ГБУЗ БГДП </w:t>
            </w:r>
            <w:r w:rsidR="00690DB0" w:rsidRPr="00A57726">
              <w:rPr>
                <w:sz w:val="20"/>
                <w:szCs w:val="20"/>
              </w:rPr>
              <w:t xml:space="preserve">№ 2, </w:t>
            </w:r>
            <w:r w:rsidR="006D75C8" w:rsidRPr="00A57726">
              <w:rPr>
                <w:sz w:val="20"/>
                <w:szCs w:val="20"/>
              </w:rPr>
              <w:t>врач, руководящий работой по медицинскому освидетельствованию граждан п</w:t>
            </w:r>
            <w:r w:rsidR="00690DB0" w:rsidRPr="00A57726">
              <w:rPr>
                <w:sz w:val="20"/>
                <w:szCs w:val="20"/>
              </w:rPr>
              <w:t>ри</w:t>
            </w:r>
            <w:r w:rsidR="006D75C8" w:rsidRPr="00A57726">
              <w:rPr>
                <w:sz w:val="20"/>
                <w:szCs w:val="20"/>
              </w:rPr>
              <w:t xml:space="preserve"> первоначальной постановке на воинский учет</w:t>
            </w:r>
          </w:p>
        </w:tc>
      </w:tr>
      <w:tr w:rsidR="00830A44" w:rsidRPr="00A57726" w:rsidTr="00402482">
        <w:tc>
          <w:tcPr>
            <w:tcW w:w="826" w:type="dxa"/>
            <w:vAlign w:val="center"/>
          </w:tcPr>
          <w:p w:rsidR="006D75C8" w:rsidRPr="00A57726" w:rsidRDefault="00155939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2886" w:type="dxa"/>
            <w:vAlign w:val="center"/>
          </w:tcPr>
          <w:p w:rsidR="006D75C8" w:rsidRPr="00A57726" w:rsidRDefault="006D75C8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Тихоненков Н.Н.</w:t>
            </w:r>
          </w:p>
        </w:tc>
        <w:tc>
          <w:tcPr>
            <w:tcW w:w="6187" w:type="dxa"/>
            <w:vAlign w:val="center"/>
          </w:tcPr>
          <w:p w:rsidR="006D75C8" w:rsidRPr="00A57726" w:rsidRDefault="00503057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6D75C8" w:rsidRPr="00A57726">
              <w:rPr>
                <w:sz w:val="20"/>
                <w:szCs w:val="20"/>
              </w:rPr>
              <w:t>рач-хирург ГАУЗ БГДП № 5</w:t>
            </w:r>
          </w:p>
        </w:tc>
      </w:tr>
      <w:tr w:rsidR="00830A44" w:rsidRPr="00A57726" w:rsidTr="00402482">
        <w:tc>
          <w:tcPr>
            <w:tcW w:w="826" w:type="dxa"/>
            <w:vAlign w:val="center"/>
          </w:tcPr>
          <w:p w:rsidR="006D75C8" w:rsidRPr="00A57726" w:rsidRDefault="00155939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6D75C8" w:rsidRPr="00A57726" w:rsidRDefault="006D75C8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Шинкоренко О.А.</w:t>
            </w:r>
          </w:p>
        </w:tc>
        <w:tc>
          <w:tcPr>
            <w:tcW w:w="6187" w:type="dxa"/>
            <w:vAlign w:val="center"/>
          </w:tcPr>
          <w:p w:rsidR="006D75C8" w:rsidRPr="00A57726" w:rsidRDefault="00503057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6D75C8" w:rsidRPr="00A57726">
              <w:rPr>
                <w:sz w:val="20"/>
                <w:szCs w:val="20"/>
              </w:rPr>
              <w:t>рач-педиатр ГБУЗ БГДП № 2</w:t>
            </w:r>
          </w:p>
        </w:tc>
      </w:tr>
      <w:tr w:rsidR="00830A44" w:rsidRPr="00A57726" w:rsidTr="00402482">
        <w:tc>
          <w:tcPr>
            <w:tcW w:w="826" w:type="dxa"/>
            <w:vAlign w:val="center"/>
          </w:tcPr>
          <w:p w:rsidR="006D75C8" w:rsidRPr="00A57726" w:rsidRDefault="00155939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6D75C8" w:rsidRPr="00A57726" w:rsidRDefault="006D75C8" w:rsidP="00402482">
            <w:pPr>
              <w:rPr>
                <w:sz w:val="20"/>
                <w:szCs w:val="20"/>
              </w:rPr>
            </w:pPr>
          </w:p>
        </w:tc>
        <w:tc>
          <w:tcPr>
            <w:tcW w:w="6187" w:type="dxa"/>
            <w:vAlign w:val="center"/>
          </w:tcPr>
          <w:p w:rsidR="006D75C8" w:rsidRPr="00A57726" w:rsidRDefault="00503057" w:rsidP="00690DB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690DB0" w:rsidRPr="00A57726">
              <w:rPr>
                <w:sz w:val="20"/>
                <w:szCs w:val="20"/>
              </w:rPr>
              <w:t>рач-невролог на усмотрение директора департамента здравоохранения</w:t>
            </w:r>
          </w:p>
        </w:tc>
      </w:tr>
      <w:tr w:rsidR="00830A44" w:rsidRPr="00A57726" w:rsidTr="00402482">
        <w:tc>
          <w:tcPr>
            <w:tcW w:w="826" w:type="dxa"/>
            <w:vAlign w:val="center"/>
          </w:tcPr>
          <w:p w:rsidR="006D75C8" w:rsidRPr="00A57726" w:rsidRDefault="00155939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6D75C8" w:rsidRPr="00A57726" w:rsidRDefault="006D75C8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Криволапова И.В.</w:t>
            </w:r>
          </w:p>
        </w:tc>
        <w:tc>
          <w:tcPr>
            <w:tcW w:w="6187" w:type="dxa"/>
            <w:vAlign w:val="center"/>
          </w:tcPr>
          <w:p w:rsidR="006D75C8" w:rsidRPr="00A57726" w:rsidRDefault="00503057" w:rsidP="0015593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6D75C8" w:rsidRPr="00A57726">
              <w:rPr>
                <w:sz w:val="20"/>
                <w:szCs w:val="20"/>
              </w:rPr>
              <w:t xml:space="preserve">рач-психиатр ГАУЗ </w:t>
            </w:r>
            <w:r w:rsidR="00155939" w:rsidRPr="00A57726">
              <w:rPr>
                <w:sz w:val="20"/>
                <w:szCs w:val="20"/>
              </w:rPr>
              <w:t>д</w:t>
            </w:r>
            <w:r w:rsidR="006D75C8" w:rsidRPr="00A57726">
              <w:rPr>
                <w:sz w:val="20"/>
                <w:szCs w:val="20"/>
              </w:rPr>
              <w:t>испансерного отделения Брянской областной психиатрической больницы № 1</w:t>
            </w:r>
          </w:p>
        </w:tc>
      </w:tr>
      <w:tr w:rsidR="00830A44" w:rsidRPr="00A57726" w:rsidTr="00402482">
        <w:tc>
          <w:tcPr>
            <w:tcW w:w="826" w:type="dxa"/>
            <w:vAlign w:val="center"/>
          </w:tcPr>
          <w:p w:rsidR="006D75C8" w:rsidRPr="00A57726" w:rsidRDefault="00690DB0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  <w:r w:rsidR="00155939" w:rsidRPr="00A57726">
              <w:rPr>
                <w:sz w:val="20"/>
                <w:szCs w:val="20"/>
              </w:rPr>
              <w:t>0</w:t>
            </w:r>
          </w:p>
        </w:tc>
        <w:tc>
          <w:tcPr>
            <w:tcW w:w="2886" w:type="dxa"/>
            <w:vAlign w:val="center"/>
          </w:tcPr>
          <w:p w:rsidR="006D75C8" w:rsidRPr="00A57726" w:rsidRDefault="006D75C8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Арустамян М.А.</w:t>
            </w:r>
          </w:p>
        </w:tc>
        <w:tc>
          <w:tcPr>
            <w:tcW w:w="6187" w:type="dxa"/>
            <w:vAlign w:val="center"/>
          </w:tcPr>
          <w:p w:rsidR="006D75C8" w:rsidRPr="00A57726" w:rsidRDefault="00503057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6D75C8" w:rsidRPr="00A57726">
              <w:rPr>
                <w:sz w:val="20"/>
                <w:szCs w:val="20"/>
              </w:rPr>
              <w:t>рач-офтальмолог ГБУЗ БГДП № 5</w:t>
            </w:r>
          </w:p>
        </w:tc>
      </w:tr>
      <w:tr w:rsidR="00830A44" w:rsidRPr="00A57726" w:rsidTr="00402482">
        <w:tc>
          <w:tcPr>
            <w:tcW w:w="826" w:type="dxa"/>
            <w:vAlign w:val="center"/>
          </w:tcPr>
          <w:p w:rsidR="006D75C8" w:rsidRPr="00A57726" w:rsidRDefault="00690DB0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  <w:r w:rsidR="00155939"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6D75C8" w:rsidRPr="00A57726" w:rsidRDefault="00690DB0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Черногребель О.В.</w:t>
            </w:r>
          </w:p>
        </w:tc>
        <w:tc>
          <w:tcPr>
            <w:tcW w:w="6187" w:type="dxa"/>
            <w:vAlign w:val="center"/>
          </w:tcPr>
          <w:p w:rsidR="006D75C8" w:rsidRPr="00A57726" w:rsidRDefault="00503057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6D75C8" w:rsidRPr="00A57726">
              <w:rPr>
                <w:sz w:val="20"/>
                <w:szCs w:val="20"/>
              </w:rPr>
              <w:t>рач-оториноларинголог  ГАУЗ БГДП № 5</w:t>
            </w:r>
          </w:p>
        </w:tc>
      </w:tr>
      <w:tr w:rsidR="00830A44" w:rsidRPr="00A57726" w:rsidTr="0040248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5C8" w:rsidRPr="00A57726" w:rsidRDefault="00690DB0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  <w:r w:rsidR="00155939"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5C8" w:rsidRPr="00A57726" w:rsidRDefault="00155939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Сулин Ю.В.</w:t>
            </w:r>
          </w:p>
        </w:tc>
        <w:tc>
          <w:tcPr>
            <w:tcW w:w="6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5C8" w:rsidRPr="00A57726" w:rsidRDefault="00503057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6D75C8" w:rsidRPr="00A57726">
              <w:rPr>
                <w:sz w:val="20"/>
                <w:szCs w:val="20"/>
              </w:rPr>
              <w:t>рач-дерматовенеролог Брянского областного кожно-венерологического диспансера</w:t>
            </w:r>
          </w:p>
        </w:tc>
      </w:tr>
      <w:tr w:rsidR="00830A44" w:rsidRPr="00A57726" w:rsidTr="0040248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5C8" w:rsidRPr="00A57726" w:rsidRDefault="00690DB0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  <w:r w:rsidR="00155939"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5C8" w:rsidRPr="00A57726" w:rsidRDefault="006D75C8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Соловьева Т.А.</w:t>
            </w:r>
          </w:p>
        </w:tc>
        <w:tc>
          <w:tcPr>
            <w:tcW w:w="6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5C8" w:rsidRPr="00A57726" w:rsidRDefault="00503057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6D75C8" w:rsidRPr="00A57726">
              <w:rPr>
                <w:sz w:val="20"/>
                <w:szCs w:val="20"/>
              </w:rPr>
              <w:t>рач-стоматолог ГАУЗ Брянская областная стоматологическая детская поликлиника № 1</w:t>
            </w:r>
          </w:p>
        </w:tc>
      </w:tr>
    </w:tbl>
    <w:p w:rsidR="00DE0686" w:rsidRPr="00A57726" w:rsidRDefault="007F192F" w:rsidP="009B0077">
      <w:pPr>
        <w:ind w:firstLine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 xml:space="preserve">Муниципальное образование «Брянский </w:t>
      </w:r>
      <w:r w:rsidR="00640330" w:rsidRPr="00A57726">
        <w:rPr>
          <w:sz w:val="28"/>
          <w:szCs w:val="28"/>
        </w:rPr>
        <w:t xml:space="preserve">муниципальный </w:t>
      </w:r>
      <w:r w:rsidRPr="00A57726">
        <w:rPr>
          <w:sz w:val="28"/>
          <w:szCs w:val="28"/>
        </w:rPr>
        <w:t>район»:</w:t>
      </w:r>
    </w:p>
    <w:p w:rsidR="004E5495" w:rsidRPr="00A57726" w:rsidRDefault="007F192F" w:rsidP="00DE0686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основной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203D1A" w:rsidRPr="00A57726" w:rsidTr="00402482">
        <w:tc>
          <w:tcPr>
            <w:tcW w:w="826" w:type="dxa"/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7954C7" w:rsidRPr="00A57726" w:rsidTr="00402482">
        <w:trPr>
          <w:trHeight w:val="224"/>
        </w:trPr>
        <w:tc>
          <w:tcPr>
            <w:tcW w:w="826" w:type="dxa"/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6D75C8" w:rsidRPr="00A57726" w:rsidRDefault="006D75C8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Титов А.И.</w:t>
            </w:r>
          </w:p>
        </w:tc>
        <w:tc>
          <w:tcPr>
            <w:tcW w:w="6187" w:type="dxa"/>
            <w:vAlign w:val="center"/>
          </w:tcPr>
          <w:p w:rsidR="006D75C8" w:rsidRPr="00A57726" w:rsidRDefault="006D75C8" w:rsidP="00402482">
            <w:pPr>
              <w:rPr>
                <w:sz w:val="20"/>
                <w:szCs w:val="20"/>
              </w:rPr>
            </w:pPr>
            <w:r w:rsidRPr="00A57726">
              <w:rPr>
                <w:iCs/>
                <w:sz w:val="20"/>
                <w:szCs w:val="20"/>
              </w:rPr>
              <w:t xml:space="preserve">военный комиссар </w:t>
            </w:r>
            <w:r w:rsidRPr="00A57726">
              <w:rPr>
                <w:bCs/>
                <w:sz w:val="20"/>
                <w:szCs w:val="20"/>
              </w:rPr>
              <w:t xml:space="preserve">(Брянского района и города Сельцо </w:t>
            </w:r>
            <w:r w:rsidRPr="00A57726">
              <w:rPr>
                <w:sz w:val="20"/>
                <w:szCs w:val="20"/>
              </w:rPr>
              <w:t>Брянской области), председатель комиссии</w:t>
            </w:r>
          </w:p>
        </w:tc>
      </w:tr>
      <w:tr w:rsidR="007954C7" w:rsidRPr="00A57726" w:rsidTr="00402482">
        <w:trPr>
          <w:trHeight w:val="224"/>
        </w:trPr>
        <w:tc>
          <w:tcPr>
            <w:tcW w:w="826" w:type="dxa"/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6D75C8" w:rsidRPr="00A57726" w:rsidRDefault="007954C7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Медведева В.Е.</w:t>
            </w:r>
          </w:p>
        </w:tc>
        <w:tc>
          <w:tcPr>
            <w:tcW w:w="6187" w:type="dxa"/>
            <w:vAlign w:val="center"/>
          </w:tcPr>
          <w:p w:rsidR="006D75C8" w:rsidRPr="00A57726" w:rsidRDefault="006D75C8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медицинская сестра ГБУЗ «Брянская МБ», секретарь комиссии</w:t>
            </w:r>
          </w:p>
          <w:p w:rsidR="006D75C8" w:rsidRPr="00A57726" w:rsidRDefault="006D75C8" w:rsidP="00402482">
            <w:pPr>
              <w:rPr>
                <w:sz w:val="20"/>
                <w:szCs w:val="20"/>
              </w:rPr>
            </w:pPr>
          </w:p>
        </w:tc>
      </w:tr>
      <w:tr w:rsidR="007954C7" w:rsidRPr="00A57726" w:rsidTr="00402482">
        <w:trPr>
          <w:trHeight w:val="224"/>
        </w:trPr>
        <w:tc>
          <w:tcPr>
            <w:tcW w:w="826" w:type="dxa"/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6D75C8" w:rsidRPr="00A57726" w:rsidRDefault="007954C7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Сергеенко Т.И.</w:t>
            </w:r>
          </w:p>
        </w:tc>
        <w:tc>
          <w:tcPr>
            <w:tcW w:w="6187" w:type="dxa"/>
            <w:vAlign w:val="center"/>
          </w:tcPr>
          <w:p w:rsidR="006D75C8" w:rsidRPr="00A57726" w:rsidRDefault="006D75C8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начальник управления обра</w:t>
            </w:r>
            <w:r w:rsidR="007954C7" w:rsidRPr="00A57726">
              <w:rPr>
                <w:sz w:val="20"/>
                <w:szCs w:val="20"/>
              </w:rPr>
              <w:t xml:space="preserve">зования администрации Брянского </w:t>
            </w:r>
            <w:r w:rsidRPr="00A57726">
              <w:rPr>
                <w:sz w:val="20"/>
                <w:szCs w:val="20"/>
              </w:rPr>
              <w:t>района, представитель администрации</w:t>
            </w:r>
          </w:p>
        </w:tc>
      </w:tr>
      <w:tr w:rsidR="007954C7" w:rsidRPr="00A57726" w:rsidTr="00402482">
        <w:trPr>
          <w:trHeight w:val="224"/>
        </w:trPr>
        <w:tc>
          <w:tcPr>
            <w:tcW w:w="826" w:type="dxa"/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6D75C8" w:rsidRPr="00A57726" w:rsidRDefault="007954C7" w:rsidP="00203D1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Чебрикова М.М.</w:t>
            </w:r>
          </w:p>
        </w:tc>
        <w:tc>
          <w:tcPr>
            <w:tcW w:w="6187" w:type="dxa"/>
            <w:vAlign w:val="center"/>
          </w:tcPr>
          <w:p w:rsidR="006D75C8" w:rsidRPr="00A57726" w:rsidRDefault="006D75C8" w:rsidP="007954C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старший помощник военного комиссар</w:t>
            </w:r>
            <w:r w:rsidR="007954C7" w:rsidRPr="00A57726">
              <w:rPr>
                <w:sz w:val="20"/>
                <w:szCs w:val="20"/>
              </w:rPr>
              <w:t>а</w:t>
            </w:r>
            <w:r w:rsidRPr="00A57726">
              <w:rPr>
                <w:sz w:val="20"/>
                <w:szCs w:val="20"/>
              </w:rPr>
              <w:t xml:space="preserve"> (Брянского района и города Сельцо Брянской области), специалист по профессиональному психологическому отбору</w:t>
            </w:r>
            <w:r w:rsidR="007954C7" w:rsidRPr="00A57726">
              <w:rPr>
                <w:sz w:val="20"/>
                <w:szCs w:val="20"/>
              </w:rPr>
              <w:t xml:space="preserve"> </w:t>
            </w:r>
          </w:p>
        </w:tc>
      </w:tr>
      <w:tr w:rsidR="007954C7" w:rsidRPr="00A57726" w:rsidTr="00402482">
        <w:tc>
          <w:tcPr>
            <w:tcW w:w="826" w:type="dxa"/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6D75C8" w:rsidRPr="00A57726" w:rsidRDefault="007954C7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Корниенко И.А.</w:t>
            </w:r>
          </w:p>
        </w:tc>
        <w:tc>
          <w:tcPr>
            <w:tcW w:w="6187" w:type="dxa"/>
            <w:vAlign w:val="center"/>
          </w:tcPr>
          <w:p w:rsidR="006D75C8" w:rsidRPr="00A57726" w:rsidRDefault="007954C7" w:rsidP="007954C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врач-педиатр</w:t>
            </w:r>
            <w:r w:rsidR="006D75C8" w:rsidRPr="00A57726">
              <w:rPr>
                <w:sz w:val="20"/>
                <w:szCs w:val="20"/>
              </w:rPr>
              <w:t xml:space="preserve"> ГБУЗ «Брянская МБ», врач, руководящий работой по медицинскому освидетельствованию граждан по первоначальной постановке на воинский учет</w:t>
            </w:r>
          </w:p>
        </w:tc>
      </w:tr>
      <w:tr w:rsidR="007954C7" w:rsidRPr="00A57726" w:rsidTr="00402482">
        <w:tc>
          <w:tcPr>
            <w:tcW w:w="826" w:type="dxa"/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6D75C8" w:rsidRPr="00A57726" w:rsidRDefault="006D75C8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Шилов М.Н.</w:t>
            </w:r>
          </w:p>
        </w:tc>
        <w:tc>
          <w:tcPr>
            <w:tcW w:w="6187" w:type="dxa"/>
            <w:vAlign w:val="center"/>
          </w:tcPr>
          <w:p w:rsidR="006D75C8" w:rsidRPr="00A57726" w:rsidRDefault="006D75C8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врач-хирург ГБУЗ «Брянская МБ»</w:t>
            </w:r>
          </w:p>
        </w:tc>
      </w:tr>
      <w:tr w:rsidR="007954C7" w:rsidRPr="00A57726" w:rsidTr="00402482">
        <w:tc>
          <w:tcPr>
            <w:tcW w:w="826" w:type="dxa"/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6D75C8" w:rsidRPr="00A57726" w:rsidRDefault="007B6C12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Гудкова Т.А.</w:t>
            </w:r>
          </w:p>
        </w:tc>
        <w:tc>
          <w:tcPr>
            <w:tcW w:w="6187" w:type="dxa"/>
            <w:vAlign w:val="center"/>
          </w:tcPr>
          <w:p w:rsidR="006D75C8" w:rsidRPr="00A57726" w:rsidRDefault="006D75C8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врач-невролог ГБУЗ «Брянская МБ»</w:t>
            </w:r>
          </w:p>
        </w:tc>
      </w:tr>
      <w:tr w:rsidR="007954C7" w:rsidRPr="00A57726" w:rsidTr="00402482">
        <w:tc>
          <w:tcPr>
            <w:tcW w:w="826" w:type="dxa"/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6D75C8" w:rsidRPr="00A57726" w:rsidRDefault="007954C7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Гавриленков А.Н.</w:t>
            </w:r>
          </w:p>
        </w:tc>
        <w:tc>
          <w:tcPr>
            <w:tcW w:w="6187" w:type="dxa"/>
            <w:vAlign w:val="center"/>
          </w:tcPr>
          <w:p w:rsidR="006D75C8" w:rsidRPr="00A57726" w:rsidRDefault="007954C7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врач-психиатр ГБУЗ «Брянская областная психиатрическая больница № 1</w:t>
            </w:r>
            <w:r w:rsidR="006D75C8" w:rsidRPr="00A57726">
              <w:rPr>
                <w:sz w:val="20"/>
                <w:szCs w:val="20"/>
              </w:rPr>
              <w:t>»</w:t>
            </w:r>
          </w:p>
        </w:tc>
      </w:tr>
      <w:tr w:rsidR="007954C7" w:rsidRPr="00A57726" w:rsidTr="00402482">
        <w:tc>
          <w:tcPr>
            <w:tcW w:w="826" w:type="dxa"/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6D75C8" w:rsidRPr="00A57726" w:rsidRDefault="00DE68AC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Артамонова Д.Ю.</w:t>
            </w:r>
          </w:p>
        </w:tc>
        <w:tc>
          <w:tcPr>
            <w:tcW w:w="6187" w:type="dxa"/>
            <w:vAlign w:val="center"/>
          </w:tcPr>
          <w:p w:rsidR="006D75C8" w:rsidRPr="00A57726" w:rsidRDefault="006D75C8" w:rsidP="006F319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врач-офтальмолог</w:t>
            </w:r>
            <w:r w:rsidR="00DE68AC" w:rsidRPr="00A57726">
              <w:rPr>
                <w:sz w:val="20"/>
                <w:szCs w:val="20"/>
              </w:rPr>
              <w:t xml:space="preserve"> ГБУЗ «Брянская МБ»</w:t>
            </w:r>
          </w:p>
        </w:tc>
      </w:tr>
      <w:tr w:rsidR="007954C7" w:rsidRPr="00A57726" w:rsidTr="00402482">
        <w:tc>
          <w:tcPr>
            <w:tcW w:w="826" w:type="dxa"/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6D75C8" w:rsidRPr="00A57726" w:rsidRDefault="007954C7" w:rsidP="00203D1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Симонова Е.Ф.</w:t>
            </w:r>
          </w:p>
        </w:tc>
        <w:tc>
          <w:tcPr>
            <w:tcW w:w="6187" w:type="dxa"/>
            <w:vAlign w:val="center"/>
          </w:tcPr>
          <w:p w:rsidR="006D75C8" w:rsidRPr="00A57726" w:rsidRDefault="006D75C8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врач-оториноларинголог </w:t>
            </w:r>
            <w:r w:rsidR="00203D1A" w:rsidRPr="00A57726">
              <w:rPr>
                <w:sz w:val="20"/>
                <w:szCs w:val="20"/>
              </w:rPr>
              <w:t xml:space="preserve"> «Брянская МБ»</w:t>
            </w:r>
          </w:p>
        </w:tc>
      </w:tr>
      <w:tr w:rsidR="007954C7" w:rsidRPr="00A57726" w:rsidTr="00402482">
        <w:tc>
          <w:tcPr>
            <w:tcW w:w="826" w:type="dxa"/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vAlign w:val="center"/>
          </w:tcPr>
          <w:p w:rsidR="006D75C8" w:rsidRPr="00A57726" w:rsidRDefault="00203D1A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Ткачева Е.Н.</w:t>
            </w:r>
          </w:p>
        </w:tc>
        <w:tc>
          <w:tcPr>
            <w:tcW w:w="6187" w:type="dxa"/>
            <w:vAlign w:val="center"/>
          </w:tcPr>
          <w:p w:rsidR="006D75C8" w:rsidRPr="00A57726" w:rsidRDefault="006D75C8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врач-дерматовенеролог ГБУЗ «Брянская МБ»</w:t>
            </w:r>
          </w:p>
        </w:tc>
      </w:tr>
      <w:tr w:rsidR="007954C7" w:rsidRPr="00A57726" w:rsidTr="00402482">
        <w:tc>
          <w:tcPr>
            <w:tcW w:w="826" w:type="dxa"/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12</w:t>
            </w:r>
          </w:p>
        </w:tc>
        <w:tc>
          <w:tcPr>
            <w:tcW w:w="2886" w:type="dxa"/>
            <w:vAlign w:val="center"/>
          </w:tcPr>
          <w:p w:rsidR="006D75C8" w:rsidRPr="00A57726" w:rsidRDefault="007B6C12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Кузьменкова Е.А.</w:t>
            </w:r>
          </w:p>
        </w:tc>
        <w:tc>
          <w:tcPr>
            <w:tcW w:w="6187" w:type="dxa"/>
            <w:vAlign w:val="center"/>
          </w:tcPr>
          <w:p w:rsidR="006D75C8" w:rsidRPr="00A57726" w:rsidRDefault="006D75C8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врач-стоматолог ГБУЗ «Брянская МБ»</w:t>
            </w:r>
          </w:p>
        </w:tc>
      </w:tr>
    </w:tbl>
    <w:p w:rsidR="006D75C8" w:rsidRPr="00A57726" w:rsidRDefault="006D75C8" w:rsidP="000A35F9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резервный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203D1A" w:rsidRPr="00A57726" w:rsidTr="00402482">
        <w:tc>
          <w:tcPr>
            <w:tcW w:w="826" w:type="dxa"/>
            <w:vAlign w:val="center"/>
          </w:tcPr>
          <w:p w:rsidR="006D75C8" w:rsidRPr="00A57726" w:rsidRDefault="006D75C8" w:rsidP="00402482">
            <w:pPr>
              <w:jc w:val="center"/>
              <w:rPr>
                <w:b/>
                <w:sz w:val="20"/>
                <w:szCs w:val="20"/>
              </w:rPr>
            </w:pPr>
            <w:r w:rsidRPr="00A57726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6D75C8" w:rsidRPr="00A57726" w:rsidRDefault="006D75C8" w:rsidP="00402482">
            <w:pPr>
              <w:jc w:val="center"/>
              <w:rPr>
                <w:b/>
                <w:sz w:val="20"/>
                <w:szCs w:val="20"/>
              </w:rPr>
            </w:pPr>
            <w:r w:rsidRPr="00A57726">
              <w:rPr>
                <w:b/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6D75C8" w:rsidRPr="00A57726" w:rsidRDefault="006D75C8" w:rsidP="00402482">
            <w:pPr>
              <w:jc w:val="center"/>
              <w:rPr>
                <w:b/>
                <w:sz w:val="20"/>
                <w:szCs w:val="20"/>
              </w:rPr>
            </w:pPr>
            <w:r w:rsidRPr="00A57726">
              <w:rPr>
                <w:b/>
                <w:sz w:val="20"/>
                <w:szCs w:val="20"/>
              </w:rPr>
              <w:t>Должность</w:t>
            </w:r>
          </w:p>
        </w:tc>
      </w:tr>
      <w:tr w:rsidR="00203D1A" w:rsidRPr="00A57726" w:rsidTr="00402482">
        <w:trPr>
          <w:trHeight w:val="178"/>
        </w:trPr>
        <w:tc>
          <w:tcPr>
            <w:tcW w:w="826" w:type="dxa"/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6D75C8" w:rsidRPr="00A57726" w:rsidRDefault="00B44AD2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Никуткина Е.В.</w:t>
            </w:r>
          </w:p>
        </w:tc>
        <w:tc>
          <w:tcPr>
            <w:tcW w:w="6187" w:type="dxa"/>
            <w:vAlign w:val="center"/>
          </w:tcPr>
          <w:p w:rsidR="006D75C8" w:rsidRPr="00A57726" w:rsidRDefault="00B44AD2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врио </w:t>
            </w:r>
            <w:r w:rsidR="006D75C8" w:rsidRPr="00A57726">
              <w:rPr>
                <w:sz w:val="20"/>
                <w:szCs w:val="20"/>
              </w:rPr>
              <w:t>начальник</w:t>
            </w:r>
            <w:r w:rsidRPr="00A57726">
              <w:rPr>
                <w:sz w:val="20"/>
                <w:szCs w:val="20"/>
              </w:rPr>
              <w:t>а</w:t>
            </w:r>
            <w:r w:rsidR="006D75C8" w:rsidRPr="00A57726">
              <w:rPr>
                <w:sz w:val="20"/>
                <w:szCs w:val="20"/>
              </w:rPr>
              <w:t xml:space="preserve"> отделения (планирования, предназначения, подготовки и учета мобилизационных ресурсов) военного комиссариата (Брянского района и города Сельцо Брянской области), председатель комиссии</w:t>
            </w:r>
          </w:p>
        </w:tc>
      </w:tr>
      <w:tr w:rsidR="00203D1A" w:rsidRPr="00A57726" w:rsidTr="000E6349">
        <w:trPr>
          <w:trHeight w:val="79"/>
        </w:trPr>
        <w:tc>
          <w:tcPr>
            <w:tcW w:w="826" w:type="dxa"/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6D75C8" w:rsidRPr="00A57726" w:rsidRDefault="00BA1276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Семененко О.В.</w:t>
            </w:r>
          </w:p>
        </w:tc>
        <w:tc>
          <w:tcPr>
            <w:tcW w:w="6187" w:type="dxa"/>
            <w:vAlign w:val="center"/>
          </w:tcPr>
          <w:p w:rsidR="006D75C8" w:rsidRPr="00A57726" w:rsidRDefault="006D75C8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медицинская сестра ГБУЗ «Брянская МБ», секретарь комиссии</w:t>
            </w:r>
          </w:p>
          <w:p w:rsidR="006D75C8" w:rsidRPr="00A57726" w:rsidRDefault="006D75C8" w:rsidP="00402482">
            <w:pPr>
              <w:rPr>
                <w:sz w:val="20"/>
                <w:szCs w:val="20"/>
              </w:rPr>
            </w:pPr>
          </w:p>
        </w:tc>
      </w:tr>
      <w:tr w:rsidR="00203D1A" w:rsidRPr="00A57726" w:rsidTr="000E6349">
        <w:trPr>
          <w:trHeight w:val="313"/>
        </w:trPr>
        <w:tc>
          <w:tcPr>
            <w:tcW w:w="826" w:type="dxa"/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6D75C8" w:rsidRPr="00A57726" w:rsidRDefault="00BA1276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Привалова Г.А.</w:t>
            </w:r>
          </w:p>
        </w:tc>
        <w:tc>
          <w:tcPr>
            <w:tcW w:w="6187" w:type="dxa"/>
            <w:vAlign w:val="center"/>
          </w:tcPr>
          <w:p w:rsidR="006D75C8" w:rsidRPr="00A57726" w:rsidRDefault="00BA1276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заместитель начальника </w:t>
            </w:r>
            <w:r w:rsidR="006D75C8" w:rsidRPr="00A57726">
              <w:rPr>
                <w:sz w:val="20"/>
                <w:szCs w:val="20"/>
              </w:rPr>
              <w:t>управления образования администрации Брянского района, представитель администрации</w:t>
            </w:r>
          </w:p>
          <w:p w:rsidR="006D75C8" w:rsidRPr="00A57726" w:rsidRDefault="006D75C8" w:rsidP="00402482">
            <w:pPr>
              <w:rPr>
                <w:sz w:val="20"/>
                <w:szCs w:val="20"/>
              </w:rPr>
            </w:pPr>
          </w:p>
        </w:tc>
      </w:tr>
      <w:tr w:rsidR="00203D1A" w:rsidRPr="00A57726" w:rsidTr="00402482">
        <w:tc>
          <w:tcPr>
            <w:tcW w:w="826" w:type="dxa"/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6D75C8" w:rsidRPr="00A57726" w:rsidRDefault="00BA1276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Демушин Н.Е.</w:t>
            </w:r>
          </w:p>
        </w:tc>
        <w:tc>
          <w:tcPr>
            <w:tcW w:w="6187" w:type="dxa"/>
            <w:vAlign w:val="center"/>
          </w:tcPr>
          <w:p w:rsidR="006D75C8" w:rsidRPr="00A57726" w:rsidRDefault="006D75C8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помощник начальника отделения (</w:t>
            </w:r>
            <w:r w:rsidR="00C20BBE" w:rsidRPr="00A57726">
              <w:rPr>
                <w:sz w:val="20"/>
                <w:szCs w:val="20"/>
              </w:rPr>
              <w:t>планирования, предназначения, подготовки и учета мобилизационных ресурсов</w:t>
            </w:r>
            <w:r w:rsidRPr="00A57726">
              <w:rPr>
                <w:sz w:val="20"/>
                <w:szCs w:val="20"/>
              </w:rPr>
              <w:t>)</w:t>
            </w:r>
            <w:r w:rsidR="00C20BBE" w:rsidRPr="00A57726">
              <w:rPr>
                <w:sz w:val="20"/>
                <w:szCs w:val="20"/>
              </w:rPr>
              <w:t xml:space="preserve"> (по воинскому учету)</w:t>
            </w:r>
            <w:r w:rsidRPr="00A57726">
              <w:rPr>
                <w:sz w:val="20"/>
                <w:szCs w:val="20"/>
              </w:rPr>
              <w:t xml:space="preserve"> военного комиссариата (Брянского района и города Сельцо Брянской области), член нештатной группы по профессиональному психологическому отбору</w:t>
            </w:r>
          </w:p>
        </w:tc>
      </w:tr>
      <w:tr w:rsidR="00203D1A" w:rsidRPr="00A57726" w:rsidTr="00402482">
        <w:tc>
          <w:tcPr>
            <w:tcW w:w="826" w:type="dxa"/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6D75C8" w:rsidRPr="00A57726" w:rsidRDefault="00C20BBE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Прозоров Е.М.</w:t>
            </w:r>
          </w:p>
        </w:tc>
        <w:tc>
          <w:tcPr>
            <w:tcW w:w="6187" w:type="dxa"/>
            <w:vAlign w:val="center"/>
          </w:tcPr>
          <w:p w:rsidR="006D75C8" w:rsidRPr="00A57726" w:rsidRDefault="006D75C8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врач-педиатр ГБУЗ «Брянская МБ», врач, руководящий работой по медицинскому освидетельствованию граждан по первоначальной постановке на воинский учет</w:t>
            </w:r>
          </w:p>
        </w:tc>
      </w:tr>
      <w:tr w:rsidR="00203D1A" w:rsidRPr="00A57726" w:rsidTr="00402482">
        <w:tc>
          <w:tcPr>
            <w:tcW w:w="826" w:type="dxa"/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6D75C8" w:rsidRPr="00A57726" w:rsidRDefault="006D75C8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Гончаров В.Н.</w:t>
            </w:r>
          </w:p>
        </w:tc>
        <w:tc>
          <w:tcPr>
            <w:tcW w:w="6187" w:type="dxa"/>
            <w:vAlign w:val="center"/>
          </w:tcPr>
          <w:p w:rsidR="006D75C8" w:rsidRPr="00A57726" w:rsidRDefault="006D75C8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врач-хирург ГБУЗ «Брянская МБ»</w:t>
            </w:r>
          </w:p>
        </w:tc>
      </w:tr>
      <w:tr w:rsidR="00C20BBE" w:rsidRPr="00A57726" w:rsidTr="00402482">
        <w:tc>
          <w:tcPr>
            <w:tcW w:w="826" w:type="dxa"/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6D75C8" w:rsidRPr="00A57726" w:rsidRDefault="00C20BBE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Бузыкина А.Н.</w:t>
            </w:r>
          </w:p>
        </w:tc>
        <w:tc>
          <w:tcPr>
            <w:tcW w:w="6187" w:type="dxa"/>
            <w:vAlign w:val="center"/>
          </w:tcPr>
          <w:p w:rsidR="006D75C8" w:rsidRPr="00A57726" w:rsidRDefault="00C20BBE" w:rsidP="00C20BB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врач-невролог ГБУЗ</w:t>
            </w:r>
            <w:r w:rsidR="006D75C8" w:rsidRPr="00A57726">
              <w:rPr>
                <w:sz w:val="20"/>
                <w:szCs w:val="20"/>
              </w:rPr>
              <w:t xml:space="preserve"> </w:t>
            </w:r>
            <w:r w:rsidRPr="00A57726">
              <w:rPr>
                <w:sz w:val="20"/>
                <w:szCs w:val="20"/>
              </w:rPr>
              <w:t>«Брянская МБ»</w:t>
            </w:r>
          </w:p>
        </w:tc>
      </w:tr>
      <w:tr w:rsidR="00C20BBE" w:rsidRPr="00A57726" w:rsidTr="00402482">
        <w:tc>
          <w:tcPr>
            <w:tcW w:w="826" w:type="dxa"/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6D75C8" w:rsidRPr="00A57726" w:rsidRDefault="00C20BBE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Карапецкая Т.М.</w:t>
            </w:r>
          </w:p>
          <w:p w:rsidR="00C20BBE" w:rsidRPr="00A57726" w:rsidRDefault="00C20BBE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Хатеева Т.В.</w:t>
            </w:r>
          </w:p>
        </w:tc>
        <w:tc>
          <w:tcPr>
            <w:tcW w:w="6187" w:type="dxa"/>
            <w:vAlign w:val="center"/>
          </w:tcPr>
          <w:p w:rsidR="006D75C8" w:rsidRPr="00A57726" w:rsidRDefault="00C20BBE" w:rsidP="00C20BB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врач-психиатр ГА</w:t>
            </w:r>
            <w:r w:rsidR="006D75C8" w:rsidRPr="00A57726">
              <w:rPr>
                <w:sz w:val="20"/>
                <w:szCs w:val="20"/>
              </w:rPr>
              <w:t xml:space="preserve">УЗ </w:t>
            </w:r>
            <w:r w:rsidRPr="00A57726">
              <w:rPr>
                <w:sz w:val="20"/>
                <w:szCs w:val="20"/>
              </w:rPr>
              <w:t>«Брянская областная психиатрическая больница № 1»</w:t>
            </w:r>
          </w:p>
        </w:tc>
      </w:tr>
      <w:tr w:rsidR="00203D1A" w:rsidRPr="00A57726" w:rsidTr="00402482">
        <w:tc>
          <w:tcPr>
            <w:tcW w:w="826" w:type="dxa"/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6D75C8" w:rsidRPr="00A57726" w:rsidRDefault="00B44AD2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Тюникова М.С.</w:t>
            </w:r>
          </w:p>
        </w:tc>
        <w:tc>
          <w:tcPr>
            <w:tcW w:w="6187" w:type="dxa"/>
            <w:vAlign w:val="center"/>
          </w:tcPr>
          <w:p w:rsidR="006D75C8" w:rsidRPr="00A57726" w:rsidRDefault="006D75C8" w:rsidP="006F319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врач-офтальмолог</w:t>
            </w:r>
            <w:r w:rsidR="00DE68AC" w:rsidRPr="00A57726">
              <w:rPr>
                <w:sz w:val="20"/>
                <w:szCs w:val="20"/>
              </w:rPr>
              <w:t xml:space="preserve"> ГБУЗ «Брянская МБ»</w:t>
            </w:r>
          </w:p>
        </w:tc>
      </w:tr>
      <w:tr w:rsidR="00203D1A" w:rsidRPr="00A57726" w:rsidTr="00402482">
        <w:tc>
          <w:tcPr>
            <w:tcW w:w="826" w:type="dxa"/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2886" w:type="dxa"/>
            <w:vAlign w:val="center"/>
          </w:tcPr>
          <w:p w:rsidR="006D75C8" w:rsidRPr="00A57726" w:rsidRDefault="00C20BBE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Котлярова Л.М.</w:t>
            </w:r>
          </w:p>
        </w:tc>
        <w:tc>
          <w:tcPr>
            <w:tcW w:w="6187" w:type="dxa"/>
            <w:vAlign w:val="center"/>
          </w:tcPr>
          <w:p w:rsidR="006D75C8" w:rsidRPr="00A57726" w:rsidRDefault="00C20BBE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врач-оториноларинголог ГБУЗ</w:t>
            </w:r>
            <w:r w:rsidR="00B44AD2" w:rsidRPr="00A57726">
              <w:rPr>
                <w:sz w:val="20"/>
                <w:szCs w:val="20"/>
              </w:rPr>
              <w:t xml:space="preserve"> «Брянская МБ»</w:t>
            </w:r>
          </w:p>
        </w:tc>
      </w:tr>
      <w:tr w:rsidR="00203D1A" w:rsidRPr="00A57726" w:rsidTr="0040248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5C8" w:rsidRPr="00A57726" w:rsidRDefault="006D75C8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Подвойский А.А.</w:t>
            </w:r>
          </w:p>
        </w:tc>
        <w:tc>
          <w:tcPr>
            <w:tcW w:w="6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5C8" w:rsidRPr="00A57726" w:rsidRDefault="006D75C8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врач-дерматовенеролог ГБУЗ «Брянская МБ»</w:t>
            </w:r>
          </w:p>
        </w:tc>
      </w:tr>
      <w:tr w:rsidR="00203D1A" w:rsidRPr="00A57726" w:rsidTr="00402482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5C8" w:rsidRPr="00A57726" w:rsidRDefault="006D75C8" w:rsidP="0040248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12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5C8" w:rsidRPr="00A57726" w:rsidRDefault="00B44AD2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Акимова А.А.</w:t>
            </w:r>
          </w:p>
        </w:tc>
        <w:tc>
          <w:tcPr>
            <w:tcW w:w="6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5C8" w:rsidRPr="00A57726" w:rsidRDefault="006D75C8" w:rsidP="004024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врач-стоматолог ГБУЗ «Брянская МБ»</w:t>
            </w:r>
          </w:p>
        </w:tc>
      </w:tr>
    </w:tbl>
    <w:p w:rsidR="00E93FEA" w:rsidRPr="00A57726" w:rsidRDefault="007F192F" w:rsidP="009B0077">
      <w:pPr>
        <w:ind w:firstLine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Муниципальное образование «Сельцо</w:t>
      </w:r>
      <w:r w:rsidR="00640330" w:rsidRPr="00A57726">
        <w:rPr>
          <w:sz w:val="28"/>
          <w:szCs w:val="28"/>
        </w:rPr>
        <w:t>вский городской округ</w:t>
      </w:r>
      <w:r w:rsidRPr="00A57726">
        <w:rPr>
          <w:sz w:val="28"/>
          <w:szCs w:val="28"/>
        </w:rPr>
        <w:t>»:</w:t>
      </w:r>
    </w:p>
    <w:p w:rsidR="007F192F" w:rsidRPr="00A57726" w:rsidRDefault="007F192F" w:rsidP="000A35F9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основной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AF7150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AF7150" w:rsidRPr="00A57726">
        <w:trPr>
          <w:trHeight w:val="178"/>
        </w:trPr>
        <w:tc>
          <w:tcPr>
            <w:tcW w:w="826" w:type="dxa"/>
            <w:vAlign w:val="center"/>
          </w:tcPr>
          <w:p w:rsidR="00F077E0" w:rsidRPr="00A57726" w:rsidRDefault="00F077E0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F077E0" w:rsidRPr="00A57726" w:rsidRDefault="00F077E0" w:rsidP="0058249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Титов А.И.</w:t>
            </w:r>
          </w:p>
        </w:tc>
        <w:tc>
          <w:tcPr>
            <w:tcW w:w="6187" w:type="dxa"/>
            <w:vAlign w:val="center"/>
          </w:tcPr>
          <w:p w:rsidR="00F077E0" w:rsidRPr="00A57726" w:rsidRDefault="00F077E0" w:rsidP="00D850E5">
            <w:pPr>
              <w:rPr>
                <w:sz w:val="20"/>
                <w:szCs w:val="20"/>
              </w:rPr>
            </w:pPr>
            <w:r w:rsidRPr="00A57726">
              <w:rPr>
                <w:iCs/>
                <w:sz w:val="20"/>
                <w:szCs w:val="20"/>
              </w:rPr>
              <w:t xml:space="preserve">военный комиссар </w:t>
            </w:r>
            <w:r w:rsidRPr="00A57726">
              <w:rPr>
                <w:bCs/>
                <w:sz w:val="20"/>
                <w:szCs w:val="20"/>
              </w:rPr>
              <w:t xml:space="preserve">(Брянского района и города Сельцо </w:t>
            </w:r>
            <w:r w:rsidRPr="00A57726">
              <w:rPr>
                <w:sz w:val="20"/>
                <w:szCs w:val="20"/>
              </w:rPr>
              <w:t>Брянской области), председатель комиссии</w:t>
            </w:r>
          </w:p>
        </w:tc>
      </w:tr>
      <w:tr w:rsidR="00AF7150" w:rsidRPr="00A57726" w:rsidTr="0002797B">
        <w:trPr>
          <w:trHeight w:val="224"/>
        </w:trPr>
        <w:tc>
          <w:tcPr>
            <w:tcW w:w="826" w:type="dxa"/>
            <w:vAlign w:val="center"/>
          </w:tcPr>
          <w:p w:rsidR="0035411B" w:rsidRPr="00A57726" w:rsidRDefault="0035411B" w:rsidP="0002797B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35411B" w:rsidRPr="00A57726" w:rsidRDefault="001E2CAA" w:rsidP="00C9067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Мальцева О.Г.</w:t>
            </w:r>
          </w:p>
        </w:tc>
        <w:tc>
          <w:tcPr>
            <w:tcW w:w="6187" w:type="dxa"/>
            <w:vAlign w:val="center"/>
          </w:tcPr>
          <w:p w:rsidR="0035411B" w:rsidRPr="00A57726" w:rsidRDefault="0035411B" w:rsidP="009D41F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медицинская сестра </w:t>
            </w:r>
            <w:r w:rsidR="00C90673" w:rsidRPr="00A57726">
              <w:rPr>
                <w:sz w:val="20"/>
                <w:szCs w:val="20"/>
              </w:rPr>
              <w:t>ГБУЗ «</w:t>
            </w:r>
            <w:r w:rsidR="009D41F0" w:rsidRPr="00A57726">
              <w:rPr>
                <w:sz w:val="20"/>
                <w:szCs w:val="20"/>
              </w:rPr>
              <w:t>Сельцовская городская больница</w:t>
            </w:r>
            <w:r w:rsidR="00C90673" w:rsidRPr="00A57726">
              <w:rPr>
                <w:sz w:val="20"/>
                <w:szCs w:val="20"/>
              </w:rPr>
              <w:t>», секретарь комиссии</w:t>
            </w:r>
          </w:p>
        </w:tc>
      </w:tr>
      <w:tr w:rsidR="00AF7150" w:rsidRPr="00A57726">
        <w:tc>
          <w:tcPr>
            <w:tcW w:w="826" w:type="dxa"/>
            <w:vAlign w:val="center"/>
          </w:tcPr>
          <w:p w:rsidR="004626B6" w:rsidRPr="00A57726" w:rsidRDefault="004626B6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4626B6" w:rsidRPr="00A57726" w:rsidRDefault="006F319D" w:rsidP="00AC27E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Дугушкина В.А.</w:t>
            </w:r>
          </w:p>
        </w:tc>
        <w:tc>
          <w:tcPr>
            <w:tcW w:w="6187" w:type="dxa"/>
            <w:vAlign w:val="center"/>
          </w:tcPr>
          <w:p w:rsidR="004626B6" w:rsidRPr="00A57726" w:rsidRDefault="004626B6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начальник отдела образования администрации города Сельцо, представитель администрации</w:t>
            </w:r>
          </w:p>
        </w:tc>
      </w:tr>
      <w:tr w:rsidR="00471DD4" w:rsidRPr="00A57726" w:rsidTr="0002797B">
        <w:trPr>
          <w:trHeight w:val="224"/>
        </w:trPr>
        <w:tc>
          <w:tcPr>
            <w:tcW w:w="826" w:type="dxa"/>
            <w:vAlign w:val="center"/>
          </w:tcPr>
          <w:p w:rsidR="0035411B" w:rsidRPr="00A57726" w:rsidRDefault="0035411B" w:rsidP="0002797B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35411B" w:rsidRPr="00A57726" w:rsidRDefault="001E2CAA" w:rsidP="0002797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Чебрикова М.М.</w:t>
            </w:r>
          </w:p>
        </w:tc>
        <w:tc>
          <w:tcPr>
            <w:tcW w:w="6187" w:type="dxa"/>
            <w:vAlign w:val="center"/>
          </w:tcPr>
          <w:p w:rsidR="0035411B" w:rsidRPr="00A57726" w:rsidRDefault="0035411B" w:rsidP="001E2CA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старший помощник </w:t>
            </w:r>
            <w:r w:rsidR="001E2CAA" w:rsidRPr="00A57726">
              <w:rPr>
                <w:sz w:val="20"/>
                <w:szCs w:val="20"/>
              </w:rPr>
              <w:t>военного комиссара</w:t>
            </w:r>
            <w:r w:rsidRPr="00A57726">
              <w:rPr>
                <w:sz w:val="20"/>
                <w:szCs w:val="20"/>
              </w:rPr>
              <w:t xml:space="preserve"> (Брянского района и города Сельцо Брянской области), специалист по профессиональному психологическому отбору</w:t>
            </w:r>
          </w:p>
        </w:tc>
      </w:tr>
      <w:tr w:rsidR="00AF7150" w:rsidRPr="00A57726">
        <w:tc>
          <w:tcPr>
            <w:tcW w:w="826" w:type="dxa"/>
            <w:vAlign w:val="center"/>
          </w:tcPr>
          <w:p w:rsidR="004626B6" w:rsidRPr="00A57726" w:rsidRDefault="004626B6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4626B6" w:rsidRPr="00A57726" w:rsidRDefault="008F37DF" w:rsidP="00C9067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Марков</w:t>
            </w:r>
            <w:r w:rsidR="001E2CAA" w:rsidRPr="00A57726">
              <w:rPr>
                <w:sz w:val="20"/>
                <w:szCs w:val="20"/>
              </w:rPr>
              <w:t>а</w:t>
            </w:r>
            <w:r w:rsidR="00566448" w:rsidRPr="00A57726">
              <w:rPr>
                <w:sz w:val="20"/>
                <w:szCs w:val="20"/>
              </w:rPr>
              <w:t xml:space="preserve"> С.Д.</w:t>
            </w:r>
          </w:p>
        </w:tc>
        <w:tc>
          <w:tcPr>
            <w:tcW w:w="6187" w:type="dxa"/>
            <w:vAlign w:val="center"/>
          </w:tcPr>
          <w:p w:rsidR="004626B6" w:rsidRPr="00A57726" w:rsidRDefault="009E5815" w:rsidP="00C9067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</w:t>
            </w:r>
            <w:r w:rsidR="00C90673" w:rsidRPr="00A57726">
              <w:rPr>
                <w:sz w:val="20"/>
                <w:szCs w:val="20"/>
              </w:rPr>
              <w:t>педиатр</w:t>
            </w:r>
            <w:r w:rsidR="008D53F7" w:rsidRPr="00A57726">
              <w:rPr>
                <w:sz w:val="20"/>
                <w:szCs w:val="20"/>
              </w:rPr>
              <w:t xml:space="preserve"> ГБУЗ «Сельцовская городская больница»</w:t>
            </w:r>
            <w:r w:rsidRPr="00A57726">
              <w:rPr>
                <w:sz w:val="20"/>
                <w:szCs w:val="20"/>
              </w:rPr>
              <w:t>, врач, руководящий работой по медицинскому освидетельствованию граждан по первоначальной постановке на воинский учет</w:t>
            </w:r>
          </w:p>
        </w:tc>
      </w:tr>
      <w:tr w:rsidR="00AF7150" w:rsidRPr="00A57726">
        <w:tc>
          <w:tcPr>
            <w:tcW w:w="826" w:type="dxa"/>
            <w:vAlign w:val="center"/>
          </w:tcPr>
          <w:p w:rsidR="004626B6" w:rsidRPr="00A57726" w:rsidRDefault="004626B6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4626B6" w:rsidRPr="00A57726" w:rsidRDefault="008F37DF" w:rsidP="008B785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Шилов М.Н.</w:t>
            </w:r>
          </w:p>
        </w:tc>
        <w:tc>
          <w:tcPr>
            <w:tcW w:w="6187" w:type="dxa"/>
            <w:vAlign w:val="center"/>
          </w:tcPr>
          <w:p w:rsidR="004626B6" w:rsidRPr="00A57726" w:rsidRDefault="004626B6" w:rsidP="0058249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врач-хирург</w:t>
            </w:r>
            <w:r w:rsidR="00C63075" w:rsidRPr="00A57726">
              <w:rPr>
                <w:sz w:val="20"/>
                <w:szCs w:val="20"/>
              </w:rPr>
              <w:t xml:space="preserve"> ГБУЗ </w:t>
            </w:r>
            <w:r w:rsidR="008F37DF" w:rsidRPr="00A57726">
              <w:rPr>
                <w:sz w:val="20"/>
                <w:szCs w:val="20"/>
              </w:rPr>
              <w:t>«Брянская МБ</w:t>
            </w:r>
            <w:r w:rsidR="00B2732A" w:rsidRPr="00A57726">
              <w:rPr>
                <w:sz w:val="20"/>
                <w:szCs w:val="20"/>
              </w:rPr>
              <w:t>»</w:t>
            </w:r>
          </w:p>
        </w:tc>
      </w:tr>
      <w:tr w:rsidR="00AF7150" w:rsidRPr="00A57726">
        <w:tc>
          <w:tcPr>
            <w:tcW w:w="826" w:type="dxa"/>
            <w:vAlign w:val="center"/>
          </w:tcPr>
          <w:p w:rsidR="004626B6" w:rsidRPr="00A57726" w:rsidRDefault="004626B6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4626B6" w:rsidRPr="00A57726" w:rsidRDefault="004626B6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Каширина М.А.</w:t>
            </w:r>
          </w:p>
        </w:tc>
        <w:tc>
          <w:tcPr>
            <w:tcW w:w="6187" w:type="dxa"/>
            <w:vAlign w:val="center"/>
          </w:tcPr>
          <w:p w:rsidR="004626B6" w:rsidRPr="00A57726" w:rsidRDefault="004626B6" w:rsidP="0058249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врач-невролог</w:t>
            </w:r>
            <w:r w:rsidR="00C63075" w:rsidRPr="00A57726">
              <w:rPr>
                <w:sz w:val="20"/>
                <w:szCs w:val="20"/>
              </w:rPr>
              <w:t xml:space="preserve"> ГБУЗ </w:t>
            </w:r>
            <w:r w:rsidR="00B2732A" w:rsidRPr="00A57726">
              <w:rPr>
                <w:sz w:val="20"/>
                <w:szCs w:val="20"/>
              </w:rPr>
              <w:t>«Сельцовская городская больница»</w:t>
            </w:r>
          </w:p>
        </w:tc>
      </w:tr>
      <w:tr w:rsidR="00AF7150" w:rsidRPr="00A57726">
        <w:tc>
          <w:tcPr>
            <w:tcW w:w="826" w:type="dxa"/>
            <w:vAlign w:val="center"/>
          </w:tcPr>
          <w:p w:rsidR="00393340" w:rsidRPr="00A57726" w:rsidRDefault="00393340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393340" w:rsidRPr="00A57726" w:rsidRDefault="001E2CAA" w:rsidP="0002797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Гавриленков А.Н.</w:t>
            </w:r>
          </w:p>
        </w:tc>
        <w:tc>
          <w:tcPr>
            <w:tcW w:w="6187" w:type="dxa"/>
            <w:vAlign w:val="center"/>
          </w:tcPr>
          <w:p w:rsidR="00393340" w:rsidRPr="00A57726" w:rsidRDefault="00393340" w:rsidP="0058249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врач-психиатр ГБУЗ </w:t>
            </w:r>
            <w:r w:rsidR="008F37DF" w:rsidRPr="00A57726">
              <w:rPr>
                <w:sz w:val="20"/>
                <w:szCs w:val="20"/>
              </w:rPr>
              <w:t>«Брянская областная психиатрическая больница № 1</w:t>
            </w:r>
            <w:r w:rsidRPr="00A57726">
              <w:rPr>
                <w:sz w:val="20"/>
                <w:szCs w:val="20"/>
              </w:rPr>
              <w:t>»</w:t>
            </w:r>
          </w:p>
        </w:tc>
      </w:tr>
      <w:tr w:rsidR="00AF7150" w:rsidRPr="00A57726">
        <w:tc>
          <w:tcPr>
            <w:tcW w:w="826" w:type="dxa"/>
            <w:vAlign w:val="center"/>
          </w:tcPr>
          <w:p w:rsidR="00C13641" w:rsidRPr="00A57726" w:rsidRDefault="00C1364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C13641" w:rsidRPr="00A57726" w:rsidRDefault="00DE68AC" w:rsidP="00901E9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Артамонова Д.Ю.</w:t>
            </w:r>
          </w:p>
        </w:tc>
        <w:tc>
          <w:tcPr>
            <w:tcW w:w="6187" w:type="dxa"/>
            <w:vAlign w:val="center"/>
          </w:tcPr>
          <w:p w:rsidR="00C13641" w:rsidRPr="00A57726" w:rsidRDefault="00C13641" w:rsidP="006F319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врач-офтальмолог</w:t>
            </w:r>
            <w:r w:rsidR="00DE68AC" w:rsidRPr="00A57726">
              <w:rPr>
                <w:sz w:val="20"/>
                <w:szCs w:val="20"/>
              </w:rPr>
              <w:t xml:space="preserve"> ГБУЗ «Брянская МБ»</w:t>
            </w:r>
          </w:p>
        </w:tc>
      </w:tr>
      <w:tr w:rsidR="00471DD4" w:rsidRPr="00A57726" w:rsidTr="00D02F05">
        <w:tc>
          <w:tcPr>
            <w:tcW w:w="826" w:type="dxa"/>
            <w:vAlign w:val="center"/>
          </w:tcPr>
          <w:p w:rsidR="00AC27E2" w:rsidRPr="00A57726" w:rsidRDefault="00AC27E2" w:rsidP="00D02F05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AC27E2" w:rsidRPr="00A57726" w:rsidRDefault="001E2CAA" w:rsidP="00D02F0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Губайдулин Н.Г.</w:t>
            </w:r>
          </w:p>
        </w:tc>
        <w:tc>
          <w:tcPr>
            <w:tcW w:w="6187" w:type="dxa"/>
            <w:vAlign w:val="center"/>
          </w:tcPr>
          <w:p w:rsidR="00AC27E2" w:rsidRPr="00A57726" w:rsidRDefault="00AC27E2" w:rsidP="001E2CA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врач-оториноларинголог </w:t>
            </w:r>
            <w:r w:rsidR="008F37DF" w:rsidRPr="00A57726">
              <w:rPr>
                <w:sz w:val="20"/>
                <w:szCs w:val="20"/>
              </w:rPr>
              <w:t xml:space="preserve"> </w:t>
            </w:r>
            <w:r w:rsidR="001E2CAA" w:rsidRPr="00A57726">
              <w:rPr>
                <w:sz w:val="20"/>
                <w:szCs w:val="20"/>
              </w:rPr>
              <w:t>ГБУЗ «Сельцовская городская больница</w:t>
            </w:r>
            <w:r w:rsidRPr="00A57726">
              <w:rPr>
                <w:sz w:val="20"/>
                <w:szCs w:val="20"/>
              </w:rPr>
              <w:t>»</w:t>
            </w:r>
          </w:p>
        </w:tc>
      </w:tr>
      <w:tr w:rsidR="00AF7150" w:rsidRPr="00A57726">
        <w:tc>
          <w:tcPr>
            <w:tcW w:w="826" w:type="dxa"/>
            <w:vAlign w:val="center"/>
          </w:tcPr>
          <w:p w:rsidR="004626B6" w:rsidRPr="00A57726" w:rsidRDefault="004626B6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vAlign w:val="center"/>
          </w:tcPr>
          <w:p w:rsidR="004626B6" w:rsidRPr="00A57726" w:rsidRDefault="004626B6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Залогина О.В.</w:t>
            </w:r>
          </w:p>
        </w:tc>
        <w:tc>
          <w:tcPr>
            <w:tcW w:w="6187" w:type="dxa"/>
            <w:vAlign w:val="center"/>
          </w:tcPr>
          <w:p w:rsidR="004626B6" w:rsidRPr="00A57726" w:rsidRDefault="004626B6" w:rsidP="0058249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врач-дерматовенеролог</w:t>
            </w:r>
            <w:r w:rsidR="00C63075" w:rsidRPr="00A57726">
              <w:rPr>
                <w:sz w:val="20"/>
                <w:szCs w:val="20"/>
              </w:rPr>
              <w:t xml:space="preserve"> ГБУЗ </w:t>
            </w:r>
            <w:r w:rsidR="00B2732A" w:rsidRPr="00A57726">
              <w:rPr>
                <w:sz w:val="20"/>
                <w:szCs w:val="20"/>
              </w:rPr>
              <w:t>«Сельцовская городская больница»</w:t>
            </w:r>
          </w:p>
        </w:tc>
      </w:tr>
      <w:tr w:rsidR="00AF7150" w:rsidRPr="00A57726" w:rsidTr="00E867F8">
        <w:tc>
          <w:tcPr>
            <w:tcW w:w="826" w:type="dxa"/>
            <w:vAlign w:val="center"/>
          </w:tcPr>
          <w:p w:rsidR="00F03A19" w:rsidRPr="00A57726" w:rsidRDefault="00F03A19" w:rsidP="00E867F8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12</w:t>
            </w:r>
          </w:p>
        </w:tc>
        <w:tc>
          <w:tcPr>
            <w:tcW w:w="2886" w:type="dxa"/>
            <w:vAlign w:val="center"/>
          </w:tcPr>
          <w:p w:rsidR="00F03A19" w:rsidRPr="00A57726" w:rsidRDefault="00F03A19" w:rsidP="00E867F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Клецкина А.В.</w:t>
            </w:r>
          </w:p>
        </w:tc>
        <w:tc>
          <w:tcPr>
            <w:tcW w:w="6187" w:type="dxa"/>
            <w:vAlign w:val="center"/>
          </w:tcPr>
          <w:p w:rsidR="00F03A19" w:rsidRPr="00A57726" w:rsidRDefault="00F03A19" w:rsidP="00E867F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врач-стоматолог</w:t>
            </w:r>
            <w:r w:rsidR="00C63075" w:rsidRPr="00A57726">
              <w:rPr>
                <w:sz w:val="20"/>
                <w:szCs w:val="20"/>
              </w:rPr>
              <w:t xml:space="preserve"> ГБУЗ </w:t>
            </w:r>
            <w:r w:rsidR="00B2732A" w:rsidRPr="00A57726">
              <w:rPr>
                <w:sz w:val="20"/>
                <w:szCs w:val="20"/>
              </w:rPr>
              <w:t>«Сельцовская городская больница»</w:t>
            </w:r>
          </w:p>
        </w:tc>
      </w:tr>
    </w:tbl>
    <w:p w:rsidR="007F192F" w:rsidRPr="00A57726" w:rsidRDefault="007F192F" w:rsidP="000A35F9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резервный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AF7150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AF7150" w:rsidRPr="00A57726" w:rsidTr="00FA446C">
        <w:trPr>
          <w:trHeight w:val="178"/>
        </w:trPr>
        <w:tc>
          <w:tcPr>
            <w:tcW w:w="826" w:type="dxa"/>
            <w:vAlign w:val="center"/>
          </w:tcPr>
          <w:p w:rsidR="00393340" w:rsidRPr="00A57726" w:rsidRDefault="00393340" w:rsidP="00FA446C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393340" w:rsidRPr="00A57726" w:rsidRDefault="0055403E" w:rsidP="0002797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Никуткина Е.В.</w:t>
            </w:r>
          </w:p>
        </w:tc>
        <w:tc>
          <w:tcPr>
            <w:tcW w:w="6187" w:type="dxa"/>
            <w:vAlign w:val="center"/>
          </w:tcPr>
          <w:p w:rsidR="00393340" w:rsidRPr="00A57726" w:rsidRDefault="0055403E" w:rsidP="00FA446C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врио </w:t>
            </w:r>
            <w:r w:rsidR="00393340" w:rsidRPr="00A57726">
              <w:rPr>
                <w:sz w:val="20"/>
                <w:szCs w:val="20"/>
              </w:rPr>
              <w:t>начальник</w:t>
            </w:r>
            <w:r w:rsidR="00471DD4" w:rsidRPr="00A57726">
              <w:rPr>
                <w:sz w:val="20"/>
                <w:szCs w:val="20"/>
              </w:rPr>
              <w:t>а</w:t>
            </w:r>
            <w:r w:rsidR="00393340" w:rsidRPr="00A57726">
              <w:rPr>
                <w:sz w:val="20"/>
                <w:szCs w:val="20"/>
              </w:rPr>
              <w:t xml:space="preserve"> отделения (планирования, предназначения, подготовки и учета мобилизационных ресурсов) военного комиссариата (Брянского района и города Сельцо Брянской области), председатель комиссии</w:t>
            </w:r>
          </w:p>
        </w:tc>
      </w:tr>
      <w:tr w:rsidR="00471DD4" w:rsidRPr="00A57726">
        <w:trPr>
          <w:trHeight w:val="51"/>
        </w:trPr>
        <w:tc>
          <w:tcPr>
            <w:tcW w:w="826" w:type="dxa"/>
            <w:vAlign w:val="center"/>
          </w:tcPr>
          <w:p w:rsidR="004E5495" w:rsidRPr="00A57726" w:rsidRDefault="008D3158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4E5495" w:rsidRPr="00A57726" w:rsidRDefault="00471DD4" w:rsidP="00270CB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Попова А.О.</w:t>
            </w:r>
          </w:p>
        </w:tc>
        <w:tc>
          <w:tcPr>
            <w:tcW w:w="6187" w:type="dxa"/>
            <w:vAlign w:val="center"/>
          </w:tcPr>
          <w:p w:rsidR="004E5495" w:rsidRPr="00A57726" w:rsidRDefault="00DD1C1E" w:rsidP="00471DD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медицинская сестра </w:t>
            </w:r>
            <w:r w:rsidR="00270CB3" w:rsidRPr="00A57726">
              <w:rPr>
                <w:sz w:val="20"/>
                <w:szCs w:val="20"/>
              </w:rPr>
              <w:t>ГБУЗ «</w:t>
            </w:r>
            <w:r w:rsidR="00471DD4" w:rsidRPr="00A57726">
              <w:rPr>
                <w:sz w:val="20"/>
                <w:szCs w:val="20"/>
              </w:rPr>
              <w:t>Брянская МБ</w:t>
            </w:r>
            <w:r w:rsidR="00270CB3" w:rsidRPr="00A57726">
              <w:rPr>
                <w:sz w:val="20"/>
                <w:szCs w:val="20"/>
              </w:rPr>
              <w:t xml:space="preserve">», </w:t>
            </w:r>
            <w:r w:rsidR="004E5495" w:rsidRPr="00A57726">
              <w:rPr>
                <w:sz w:val="20"/>
                <w:szCs w:val="20"/>
              </w:rPr>
              <w:t>секретарь комиссии</w:t>
            </w:r>
          </w:p>
        </w:tc>
      </w:tr>
      <w:tr w:rsidR="00AF7150" w:rsidRPr="00A57726">
        <w:trPr>
          <w:trHeight w:val="51"/>
        </w:trPr>
        <w:tc>
          <w:tcPr>
            <w:tcW w:w="826" w:type="dxa"/>
            <w:vAlign w:val="center"/>
          </w:tcPr>
          <w:p w:rsidR="004E5495" w:rsidRPr="00A57726" w:rsidRDefault="008D3158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4E5495" w:rsidRPr="00A57726" w:rsidRDefault="008D3158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Великая Л.В.</w:t>
            </w:r>
          </w:p>
        </w:tc>
        <w:tc>
          <w:tcPr>
            <w:tcW w:w="6187" w:type="dxa"/>
            <w:vAlign w:val="center"/>
          </w:tcPr>
          <w:p w:rsidR="004E5495" w:rsidRPr="00A57726" w:rsidRDefault="008D3158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главный специалист </w:t>
            </w:r>
            <w:r w:rsidR="003B4793" w:rsidRPr="00A57726">
              <w:rPr>
                <w:sz w:val="20"/>
                <w:szCs w:val="20"/>
              </w:rPr>
              <w:t xml:space="preserve">отдела образования </w:t>
            </w:r>
            <w:r w:rsidR="001A100F" w:rsidRPr="00A57726">
              <w:rPr>
                <w:sz w:val="20"/>
                <w:szCs w:val="20"/>
              </w:rPr>
              <w:t xml:space="preserve">администрации </w:t>
            </w:r>
            <w:r w:rsidR="003B4793" w:rsidRPr="00A57726">
              <w:rPr>
                <w:sz w:val="20"/>
                <w:szCs w:val="20"/>
              </w:rPr>
              <w:t>города Сельцо</w:t>
            </w:r>
            <w:r w:rsidR="004E5495" w:rsidRPr="00A57726">
              <w:rPr>
                <w:sz w:val="20"/>
                <w:szCs w:val="20"/>
              </w:rPr>
              <w:t>, представитель администрации</w:t>
            </w:r>
          </w:p>
        </w:tc>
      </w:tr>
      <w:tr w:rsidR="00471DD4" w:rsidRPr="00A57726" w:rsidTr="00FA446C">
        <w:tc>
          <w:tcPr>
            <w:tcW w:w="826" w:type="dxa"/>
            <w:vAlign w:val="center"/>
          </w:tcPr>
          <w:p w:rsidR="0096221C" w:rsidRPr="00A57726" w:rsidRDefault="0096221C" w:rsidP="00FA446C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96221C" w:rsidRPr="00A57726" w:rsidRDefault="00471DD4" w:rsidP="00C542F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Демушин Н.Е.</w:t>
            </w:r>
          </w:p>
        </w:tc>
        <w:tc>
          <w:tcPr>
            <w:tcW w:w="6187" w:type="dxa"/>
            <w:vAlign w:val="center"/>
          </w:tcPr>
          <w:p w:rsidR="0096221C" w:rsidRPr="00A57726" w:rsidRDefault="0096221C" w:rsidP="00471DD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помощник начальника отделения (</w:t>
            </w:r>
            <w:r w:rsidR="00471DD4" w:rsidRPr="00A57726">
              <w:rPr>
                <w:sz w:val="20"/>
                <w:szCs w:val="20"/>
              </w:rPr>
              <w:t>планирования, предназначения, подготовки и учета мобилизационных ресурсов</w:t>
            </w:r>
            <w:r w:rsidRPr="00A57726">
              <w:rPr>
                <w:sz w:val="20"/>
                <w:szCs w:val="20"/>
              </w:rPr>
              <w:t xml:space="preserve">) </w:t>
            </w:r>
            <w:r w:rsidR="0055403E" w:rsidRPr="00A57726">
              <w:rPr>
                <w:sz w:val="20"/>
                <w:szCs w:val="20"/>
              </w:rPr>
              <w:t xml:space="preserve">(по воинскому учету) </w:t>
            </w:r>
            <w:r w:rsidRPr="00A57726">
              <w:rPr>
                <w:sz w:val="20"/>
                <w:szCs w:val="20"/>
              </w:rPr>
              <w:t>военного комиссариата (Брянского района и города Сельцо Брянской области), член нештатной группы по профессиональному психологическому отбору</w:t>
            </w:r>
          </w:p>
        </w:tc>
      </w:tr>
      <w:tr w:rsidR="00AF7150" w:rsidRPr="00A57726">
        <w:trPr>
          <w:trHeight w:val="51"/>
        </w:trPr>
        <w:tc>
          <w:tcPr>
            <w:tcW w:w="826" w:type="dxa"/>
            <w:vAlign w:val="center"/>
          </w:tcPr>
          <w:p w:rsidR="00F5341A" w:rsidRPr="00A57726" w:rsidRDefault="00E352DB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F5341A" w:rsidRPr="00A57726" w:rsidRDefault="0055403E" w:rsidP="0039334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Садовая Е.А.</w:t>
            </w:r>
          </w:p>
        </w:tc>
        <w:tc>
          <w:tcPr>
            <w:tcW w:w="6187" w:type="dxa"/>
            <w:vAlign w:val="center"/>
          </w:tcPr>
          <w:p w:rsidR="00F5341A" w:rsidRPr="00A57726" w:rsidRDefault="00471DD4" w:rsidP="0058249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врач-педиатр</w:t>
            </w:r>
            <w:r w:rsidR="0096221C" w:rsidRPr="00A57726">
              <w:rPr>
                <w:sz w:val="20"/>
                <w:szCs w:val="20"/>
              </w:rPr>
              <w:t xml:space="preserve"> ГБУЗ «Сельцовская городская больница»</w:t>
            </w:r>
            <w:r w:rsidR="009E5815" w:rsidRPr="00A57726">
              <w:rPr>
                <w:sz w:val="20"/>
                <w:szCs w:val="20"/>
              </w:rPr>
              <w:t>, врач, руководящий работой по медицинскому освидетельствованию граждан по первоначальной постановке на воинский учет</w:t>
            </w:r>
          </w:p>
        </w:tc>
      </w:tr>
      <w:tr w:rsidR="00AF7150" w:rsidRPr="00A57726">
        <w:trPr>
          <w:trHeight w:val="51"/>
        </w:trPr>
        <w:tc>
          <w:tcPr>
            <w:tcW w:w="826" w:type="dxa"/>
            <w:vAlign w:val="center"/>
          </w:tcPr>
          <w:p w:rsidR="00F5341A" w:rsidRPr="00A57726" w:rsidRDefault="00E352DB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F5341A" w:rsidRPr="00A57726" w:rsidRDefault="0055403E" w:rsidP="00F03A1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Гончаров В.Н.</w:t>
            </w:r>
          </w:p>
        </w:tc>
        <w:tc>
          <w:tcPr>
            <w:tcW w:w="6187" w:type="dxa"/>
            <w:vAlign w:val="center"/>
          </w:tcPr>
          <w:p w:rsidR="00F5341A" w:rsidRPr="00A57726" w:rsidRDefault="00F5341A" w:rsidP="0058249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врач-хирург</w:t>
            </w:r>
            <w:r w:rsidR="00C63075" w:rsidRPr="00A57726">
              <w:rPr>
                <w:sz w:val="20"/>
                <w:szCs w:val="20"/>
              </w:rPr>
              <w:t xml:space="preserve"> ГБУЗ </w:t>
            </w:r>
            <w:r w:rsidR="0055403E" w:rsidRPr="00A57726">
              <w:rPr>
                <w:sz w:val="20"/>
                <w:szCs w:val="20"/>
              </w:rPr>
              <w:t>«Брянская МБ</w:t>
            </w:r>
            <w:r w:rsidR="00B2732A" w:rsidRPr="00A57726">
              <w:rPr>
                <w:sz w:val="20"/>
                <w:szCs w:val="20"/>
              </w:rPr>
              <w:t>»</w:t>
            </w:r>
          </w:p>
        </w:tc>
      </w:tr>
      <w:tr w:rsidR="00AF7150" w:rsidRPr="00A57726">
        <w:trPr>
          <w:trHeight w:val="51"/>
        </w:trPr>
        <w:tc>
          <w:tcPr>
            <w:tcW w:w="826" w:type="dxa"/>
            <w:vAlign w:val="center"/>
          </w:tcPr>
          <w:p w:rsidR="00F5341A" w:rsidRPr="00A57726" w:rsidRDefault="00E352DB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F5341A" w:rsidRPr="00A57726" w:rsidRDefault="008D3158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Милюткин О.А.</w:t>
            </w:r>
          </w:p>
        </w:tc>
        <w:tc>
          <w:tcPr>
            <w:tcW w:w="6187" w:type="dxa"/>
            <w:vAlign w:val="center"/>
          </w:tcPr>
          <w:p w:rsidR="00F5341A" w:rsidRPr="00A57726" w:rsidRDefault="00F5341A" w:rsidP="0058249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врач-невролог</w:t>
            </w:r>
            <w:r w:rsidR="00C63075" w:rsidRPr="00A57726">
              <w:rPr>
                <w:sz w:val="20"/>
                <w:szCs w:val="20"/>
              </w:rPr>
              <w:t xml:space="preserve"> ГБУЗ </w:t>
            </w:r>
            <w:r w:rsidR="00B2732A" w:rsidRPr="00A57726">
              <w:rPr>
                <w:sz w:val="20"/>
                <w:szCs w:val="20"/>
              </w:rPr>
              <w:t>«Сельцовская городская больница»</w:t>
            </w:r>
          </w:p>
        </w:tc>
      </w:tr>
      <w:tr w:rsidR="00471DD4" w:rsidRPr="00A57726">
        <w:trPr>
          <w:trHeight w:val="51"/>
        </w:trPr>
        <w:tc>
          <w:tcPr>
            <w:tcW w:w="826" w:type="dxa"/>
            <w:vAlign w:val="center"/>
          </w:tcPr>
          <w:p w:rsidR="00CC1A5B" w:rsidRPr="00A57726" w:rsidRDefault="00CC1A5B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CC1A5B" w:rsidRPr="00A57726" w:rsidRDefault="00471DD4" w:rsidP="001B655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Карапецкая Т.М.</w:t>
            </w:r>
          </w:p>
          <w:p w:rsidR="00471DD4" w:rsidRPr="00A57726" w:rsidRDefault="00471DD4" w:rsidP="001B655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Хатеева Т.В.</w:t>
            </w:r>
          </w:p>
        </w:tc>
        <w:tc>
          <w:tcPr>
            <w:tcW w:w="6187" w:type="dxa"/>
            <w:vAlign w:val="center"/>
          </w:tcPr>
          <w:p w:rsidR="00CC1A5B" w:rsidRPr="00A57726" w:rsidRDefault="00CC1A5B" w:rsidP="00471DD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врач-психиатр ГАУЗ </w:t>
            </w:r>
            <w:r w:rsidR="00471DD4" w:rsidRPr="00A57726">
              <w:rPr>
                <w:sz w:val="20"/>
                <w:szCs w:val="20"/>
              </w:rPr>
              <w:t>«Брянская областная психиатрическая больница № 1»</w:t>
            </w:r>
          </w:p>
        </w:tc>
      </w:tr>
      <w:tr w:rsidR="00AF7150" w:rsidRPr="00A57726">
        <w:tc>
          <w:tcPr>
            <w:tcW w:w="826" w:type="dxa"/>
            <w:vAlign w:val="center"/>
          </w:tcPr>
          <w:p w:rsidR="00C13641" w:rsidRPr="00A57726" w:rsidRDefault="00C1364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C13641" w:rsidRPr="00A57726" w:rsidRDefault="0055403E" w:rsidP="00901E9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Тюникова М.С.</w:t>
            </w:r>
          </w:p>
        </w:tc>
        <w:tc>
          <w:tcPr>
            <w:tcW w:w="6187" w:type="dxa"/>
            <w:vAlign w:val="center"/>
          </w:tcPr>
          <w:p w:rsidR="00C13641" w:rsidRPr="00A57726" w:rsidRDefault="00C13641" w:rsidP="006F319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врач-офтальмолог</w:t>
            </w:r>
            <w:r w:rsidR="00DE68AC" w:rsidRPr="00A57726">
              <w:rPr>
                <w:sz w:val="20"/>
                <w:szCs w:val="20"/>
              </w:rPr>
              <w:t xml:space="preserve"> ГБУЗ «Брянская МБ»</w:t>
            </w:r>
          </w:p>
        </w:tc>
      </w:tr>
      <w:tr w:rsidR="00AF7150" w:rsidRPr="00A57726" w:rsidTr="00D02F05">
        <w:tc>
          <w:tcPr>
            <w:tcW w:w="826" w:type="dxa"/>
            <w:vAlign w:val="center"/>
          </w:tcPr>
          <w:p w:rsidR="00AC27E2" w:rsidRPr="00A57726" w:rsidRDefault="00AC27E2" w:rsidP="00D02F05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AC27E2" w:rsidRPr="00A57726" w:rsidRDefault="00471DD4" w:rsidP="00D02F0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Котлярова Л.М.</w:t>
            </w:r>
          </w:p>
        </w:tc>
        <w:tc>
          <w:tcPr>
            <w:tcW w:w="6187" w:type="dxa"/>
            <w:vAlign w:val="center"/>
          </w:tcPr>
          <w:p w:rsidR="00AC27E2" w:rsidRPr="00A57726" w:rsidRDefault="00AC27E2" w:rsidP="00D02F0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врач-оториноларинголог </w:t>
            </w:r>
            <w:r w:rsidR="0055403E" w:rsidRPr="00A57726">
              <w:rPr>
                <w:sz w:val="20"/>
                <w:szCs w:val="20"/>
              </w:rPr>
              <w:t>ГБУЗ «Брянская МБ»</w:t>
            </w:r>
          </w:p>
        </w:tc>
      </w:tr>
      <w:tr w:rsidR="00AF7150" w:rsidRPr="00A57726">
        <w:trPr>
          <w:trHeight w:val="51"/>
        </w:trPr>
        <w:tc>
          <w:tcPr>
            <w:tcW w:w="826" w:type="dxa"/>
            <w:vAlign w:val="center"/>
          </w:tcPr>
          <w:p w:rsidR="00F5341A" w:rsidRPr="00A57726" w:rsidRDefault="008F0E2B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  <w:r w:rsidR="00E352DB"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F5341A" w:rsidRPr="00A57726" w:rsidRDefault="00F03A19" w:rsidP="00F03A1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Залогина О.В.</w:t>
            </w:r>
          </w:p>
        </w:tc>
        <w:tc>
          <w:tcPr>
            <w:tcW w:w="6187" w:type="dxa"/>
            <w:vAlign w:val="center"/>
          </w:tcPr>
          <w:p w:rsidR="00F5341A" w:rsidRPr="00A57726" w:rsidRDefault="00F5341A" w:rsidP="0058249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врач-дерматовенеролог</w:t>
            </w:r>
            <w:r w:rsidR="00C63075" w:rsidRPr="00A57726">
              <w:rPr>
                <w:sz w:val="20"/>
                <w:szCs w:val="20"/>
              </w:rPr>
              <w:t xml:space="preserve"> ГБУЗ </w:t>
            </w:r>
            <w:r w:rsidR="00B2732A" w:rsidRPr="00A57726">
              <w:rPr>
                <w:sz w:val="20"/>
                <w:szCs w:val="20"/>
              </w:rPr>
              <w:t>«Сельцовская городская больница»</w:t>
            </w:r>
          </w:p>
        </w:tc>
      </w:tr>
      <w:tr w:rsidR="00AF7150" w:rsidRPr="00A57726" w:rsidTr="00E867F8">
        <w:tc>
          <w:tcPr>
            <w:tcW w:w="826" w:type="dxa"/>
            <w:vAlign w:val="center"/>
          </w:tcPr>
          <w:p w:rsidR="00F03A19" w:rsidRPr="00A57726" w:rsidRDefault="00F03A19" w:rsidP="00E867F8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12</w:t>
            </w:r>
          </w:p>
        </w:tc>
        <w:tc>
          <w:tcPr>
            <w:tcW w:w="2886" w:type="dxa"/>
            <w:vAlign w:val="center"/>
          </w:tcPr>
          <w:p w:rsidR="00F03A19" w:rsidRPr="00A57726" w:rsidRDefault="00AE3A86" w:rsidP="00E867F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Меглеев А.П.</w:t>
            </w:r>
          </w:p>
        </w:tc>
        <w:tc>
          <w:tcPr>
            <w:tcW w:w="6187" w:type="dxa"/>
            <w:vAlign w:val="center"/>
          </w:tcPr>
          <w:p w:rsidR="00F03A19" w:rsidRPr="00A57726" w:rsidRDefault="00F03A19" w:rsidP="00E867F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врач-стоматолог</w:t>
            </w:r>
            <w:r w:rsidR="00C63075" w:rsidRPr="00A57726">
              <w:rPr>
                <w:sz w:val="20"/>
                <w:szCs w:val="20"/>
              </w:rPr>
              <w:t xml:space="preserve"> ГБУЗ </w:t>
            </w:r>
            <w:r w:rsidR="00B2732A" w:rsidRPr="00A57726">
              <w:rPr>
                <w:sz w:val="20"/>
                <w:szCs w:val="20"/>
              </w:rPr>
              <w:t>«Сельцовская городская больница»</w:t>
            </w:r>
          </w:p>
        </w:tc>
      </w:tr>
    </w:tbl>
    <w:p w:rsidR="007F192F" w:rsidRPr="00A57726" w:rsidRDefault="007F192F" w:rsidP="009B0077">
      <w:pPr>
        <w:ind w:firstLine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 xml:space="preserve">Муниципальное образование «Брасовский </w:t>
      </w:r>
      <w:r w:rsidR="00531EC6" w:rsidRPr="00A57726">
        <w:rPr>
          <w:sz w:val="28"/>
          <w:szCs w:val="28"/>
        </w:rPr>
        <w:t xml:space="preserve">муниципальный </w:t>
      </w:r>
      <w:r w:rsidRPr="00A57726">
        <w:rPr>
          <w:sz w:val="28"/>
          <w:szCs w:val="28"/>
        </w:rPr>
        <w:t>район»:</w:t>
      </w:r>
    </w:p>
    <w:p w:rsidR="007F192F" w:rsidRPr="00A57726" w:rsidRDefault="007F192F" w:rsidP="000A35F9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основной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4E5495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4E5495" w:rsidRPr="00A57726" w:rsidTr="000A35F9">
        <w:trPr>
          <w:trHeight w:val="359"/>
        </w:trPr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4E5495" w:rsidRPr="00A57726" w:rsidRDefault="00732956" w:rsidP="009E24D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Гурьев Н.Ю.</w:t>
            </w:r>
          </w:p>
        </w:tc>
        <w:tc>
          <w:tcPr>
            <w:tcW w:w="6187" w:type="dxa"/>
            <w:vAlign w:val="center"/>
          </w:tcPr>
          <w:p w:rsidR="004E5495" w:rsidRPr="00A57726" w:rsidRDefault="00E504D6" w:rsidP="008C4F34">
            <w:pPr>
              <w:rPr>
                <w:sz w:val="20"/>
                <w:szCs w:val="20"/>
              </w:rPr>
            </w:pPr>
            <w:r w:rsidRPr="00A57726">
              <w:rPr>
                <w:iCs/>
                <w:sz w:val="20"/>
                <w:szCs w:val="20"/>
              </w:rPr>
              <w:t>в</w:t>
            </w:r>
            <w:r w:rsidR="00732956" w:rsidRPr="00A57726">
              <w:rPr>
                <w:iCs/>
                <w:sz w:val="20"/>
                <w:szCs w:val="20"/>
              </w:rPr>
              <w:t xml:space="preserve">оенный </w:t>
            </w:r>
            <w:r w:rsidR="00BA1243" w:rsidRPr="00A57726">
              <w:rPr>
                <w:iCs/>
                <w:sz w:val="20"/>
                <w:szCs w:val="20"/>
              </w:rPr>
              <w:t xml:space="preserve">комиссар </w:t>
            </w:r>
            <w:r w:rsidR="00BA1243" w:rsidRPr="00A57726">
              <w:rPr>
                <w:bCs/>
                <w:sz w:val="20"/>
                <w:szCs w:val="20"/>
              </w:rPr>
              <w:t>(</w:t>
            </w:r>
            <w:r w:rsidR="00594709" w:rsidRPr="00A57726">
              <w:rPr>
                <w:sz w:val="20"/>
                <w:szCs w:val="20"/>
              </w:rPr>
              <w:t>Комаричско</w:t>
            </w:r>
            <w:r w:rsidR="008C4F34" w:rsidRPr="00A57726">
              <w:rPr>
                <w:sz w:val="20"/>
                <w:szCs w:val="20"/>
              </w:rPr>
              <w:t>го</w:t>
            </w:r>
            <w:r w:rsidR="00594709" w:rsidRPr="00A57726">
              <w:rPr>
                <w:sz w:val="20"/>
                <w:szCs w:val="20"/>
              </w:rPr>
              <w:t xml:space="preserve"> и </w:t>
            </w:r>
            <w:r w:rsidR="00394744" w:rsidRPr="00A57726">
              <w:rPr>
                <w:sz w:val="20"/>
                <w:szCs w:val="20"/>
              </w:rPr>
              <w:t>Брасовско</w:t>
            </w:r>
            <w:r w:rsidR="008C4F34" w:rsidRPr="00A57726">
              <w:rPr>
                <w:sz w:val="20"/>
                <w:szCs w:val="20"/>
              </w:rPr>
              <w:t>го</w:t>
            </w:r>
            <w:r w:rsidR="00394744" w:rsidRPr="00A57726">
              <w:rPr>
                <w:sz w:val="20"/>
                <w:szCs w:val="20"/>
              </w:rPr>
              <w:t xml:space="preserve"> район</w:t>
            </w:r>
            <w:r w:rsidR="008C4F34" w:rsidRPr="00A57726">
              <w:rPr>
                <w:sz w:val="20"/>
                <w:szCs w:val="20"/>
              </w:rPr>
              <w:t>ов</w:t>
            </w:r>
            <w:r w:rsidR="00BA1243" w:rsidRPr="00A57726">
              <w:rPr>
                <w:sz w:val="20"/>
                <w:szCs w:val="20"/>
              </w:rPr>
              <w:t xml:space="preserve"> Брянской области</w:t>
            </w:r>
            <w:r w:rsidR="008007D4" w:rsidRPr="00A57726">
              <w:rPr>
                <w:sz w:val="20"/>
                <w:szCs w:val="20"/>
              </w:rPr>
              <w:t>)</w:t>
            </w:r>
            <w:r w:rsidR="004E5495" w:rsidRPr="00A57726">
              <w:rPr>
                <w:sz w:val="20"/>
                <w:szCs w:val="20"/>
              </w:rPr>
              <w:t>, председатель комиссии</w:t>
            </w:r>
          </w:p>
        </w:tc>
      </w:tr>
      <w:tr w:rsidR="00DB6355" w:rsidRPr="00A57726">
        <w:tc>
          <w:tcPr>
            <w:tcW w:w="826" w:type="dxa"/>
            <w:vAlign w:val="center"/>
          </w:tcPr>
          <w:p w:rsidR="00594709" w:rsidRPr="00A57726" w:rsidRDefault="00594709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594709" w:rsidRPr="00A57726" w:rsidRDefault="00843F25" w:rsidP="0064123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Суворова Е.В.</w:t>
            </w:r>
          </w:p>
        </w:tc>
        <w:tc>
          <w:tcPr>
            <w:tcW w:w="6187" w:type="dxa"/>
            <w:vAlign w:val="center"/>
          </w:tcPr>
          <w:p w:rsidR="00594709" w:rsidRPr="00A57726" w:rsidRDefault="00E504D6" w:rsidP="00194DB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</w:t>
            </w:r>
            <w:r w:rsidR="00732956" w:rsidRPr="00A57726">
              <w:rPr>
                <w:sz w:val="20"/>
                <w:szCs w:val="20"/>
              </w:rPr>
              <w:t xml:space="preserve">едицинская </w:t>
            </w:r>
            <w:r w:rsidR="00DD1C1E" w:rsidRPr="00A57726">
              <w:rPr>
                <w:sz w:val="20"/>
                <w:szCs w:val="20"/>
              </w:rPr>
              <w:t>сестра</w:t>
            </w:r>
            <w:r w:rsidR="00843F25" w:rsidRPr="00A57726">
              <w:rPr>
                <w:sz w:val="20"/>
                <w:szCs w:val="20"/>
              </w:rPr>
              <w:t xml:space="preserve"> военного комиссариата (Комаричского и Брасовского районов Брянской области)</w:t>
            </w:r>
            <w:r w:rsidR="00194DBA" w:rsidRPr="00A57726">
              <w:rPr>
                <w:sz w:val="20"/>
                <w:szCs w:val="20"/>
              </w:rPr>
              <w:t xml:space="preserve"> центра военно-врачебной </w:t>
            </w:r>
            <w:r w:rsidR="00194DBA" w:rsidRPr="00A57726">
              <w:rPr>
                <w:sz w:val="20"/>
                <w:szCs w:val="20"/>
              </w:rPr>
              <w:lastRenderedPageBreak/>
              <w:t>экспертизы военного комиссариата Брянской области</w:t>
            </w:r>
            <w:r w:rsidR="00843F25" w:rsidRPr="00A57726">
              <w:rPr>
                <w:sz w:val="20"/>
                <w:szCs w:val="20"/>
              </w:rPr>
              <w:t>,</w:t>
            </w:r>
            <w:r w:rsidR="00594709" w:rsidRPr="00A57726">
              <w:rPr>
                <w:sz w:val="20"/>
                <w:szCs w:val="20"/>
              </w:rPr>
              <w:t xml:space="preserve"> секретарь комиссии</w:t>
            </w:r>
          </w:p>
        </w:tc>
      </w:tr>
      <w:tr w:rsidR="00DB6355" w:rsidRPr="00A57726">
        <w:tc>
          <w:tcPr>
            <w:tcW w:w="826" w:type="dxa"/>
            <w:vAlign w:val="center"/>
          </w:tcPr>
          <w:p w:rsidR="00594709" w:rsidRPr="00A57726" w:rsidRDefault="00594709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886" w:type="dxa"/>
            <w:vAlign w:val="center"/>
          </w:tcPr>
          <w:p w:rsidR="00594709" w:rsidRPr="00A57726" w:rsidRDefault="00194DBA" w:rsidP="004308F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Бавкунов А.М.</w:t>
            </w:r>
          </w:p>
        </w:tc>
        <w:tc>
          <w:tcPr>
            <w:tcW w:w="6187" w:type="dxa"/>
            <w:vAlign w:val="center"/>
          </w:tcPr>
          <w:p w:rsidR="00594709" w:rsidRPr="00A57726" w:rsidRDefault="00194DBA" w:rsidP="00194DB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начальник отдела образования </w:t>
            </w:r>
            <w:r w:rsidR="00594709" w:rsidRPr="00A57726">
              <w:rPr>
                <w:sz w:val="20"/>
                <w:szCs w:val="20"/>
              </w:rPr>
              <w:t>Брасовского муниципального района, представитель администрации</w:t>
            </w:r>
          </w:p>
        </w:tc>
      </w:tr>
      <w:tr w:rsidR="00DB6355" w:rsidRPr="00A57726" w:rsidTr="00DF5888">
        <w:tc>
          <w:tcPr>
            <w:tcW w:w="826" w:type="dxa"/>
            <w:vAlign w:val="center"/>
          </w:tcPr>
          <w:p w:rsidR="00323052" w:rsidRPr="00A57726" w:rsidRDefault="00323052" w:rsidP="00DF5888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323052" w:rsidRPr="00A57726" w:rsidRDefault="00732956" w:rsidP="0064123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Фещенко О.В.</w:t>
            </w:r>
          </w:p>
        </w:tc>
        <w:tc>
          <w:tcPr>
            <w:tcW w:w="6187" w:type="dxa"/>
            <w:vAlign w:val="center"/>
          </w:tcPr>
          <w:p w:rsidR="00323052" w:rsidRPr="00A57726" w:rsidRDefault="00E504D6" w:rsidP="00DB635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</w:t>
            </w:r>
            <w:r w:rsidR="00732956" w:rsidRPr="00A57726">
              <w:rPr>
                <w:sz w:val="20"/>
                <w:szCs w:val="20"/>
              </w:rPr>
              <w:t xml:space="preserve">тарший </w:t>
            </w:r>
            <w:r w:rsidR="004308F3" w:rsidRPr="00A57726">
              <w:rPr>
                <w:sz w:val="20"/>
                <w:szCs w:val="20"/>
              </w:rPr>
              <w:t xml:space="preserve">помощник начальника отделения (подготовки и призыва граждан на военную службу) </w:t>
            </w:r>
            <w:r w:rsidR="00843F25" w:rsidRPr="00A57726">
              <w:rPr>
                <w:sz w:val="20"/>
                <w:szCs w:val="20"/>
              </w:rPr>
              <w:t>(по профессиональному психологическому отбору)</w:t>
            </w:r>
            <w:r w:rsidR="00194DBA" w:rsidRPr="00A57726">
              <w:rPr>
                <w:sz w:val="20"/>
                <w:szCs w:val="20"/>
              </w:rPr>
              <w:t xml:space="preserve"> военного комиссариата (Комаричского и Брасовского районов Брянской области)</w:t>
            </w:r>
            <w:r w:rsidR="00323052" w:rsidRPr="00A57726">
              <w:rPr>
                <w:sz w:val="20"/>
                <w:szCs w:val="20"/>
              </w:rPr>
              <w:t xml:space="preserve">, </w:t>
            </w:r>
            <w:r w:rsidR="00DB6355" w:rsidRPr="00A57726">
              <w:rPr>
                <w:sz w:val="20"/>
                <w:szCs w:val="20"/>
              </w:rPr>
              <w:t>специалист</w:t>
            </w:r>
            <w:r w:rsidR="00843F25" w:rsidRPr="00A57726">
              <w:rPr>
                <w:sz w:val="20"/>
                <w:szCs w:val="20"/>
              </w:rPr>
              <w:t xml:space="preserve"> по </w:t>
            </w:r>
            <w:r w:rsidR="00567836" w:rsidRPr="00A57726">
              <w:rPr>
                <w:sz w:val="20"/>
                <w:szCs w:val="20"/>
              </w:rPr>
              <w:t>профессиональному психологическому отбору</w:t>
            </w:r>
          </w:p>
        </w:tc>
      </w:tr>
      <w:tr w:rsidR="00594709" w:rsidRPr="00A57726">
        <w:tc>
          <w:tcPr>
            <w:tcW w:w="826" w:type="dxa"/>
            <w:vAlign w:val="center"/>
          </w:tcPr>
          <w:p w:rsidR="00594709" w:rsidRPr="00A57726" w:rsidRDefault="00594709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594709" w:rsidRPr="00A57726" w:rsidRDefault="00E504D6" w:rsidP="0064123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Гришанов С.И.</w:t>
            </w:r>
          </w:p>
        </w:tc>
        <w:tc>
          <w:tcPr>
            <w:tcW w:w="6187" w:type="dxa"/>
            <w:vAlign w:val="center"/>
          </w:tcPr>
          <w:p w:rsidR="00594709" w:rsidRPr="00A57726" w:rsidRDefault="00E504D6" w:rsidP="00E504D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732956" w:rsidRPr="00A57726">
              <w:rPr>
                <w:sz w:val="20"/>
                <w:szCs w:val="20"/>
              </w:rPr>
              <w:t>рач</w:t>
            </w:r>
            <w:r w:rsidR="00594709" w:rsidRPr="00A57726">
              <w:rPr>
                <w:sz w:val="20"/>
                <w:szCs w:val="20"/>
              </w:rPr>
              <w:t>-хирург</w:t>
            </w:r>
            <w:r w:rsidR="003F1992" w:rsidRPr="00A57726">
              <w:rPr>
                <w:sz w:val="20"/>
                <w:szCs w:val="20"/>
              </w:rPr>
              <w:t xml:space="preserve"> ГБУЗ </w:t>
            </w:r>
            <w:r w:rsidR="008D53F7" w:rsidRPr="00A57726">
              <w:rPr>
                <w:sz w:val="20"/>
                <w:szCs w:val="20"/>
              </w:rPr>
              <w:t>«</w:t>
            </w:r>
            <w:r w:rsidRPr="00A57726">
              <w:rPr>
                <w:sz w:val="20"/>
                <w:szCs w:val="20"/>
              </w:rPr>
              <w:t>Брасовская</w:t>
            </w:r>
            <w:r w:rsidR="00843A02" w:rsidRPr="00A57726">
              <w:rPr>
                <w:sz w:val="20"/>
                <w:szCs w:val="20"/>
              </w:rPr>
              <w:t xml:space="preserve"> </w:t>
            </w:r>
            <w:r w:rsidR="003F1992" w:rsidRPr="00A57726">
              <w:rPr>
                <w:sz w:val="20"/>
                <w:szCs w:val="20"/>
              </w:rPr>
              <w:t>ЦРБ</w:t>
            </w:r>
            <w:r w:rsidR="008D53F7" w:rsidRPr="00A57726">
              <w:rPr>
                <w:sz w:val="20"/>
                <w:szCs w:val="20"/>
              </w:rPr>
              <w:t>»</w:t>
            </w:r>
            <w:r w:rsidR="00C46844" w:rsidRPr="00A57726">
              <w:rPr>
                <w:sz w:val="20"/>
                <w:szCs w:val="20"/>
              </w:rPr>
              <w:t>, врач, руководящий работой по медицинскому освидетельствованию граждан по первоначальной постановке на воинский учет</w:t>
            </w:r>
          </w:p>
        </w:tc>
      </w:tr>
      <w:tr w:rsidR="00594709" w:rsidRPr="00A57726">
        <w:tc>
          <w:tcPr>
            <w:tcW w:w="826" w:type="dxa"/>
            <w:vAlign w:val="center"/>
          </w:tcPr>
          <w:p w:rsidR="00594709" w:rsidRPr="00A57726" w:rsidRDefault="00594709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594709" w:rsidRPr="00A57726" w:rsidRDefault="00594709" w:rsidP="009A5D8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Чиков Е.П.</w:t>
            </w:r>
          </w:p>
        </w:tc>
        <w:tc>
          <w:tcPr>
            <w:tcW w:w="6187" w:type="dxa"/>
            <w:vAlign w:val="center"/>
          </w:tcPr>
          <w:p w:rsidR="00594709" w:rsidRPr="00A57726" w:rsidRDefault="00E504D6" w:rsidP="009A5D8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843A02" w:rsidRPr="00A57726">
              <w:rPr>
                <w:sz w:val="20"/>
                <w:szCs w:val="20"/>
              </w:rPr>
              <w:t>рач</w:t>
            </w:r>
            <w:r w:rsidR="00594709" w:rsidRPr="00A57726">
              <w:rPr>
                <w:sz w:val="20"/>
                <w:szCs w:val="20"/>
              </w:rPr>
              <w:t>-терапевт</w:t>
            </w:r>
            <w:r w:rsidR="00C63075" w:rsidRPr="00A57726">
              <w:rPr>
                <w:sz w:val="20"/>
                <w:szCs w:val="20"/>
              </w:rPr>
              <w:t xml:space="preserve"> ГБУЗ </w:t>
            </w:r>
            <w:r w:rsidR="00B2732A" w:rsidRPr="00A57726">
              <w:rPr>
                <w:sz w:val="20"/>
                <w:szCs w:val="20"/>
              </w:rPr>
              <w:t>«</w:t>
            </w:r>
            <w:r w:rsidR="00C63075" w:rsidRPr="00A57726">
              <w:rPr>
                <w:sz w:val="20"/>
                <w:szCs w:val="20"/>
              </w:rPr>
              <w:t>Брасовская ЦРБ</w:t>
            </w:r>
            <w:r w:rsidR="00B2732A" w:rsidRPr="00A57726">
              <w:rPr>
                <w:sz w:val="20"/>
                <w:szCs w:val="20"/>
              </w:rPr>
              <w:t>»</w:t>
            </w:r>
          </w:p>
        </w:tc>
      </w:tr>
      <w:tr w:rsidR="00641236" w:rsidRPr="00A57726">
        <w:tc>
          <w:tcPr>
            <w:tcW w:w="826" w:type="dxa"/>
            <w:vAlign w:val="center"/>
          </w:tcPr>
          <w:p w:rsidR="00641236" w:rsidRPr="00A57726" w:rsidRDefault="00641236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641236" w:rsidRPr="00A57726" w:rsidRDefault="00E504D6" w:rsidP="0064123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Борисова Т.А.</w:t>
            </w:r>
          </w:p>
        </w:tc>
        <w:tc>
          <w:tcPr>
            <w:tcW w:w="6187" w:type="dxa"/>
            <w:vAlign w:val="center"/>
          </w:tcPr>
          <w:p w:rsidR="00641236" w:rsidRPr="00A57726" w:rsidRDefault="00E504D6" w:rsidP="00E504D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843A02" w:rsidRPr="00A57726">
              <w:rPr>
                <w:sz w:val="20"/>
                <w:szCs w:val="20"/>
              </w:rPr>
              <w:t>рач</w:t>
            </w:r>
            <w:r w:rsidR="00641236" w:rsidRPr="00A57726">
              <w:rPr>
                <w:sz w:val="20"/>
                <w:szCs w:val="20"/>
              </w:rPr>
              <w:t>-невро</w:t>
            </w:r>
            <w:r w:rsidR="00732956" w:rsidRPr="00A57726">
              <w:rPr>
                <w:sz w:val="20"/>
                <w:szCs w:val="20"/>
              </w:rPr>
              <w:t>пато</w:t>
            </w:r>
            <w:r w:rsidR="00641236" w:rsidRPr="00A57726">
              <w:rPr>
                <w:sz w:val="20"/>
                <w:szCs w:val="20"/>
              </w:rPr>
              <w:t>лог ГБУЗ «</w:t>
            </w:r>
            <w:r w:rsidRPr="00A57726">
              <w:rPr>
                <w:sz w:val="20"/>
                <w:szCs w:val="20"/>
              </w:rPr>
              <w:t>Брасовская</w:t>
            </w:r>
            <w:r w:rsidR="00641236" w:rsidRPr="00A57726">
              <w:rPr>
                <w:sz w:val="20"/>
                <w:szCs w:val="20"/>
              </w:rPr>
              <w:t xml:space="preserve"> ЦРБ»</w:t>
            </w:r>
          </w:p>
        </w:tc>
      </w:tr>
      <w:tr w:rsidR="00DB6355" w:rsidRPr="00A57726">
        <w:tc>
          <w:tcPr>
            <w:tcW w:w="826" w:type="dxa"/>
            <w:vAlign w:val="center"/>
          </w:tcPr>
          <w:p w:rsidR="00594709" w:rsidRPr="00A57726" w:rsidRDefault="00594709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594709" w:rsidRPr="00A57726" w:rsidRDefault="00DB6355" w:rsidP="0064123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Сереженков С.В.</w:t>
            </w:r>
          </w:p>
        </w:tc>
        <w:tc>
          <w:tcPr>
            <w:tcW w:w="6187" w:type="dxa"/>
            <w:vAlign w:val="center"/>
          </w:tcPr>
          <w:p w:rsidR="00594709" w:rsidRPr="00A57726" w:rsidRDefault="00E504D6" w:rsidP="00DB635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843A02" w:rsidRPr="00A57726">
              <w:rPr>
                <w:sz w:val="20"/>
                <w:szCs w:val="20"/>
              </w:rPr>
              <w:t>рач</w:t>
            </w:r>
            <w:r w:rsidR="00594709" w:rsidRPr="00A57726">
              <w:rPr>
                <w:sz w:val="20"/>
                <w:szCs w:val="20"/>
              </w:rPr>
              <w:t>-психиатр</w:t>
            </w:r>
            <w:r w:rsidR="00C63075" w:rsidRPr="00A57726">
              <w:rPr>
                <w:sz w:val="20"/>
                <w:szCs w:val="20"/>
              </w:rPr>
              <w:t xml:space="preserve"> ГБУЗ </w:t>
            </w:r>
            <w:r w:rsidR="00B2732A" w:rsidRPr="00A57726">
              <w:rPr>
                <w:sz w:val="20"/>
                <w:szCs w:val="20"/>
              </w:rPr>
              <w:t>«</w:t>
            </w:r>
            <w:r w:rsidR="00DB6355" w:rsidRPr="00A57726">
              <w:rPr>
                <w:sz w:val="20"/>
                <w:szCs w:val="20"/>
              </w:rPr>
              <w:t>Комаричская</w:t>
            </w:r>
            <w:r w:rsidR="00B2732A" w:rsidRPr="00A57726">
              <w:rPr>
                <w:sz w:val="20"/>
                <w:szCs w:val="20"/>
              </w:rPr>
              <w:t xml:space="preserve"> ЦРБ»</w:t>
            </w:r>
          </w:p>
        </w:tc>
      </w:tr>
      <w:tr w:rsidR="00594709" w:rsidRPr="00A57726">
        <w:tc>
          <w:tcPr>
            <w:tcW w:w="826" w:type="dxa"/>
            <w:vAlign w:val="center"/>
          </w:tcPr>
          <w:p w:rsidR="00594709" w:rsidRPr="00A57726" w:rsidRDefault="00594709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594709" w:rsidRPr="00A57726" w:rsidRDefault="00DB6355" w:rsidP="004308F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Расторгуева И.Н.</w:t>
            </w:r>
          </w:p>
        </w:tc>
        <w:tc>
          <w:tcPr>
            <w:tcW w:w="6187" w:type="dxa"/>
            <w:vAlign w:val="center"/>
          </w:tcPr>
          <w:p w:rsidR="00594709" w:rsidRPr="00A57726" w:rsidRDefault="00E504D6" w:rsidP="009A5D8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843A02" w:rsidRPr="00A57726">
              <w:rPr>
                <w:sz w:val="20"/>
                <w:szCs w:val="20"/>
              </w:rPr>
              <w:t>рач</w:t>
            </w:r>
            <w:r w:rsidR="00594709" w:rsidRPr="00A57726">
              <w:rPr>
                <w:sz w:val="20"/>
                <w:szCs w:val="20"/>
              </w:rPr>
              <w:t>-офтальмолог</w:t>
            </w:r>
            <w:r w:rsidR="00C63075" w:rsidRPr="00A57726">
              <w:rPr>
                <w:sz w:val="20"/>
                <w:szCs w:val="20"/>
              </w:rPr>
              <w:t xml:space="preserve"> ГБУЗ </w:t>
            </w:r>
            <w:r w:rsidR="00C30F33" w:rsidRPr="00A57726">
              <w:rPr>
                <w:sz w:val="20"/>
                <w:szCs w:val="20"/>
              </w:rPr>
              <w:t>«</w:t>
            </w:r>
            <w:r w:rsidR="00DB6355" w:rsidRPr="00A57726">
              <w:rPr>
                <w:sz w:val="20"/>
                <w:szCs w:val="20"/>
              </w:rPr>
              <w:t>Брасовская</w:t>
            </w:r>
            <w:r w:rsidR="00C30F33" w:rsidRPr="00A57726">
              <w:rPr>
                <w:sz w:val="20"/>
                <w:szCs w:val="20"/>
              </w:rPr>
              <w:t xml:space="preserve"> ЦРБ»</w:t>
            </w:r>
          </w:p>
        </w:tc>
      </w:tr>
      <w:tr w:rsidR="00594709" w:rsidRPr="00A57726">
        <w:tc>
          <w:tcPr>
            <w:tcW w:w="826" w:type="dxa"/>
            <w:vAlign w:val="center"/>
          </w:tcPr>
          <w:p w:rsidR="00594709" w:rsidRPr="00A57726" w:rsidRDefault="00594709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594709" w:rsidRPr="00A57726" w:rsidRDefault="00DB6355" w:rsidP="0064123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Трофимов А.С.</w:t>
            </w:r>
          </w:p>
        </w:tc>
        <w:tc>
          <w:tcPr>
            <w:tcW w:w="6187" w:type="dxa"/>
            <w:vAlign w:val="center"/>
          </w:tcPr>
          <w:p w:rsidR="00594709" w:rsidRPr="00A57726" w:rsidRDefault="00E504D6" w:rsidP="00843A0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843A02" w:rsidRPr="00A57726">
              <w:rPr>
                <w:sz w:val="20"/>
                <w:szCs w:val="20"/>
              </w:rPr>
              <w:t>рач</w:t>
            </w:r>
            <w:r w:rsidR="00594709" w:rsidRPr="00A57726">
              <w:rPr>
                <w:sz w:val="20"/>
                <w:szCs w:val="20"/>
              </w:rPr>
              <w:t>-отоларинголог</w:t>
            </w:r>
            <w:r w:rsidR="00C63075" w:rsidRPr="00A57726">
              <w:rPr>
                <w:sz w:val="20"/>
                <w:szCs w:val="20"/>
              </w:rPr>
              <w:t xml:space="preserve"> ГБУЗ </w:t>
            </w:r>
            <w:r w:rsidR="00B2732A" w:rsidRPr="00A57726">
              <w:rPr>
                <w:sz w:val="20"/>
                <w:szCs w:val="20"/>
              </w:rPr>
              <w:t>«</w:t>
            </w:r>
            <w:r w:rsidR="00DB6355" w:rsidRPr="00A57726">
              <w:rPr>
                <w:sz w:val="20"/>
                <w:szCs w:val="20"/>
              </w:rPr>
              <w:t>Брасовская</w:t>
            </w:r>
            <w:r w:rsidR="00B2732A" w:rsidRPr="00A57726">
              <w:rPr>
                <w:sz w:val="20"/>
                <w:szCs w:val="20"/>
              </w:rPr>
              <w:t xml:space="preserve"> ЦРБ»</w:t>
            </w:r>
          </w:p>
        </w:tc>
      </w:tr>
      <w:tr w:rsidR="00594709" w:rsidRPr="00A57726">
        <w:tc>
          <w:tcPr>
            <w:tcW w:w="826" w:type="dxa"/>
            <w:vAlign w:val="center"/>
          </w:tcPr>
          <w:p w:rsidR="00594709" w:rsidRPr="00A57726" w:rsidRDefault="00594709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vAlign w:val="center"/>
          </w:tcPr>
          <w:p w:rsidR="00594709" w:rsidRPr="00A57726" w:rsidRDefault="00843A02" w:rsidP="009A5D8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Горовых Ю.В.</w:t>
            </w:r>
          </w:p>
        </w:tc>
        <w:tc>
          <w:tcPr>
            <w:tcW w:w="6187" w:type="dxa"/>
            <w:vAlign w:val="center"/>
          </w:tcPr>
          <w:p w:rsidR="00594709" w:rsidRPr="00A57726" w:rsidRDefault="00E504D6" w:rsidP="009A5D8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843A02" w:rsidRPr="00A57726">
              <w:rPr>
                <w:sz w:val="20"/>
                <w:szCs w:val="20"/>
              </w:rPr>
              <w:t>рач</w:t>
            </w:r>
            <w:r w:rsidR="00594709" w:rsidRPr="00A57726">
              <w:rPr>
                <w:sz w:val="20"/>
                <w:szCs w:val="20"/>
              </w:rPr>
              <w:t>-дерматовенеролог</w:t>
            </w:r>
            <w:r w:rsidR="00C63075" w:rsidRPr="00A57726">
              <w:rPr>
                <w:sz w:val="20"/>
                <w:szCs w:val="20"/>
              </w:rPr>
              <w:t xml:space="preserve"> ГБУЗ </w:t>
            </w:r>
            <w:r w:rsidR="00B2732A" w:rsidRPr="00A57726">
              <w:rPr>
                <w:sz w:val="20"/>
                <w:szCs w:val="20"/>
              </w:rPr>
              <w:t>«Брасовская ЦРБ»</w:t>
            </w:r>
          </w:p>
        </w:tc>
      </w:tr>
      <w:tr w:rsidR="00594709" w:rsidRPr="00A57726">
        <w:tc>
          <w:tcPr>
            <w:tcW w:w="826" w:type="dxa"/>
            <w:vAlign w:val="center"/>
          </w:tcPr>
          <w:p w:rsidR="00594709" w:rsidRPr="00A57726" w:rsidRDefault="00594709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12</w:t>
            </w:r>
          </w:p>
        </w:tc>
        <w:tc>
          <w:tcPr>
            <w:tcW w:w="2886" w:type="dxa"/>
            <w:vAlign w:val="center"/>
          </w:tcPr>
          <w:p w:rsidR="00594709" w:rsidRPr="00A57726" w:rsidRDefault="00767598" w:rsidP="004308F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По</w:t>
            </w:r>
            <w:r w:rsidR="00E504D6" w:rsidRPr="00A57726">
              <w:rPr>
                <w:sz w:val="20"/>
                <w:szCs w:val="20"/>
              </w:rPr>
              <w:t>д</w:t>
            </w:r>
            <w:r w:rsidRPr="00A57726">
              <w:rPr>
                <w:sz w:val="20"/>
                <w:szCs w:val="20"/>
              </w:rPr>
              <w:t>стригаев А.В.</w:t>
            </w:r>
          </w:p>
        </w:tc>
        <w:tc>
          <w:tcPr>
            <w:tcW w:w="6187" w:type="dxa"/>
            <w:vAlign w:val="center"/>
          </w:tcPr>
          <w:p w:rsidR="00594709" w:rsidRPr="00A57726" w:rsidRDefault="00E504D6" w:rsidP="009A5D8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843A02" w:rsidRPr="00A57726">
              <w:rPr>
                <w:sz w:val="20"/>
                <w:szCs w:val="20"/>
              </w:rPr>
              <w:t>рач</w:t>
            </w:r>
            <w:r w:rsidR="00594709" w:rsidRPr="00A57726">
              <w:rPr>
                <w:sz w:val="20"/>
                <w:szCs w:val="20"/>
              </w:rPr>
              <w:t>-стоматолог</w:t>
            </w:r>
            <w:r w:rsidR="00C63075" w:rsidRPr="00A57726">
              <w:rPr>
                <w:sz w:val="20"/>
                <w:szCs w:val="20"/>
              </w:rPr>
              <w:t xml:space="preserve"> ГБУЗ </w:t>
            </w:r>
            <w:r w:rsidR="00B2732A" w:rsidRPr="00A57726">
              <w:rPr>
                <w:sz w:val="20"/>
                <w:szCs w:val="20"/>
              </w:rPr>
              <w:t>«Брасовская ЦРБ»</w:t>
            </w:r>
          </w:p>
        </w:tc>
      </w:tr>
    </w:tbl>
    <w:p w:rsidR="007F192F" w:rsidRPr="00A57726" w:rsidRDefault="007F192F" w:rsidP="000A35F9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резервный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4E5495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594709" w:rsidRPr="00A57726">
        <w:trPr>
          <w:trHeight w:val="178"/>
        </w:trPr>
        <w:tc>
          <w:tcPr>
            <w:tcW w:w="826" w:type="dxa"/>
            <w:vAlign w:val="center"/>
          </w:tcPr>
          <w:p w:rsidR="00594709" w:rsidRPr="00A57726" w:rsidRDefault="00594709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594709" w:rsidRPr="00A57726" w:rsidRDefault="00843A02" w:rsidP="004308F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Чернявская Т.А.</w:t>
            </w:r>
          </w:p>
        </w:tc>
        <w:tc>
          <w:tcPr>
            <w:tcW w:w="6187" w:type="dxa"/>
            <w:vAlign w:val="center"/>
          </w:tcPr>
          <w:p w:rsidR="00594709" w:rsidRPr="00A57726" w:rsidRDefault="00423160" w:rsidP="00843A0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</w:t>
            </w:r>
            <w:r w:rsidR="00843A02" w:rsidRPr="00A57726">
              <w:rPr>
                <w:sz w:val="20"/>
                <w:szCs w:val="20"/>
              </w:rPr>
              <w:t xml:space="preserve">ачальник </w:t>
            </w:r>
            <w:r w:rsidR="004308F3" w:rsidRPr="00A57726">
              <w:rPr>
                <w:sz w:val="20"/>
                <w:szCs w:val="20"/>
              </w:rPr>
              <w:t>отделения (</w:t>
            </w:r>
            <w:r w:rsidR="00843A02" w:rsidRPr="00A57726">
              <w:rPr>
                <w:sz w:val="20"/>
                <w:szCs w:val="20"/>
              </w:rPr>
              <w:t>подготовки и призыва граждан на военную службу</w:t>
            </w:r>
            <w:r w:rsidR="004308F3" w:rsidRPr="00A57726">
              <w:rPr>
                <w:sz w:val="20"/>
                <w:szCs w:val="20"/>
              </w:rPr>
              <w:t xml:space="preserve">) </w:t>
            </w:r>
            <w:r w:rsidR="008C4F34" w:rsidRPr="00A57726">
              <w:rPr>
                <w:sz w:val="20"/>
                <w:szCs w:val="20"/>
              </w:rPr>
              <w:t>военного комиссариата (Комаричского и Брасовского районов Брянской области)</w:t>
            </w:r>
            <w:r w:rsidR="00594709" w:rsidRPr="00A57726">
              <w:rPr>
                <w:sz w:val="20"/>
                <w:szCs w:val="20"/>
              </w:rPr>
              <w:t>, председатель комиссии</w:t>
            </w:r>
          </w:p>
        </w:tc>
      </w:tr>
      <w:tr w:rsidR="0066194D" w:rsidRPr="00A57726">
        <w:tc>
          <w:tcPr>
            <w:tcW w:w="826" w:type="dxa"/>
            <w:vAlign w:val="center"/>
          </w:tcPr>
          <w:p w:rsidR="00594709" w:rsidRPr="00A57726" w:rsidRDefault="00594709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594709" w:rsidRPr="00A57726" w:rsidRDefault="00DB6355" w:rsidP="00C000B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Рудская Г.И.</w:t>
            </w:r>
          </w:p>
        </w:tc>
        <w:tc>
          <w:tcPr>
            <w:tcW w:w="6187" w:type="dxa"/>
            <w:vAlign w:val="center"/>
          </w:tcPr>
          <w:p w:rsidR="00594709" w:rsidRPr="00A57726" w:rsidRDefault="00423160" w:rsidP="00DB635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медицинская сестра ГБУЗ «</w:t>
            </w:r>
            <w:r w:rsidR="00DB6355" w:rsidRPr="00A57726">
              <w:rPr>
                <w:sz w:val="20"/>
                <w:szCs w:val="20"/>
              </w:rPr>
              <w:t>Комаричская</w:t>
            </w:r>
            <w:r w:rsidRPr="00A57726">
              <w:rPr>
                <w:sz w:val="20"/>
                <w:szCs w:val="20"/>
              </w:rPr>
              <w:t xml:space="preserve"> ЦРБ»,</w:t>
            </w:r>
            <w:r w:rsidR="00C000BA" w:rsidRPr="00A57726">
              <w:rPr>
                <w:sz w:val="20"/>
                <w:szCs w:val="20"/>
              </w:rPr>
              <w:t xml:space="preserve"> </w:t>
            </w:r>
            <w:r w:rsidR="00594709" w:rsidRPr="00A57726">
              <w:rPr>
                <w:sz w:val="20"/>
                <w:szCs w:val="20"/>
              </w:rPr>
              <w:t>секретарь комиссии</w:t>
            </w:r>
          </w:p>
        </w:tc>
      </w:tr>
      <w:tr w:rsidR="0066194D" w:rsidRPr="00A57726">
        <w:tc>
          <w:tcPr>
            <w:tcW w:w="826" w:type="dxa"/>
            <w:vAlign w:val="center"/>
          </w:tcPr>
          <w:p w:rsidR="00594709" w:rsidRPr="00A57726" w:rsidRDefault="00594709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594709" w:rsidRPr="00A57726" w:rsidRDefault="00DB6355" w:rsidP="004308F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Сибилева Е.Н.</w:t>
            </w:r>
          </w:p>
        </w:tc>
        <w:tc>
          <w:tcPr>
            <w:tcW w:w="6187" w:type="dxa"/>
            <w:vAlign w:val="center"/>
          </w:tcPr>
          <w:p w:rsidR="00594709" w:rsidRPr="00A57726" w:rsidRDefault="00DB6355" w:rsidP="00DB635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начальник отдела образования Комаричского</w:t>
            </w:r>
            <w:r w:rsidR="00594709" w:rsidRPr="00A57726">
              <w:rPr>
                <w:sz w:val="20"/>
                <w:szCs w:val="20"/>
              </w:rPr>
              <w:t xml:space="preserve"> муниципального района, представитель администрации</w:t>
            </w:r>
          </w:p>
        </w:tc>
      </w:tr>
      <w:tr w:rsidR="00323052" w:rsidRPr="00A57726" w:rsidTr="00DF5888">
        <w:tc>
          <w:tcPr>
            <w:tcW w:w="826" w:type="dxa"/>
            <w:vAlign w:val="center"/>
          </w:tcPr>
          <w:p w:rsidR="00323052" w:rsidRPr="00A57726" w:rsidRDefault="00323052" w:rsidP="00DF5888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323052" w:rsidRPr="00A57726" w:rsidRDefault="00423160" w:rsidP="00C000B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Телятникова Е.Ф.</w:t>
            </w:r>
          </w:p>
        </w:tc>
        <w:tc>
          <w:tcPr>
            <w:tcW w:w="6187" w:type="dxa"/>
            <w:vAlign w:val="center"/>
          </w:tcPr>
          <w:p w:rsidR="00323052" w:rsidRPr="00A57726" w:rsidRDefault="00423160" w:rsidP="0056783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</w:t>
            </w:r>
            <w:r w:rsidR="00843A02" w:rsidRPr="00A57726">
              <w:rPr>
                <w:sz w:val="20"/>
                <w:szCs w:val="20"/>
              </w:rPr>
              <w:t xml:space="preserve">омощник </w:t>
            </w:r>
            <w:r w:rsidR="00323052" w:rsidRPr="00A57726">
              <w:rPr>
                <w:sz w:val="20"/>
                <w:szCs w:val="20"/>
              </w:rPr>
              <w:t xml:space="preserve">начальника отделения </w:t>
            </w:r>
            <w:r w:rsidR="004308F3" w:rsidRPr="00A57726">
              <w:rPr>
                <w:sz w:val="20"/>
                <w:szCs w:val="20"/>
              </w:rPr>
              <w:t xml:space="preserve">(подготовки и призыва граждан на военную службу) </w:t>
            </w:r>
            <w:r w:rsidRPr="00A57726">
              <w:rPr>
                <w:sz w:val="20"/>
                <w:szCs w:val="20"/>
              </w:rPr>
              <w:t xml:space="preserve">(по воинскому учету) </w:t>
            </w:r>
            <w:r w:rsidR="00323052" w:rsidRPr="00A57726">
              <w:rPr>
                <w:sz w:val="20"/>
                <w:szCs w:val="20"/>
              </w:rPr>
              <w:t>военного комиссариата (Комаричского и Брасовского районов Брянской области), член нештатной группы по профессиональному психологическому отбору</w:t>
            </w:r>
          </w:p>
        </w:tc>
      </w:tr>
      <w:tr w:rsidR="0096221C" w:rsidRPr="00A57726">
        <w:tc>
          <w:tcPr>
            <w:tcW w:w="826" w:type="dxa"/>
            <w:vAlign w:val="center"/>
          </w:tcPr>
          <w:p w:rsidR="0096221C" w:rsidRPr="00A57726" w:rsidRDefault="0096221C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96221C" w:rsidRPr="00A57726" w:rsidRDefault="00DB6355" w:rsidP="00C000B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Козловский Н.М.</w:t>
            </w:r>
          </w:p>
        </w:tc>
        <w:tc>
          <w:tcPr>
            <w:tcW w:w="6187" w:type="dxa"/>
            <w:vAlign w:val="center"/>
          </w:tcPr>
          <w:p w:rsidR="0096221C" w:rsidRPr="00A57726" w:rsidRDefault="00423160" w:rsidP="0042316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843A02" w:rsidRPr="00A57726">
              <w:rPr>
                <w:sz w:val="20"/>
                <w:szCs w:val="20"/>
              </w:rPr>
              <w:t>рач</w:t>
            </w:r>
            <w:r w:rsidR="0096221C" w:rsidRPr="00A57726">
              <w:rPr>
                <w:sz w:val="20"/>
                <w:szCs w:val="20"/>
              </w:rPr>
              <w:t>-хирург</w:t>
            </w:r>
            <w:r w:rsidR="003F1992" w:rsidRPr="00A57726">
              <w:rPr>
                <w:sz w:val="20"/>
                <w:szCs w:val="20"/>
              </w:rPr>
              <w:t xml:space="preserve"> ГБУЗ </w:t>
            </w:r>
            <w:r w:rsidR="00B2732A" w:rsidRPr="00A57726">
              <w:rPr>
                <w:sz w:val="20"/>
                <w:szCs w:val="20"/>
              </w:rPr>
              <w:t>«</w:t>
            </w:r>
            <w:r w:rsidR="00843A02" w:rsidRPr="00A57726">
              <w:rPr>
                <w:sz w:val="20"/>
                <w:szCs w:val="20"/>
              </w:rPr>
              <w:t>Комаричская</w:t>
            </w:r>
            <w:r w:rsidR="00B2732A" w:rsidRPr="00A57726">
              <w:rPr>
                <w:sz w:val="20"/>
                <w:szCs w:val="20"/>
              </w:rPr>
              <w:t xml:space="preserve"> ЦРБ»</w:t>
            </w:r>
            <w:r w:rsidR="0096221C" w:rsidRPr="00A57726">
              <w:rPr>
                <w:sz w:val="20"/>
                <w:szCs w:val="20"/>
              </w:rPr>
              <w:t>, врач, руководящий работой по медицинскому освидетельствованию граждан п</w:t>
            </w:r>
            <w:r w:rsidRPr="00A57726">
              <w:rPr>
                <w:sz w:val="20"/>
                <w:szCs w:val="20"/>
              </w:rPr>
              <w:t>ри</w:t>
            </w:r>
            <w:r w:rsidR="0096221C" w:rsidRPr="00A57726">
              <w:rPr>
                <w:sz w:val="20"/>
                <w:szCs w:val="20"/>
              </w:rPr>
              <w:t xml:space="preserve"> первоначальной постановке на воинский учет</w:t>
            </w:r>
          </w:p>
        </w:tc>
      </w:tr>
      <w:tr w:rsidR="0066194D" w:rsidRPr="00A57726">
        <w:tc>
          <w:tcPr>
            <w:tcW w:w="826" w:type="dxa"/>
            <w:vAlign w:val="center"/>
          </w:tcPr>
          <w:p w:rsidR="00594709" w:rsidRPr="00A57726" w:rsidRDefault="00594709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594709" w:rsidRPr="00A57726" w:rsidRDefault="00DB6355" w:rsidP="009A5D8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Шишкарева В.П.</w:t>
            </w:r>
          </w:p>
        </w:tc>
        <w:tc>
          <w:tcPr>
            <w:tcW w:w="6187" w:type="dxa"/>
            <w:vAlign w:val="center"/>
          </w:tcPr>
          <w:p w:rsidR="00594709" w:rsidRPr="00A57726" w:rsidRDefault="00423160" w:rsidP="00DB635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843A02" w:rsidRPr="00A57726">
              <w:rPr>
                <w:sz w:val="20"/>
                <w:szCs w:val="20"/>
              </w:rPr>
              <w:t>рач</w:t>
            </w:r>
            <w:r w:rsidR="00DB6355" w:rsidRPr="00A57726">
              <w:rPr>
                <w:sz w:val="20"/>
                <w:szCs w:val="20"/>
              </w:rPr>
              <w:t>-педиатр</w:t>
            </w:r>
            <w:r w:rsidR="003F1992" w:rsidRPr="00A57726">
              <w:rPr>
                <w:sz w:val="20"/>
                <w:szCs w:val="20"/>
              </w:rPr>
              <w:t xml:space="preserve"> ГБУЗ </w:t>
            </w:r>
            <w:r w:rsidR="00B2732A" w:rsidRPr="00A57726">
              <w:rPr>
                <w:sz w:val="20"/>
                <w:szCs w:val="20"/>
              </w:rPr>
              <w:t>«</w:t>
            </w:r>
            <w:r w:rsidR="00DB6355" w:rsidRPr="00A57726">
              <w:rPr>
                <w:sz w:val="20"/>
                <w:szCs w:val="20"/>
              </w:rPr>
              <w:t>Комаричская</w:t>
            </w:r>
            <w:r w:rsidR="00B2732A" w:rsidRPr="00A57726">
              <w:rPr>
                <w:sz w:val="20"/>
                <w:szCs w:val="20"/>
              </w:rPr>
              <w:t xml:space="preserve"> ЦРБ»</w:t>
            </w:r>
          </w:p>
        </w:tc>
      </w:tr>
      <w:tr w:rsidR="00423160" w:rsidRPr="00A57726">
        <w:tc>
          <w:tcPr>
            <w:tcW w:w="826" w:type="dxa"/>
            <w:vAlign w:val="center"/>
          </w:tcPr>
          <w:p w:rsidR="00423160" w:rsidRPr="00A57726" w:rsidRDefault="00423160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423160" w:rsidRPr="00A57726" w:rsidRDefault="00DB6355" w:rsidP="009A5D8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Сереженкова Е.В. </w:t>
            </w:r>
          </w:p>
        </w:tc>
        <w:tc>
          <w:tcPr>
            <w:tcW w:w="6187" w:type="dxa"/>
            <w:vAlign w:val="center"/>
          </w:tcPr>
          <w:p w:rsidR="00423160" w:rsidRPr="00A57726" w:rsidRDefault="00423160" w:rsidP="009A5D8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врач-невропатолог «Комаричская ЦРБ»</w:t>
            </w:r>
          </w:p>
        </w:tc>
      </w:tr>
      <w:tr w:rsidR="00594709" w:rsidRPr="00A57726">
        <w:tc>
          <w:tcPr>
            <w:tcW w:w="826" w:type="dxa"/>
            <w:vAlign w:val="center"/>
          </w:tcPr>
          <w:p w:rsidR="00594709" w:rsidRPr="00A57726" w:rsidRDefault="00594709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594709" w:rsidRPr="00A57726" w:rsidRDefault="00DB6355" w:rsidP="00D369D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Сере</w:t>
            </w:r>
            <w:r w:rsidR="007E2884" w:rsidRPr="00A57726">
              <w:rPr>
                <w:sz w:val="20"/>
                <w:szCs w:val="20"/>
              </w:rPr>
              <w:t>женков</w:t>
            </w:r>
            <w:r w:rsidR="00D369D2" w:rsidRPr="00A57726">
              <w:rPr>
                <w:sz w:val="20"/>
                <w:szCs w:val="20"/>
              </w:rPr>
              <w:t xml:space="preserve"> </w:t>
            </w:r>
            <w:r w:rsidR="007E2884" w:rsidRPr="00A57726">
              <w:rPr>
                <w:sz w:val="20"/>
                <w:szCs w:val="20"/>
              </w:rPr>
              <w:t>С.В.</w:t>
            </w:r>
          </w:p>
        </w:tc>
        <w:tc>
          <w:tcPr>
            <w:tcW w:w="6187" w:type="dxa"/>
            <w:vAlign w:val="center"/>
          </w:tcPr>
          <w:p w:rsidR="00594709" w:rsidRPr="00A57726" w:rsidRDefault="00423160" w:rsidP="00FB46A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843A02" w:rsidRPr="00A57726">
              <w:rPr>
                <w:sz w:val="20"/>
                <w:szCs w:val="20"/>
              </w:rPr>
              <w:t>рач</w:t>
            </w:r>
            <w:r w:rsidR="00594709" w:rsidRPr="00A57726">
              <w:rPr>
                <w:sz w:val="20"/>
                <w:szCs w:val="20"/>
              </w:rPr>
              <w:t>-психиатр</w:t>
            </w:r>
            <w:r w:rsidR="003F1992" w:rsidRPr="00A57726">
              <w:rPr>
                <w:sz w:val="20"/>
                <w:szCs w:val="20"/>
              </w:rPr>
              <w:t xml:space="preserve"> </w:t>
            </w:r>
            <w:r w:rsidR="00485F86" w:rsidRPr="00A57726">
              <w:rPr>
                <w:sz w:val="20"/>
                <w:szCs w:val="20"/>
              </w:rPr>
              <w:t>«Комаричская ЦРБ»</w:t>
            </w:r>
          </w:p>
        </w:tc>
      </w:tr>
      <w:tr w:rsidR="00594709" w:rsidRPr="00A57726">
        <w:tc>
          <w:tcPr>
            <w:tcW w:w="826" w:type="dxa"/>
            <w:vAlign w:val="center"/>
          </w:tcPr>
          <w:p w:rsidR="00594709" w:rsidRPr="00A57726" w:rsidRDefault="00594709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594709" w:rsidRPr="00A57726" w:rsidRDefault="00DB6355" w:rsidP="00485F8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Расторгуева И.Н.</w:t>
            </w:r>
          </w:p>
        </w:tc>
        <w:tc>
          <w:tcPr>
            <w:tcW w:w="6187" w:type="dxa"/>
            <w:vAlign w:val="center"/>
          </w:tcPr>
          <w:p w:rsidR="00594709" w:rsidRPr="00A57726" w:rsidRDefault="00D32F3E" w:rsidP="00D32F3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843A02" w:rsidRPr="00A57726">
              <w:rPr>
                <w:sz w:val="20"/>
                <w:szCs w:val="20"/>
              </w:rPr>
              <w:t>рач</w:t>
            </w:r>
            <w:r w:rsidR="00594709" w:rsidRPr="00A57726">
              <w:rPr>
                <w:sz w:val="20"/>
                <w:szCs w:val="20"/>
              </w:rPr>
              <w:t>-офтальмолог</w:t>
            </w:r>
            <w:r w:rsidR="003F1992" w:rsidRPr="00A57726">
              <w:rPr>
                <w:sz w:val="20"/>
                <w:szCs w:val="20"/>
              </w:rPr>
              <w:t xml:space="preserve"> ГБУЗ </w:t>
            </w:r>
            <w:r w:rsidR="00B2732A" w:rsidRPr="00A57726">
              <w:rPr>
                <w:sz w:val="20"/>
                <w:szCs w:val="20"/>
              </w:rPr>
              <w:t>«</w:t>
            </w:r>
            <w:r w:rsidR="00DB6355" w:rsidRPr="00A57726">
              <w:rPr>
                <w:sz w:val="20"/>
                <w:szCs w:val="20"/>
              </w:rPr>
              <w:t xml:space="preserve">Брасовская </w:t>
            </w:r>
            <w:r w:rsidR="00B2732A" w:rsidRPr="00A57726">
              <w:rPr>
                <w:sz w:val="20"/>
                <w:szCs w:val="20"/>
              </w:rPr>
              <w:t>ЦРБ»</w:t>
            </w:r>
          </w:p>
        </w:tc>
      </w:tr>
      <w:tr w:rsidR="0096221C" w:rsidRPr="00A57726">
        <w:tc>
          <w:tcPr>
            <w:tcW w:w="826" w:type="dxa"/>
            <w:vAlign w:val="center"/>
          </w:tcPr>
          <w:p w:rsidR="0096221C" w:rsidRPr="00A57726" w:rsidRDefault="0096221C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96221C" w:rsidRPr="00A57726" w:rsidRDefault="00DB6355" w:rsidP="00485F8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Котляр А.И.</w:t>
            </w:r>
          </w:p>
        </w:tc>
        <w:tc>
          <w:tcPr>
            <w:tcW w:w="6187" w:type="dxa"/>
            <w:vAlign w:val="center"/>
          </w:tcPr>
          <w:p w:rsidR="0096221C" w:rsidRPr="00A57726" w:rsidRDefault="00D32F3E" w:rsidP="009A5D8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843A02" w:rsidRPr="00A57726">
              <w:rPr>
                <w:sz w:val="20"/>
                <w:szCs w:val="20"/>
              </w:rPr>
              <w:t>рач</w:t>
            </w:r>
            <w:r w:rsidRPr="00A57726">
              <w:rPr>
                <w:sz w:val="20"/>
                <w:szCs w:val="20"/>
              </w:rPr>
              <w:t>-ото</w:t>
            </w:r>
            <w:r w:rsidR="0096221C" w:rsidRPr="00A57726">
              <w:rPr>
                <w:sz w:val="20"/>
                <w:szCs w:val="20"/>
              </w:rPr>
              <w:t>ларинголог</w:t>
            </w:r>
            <w:r w:rsidR="00947A03" w:rsidRPr="00A57726">
              <w:rPr>
                <w:sz w:val="20"/>
                <w:szCs w:val="20"/>
              </w:rPr>
              <w:t xml:space="preserve"> ГБУЗ</w:t>
            </w:r>
            <w:r w:rsidRPr="00A57726">
              <w:rPr>
                <w:sz w:val="20"/>
                <w:szCs w:val="20"/>
              </w:rPr>
              <w:t xml:space="preserve"> </w:t>
            </w:r>
            <w:r w:rsidR="00FB46AF" w:rsidRPr="00A57726">
              <w:rPr>
                <w:sz w:val="20"/>
                <w:szCs w:val="20"/>
              </w:rPr>
              <w:t>«Комаричская ЦРБ»</w:t>
            </w:r>
          </w:p>
        </w:tc>
      </w:tr>
      <w:tr w:rsidR="00DB6355" w:rsidRPr="00A57726">
        <w:tc>
          <w:tcPr>
            <w:tcW w:w="826" w:type="dxa"/>
            <w:vAlign w:val="center"/>
          </w:tcPr>
          <w:p w:rsidR="00DB6355" w:rsidRPr="00A57726" w:rsidRDefault="00947A03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vAlign w:val="center"/>
          </w:tcPr>
          <w:p w:rsidR="00DB6355" w:rsidRPr="00A57726" w:rsidRDefault="00947A03" w:rsidP="00485F8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Горовых Ю.В.</w:t>
            </w:r>
          </w:p>
        </w:tc>
        <w:tc>
          <w:tcPr>
            <w:tcW w:w="6187" w:type="dxa"/>
            <w:vAlign w:val="center"/>
          </w:tcPr>
          <w:p w:rsidR="00DB6355" w:rsidRPr="00A57726" w:rsidRDefault="00947A03" w:rsidP="009A5D8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врач-дерматовенеролог </w:t>
            </w:r>
            <w:r w:rsidR="00492E15" w:rsidRPr="00A57726">
              <w:rPr>
                <w:sz w:val="20"/>
                <w:szCs w:val="20"/>
              </w:rPr>
              <w:t>ГБУЗ «Брасовская ЦРБ»</w:t>
            </w:r>
          </w:p>
        </w:tc>
      </w:tr>
      <w:tr w:rsidR="00594709" w:rsidRPr="00A57726">
        <w:tc>
          <w:tcPr>
            <w:tcW w:w="826" w:type="dxa"/>
            <w:vAlign w:val="center"/>
          </w:tcPr>
          <w:p w:rsidR="00594709" w:rsidRPr="00A57726" w:rsidRDefault="00843A02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  <w:r w:rsidR="00492E15"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594709" w:rsidRPr="00A57726" w:rsidRDefault="00492E15" w:rsidP="004308F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Подстригаев А.В.</w:t>
            </w:r>
          </w:p>
        </w:tc>
        <w:tc>
          <w:tcPr>
            <w:tcW w:w="6187" w:type="dxa"/>
            <w:vAlign w:val="center"/>
          </w:tcPr>
          <w:p w:rsidR="00594709" w:rsidRPr="00A57726" w:rsidRDefault="00D32F3E" w:rsidP="009A5D8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843A02" w:rsidRPr="00A57726">
              <w:rPr>
                <w:sz w:val="20"/>
                <w:szCs w:val="20"/>
              </w:rPr>
              <w:t>рач</w:t>
            </w:r>
            <w:r w:rsidR="00594709" w:rsidRPr="00A57726">
              <w:rPr>
                <w:sz w:val="20"/>
                <w:szCs w:val="20"/>
              </w:rPr>
              <w:t>-стоматолог</w:t>
            </w:r>
            <w:r w:rsidR="003F1992" w:rsidRPr="00A57726">
              <w:rPr>
                <w:sz w:val="20"/>
                <w:szCs w:val="20"/>
              </w:rPr>
              <w:t xml:space="preserve"> ГБУЗ </w:t>
            </w:r>
            <w:r w:rsidR="00B2732A" w:rsidRPr="00A57726">
              <w:rPr>
                <w:sz w:val="20"/>
                <w:szCs w:val="20"/>
              </w:rPr>
              <w:t>«Брасовская ЦРБ»</w:t>
            </w:r>
          </w:p>
        </w:tc>
      </w:tr>
    </w:tbl>
    <w:p w:rsidR="00A1798D" w:rsidRPr="00A57726" w:rsidRDefault="00A1798D" w:rsidP="009B0077">
      <w:pPr>
        <w:ind w:firstLine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Муниципальное образование «Комаричский муниципальный район»:</w:t>
      </w:r>
    </w:p>
    <w:p w:rsidR="00A1798D" w:rsidRPr="00A57726" w:rsidRDefault="00A1798D" w:rsidP="00A1798D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основной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A1798D" w:rsidRPr="00A57726" w:rsidTr="00A73A81">
        <w:tc>
          <w:tcPr>
            <w:tcW w:w="826" w:type="dxa"/>
            <w:vAlign w:val="center"/>
          </w:tcPr>
          <w:p w:rsidR="00A1798D" w:rsidRPr="00A57726" w:rsidRDefault="00A1798D" w:rsidP="00A73A81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A1798D" w:rsidRPr="00A57726" w:rsidRDefault="00A1798D" w:rsidP="00A73A81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A1798D" w:rsidRPr="00A57726" w:rsidRDefault="00A1798D" w:rsidP="00A73A81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A1798D" w:rsidRPr="00A57726" w:rsidTr="00A73A81">
        <w:trPr>
          <w:trHeight w:val="178"/>
        </w:trPr>
        <w:tc>
          <w:tcPr>
            <w:tcW w:w="826" w:type="dxa"/>
            <w:vAlign w:val="center"/>
          </w:tcPr>
          <w:p w:rsidR="00A1798D" w:rsidRPr="00A57726" w:rsidRDefault="00A1798D" w:rsidP="00A73A81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A1798D" w:rsidRPr="00A57726" w:rsidRDefault="00843A02" w:rsidP="00A73A8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Гурьев Н.Ю.</w:t>
            </w:r>
          </w:p>
        </w:tc>
        <w:tc>
          <w:tcPr>
            <w:tcW w:w="6187" w:type="dxa"/>
            <w:vAlign w:val="center"/>
          </w:tcPr>
          <w:p w:rsidR="00A1798D" w:rsidRPr="00A57726" w:rsidRDefault="00471EB7" w:rsidP="00A73A81">
            <w:pPr>
              <w:rPr>
                <w:sz w:val="20"/>
                <w:szCs w:val="20"/>
              </w:rPr>
            </w:pPr>
            <w:r w:rsidRPr="00A57726">
              <w:rPr>
                <w:iCs/>
                <w:sz w:val="20"/>
                <w:szCs w:val="20"/>
              </w:rPr>
              <w:t>в</w:t>
            </w:r>
            <w:r w:rsidR="00843A02" w:rsidRPr="00A57726">
              <w:rPr>
                <w:iCs/>
                <w:sz w:val="20"/>
                <w:szCs w:val="20"/>
              </w:rPr>
              <w:t xml:space="preserve">оенный </w:t>
            </w:r>
            <w:r w:rsidR="00A1798D" w:rsidRPr="00A57726">
              <w:rPr>
                <w:iCs/>
                <w:sz w:val="20"/>
                <w:szCs w:val="20"/>
              </w:rPr>
              <w:t xml:space="preserve">комиссар </w:t>
            </w:r>
            <w:r w:rsidR="00A1798D" w:rsidRPr="00A57726">
              <w:rPr>
                <w:bCs/>
                <w:sz w:val="20"/>
                <w:szCs w:val="20"/>
              </w:rPr>
              <w:t>(</w:t>
            </w:r>
            <w:r w:rsidR="00A1798D" w:rsidRPr="00A57726">
              <w:rPr>
                <w:sz w:val="20"/>
                <w:szCs w:val="20"/>
              </w:rPr>
              <w:t>Комаричского и Брасовского районов Брянской области), председатель комиссии</w:t>
            </w:r>
          </w:p>
        </w:tc>
      </w:tr>
      <w:tr w:rsidR="00C42319" w:rsidRPr="00A57726" w:rsidTr="00A73A81">
        <w:tc>
          <w:tcPr>
            <w:tcW w:w="826" w:type="dxa"/>
            <w:vAlign w:val="center"/>
          </w:tcPr>
          <w:p w:rsidR="002C5AB9" w:rsidRPr="00A57726" w:rsidRDefault="002C5AB9" w:rsidP="002C5AB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2C5AB9" w:rsidRPr="00A57726" w:rsidRDefault="002C5AB9" w:rsidP="002C5AB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Суворова Е.В.</w:t>
            </w:r>
          </w:p>
        </w:tc>
        <w:tc>
          <w:tcPr>
            <w:tcW w:w="6187" w:type="dxa"/>
            <w:vAlign w:val="center"/>
          </w:tcPr>
          <w:p w:rsidR="002C5AB9" w:rsidRPr="00A57726" w:rsidRDefault="002C5AB9" w:rsidP="0066194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медицинская сестра </w:t>
            </w:r>
            <w:r w:rsidR="0066194D" w:rsidRPr="00A57726">
              <w:rPr>
                <w:sz w:val="20"/>
                <w:szCs w:val="20"/>
              </w:rPr>
              <w:t>военного комиссариата (Комаричского и Брасовского районов Брянской области) центра военно-врачебной экспертизы военного комиссариата Брянской области, с</w:t>
            </w:r>
            <w:r w:rsidRPr="00A57726">
              <w:rPr>
                <w:sz w:val="20"/>
                <w:szCs w:val="20"/>
              </w:rPr>
              <w:t>екретарь комиссии</w:t>
            </w:r>
          </w:p>
        </w:tc>
      </w:tr>
      <w:tr w:rsidR="00C42319" w:rsidRPr="00A57726" w:rsidTr="00A73A81">
        <w:tc>
          <w:tcPr>
            <w:tcW w:w="826" w:type="dxa"/>
            <w:vAlign w:val="center"/>
          </w:tcPr>
          <w:p w:rsidR="002C5AB9" w:rsidRPr="00A57726" w:rsidRDefault="002C5AB9" w:rsidP="002C5AB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2C5AB9" w:rsidRPr="00A57726" w:rsidRDefault="002C5AB9" w:rsidP="002C5AB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Олешко С.Н.</w:t>
            </w:r>
          </w:p>
        </w:tc>
        <w:tc>
          <w:tcPr>
            <w:tcW w:w="6187" w:type="dxa"/>
            <w:vAlign w:val="center"/>
          </w:tcPr>
          <w:p w:rsidR="002C5AB9" w:rsidRPr="00A57726" w:rsidRDefault="0066194D" w:rsidP="001976F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врио </w:t>
            </w:r>
            <w:r w:rsidR="002C5AB9" w:rsidRPr="00A57726">
              <w:rPr>
                <w:sz w:val="20"/>
                <w:szCs w:val="20"/>
              </w:rPr>
              <w:t xml:space="preserve"> главы Комаричского муниципального района, представитель администрации</w:t>
            </w:r>
          </w:p>
        </w:tc>
      </w:tr>
      <w:tr w:rsidR="002C5AB9" w:rsidRPr="00A57726" w:rsidTr="00A73A81">
        <w:tc>
          <w:tcPr>
            <w:tcW w:w="826" w:type="dxa"/>
            <w:vAlign w:val="center"/>
          </w:tcPr>
          <w:p w:rsidR="002C5AB9" w:rsidRPr="00A57726" w:rsidRDefault="002C5AB9" w:rsidP="002C5AB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2C5AB9" w:rsidRPr="00A57726" w:rsidRDefault="002C5AB9" w:rsidP="002C5AB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Фещенко О.В.</w:t>
            </w:r>
          </w:p>
        </w:tc>
        <w:tc>
          <w:tcPr>
            <w:tcW w:w="6187" w:type="dxa"/>
            <w:vAlign w:val="center"/>
          </w:tcPr>
          <w:p w:rsidR="002C5AB9" w:rsidRPr="00A57726" w:rsidRDefault="002C5AB9" w:rsidP="002C5AB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старший помощник начальника отделения (подготовки и призыва граждан на военную службу) (по профессиональному психологическому отбору) военного комиссариата (Комаричского и Брасовского районов Брянской области), член нештатной группы по  профессиональному психологическому отбору</w:t>
            </w:r>
          </w:p>
        </w:tc>
      </w:tr>
      <w:tr w:rsidR="002C5AB9" w:rsidRPr="00A57726" w:rsidTr="00A73A81">
        <w:tc>
          <w:tcPr>
            <w:tcW w:w="826" w:type="dxa"/>
            <w:vAlign w:val="center"/>
          </w:tcPr>
          <w:p w:rsidR="002C5AB9" w:rsidRPr="00A57726" w:rsidRDefault="002C5AB9" w:rsidP="002C5AB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2C5AB9" w:rsidRPr="00A57726" w:rsidRDefault="002C5AB9" w:rsidP="002C5AB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Нарзяев Д.С.</w:t>
            </w:r>
          </w:p>
        </w:tc>
        <w:tc>
          <w:tcPr>
            <w:tcW w:w="6187" w:type="dxa"/>
            <w:vAlign w:val="center"/>
          </w:tcPr>
          <w:p w:rsidR="002C5AB9" w:rsidRPr="00A57726" w:rsidRDefault="0015556A" w:rsidP="002C5AB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2C5AB9" w:rsidRPr="00A57726">
              <w:rPr>
                <w:sz w:val="20"/>
                <w:szCs w:val="20"/>
              </w:rPr>
              <w:t>рач-хирург ГБУЗ «Комаричская ЦРБ», врач, руководящий работой по медицинском</w:t>
            </w:r>
            <w:r w:rsidRPr="00A57726">
              <w:rPr>
                <w:sz w:val="20"/>
                <w:szCs w:val="20"/>
              </w:rPr>
              <w:t>у освидетельствованию граждан при</w:t>
            </w:r>
            <w:r w:rsidR="002C5AB9" w:rsidRPr="00A57726">
              <w:rPr>
                <w:sz w:val="20"/>
                <w:szCs w:val="20"/>
              </w:rPr>
              <w:t xml:space="preserve"> </w:t>
            </w:r>
            <w:r w:rsidR="002C5AB9" w:rsidRPr="00A57726">
              <w:rPr>
                <w:sz w:val="20"/>
                <w:szCs w:val="20"/>
              </w:rPr>
              <w:lastRenderedPageBreak/>
              <w:t>первоначальной постановке на воинский учет</w:t>
            </w:r>
          </w:p>
        </w:tc>
      </w:tr>
      <w:tr w:rsidR="002C5AB9" w:rsidRPr="00A57726" w:rsidTr="00A73A81">
        <w:tc>
          <w:tcPr>
            <w:tcW w:w="826" w:type="dxa"/>
            <w:vAlign w:val="center"/>
          </w:tcPr>
          <w:p w:rsidR="002C5AB9" w:rsidRPr="00A57726" w:rsidRDefault="002C5AB9" w:rsidP="002C5AB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2886" w:type="dxa"/>
            <w:vAlign w:val="center"/>
          </w:tcPr>
          <w:p w:rsidR="002C5AB9" w:rsidRPr="00A57726" w:rsidRDefault="001976F8" w:rsidP="002C5AB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Нефедова О.С.</w:t>
            </w:r>
          </w:p>
        </w:tc>
        <w:tc>
          <w:tcPr>
            <w:tcW w:w="6187" w:type="dxa"/>
            <w:vAlign w:val="center"/>
          </w:tcPr>
          <w:p w:rsidR="002C5AB9" w:rsidRPr="00A57726" w:rsidRDefault="0015556A" w:rsidP="002C5AB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2C5AB9" w:rsidRPr="00A57726">
              <w:rPr>
                <w:sz w:val="20"/>
                <w:szCs w:val="20"/>
              </w:rPr>
              <w:t>рач-педиатр ГБУЗ «Комаричская ЦРБ»</w:t>
            </w:r>
          </w:p>
        </w:tc>
      </w:tr>
      <w:tr w:rsidR="002C5AB9" w:rsidRPr="00A57726" w:rsidTr="00A73A81">
        <w:tc>
          <w:tcPr>
            <w:tcW w:w="826" w:type="dxa"/>
            <w:vAlign w:val="center"/>
          </w:tcPr>
          <w:p w:rsidR="002C5AB9" w:rsidRPr="00A57726" w:rsidRDefault="002C5AB9" w:rsidP="002C5AB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2C5AB9" w:rsidRPr="00A57726" w:rsidRDefault="002C5AB9" w:rsidP="002C5AB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Герасимова Е.А.</w:t>
            </w:r>
          </w:p>
        </w:tc>
        <w:tc>
          <w:tcPr>
            <w:tcW w:w="6187" w:type="dxa"/>
            <w:vAlign w:val="center"/>
          </w:tcPr>
          <w:p w:rsidR="002C5AB9" w:rsidRPr="00A57726" w:rsidRDefault="0015556A" w:rsidP="002C5AB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2C5AB9" w:rsidRPr="00A57726">
              <w:rPr>
                <w:sz w:val="20"/>
                <w:szCs w:val="20"/>
              </w:rPr>
              <w:t>рач-невропатолог ГБУЗ «Комаричская ЦРБ»</w:t>
            </w:r>
          </w:p>
        </w:tc>
      </w:tr>
      <w:tr w:rsidR="0015556A" w:rsidRPr="00A57726" w:rsidTr="00A73A81">
        <w:tc>
          <w:tcPr>
            <w:tcW w:w="826" w:type="dxa"/>
            <w:vAlign w:val="center"/>
          </w:tcPr>
          <w:p w:rsidR="0015556A" w:rsidRPr="00A57726" w:rsidRDefault="0015556A" w:rsidP="0015556A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15556A" w:rsidRPr="00A57726" w:rsidRDefault="0015556A" w:rsidP="001976F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Сер</w:t>
            </w:r>
            <w:r w:rsidR="001976F8" w:rsidRPr="00A57726">
              <w:rPr>
                <w:sz w:val="20"/>
                <w:szCs w:val="20"/>
              </w:rPr>
              <w:t>е</w:t>
            </w:r>
            <w:r w:rsidRPr="00A57726">
              <w:rPr>
                <w:sz w:val="20"/>
                <w:szCs w:val="20"/>
              </w:rPr>
              <w:t>женков С.В.</w:t>
            </w:r>
          </w:p>
        </w:tc>
        <w:tc>
          <w:tcPr>
            <w:tcW w:w="6187" w:type="dxa"/>
            <w:vAlign w:val="center"/>
          </w:tcPr>
          <w:p w:rsidR="0015556A" w:rsidRPr="00A57726" w:rsidRDefault="0015556A" w:rsidP="0015556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врач-психиатр</w:t>
            </w:r>
            <w:r w:rsidR="001976F8" w:rsidRPr="00A57726">
              <w:rPr>
                <w:sz w:val="20"/>
                <w:szCs w:val="20"/>
              </w:rPr>
              <w:t>,</w:t>
            </w:r>
            <w:r w:rsidRPr="00A57726">
              <w:rPr>
                <w:sz w:val="20"/>
                <w:szCs w:val="20"/>
              </w:rPr>
              <w:t xml:space="preserve"> ГБУЗ «Комаричская ЦРБ»</w:t>
            </w:r>
          </w:p>
        </w:tc>
      </w:tr>
      <w:tr w:rsidR="0015556A" w:rsidRPr="00A57726" w:rsidTr="00A73A81">
        <w:tc>
          <w:tcPr>
            <w:tcW w:w="826" w:type="dxa"/>
            <w:vAlign w:val="center"/>
          </w:tcPr>
          <w:p w:rsidR="0015556A" w:rsidRPr="00A57726" w:rsidRDefault="0015556A" w:rsidP="0015556A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15556A" w:rsidRPr="00A57726" w:rsidRDefault="001976F8" w:rsidP="0015556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Журавле</w:t>
            </w:r>
            <w:r w:rsidR="0015556A" w:rsidRPr="00A57726">
              <w:rPr>
                <w:sz w:val="20"/>
                <w:szCs w:val="20"/>
              </w:rPr>
              <w:t>в Д.Е.</w:t>
            </w:r>
          </w:p>
        </w:tc>
        <w:tc>
          <w:tcPr>
            <w:tcW w:w="6187" w:type="dxa"/>
            <w:vAlign w:val="center"/>
          </w:tcPr>
          <w:p w:rsidR="0015556A" w:rsidRPr="00A57726" w:rsidRDefault="0015556A" w:rsidP="0015556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врач-офтальмолог ГБУЗ «Комаричская ЦРБ»</w:t>
            </w:r>
          </w:p>
        </w:tc>
      </w:tr>
      <w:tr w:rsidR="0015556A" w:rsidRPr="00A57726" w:rsidTr="00A73A81">
        <w:tc>
          <w:tcPr>
            <w:tcW w:w="826" w:type="dxa"/>
            <w:vAlign w:val="center"/>
          </w:tcPr>
          <w:p w:rsidR="0015556A" w:rsidRPr="00A57726" w:rsidRDefault="0015556A" w:rsidP="0015556A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15556A" w:rsidRPr="00A57726" w:rsidRDefault="0015556A" w:rsidP="0015556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Буклакова Н.А.</w:t>
            </w:r>
          </w:p>
        </w:tc>
        <w:tc>
          <w:tcPr>
            <w:tcW w:w="6187" w:type="dxa"/>
            <w:vAlign w:val="center"/>
          </w:tcPr>
          <w:p w:rsidR="0015556A" w:rsidRPr="00A57726" w:rsidRDefault="0015556A" w:rsidP="0015556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врач-отоларинголог ГБУЗ «Комаричская ЦРБ»</w:t>
            </w:r>
          </w:p>
        </w:tc>
      </w:tr>
      <w:tr w:rsidR="001976F8" w:rsidRPr="00A57726" w:rsidTr="00A73A81">
        <w:tc>
          <w:tcPr>
            <w:tcW w:w="826" w:type="dxa"/>
            <w:vAlign w:val="center"/>
          </w:tcPr>
          <w:p w:rsidR="001976F8" w:rsidRPr="00A57726" w:rsidRDefault="001976F8" w:rsidP="0015556A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vAlign w:val="center"/>
          </w:tcPr>
          <w:p w:rsidR="001976F8" w:rsidRPr="00A57726" w:rsidRDefault="001976F8" w:rsidP="0015556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Сереженков С.В.</w:t>
            </w:r>
          </w:p>
        </w:tc>
        <w:tc>
          <w:tcPr>
            <w:tcW w:w="6187" w:type="dxa"/>
            <w:vAlign w:val="center"/>
          </w:tcPr>
          <w:p w:rsidR="001976F8" w:rsidRPr="00A57726" w:rsidRDefault="001976F8" w:rsidP="0015556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врач-дерматовенеролог ГБУЗ «Комаричская ЦРБ»</w:t>
            </w:r>
          </w:p>
        </w:tc>
      </w:tr>
      <w:tr w:rsidR="0015556A" w:rsidRPr="00A57726" w:rsidTr="00A73A81">
        <w:tc>
          <w:tcPr>
            <w:tcW w:w="826" w:type="dxa"/>
            <w:vAlign w:val="center"/>
          </w:tcPr>
          <w:p w:rsidR="0015556A" w:rsidRPr="00A57726" w:rsidRDefault="0015556A" w:rsidP="0015556A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  <w:r w:rsidR="00C42319"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15556A" w:rsidRPr="00A57726" w:rsidRDefault="001976F8" w:rsidP="0015556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Пономарев В.В.</w:t>
            </w:r>
          </w:p>
        </w:tc>
        <w:tc>
          <w:tcPr>
            <w:tcW w:w="6187" w:type="dxa"/>
            <w:vAlign w:val="center"/>
          </w:tcPr>
          <w:p w:rsidR="0015556A" w:rsidRPr="00A57726" w:rsidRDefault="0015556A" w:rsidP="0015556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врач-стоматолог ГБУЗ «Комаричская ЦРБ»</w:t>
            </w:r>
          </w:p>
        </w:tc>
      </w:tr>
    </w:tbl>
    <w:p w:rsidR="00A1798D" w:rsidRPr="00A57726" w:rsidRDefault="00A1798D" w:rsidP="000A35F9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резервный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A1798D" w:rsidRPr="00A57726" w:rsidTr="00A73A81">
        <w:tc>
          <w:tcPr>
            <w:tcW w:w="826" w:type="dxa"/>
            <w:vAlign w:val="center"/>
          </w:tcPr>
          <w:p w:rsidR="00A1798D" w:rsidRPr="00A57726" w:rsidRDefault="00A1798D" w:rsidP="00A73A81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A1798D" w:rsidRPr="00A57726" w:rsidRDefault="00A1798D" w:rsidP="00A73A81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A1798D" w:rsidRPr="00A57726" w:rsidRDefault="00A1798D" w:rsidP="00A73A81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A1798D" w:rsidRPr="00A57726" w:rsidTr="00A73A81">
        <w:trPr>
          <w:trHeight w:val="178"/>
        </w:trPr>
        <w:tc>
          <w:tcPr>
            <w:tcW w:w="826" w:type="dxa"/>
            <w:vAlign w:val="center"/>
          </w:tcPr>
          <w:p w:rsidR="00A1798D" w:rsidRPr="00A57726" w:rsidRDefault="00A1798D" w:rsidP="00A73A81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A1798D" w:rsidRPr="00A57726" w:rsidRDefault="00FF02DB" w:rsidP="00A73A8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Чернявская Т.А.</w:t>
            </w:r>
          </w:p>
        </w:tc>
        <w:tc>
          <w:tcPr>
            <w:tcW w:w="6187" w:type="dxa"/>
            <w:vAlign w:val="center"/>
          </w:tcPr>
          <w:p w:rsidR="00A1798D" w:rsidRPr="00A57726" w:rsidRDefault="00813191" w:rsidP="00FF02D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</w:t>
            </w:r>
            <w:r w:rsidR="00FF02DB" w:rsidRPr="00A57726">
              <w:rPr>
                <w:sz w:val="20"/>
                <w:szCs w:val="20"/>
              </w:rPr>
              <w:t xml:space="preserve">ачальник </w:t>
            </w:r>
            <w:r w:rsidR="00A1798D" w:rsidRPr="00A57726">
              <w:rPr>
                <w:sz w:val="20"/>
                <w:szCs w:val="20"/>
              </w:rPr>
              <w:t>отделения (</w:t>
            </w:r>
            <w:r w:rsidR="00FF02DB" w:rsidRPr="00A57726">
              <w:rPr>
                <w:sz w:val="20"/>
                <w:szCs w:val="20"/>
              </w:rPr>
              <w:t>подготовки и призыва граждан на военную службу</w:t>
            </w:r>
            <w:r w:rsidR="00A1798D" w:rsidRPr="00A57726">
              <w:rPr>
                <w:sz w:val="20"/>
                <w:szCs w:val="20"/>
              </w:rPr>
              <w:t>) военного комиссариата (Комаричского и Брасовского районов Брянской области), председатель комиссии</w:t>
            </w:r>
          </w:p>
        </w:tc>
      </w:tr>
      <w:tr w:rsidR="00254CB8" w:rsidRPr="00A57726" w:rsidTr="00A73A81">
        <w:tc>
          <w:tcPr>
            <w:tcW w:w="826" w:type="dxa"/>
            <w:vAlign w:val="center"/>
          </w:tcPr>
          <w:p w:rsidR="00254CB8" w:rsidRPr="00A57726" w:rsidRDefault="00254CB8" w:rsidP="00A73A81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254CB8" w:rsidRPr="00A57726" w:rsidRDefault="00C42319" w:rsidP="00A73A8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Зинакова С.В.</w:t>
            </w:r>
          </w:p>
        </w:tc>
        <w:tc>
          <w:tcPr>
            <w:tcW w:w="6187" w:type="dxa"/>
            <w:vAlign w:val="center"/>
          </w:tcPr>
          <w:p w:rsidR="00254CB8" w:rsidRPr="00A57726" w:rsidRDefault="000E40F1" w:rsidP="00FF02D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медицинская сестра ГБУЗ «Комаричская ЦПБ», </w:t>
            </w:r>
            <w:r w:rsidR="00254CB8" w:rsidRPr="00A57726">
              <w:rPr>
                <w:sz w:val="20"/>
                <w:szCs w:val="20"/>
              </w:rPr>
              <w:t>секретарь комиссии</w:t>
            </w:r>
          </w:p>
        </w:tc>
      </w:tr>
      <w:tr w:rsidR="00C42319" w:rsidRPr="00A57726" w:rsidTr="00A73A81">
        <w:trPr>
          <w:trHeight w:val="226"/>
        </w:trPr>
        <w:tc>
          <w:tcPr>
            <w:tcW w:w="826" w:type="dxa"/>
            <w:vAlign w:val="center"/>
          </w:tcPr>
          <w:p w:rsidR="00A1798D" w:rsidRPr="00A57726" w:rsidRDefault="00A1798D" w:rsidP="00A73A81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A1798D" w:rsidRPr="00A57726" w:rsidRDefault="00C42319" w:rsidP="00254CB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Литвяков С.А.</w:t>
            </w:r>
          </w:p>
        </w:tc>
        <w:tc>
          <w:tcPr>
            <w:tcW w:w="6187" w:type="dxa"/>
            <w:vAlign w:val="center"/>
          </w:tcPr>
          <w:p w:rsidR="00A1798D" w:rsidRPr="00A57726" w:rsidRDefault="00C42319" w:rsidP="00C4231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заместитель главы </w:t>
            </w:r>
            <w:r w:rsidR="00FF02DB" w:rsidRPr="00A57726">
              <w:rPr>
                <w:sz w:val="20"/>
                <w:szCs w:val="20"/>
              </w:rPr>
              <w:t xml:space="preserve">администрации </w:t>
            </w:r>
            <w:r w:rsidRPr="00A57726">
              <w:rPr>
                <w:sz w:val="20"/>
                <w:szCs w:val="20"/>
              </w:rPr>
              <w:t>Брасовского</w:t>
            </w:r>
            <w:r w:rsidR="00FF02DB" w:rsidRPr="00A57726">
              <w:rPr>
                <w:sz w:val="20"/>
                <w:szCs w:val="20"/>
              </w:rPr>
              <w:t xml:space="preserve"> муниципального района, представитель администрации</w:t>
            </w:r>
          </w:p>
        </w:tc>
      </w:tr>
      <w:tr w:rsidR="00B85803" w:rsidRPr="00A57726" w:rsidTr="00A73A81">
        <w:tc>
          <w:tcPr>
            <w:tcW w:w="826" w:type="dxa"/>
            <w:vAlign w:val="center"/>
          </w:tcPr>
          <w:p w:rsidR="00B85803" w:rsidRPr="00A57726" w:rsidRDefault="00B85803" w:rsidP="00B85803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B85803" w:rsidRPr="00A57726" w:rsidRDefault="00B85803" w:rsidP="00B8580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Телятникова Е.Ф.</w:t>
            </w:r>
          </w:p>
        </w:tc>
        <w:tc>
          <w:tcPr>
            <w:tcW w:w="6187" w:type="dxa"/>
            <w:vAlign w:val="center"/>
          </w:tcPr>
          <w:p w:rsidR="00B85803" w:rsidRPr="00A57726" w:rsidRDefault="00B85803" w:rsidP="00B8580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помощник начальника отделения (подготовки и призыва граждан на военную службу) (по воинскому учету) военного комиссариата (Комаричского и Брасовского районов Брянской области), член нештатной группы по профессиональному психологическому отбору</w:t>
            </w:r>
          </w:p>
        </w:tc>
      </w:tr>
      <w:tr w:rsidR="00B85803" w:rsidRPr="00A57726" w:rsidTr="00A73A81">
        <w:tc>
          <w:tcPr>
            <w:tcW w:w="826" w:type="dxa"/>
            <w:vAlign w:val="center"/>
          </w:tcPr>
          <w:p w:rsidR="00B85803" w:rsidRPr="00A57726" w:rsidRDefault="00B85803" w:rsidP="00B85803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B85803" w:rsidRPr="00A57726" w:rsidRDefault="00C42319" w:rsidP="00B8580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Нарзяев Д.С.</w:t>
            </w:r>
          </w:p>
        </w:tc>
        <w:tc>
          <w:tcPr>
            <w:tcW w:w="6187" w:type="dxa"/>
            <w:vAlign w:val="center"/>
          </w:tcPr>
          <w:p w:rsidR="00B85803" w:rsidRPr="00A57726" w:rsidRDefault="00B85803" w:rsidP="00B8580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врач-хирург ГБУЗ «Комаричская ЦРБ», врач, руководящий работой по медицинскому освидетельствованию граждан при первоначальной постановке на воинский учет</w:t>
            </w:r>
          </w:p>
        </w:tc>
      </w:tr>
      <w:tr w:rsidR="00B85803" w:rsidRPr="00A57726" w:rsidTr="00A73A81">
        <w:tc>
          <w:tcPr>
            <w:tcW w:w="826" w:type="dxa"/>
            <w:vAlign w:val="center"/>
          </w:tcPr>
          <w:p w:rsidR="00B85803" w:rsidRPr="00A57726" w:rsidRDefault="00B85803" w:rsidP="00B85803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B85803" w:rsidRPr="00A57726" w:rsidRDefault="00B85803" w:rsidP="00B8580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Нефедова О.С.</w:t>
            </w:r>
          </w:p>
        </w:tc>
        <w:tc>
          <w:tcPr>
            <w:tcW w:w="6187" w:type="dxa"/>
            <w:vAlign w:val="center"/>
          </w:tcPr>
          <w:p w:rsidR="00B85803" w:rsidRPr="00A57726" w:rsidRDefault="00B85803" w:rsidP="00B8580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врач-педиатр ГБУЗ «Комаричская ЦРБ»</w:t>
            </w:r>
          </w:p>
        </w:tc>
      </w:tr>
      <w:tr w:rsidR="00B85803" w:rsidRPr="00A57726" w:rsidTr="00A73A81">
        <w:tc>
          <w:tcPr>
            <w:tcW w:w="826" w:type="dxa"/>
            <w:vAlign w:val="center"/>
          </w:tcPr>
          <w:p w:rsidR="00B85803" w:rsidRPr="00A57726" w:rsidRDefault="00B85803" w:rsidP="00B85803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B85803" w:rsidRPr="00A57726" w:rsidRDefault="00C42319" w:rsidP="00B8580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Успенская Т.В.</w:t>
            </w:r>
          </w:p>
        </w:tc>
        <w:tc>
          <w:tcPr>
            <w:tcW w:w="6187" w:type="dxa"/>
            <w:vAlign w:val="center"/>
          </w:tcPr>
          <w:p w:rsidR="00B85803" w:rsidRPr="00A57726" w:rsidRDefault="00B85803" w:rsidP="00B8580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врач-невропатолог ГБУЗ «Комаричская ЦРБ»</w:t>
            </w:r>
          </w:p>
        </w:tc>
      </w:tr>
      <w:tr w:rsidR="00B85803" w:rsidRPr="00A57726" w:rsidTr="00A73A81">
        <w:tc>
          <w:tcPr>
            <w:tcW w:w="826" w:type="dxa"/>
            <w:vAlign w:val="center"/>
          </w:tcPr>
          <w:p w:rsidR="00B85803" w:rsidRPr="00A57726" w:rsidRDefault="00B85803" w:rsidP="00B85803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B85803" w:rsidRPr="00A57726" w:rsidRDefault="00C42319" w:rsidP="00B8580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Сереженков С.В.</w:t>
            </w:r>
          </w:p>
        </w:tc>
        <w:tc>
          <w:tcPr>
            <w:tcW w:w="6187" w:type="dxa"/>
            <w:vAlign w:val="center"/>
          </w:tcPr>
          <w:p w:rsidR="00B85803" w:rsidRPr="00A57726" w:rsidRDefault="00B85803" w:rsidP="00B8580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врач-психиатр ГБУЗ «Брасовская ЦРБ»</w:t>
            </w:r>
          </w:p>
        </w:tc>
      </w:tr>
      <w:tr w:rsidR="00C42319" w:rsidRPr="00A57726" w:rsidTr="00A73A81">
        <w:tc>
          <w:tcPr>
            <w:tcW w:w="826" w:type="dxa"/>
            <w:vAlign w:val="center"/>
          </w:tcPr>
          <w:p w:rsidR="00B85803" w:rsidRPr="00A57726" w:rsidRDefault="00B85803" w:rsidP="00B85803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B85803" w:rsidRPr="00A57726" w:rsidRDefault="00C42319" w:rsidP="00B8580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Журавлев Д.Е.</w:t>
            </w:r>
          </w:p>
        </w:tc>
        <w:tc>
          <w:tcPr>
            <w:tcW w:w="6187" w:type="dxa"/>
            <w:vAlign w:val="center"/>
          </w:tcPr>
          <w:p w:rsidR="00B85803" w:rsidRPr="00A57726" w:rsidRDefault="00B85803" w:rsidP="00C4231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врач-офтальмолог ГБУЗ «</w:t>
            </w:r>
            <w:r w:rsidR="00C42319" w:rsidRPr="00A57726">
              <w:rPr>
                <w:sz w:val="20"/>
                <w:szCs w:val="20"/>
              </w:rPr>
              <w:t>Комаричская</w:t>
            </w:r>
            <w:r w:rsidRPr="00A57726">
              <w:rPr>
                <w:sz w:val="20"/>
                <w:szCs w:val="20"/>
              </w:rPr>
              <w:t xml:space="preserve"> ЦРБ»</w:t>
            </w:r>
          </w:p>
        </w:tc>
      </w:tr>
      <w:tr w:rsidR="00B85803" w:rsidRPr="00A57726" w:rsidTr="00A73A81">
        <w:tc>
          <w:tcPr>
            <w:tcW w:w="826" w:type="dxa"/>
            <w:vAlign w:val="center"/>
          </w:tcPr>
          <w:p w:rsidR="00B85803" w:rsidRPr="00A57726" w:rsidRDefault="00B85803" w:rsidP="00B85803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B85803" w:rsidRPr="00A57726" w:rsidRDefault="00B85803" w:rsidP="00B8580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Котляр А.И.</w:t>
            </w:r>
          </w:p>
        </w:tc>
        <w:tc>
          <w:tcPr>
            <w:tcW w:w="6187" w:type="dxa"/>
            <w:vAlign w:val="center"/>
          </w:tcPr>
          <w:p w:rsidR="00B85803" w:rsidRPr="00A57726" w:rsidRDefault="00B85803" w:rsidP="00B8580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врач-отоларинголог ГБУЗ «Комаричская ЦРБ»</w:t>
            </w:r>
          </w:p>
        </w:tc>
      </w:tr>
      <w:tr w:rsidR="00C42319" w:rsidRPr="00A57726" w:rsidTr="00A73A81">
        <w:tc>
          <w:tcPr>
            <w:tcW w:w="826" w:type="dxa"/>
            <w:vAlign w:val="center"/>
          </w:tcPr>
          <w:p w:rsidR="00B85803" w:rsidRPr="00A57726" w:rsidRDefault="00B85803" w:rsidP="00B85803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vAlign w:val="center"/>
          </w:tcPr>
          <w:p w:rsidR="00B85803" w:rsidRPr="00A57726" w:rsidRDefault="00C42319" w:rsidP="00B8580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Сереженков С.В.</w:t>
            </w:r>
          </w:p>
        </w:tc>
        <w:tc>
          <w:tcPr>
            <w:tcW w:w="6187" w:type="dxa"/>
            <w:vAlign w:val="center"/>
          </w:tcPr>
          <w:p w:rsidR="00B85803" w:rsidRPr="00A57726" w:rsidRDefault="00B85803" w:rsidP="00C4231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врач-дерматовенеролог ГБУЗ «</w:t>
            </w:r>
            <w:r w:rsidR="00C42319" w:rsidRPr="00A57726">
              <w:rPr>
                <w:sz w:val="20"/>
                <w:szCs w:val="20"/>
              </w:rPr>
              <w:t>Комаричская</w:t>
            </w:r>
            <w:r w:rsidRPr="00A57726">
              <w:rPr>
                <w:sz w:val="20"/>
                <w:szCs w:val="20"/>
              </w:rPr>
              <w:t xml:space="preserve"> ЦРБ»</w:t>
            </w:r>
          </w:p>
        </w:tc>
      </w:tr>
      <w:tr w:rsidR="00C42319" w:rsidRPr="00A57726" w:rsidTr="00A73A81">
        <w:tc>
          <w:tcPr>
            <w:tcW w:w="826" w:type="dxa"/>
            <w:vAlign w:val="center"/>
          </w:tcPr>
          <w:p w:rsidR="00B85803" w:rsidRPr="00A57726" w:rsidRDefault="00B85803" w:rsidP="00B85803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12</w:t>
            </w:r>
          </w:p>
        </w:tc>
        <w:tc>
          <w:tcPr>
            <w:tcW w:w="2886" w:type="dxa"/>
            <w:vAlign w:val="center"/>
          </w:tcPr>
          <w:p w:rsidR="00B85803" w:rsidRPr="00A57726" w:rsidRDefault="00C42319" w:rsidP="00B8580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Дидковская Д.С.</w:t>
            </w:r>
          </w:p>
        </w:tc>
        <w:tc>
          <w:tcPr>
            <w:tcW w:w="6187" w:type="dxa"/>
            <w:vAlign w:val="center"/>
          </w:tcPr>
          <w:p w:rsidR="00B85803" w:rsidRPr="00A57726" w:rsidRDefault="00B85803" w:rsidP="00C4231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врач-стоматолог ГБУЗ «</w:t>
            </w:r>
            <w:r w:rsidR="00C42319" w:rsidRPr="00A57726">
              <w:rPr>
                <w:sz w:val="20"/>
                <w:szCs w:val="20"/>
              </w:rPr>
              <w:t>Брасовская</w:t>
            </w:r>
            <w:r w:rsidRPr="00A57726">
              <w:rPr>
                <w:sz w:val="20"/>
                <w:szCs w:val="20"/>
              </w:rPr>
              <w:t xml:space="preserve"> ЦРБ»</w:t>
            </w:r>
          </w:p>
        </w:tc>
      </w:tr>
    </w:tbl>
    <w:p w:rsidR="001D0DA5" w:rsidRPr="00A57726" w:rsidRDefault="007F192F" w:rsidP="009B0077">
      <w:pPr>
        <w:tabs>
          <w:tab w:val="left" w:pos="900"/>
        </w:tabs>
        <w:ind w:left="567"/>
        <w:jc w:val="both"/>
        <w:rPr>
          <w:sz w:val="28"/>
          <w:szCs w:val="28"/>
        </w:rPr>
      </w:pPr>
      <w:r w:rsidRPr="00A57726">
        <w:rPr>
          <w:sz w:val="28"/>
          <w:szCs w:val="28"/>
        </w:rPr>
        <w:t xml:space="preserve">Муниципальное образование «Выгоничский </w:t>
      </w:r>
      <w:r w:rsidR="00640330" w:rsidRPr="00A57726">
        <w:rPr>
          <w:sz w:val="28"/>
          <w:szCs w:val="28"/>
        </w:rPr>
        <w:t xml:space="preserve">муниципальный </w:t>
      </w:r>
      <w:r w:rsidRPr="00A57726">
        <w:rPr>
          <w:sz w:val="28"/>
          <w:szCs w:val="28"/>
        </w:rPr>
        <w:t>район»:</w:t>
      </w:r>
    </w:p>
    <w:p w:rsidR="007F192F" w:rsidRPr="00A57726" w:rsidRDefault="007F192F" w:rsidP="000A35F9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основной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4A2C56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342BE3" w:rsidRPr="00A57726">
        <w:trPr>
          <w:trHeight w:val="419"/>
        </w:trPr>
        <w:tc>
          <w:tcPr>
            <w:tcW w:w="826" w:type="dxa"/>
            <w:vAlign w:val="center"/>
          </w:tcPr>
          <w:p w:rsidR="00007D41" w:rsidRPr="00A57726" w:rsidRDefault="00007D41" w:rsidP="00CA3816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007D41" w:rsidRPr="00A57726" w:rsidRDefault="00957A71" w:rsidP="00CA381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Карпов С.А.</w:t>
            </w:r>
          </w:p>
        </w:tc>
        <w:tc>
          <w:tcPr>
            <w:tcW w:w="6187" w:type="dxa"/>
            <w:vAlign w:val="center"/>
          </w:tcPr>
          <w:p w:rsidR="00007D41" w:rsidRPr="00A57726" w:rsidRDefault="00342BE3" w:rsidP="00342BE3">
            <w:pPr>
              <w:rPr>
                <w:sz w:val="20"/>
                <w:szCs w:val="20"/>
              </w:rPr>
            </w:pPr>
            <w:r w:rsidRPr="00A57726">
              <w:rPr>
                <w:iCs/>
                <w:sz w:val="20"/>
                <w:szCs w:val="20"/>
              </w:rPr>
              <w:t>военный</w:t>
            </w:r>
            <w:r w:rsidR="00007D41" w:rsidRPr="00A57726">
              <w:rPr>
                <w:iCs/>
                <w:sz w:val="20"/>
                <w:szCs w:val="20"/>
              </w:rPr>
              <w:t xml:space="preserve"> комиссар</w:t>
            </w:r>
            <w:r w:rsidR="00007D41" w:rsidRPr="00A57726">
              <w:rPr>
                <w:sz w:val="20"/>
                <w:szCs w:val="20"/>
              </w:rPr>
              <w:t xml:space="preserve"> (Выгоничского и Жирятинского районов Брянской области), председатель комиссии</w:t>
            </w:r>
          </w:p>
        </w:tc>
      </w:tr>
      <w:tr w:rsidR="00342BE3" w:rsidRPr="00A57726">
        <w:tc>
          <w:tcPr>
            <w:tcW w:w="826" w:type="dxa"/>
            <w:vAlign w:val="center"/>
          </w:tcPr>
          <w:p w:rsidR="00541D94" w:rsidRPr="00A57726" w:rsidRDefault="00541D94" w:rsidP="00CA3816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541D94" w:rsidRPr="00A57726" w:rsidRDefault="00342BE3" w:rsidP="00342BE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Алексашова Н.В.</w:t>
            </w:r>
          </w:p>
        </w:tc>
        <w:tc>
          <w:tcPr>
            <w:tcW w:w="6187" w:type="dxa"/>
            <w:vAlign w:val="center"/>
          </w:tcPr>
          <w:p w:rsidR="00541D94" w:rsidRPr="00A57726" w:rsidRDefault="00342BE3" w:rsidP="00957A7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</w:t>
            </w:r>
            <w:r w:rsidR="00D276A9" w:rsidRPr="00A57726">
              <w:rPr>
                <w:sz w:val="20"/>
                <w:szCs w:val="20"/>
              </w:rPr>
              <w:t xml:space="preserve">едицинская </w:t>
            </w:r>
            <w:r w:rsidRPr="00A57726">
              <w:rPr>
                <w:sz w:val="20"/>
                <w:szCs w:val="20"/>
              </w:rPr>
              <w:t xml:space="preserve">сестра </w:t>
            </w:r>
            <w:r w:rsidR="00957A71" w:rsidRPr="00A57726">
              <w:rPr>
                <w:sz w:val="20"/>
                <w:szCs w:val="20"/>
              </w:rPr>
              <w:t>военного комиссариата (Выгоничского и Жирятинского районов Брянской области),</w:t>
            </w:r>
            <w:r w:rsidR="00541D94" w:rsidRPr="00A57726">
              <w:rPr>
                <w:sz w:val="20"/>
                <w:szCs w:val="20"/>
              </w:rPr>
              <w:t xml:space="preserve"> секретарь комиссии</w:t>
            </w:r>
          </w:p>
        </w:tc>
      </w:tr>
      <w:tr w:rsidR="00342BE3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4E5495" w:rsidRPr="00A57726" w:rsidRDefault="00007D41" w:rsidP="005C2A3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Чепиков С.Н.</w:t>
            </w:r>
          </w:p>
        </w:tc>
        <w:tc>
          <w:tcPr>
            <w:tcW w:w="6187" w:type="dxa"/>
            <w:vAlign w:val="center"/>
          </w:tcPr>
          <w:p w:rsidR="004E5495" w:rsidRPr="00A57726" w:rsidRDefault="00342BE3" w:rsidP="00342BE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</w:t>
            </w:r>
            <w:r w:rsidR="00D276A9" w:rsidRPr="00A57726">
              <w:rPr>
                <w:sz w:val="20"/>
                <w:szCs w:val="20"/>
              </w:rPr>
              <w:t>лав</w:t>
            </w:r>
            <w:r w:rsidR="00007D41" w:rsidRPr="00A57726">
              <w:rPr>
                <w:sz w:val="20"/>
                <w:szCs w:val="20"/>
              </w:rPr>
              <w:t>а</w:t>
            </w:r>
            <w:r w:rsidR="004E5495" w:rsidRPr="00A57726">
              <w:rPr>
                <w:sz w:val="20"/>
                <w:szCs w:val="20"/>
              </w:rPr>
              <w:t xml:space="preserve"> администрации </w:t>
            </w:r>
            <w:r w:rsidR="00743FA8" w:rsidRPr="00A57726">
              <w:rPr>
                <w:sz w:val="20"/>
                <w:szCs w:val="20"/>
              </w:rPr>
              <w:t>Выгоничского района</w:t>
            </w:r>
            <w:r w:rsidR="004E5495" w:rsidRPr="00A57726">
              <w:rPr>
                <w:sz w:val="20"/>
                <w:szCs w:val="20"/>
              </w:rPr>
              <w:t>, представитель администрации</w:t>
            </w:r>
            <w:r w:rsidR="00007D41" w:rsidRPr="00A57726">
              <w:rPr>
                <w:sz w:val="20"/>
                <w:szCs w:val="20"/>
              </w:rPr>
              <w:t xml:space="preserve"> </w:t>
            </w:r>
            <w:r w:rsidR="00957A71" w:rsidRPr="00A57726">
              <w:rPr>
                <w:sz w:val="20"/>
                <w:szCs w:val="20"/>
              </w:rPr>
              <w:t>муниципального образования</w:t>
            </w:r>
          </w:p>
        </w:tc>
      </w:tr>
      <w:tr w:rsidR="004A2C56" w:rsidRPr="00A57726" w:rsidTr="00641236">
        <w:tc>
          <w:tcPr>
            <w:tcW w:w="826" w:type="dxa"/>
            <w:vAlign w:val="center"/>
          </w:tcPr>
          <w:p w:rsidR="002418BB" w:rsidRPr="00A57726" w:rsidRDefault="002418BB" w:rsidP="00641236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2418BB" w:rsidRPr="00A57726" w:rsidRDefault="00957A71" w:rsidP="00D276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Груздова Н.В.</w:t>
            </w:r>
          </w:p>
        </w:tc>
        <w:tc>
          <w:tcPr>
            <w:tcW w:w="6187" w:type="dxa"/>
            <w:vAlign w:val="center"/>
          </w:tcPr>
          <w:p w:rsidR="002418BB" w:rsidRPr="00A57726" w:rsidRDefault="00342BE3" w:rsidP="00957A7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</w:t>
            </w:r>
            <w:r w:rsidR="00D276A9" w:rsidRPr="00A57726">
              <w:rPr>
                <w:sz w:val="20"/>
                <w:szCs w:val="20"/>
              </w:rPr>
              <w:t xml:space="preserve">тарший </w:t>
            </w:r>
            <w:r w:rsidR="002418BB" w:rsidRPr="00A57726">
              <w:rPr>
                <w:sz w:val="20"/>
                <w:szCs w:val="20"/>
              </w:rPr>
              <w:t>помощник начальника отделения (</w:t>
            </w:r>
            <w:r w:rsidR="004A2C56" w:rsidRPr="00A57726">
              <w:rPr>
                <w:sz w:val="20"/>
                <w:szCs w:val="20"/>
              </w:rPr>
              <w:t>подготовки и призыва граждан на военную службу</w:t>
            </w:r>
            <w:r w:rsidR="002418BB" w:rsidRPr="00A57726">
              <w:rPr>
                <w:sz w:val="20"/>
                <w:szCs w:val="20"/>
              </w:rPr>
              <w:t>)</w:t>
            </w:r>
            <w:r w:rsidR="00957A71" w:rsidRPr="00A57726">
              <w:rPr>
                <w:sz w:val="20"/>
                <w:szCs w:val="20"/>
              </w:rPr>
              <w:t xml:space="preserve"> </w:t>
            </w:r>
            <w:r w:rsidR="002418BB" w:rsidRPr="00A57726">
              <w:rPr>
                <w:sz w:val="20"/>
                <w:szCs w:val="20"/>
              </w:rPr>
              <w:t xml:space="preserve">военного комиссариата (Выгоничского и Жирятинского районов Брянской области), </w:t>
            </w:r>
            <w:r w:rsidR="00795C2A" w:rsidRPr="00A57726">
              <w:rPr>
                <w:sz w:val="20"/>
                <w:szCs w:val="20"/>
              </w:rPr>
              <w:t>специалист по профессиональному психологическому отбору</w:t>
            </w:r>
          </w:p>
        </w:tc>
      </w:tr>
      <w:tr w:rsidR="004A2C56" w:rsidRPr="00A57726">
        <w:tc>
          <w:tcPr>
            <w:tcW w:w="826" w:type="dxa"/>
            <w:vAlign w:val="center"/>
          </w:tcPr>
          <w:p w:rsidR="00D276A9" w:rsidRPr="00A57726" w:rsidRDefault="00D276A9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D276A9" w:rsidRPr="00A57726" w:rsidRDefault="004A2C56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Андреева Г.А.</w:t>
            </w:r>
          </w:p>
        </w:tc>
        <w:tc>
          <w:tcPr>
            <w:tcW w:w="6187" w:type="dxa"/>
            <w:vAlign w:val="center"/>
          </w:tcPr>
          <w:p w:rsidR="00D276A9" w:rsidRPr="00A57726" w:rsidRDefault="004A2C56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957A71" w:rsidRPr="00A57726">
              <w:rPr>
                <w:sz w:val="20"/>
                <w:szCs w:val="20"/>
              </w:rPr>
              <w:t>рач-педиатр ГБУЗ «</w:t>
            </w:r>
            <w:r w:rsidR="00D276A9" w:rsidRPr="00A57726">
              <w:rPr>
                <w:sz w:val="20"/>
                <w:szCs w:val="20"/>
              </w:rPr>
              <w:t>Выгоническая ЦРБ», врач, руководящий работой по медицинскому освидетельствованию граждан при первоначальной постановке на учет</w:t>
            </w:r>
          </w:p>
        </w:tc>
      </w:tr>
      <w:tr w:rsidR="004A2C56" w:rsidRPr="00A57726">
        <w:tc>
          <w:tcPr>
            <w:tcW w:w="826" w:type="dxa"/>
            <w:vAlign w:val="center"/>
          </w:tcPr>
          <w:p w:rsidR="004E5495" w:rsidRPr="00A57726" w:rsidRDefault="00D276A9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4E5495" w:rsidRPr="00A57726" w:rsidRDefault="00743FA8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Тхапсаев Р.Г.</w:t>
            </w:r>
          </w:p>
        </w:tc>
        <w:tc>
          <w:tcPr>
            <w:tcW w:w="6187" w:type="dxa"/>
            <w:vAlign w:val="center"/>
          </w:tcPr>
          <w:p w:rsidR="004E5495" w:rsidRPr="00A57726" w:rsidRDefault="004A2C56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D276A9" w:rsidRPr="00A57726">
              <w:rPr>
                <w:sz w:val="20"/>
                <w:szCs w:val="20"/>
              </w:rPr>
              <w:t>рач</w:t>
            </w:r>
            <w:r w:rsidR="004E5495" w:rsidRPr="00A57726">
              <w:rPr>
                <w:sz w:val="20"/>
                <w:szCs w:val="20"/>
              </w:rPr>
              <w:t>-хирург</w:t>
            </w:r>
            <w:r w:rsidR="00FB41F0" w:rsidRPr="00A57726">
              <w:rPr>
                <w:sz w:val="20"/>
                <w:szCs w:val="20"/>
              </w:rPr>
              <w:t xml:space="preserve"> </w:t>
            </w:r>
            <w:r w:rsidR="00967AB9" w:rsidRPr="00A57726">
              <w:rPr>
                <w:sz w:val="20"/>
                <w:szCs w:val="20"/>
              </w:rPr>
              <w:t>«Выгоничская ЦРБ»</w:t>
            </w:r>
          </w:p>
        </w:tc>
      </w:tr>
      <w:tr w:rsidR="004A2C56" w:rsidRPr="00A57726">
        <w:tc>
          <w:tcPr>
            <w:tcW w:w="826" w:type="dxa"/>
            <w:vAlign w:val="center"/>
          </w:tcPr>
          <w:p w:rsidR="004E5495" w:rsidRPr="00A57726" w:rsidRDefault="00D276A9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4E5495" w:rsidRPr="00A57726" w:rsidRDefault="00F06A33" w:rsidP="00F06A3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Володина Н.В.</w:t>
            </w:r>
          </w:p>
        </w:tc>
        <w:tc>
          <w:tcPr>
            <w:tcW w:w="6187" w:type="dxa"/>
            <w:vAlign w:val="center"/>
          </w:tcPr>
          <w:p w:rsidR="004E5495" w:rsidRPr="00A57726" w:rsidRDefault="004A2C56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D276A9" w:rsidRPr="00A57726">
              <w:rPr>
                <w:sz w:val="20"/>
                <w:szCs w:val="20"/>
              </w:rPr>
              <w:t>рач</w:t>
            </w:r>
            <w:r w:rsidR="004E5495" w:rsidRPr="00A57726">
              <w:rPr>
                <w:sz w:val="20"/>
                <w:szCs w:val="20"/>
              </w:rPr>
              <w:t>-невролог</w:t>
            </w:r>
            <w:r w:rsidR="003F1992" w:rsidRPr="00A57726">
              <w:rPr>
                <w:sz w:val="20"/>
                <w:szCs w:val="20"/>
              </w:rPr>
              <w:t xml:space="preserve"> ГБУЗ </w:t>
            </w:r>
            <w:r w:rsidR="00B2732A" w:rsidRPr="00A57726">
              <w:rPr>
                <w:sz w:val="20"/>
                <w:szCs w:val="20"/>
              </w:rPr>
              <w:t>«Выгоничская ЦРБ»</w:t>
            </w:r>
          </w:p>
        </w:tc>
      </w:tr>
      <w:tr w:rsidR="004A2C56" w:rsidRPr="00A57726">
        <w:tc>
          <w:tcPr>
            <w:tcW w:w="826" w:type="dxa"/>
            <w:vAlign w:val="center"/>
          </w:tcPr>
          <w:p w:rsidR="004E5495" w:rsidRPr="00A57726" w:rsidRDefault="00D276A9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4E5495" w:rsidRPr="00A57726" w:rsidRDefault="00FE450A" w:rsidP="00FE450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Бибик</w:t>
            </w:r>
            <w:r w:rsidR="007233F8" w:rsidRPr="00A57726">
              <w:rPr>
                <w:sz w:val="20"/>
                <w:szCs w:val="20"/>
              </w:rPr>
              <w:t xml:space="preserve"> </w:t>
            </w:r>
            <w:r w:rsidRPr="00A57726">
              <w:rPr>
                <w:sz w:val="20"/>
                <w:szCs w:val="20"/>
              </w:rPr>
              <w:t>П.А.</w:t>
            </w:r>
          </w:p>
        </w:tc>
        <w:tc>
          <w:tcPr>
            <w:tcW w:w="6187" w:type="dxa"/>
            <w:vAlign w:val="center"/>
          </w:tcPr>
          <w:p w:rsidR="004E5495" w:rsidRPr="00A57726" w:rsidRDefault="004A2C56" w:rsidP="003F199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D276A9" w:rsidRPr="00A57726">
              <w:rPr>
                <w:sz w:val="20"/>
                <w:szCs w:val="20"/>
              </w:rPr>
              <w:t>рач</w:t>
            </w:r>
            <w:r w:rsidR="004E5495" w:rsidRPr="00A57726">
              <w:rPr>
                <w:sz w:val="20"/>
                <w:szCs w:val="20"/>
              </w:rPr>
              <w:t>-психиатр</w:t>
            </w:r>
            <w:r w:rsidR="003F1992" w:rsidRPr="00A57726">
              <w:rPr>
                <w:sz w:val="20"/>
                <w:szCs w:val="20"/>
              </w:rPr>
              <w:t xml:space="preserve"> ГБУЗ </w:t>
            </w:r>
            <w:r w:rsidR="008D53F7" w:rsidRPr="00A57726">
              <w:rPr>
                <w:sz w:val="20"/>
                <w:szCs w:val="20"/>
              </w:rPr>
              <w:t>«Брянская МБ»</w:t>
            </w:r>
          </w:p>
        </w:tc>
      </w:tr>
      <w:tr w:rsidR="004A2C56" w:rsidRPr="00A57726">
        <w:tc>
          <w:tcPr>
            <w:tcW w:w="826" w:type="dxa"/>
            <w:vAlign w:val="center"/>
          </w:tcPr>
          <w:p w:rsidR="004E5495" w:rsidRPr="00A57726" w:rsidRDefault="00D276A9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4E5495" w:rsidRPr="00A57726" w:rsidRDefault="00743FA8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Чижевская Е.П.</w:t>
            </w:r>
          </w:p>
        </w:tc>
        <w:tc>
          <w:tcPr>
            <w:tcW w:w="6187" w:type="dxa"/>
            <w:vAlign w:val="center"/>
          </w:tcPr>
          <w:p w:rsidR="004E5495" w:rsidRPr="00A57726" w:rsidRDefault="004A2C56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D276A9" w:rsidRPr="00A57726">
              <w:rPr>
                <w:sz w:val="20"/>
                <w:szCs w:val="20"/>
              </w:rPr>
              <w:t>рач</w:t>
            </w:r>
            <w:r w:rsidR="00B37421" w:rsidRPr="00A57726">
              <w:rPr>
                <w:sz w:val="20"/>
                <w:szCs w:val="20"/>
              </w:rPr>
              <w:t>-офтальмолог</w:t>
            </w:r>
            <w:r w:rsidR="003F1992" w:rsidRPr="00A57726">
              <w:rPr>
                <w:sz w:val="20"/>
                <w:szCs w:val="20"/>
              </w:rPr>
              <w:t xml:space="preserve"> ГБУЗ </w:t>
            </w:r>
            <w:r w:rsidR="00B2732A" w:rsidRPr="00A57726">
              <w:rPr>
                <w:sz w:val="20"/>
                <w:szCs w:val="20"/>
              </w:rPr>
              <w:t>«Выгоничская ЦРБ»</w:t>
            </w:r>
          </w:p>
        </w:tc>
      </w:tr>
      <w:tr w:rsidR="004A2C56" w:rsidRPr="00A57726">
        <w:tc>
          <w:tcPr>
            <w:tcW w:w="826" w:type="dxa"/>
            <w:vAlign w:val="center"/>
          </w:tcPr>
          <w:p w:rsidR="004E5495" w:rsidRPr="00A57726" w:rsidRDefault="00624CB7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  <w:r w:rsidR="00D276A9" w:rsidRPr="00A57726">
              <w:rPr>
                <w:sz w:val="20"/>
                <w:szCs w:val="20"/>
              </w:rPr>
              <w:t>0</w:t>
            </w:r>
          </w:p>
        </w:tc>
        <w:tc>
          <w:tcPr>
            <w:tcW w:w="2886" w:type="dxa"/>
            <w:vAlign w:val="center"/>
          </w:tcPr>
          <w:p w:rsidR="004E5495" w:rsidRPr="00A57726" w:rsidRDefault="00743FA8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Горный Е.А.</w:t>
            </w:r>
          </w:p>
        </w:tc>
        <w:tc>
          <w:tcPr>
            <w:tcW w:w="6187" w:type="dxa"/>
            <w:vAlign w:val="center"/>
          </w:tcPr>
          <w:p w:rsidR="004E5495" w:rsidRPr="00A57726" w:rsidRDefault="004A2C56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D276A9" w:rsidRPr="00A57726">
              <w:rPr>
                <w:sz w:val="20"/>
                <w:szCs w:val="20"/>
              </w:rPr>
              <w:t>рач</w:t>
            </w:r>
            <w:r w:rsidR="004E5495" w:rsidRPr="00A57726">
              <w:rPr>
                <w:sz w:val="20"/>
                <w:szCs w:val="20"/>
              </w:rPr>
              <w:t>-оториноларинголог</w:t>
            </w:r>
            <w:r w:rsidR="003F1992" w:rsidRPr="00A57726">
              <w:rPr>
                <w:sz w:val="20"/>
                <w:szCs w:val="20"/>
              </w:rPr>
              <w:t xml:space="preserve"> ГБУЗ </w:t>
            </w:r>
            <w:r w:rsidR="00B2732A" w:rsidRPr="00A57726">
              <w:rPr>
                <w:sz w:val="20"/>
                <w:szCs w:val="20"/>
              </w:rPr>
              <w:t>«Выгоничская ЦРБ»</w:t>
            </w:r>
          </w:p>
        </w:tc>
      </w:tr>
      <w:tr w:rsidR="004A2C56" w:rsidRPr="00A57726">
        <w:tc>
          <w:tcPr>
            <w:tcW w:w="826" w:type="dxa"/>
            <w:vAlign w:val="center"/>
          </w:tcPr>
          <w:p w:rsidR="00F06A33" w:rsidRPr="00A57726" w:rsidRDefault="00D276A9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vAlign w:val="center"/>
          </w:tcPr>
          <w:p w:rsidR="00F06A33" w:rsidRPr="00A57726" w:rsidRDefault="00F06A33" w:rsidP="00C664D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Юрьева С.Ф.</w:t>
            </w:r>
          </w:p>
        </w:tc>
        <w:tc>
          <w:tcPr>
            <w:tcW w:w="6187" w:type="dxa"/>
            <w:vAlign w:val="center"/>
          </w:tcPr>
          <w:p w:rsidR="00F06A33" w:rsidRPr="00A57726" w:rsidRDefault="004A2C56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D276A9" w:rsidRPr="00A57726">
              <w:rPr>
                <w:sz w:val="20"/>
                <w:szCs w:val="20"/>
              </w:rPr>
              <w:t>рач</w:t>
            </w:r>
            <w:r w:rsidR="00F06A33" w:rsidRPr="00A57726">
              <w:rPr>
                <w:sz w:val="20"/>
                <w:szCs w:val="20"/>
              </w:rPr>
              <w:t>-стоматолог</w:t>
            </w:r>
            <w:r w:rsidR="003F1992" w:rsidRPr="00A57726">
              <w:rPr>
                <w:sz w:val="20"/>
                <w:szCs w:val="20"/>
              </w:rPr>
              <w:t xml:space="preserve"> ГБУЗ </w:t>
            </w:r>
            <w:r w:rsidR="00B2732A" w:rsidRPr="00A57726">
              <w:rPr>
                <w:sz w:val="20"/>
                <w:szCs w:val="20"/>
              </w:rPr>
              <w:t>«Выгоничская ЦРБ»</w:t>
            </w:r>
          </w:p>
        </w:tc>
      </w:tr>
      <w:tr w:rsidR="004A2C56" w:rsidRPr="00A57726">
        <w:tc>
          <w:tcPr>
            <w:tcW w:w="826" w:type="dxa"/>
            <w:vAlign w:val="center"/>
          </w:tcPr>
          <w:p w:rsidR="004A2C56" w:rsidRPr="00A57726" w:rsidRDefault="004A2C56" w:rsidP="004A2C56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12</w:t>
            </w:r>
          </w:p>
        </w:tc>
        <w:tc>
          <w:tcPr>
            <w:tcW w:w="2886" w:type="dxa"/>
            <w:vAlign w:val="center"/>
          </w:tcPr>
          <w:p w:rsidR="004A2C56" w:rsidRPr="00A57726" w:rsidRDefault="004A2C56" w:rsidP="004A2C5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Сенин И.А.</w:t>
            </w:r>
          </w:p>
        </w:tc>
        <w:tc>
          <w:tcPr>
            <w:tcW w:w="6187" w:type="dxa"/>
            <w:vAlign w:val="center"/>
          </w:tcPr>
          <w:p w:rsidR="004A2C56" w:rsidRPr="00A57726" w:rsidRDefault="004A2C56" w:rsidP="004A2C5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врач-дерматолог ГБУЗ «Выгоничская ЦРБ»</w:t>
            </w:r>
          </w:p>
        </w:tc>
      </w:tr>
    </w:tbl>
    <w:p w:rsidR="007F192F" w:rsidRPr="00A57726" w:rsidRDefault="007F192F" w:rsidP="000A35F9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резервный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4E5495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4A2C56" w:rsidRPr="00A57726">
        <w:trPr>
          <w:trHeight w:val="178"/>
        </w:trPr>
        <w:tc>
          <w:tcPr>
            <w:tcW w:w="826" w:type="dxa"/>
            <w:vAlign w:val="center"/>
          </w:tcPr>
          <w:p w:rsidR="00007D41" w:rsidRPr="00A57726" w:rsidRDefault="00007D41" w:rsidP="00CA3816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007D41" w:rsidRPr="00A57726" w:rsidRDefault="00957A71" w:rsidP="004001A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Чекулаева Ю.В.</w:t>
            </w:r>
          </w:p>
        </w:tc>
        <w:tc>
          <w:tcPr>
            <w:tcW w:w="6187" w:type="dxa"/>
            <w:vAlign w:val="center"/>
          </w:tcPr>
          <w:p w:rsidR="00007D41" w:rsidRPr="00A57726" w:rsidRDefault="00957A71" w:rsidP="00957A7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начальник отделения (подготовки и призыва граждан на военную службу) </w:t>
            </w:r>
            <w:r w:rsidR="00007D41" w:rsidRPr="00A57726">
              <w:rPr>
                <w:sz w:val="20"/>
                <w:szCs w:val="20"/>
              </w:rPr>
              <w:t>военного комиссар</w:t>
            </w:r>
            <w:r w:rsidR="004A2C56" w:rsidRPr="00A57726">
              <w:rPr>
                <w:sz w:val="20"/>
                <w:szCs w:val="20"/>
              </w:rPr>
              <w:t xml:space="preserve">а военного комиссариата </w:t>
            </w:r>
            <w:r w:rsidR="00007D41" w:rsidRPr="00A57726">
              <w:rPr>
                <w:sz w:val="20"/>
                <w:szCs w:val="20"/>
              </w:rPr>
              <w:t xml:space="preserve"> (Выгоничского и Жирятинского районов Брянской области), председатель комиссии</w:t>
            </w:r>
          </w:p>
        </w:tc>
      </w:tr>
      <w:tr w:rsidR="004E5495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886" w:type="dxa"/>
            <w:vAlign w:val="center"/>
          </w:tcPr>
          <w:p w:rsidR="004E5495" w:rsidRPr="00A57726" w:rsidRDefault="00957A71" w:rsidP="00411A0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Лазарева И.В.</w:t>
            </w:r>
          </w:p>
        </w:tc>
        <w:tc>
          <w:tcPr>
            <w:tcW w:w="6187" w:type="dxa"/>
            <w:vAlign w:val="center"/>
          </w:tcPr>
          <w:p w:rsidR="004E5495" w:rsidRPr="00A57726" w:rsidRDefault="00F35AB0" w:rsidP="00DD1C1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медицинская сестра</w:t>
            </w:r>
            <w:r w:rsidR="00743FA8" w:rsidRPr="00A57726">
              <w:rPr>
                <w:sz w:val="20"/>
                <w:szCs w:val="20"/>
              </w:rPr>
              <w:t xml:space="preserve"> ГБУЗ «Выгоничская ЦРБ»</w:t>
            </w:r>
            <w:r w:rsidR="004E5495" w:rsidRPr="00A57726">
              <w:rPr>
                <w:sz w:val="20"/>
                <w:szCs w:val="20"/>
              </w:rPr>
              <w:t>, секретарь комиссии</w:t>
            </w:r>
          </w:p>
        </w:tc>
      </w:tr>
      <w:tr w:rsidR="007908EC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4E5495" w:rsidRPr="00A57726" w:rsidRDefault="00853957" w:rsidP="004001A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Тищенко И.В.</w:t>
            </w:r>
          </w:p>
        </w:tc>
        <w:tc>
          <w:tcPr>
            <w:tcW w:w="6187" w:type="dxa"/>
            <w:vAlign w:val="center"/>
          </w:tcPr>
          <w:p w:rsidR="004E5495" w:rsidRPr="00A57726" w:rsidRDefault="004A2C56" w:rsidP="0085395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з</w:t>
            </w:r>
            <w:r w:rsidR="00853957" w:rsidRPr="00A57726">
              <w:rPr>
                <w:sz w:val="20"/>
                <w:szCs w:val="20"/>
              </w:rPr>
              <w:t>аместитель главы администрации Жирятинского</w:t>
            </w:r>
            <w:r w:rsidR="00D276A9" w:rsidRPr="00A57726">
              <w:rPr>
                <w:sz w:val="20"/>
                <w:szCs w:val="20"/>
              </w:rPr>
              <w:t xml:space="preserve"> района</w:t>
            </w:r>
            <w:r w:rsidR="004E5495" w:rsidRPr="00A57726">
              <w:rPr>
                <w:sz w:val="20"/>
                <w:szCs w:val="20"/>
              </w:rPr>
              <w:t>, представитель администрации</w:t>
            </w:r>
            <w:r w:rsidR="00D276A9" w:rsidRPr="00A57726">
              <w:rPr>
                <w:sz w:val="20"/>
                <w:szCs w:val="20"/>
              </w:rPr>
              <w:t xml:space="preserve"> муниципального образования</w:t>
            </w:r>
          </w:p>
        </w:tc>
      </w:tr>
      <w:tr w:rsidR="007908EC" w:rsidRPr="00A57726" w:rsidTr="00641236">
        <w:tc>
          <w:tcPr>
            <w:tcW w:w="826" w:type="dxa"/>
            <w:vAlign w:val="center"/>
          </w:tcPr>
          <w:p w:rsidR="002418BB" w:rsidRPr="00A57726" w:rsidRDefault="002418BB" w:rsidP="00641236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2418BB" w:rsidRPr="00A57726" w:rsidRDefault="00853957" w:rsidP="0064123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Груздова Н.В.</w:t>
            </w:r>
          </w:p>
        </w:tc>
        <w:tc>
          <w:tcPr>
            <w:tcW w:w="6187" w:type="dxa"/>
            <w:vAlign w:val="center"/>
          </w:tcPr>
          <w:p w:rsidR="002418BB" w:rsidRPr="00A57726" w:rsidRDefault="00F01B22" w:rsidP="0085395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</w:t>
            </w:r>
            <w:r w:rsidR="00590D23" w:rsidRPr="00A57726">
              <w:rPr>
                <w:sz w:val="20"/>
                <w:szCs w:val="20"/>
              </w:rPr>
              <w:t xml:space="preserve">тарший </w:t>
            </w:r>
            <w:r w:rsidR="002418BB" w:rsidRPr="00A57726">
              <w:rPr>
                <w:sz w:val="20"/>
                <w:szCs w:val="20"/>
              </w:rPr>
              <w:t>помощник начальника отделения (</w:t>
            </w:r>
            <w:r w:rsidR="00853957" w:rsidRPr="00A57726">
              <w:rPr>
                <w:sz w:val="20"/>
                <w:szCs w:val="20"/>
              </w:rPr>
              <w:t>подготовки и призыва граждан на военную службу</w:t>
            </w:r>
            <w:r w:rsidR="00590D23" w:rsidRPr="00A57726">
              <w:rPr>
                <w:sz w:val="20"/>
                <w:szCs w:val="20"/>
              </w:rPr>
              <w:t>)</w:t>
            </w:r>
            <w:r w:rsidR="002418BB" w:rsidRPr="00A57726">
              <w:rPr>
                <w:sz w:val="20"/>
                <w:szCs w:val="20"/>
              </w:rPr>
              <w:t xml:space="preserve"> военного комиссариата (Выгоничского и Жирятинского районов Брянской области), </w:t>
            </w:r>
            <w:r w:rsidR="00590D23" w:rsidRPr="00A57726">
              <w:rPr>
                <w:sz w:val="20"/>
                <w:szCs w:val="20"/>
              </w:rPr>
              <w:t>специалист</w:t>
            </w:r>
            <w:r w:rsidR="00740F2B" w:rsidRPr="00A57726">
              <w:rPr>
                <w:sz w:val="20"/>
                <w:szCs w:val="20"/>
              </w:rPr>
              <w:t xml:space="preserve"> по профессиональному психологическому отбору</w:t>
            </w:r>
          </w:p>
        </w:tc>
      </w:tr>
      <w:tr w:rsidR="004E5495" w:rsidRPr="00A57726">
        <w:tc>
          <w:tcPr>
            <w:tcW w:w="826" w:type="dxa"/>
            <w:vAlign w:val="center"/>
          </w:tcPr>
          <w:p w:rsidR="004E5495" w:rsidRPr="00A57726" w:rsidRDefault="00B3742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4E5495" w:rsidRPr="00A57726" w:rsidRDefault="00853957" w:rsidP="004001A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Фомина Л.И.</w:t>
            </w:r>
          </w:p>
        </w:tc>
        <w:tc>
          <w:tcPr>
            <w:tcW w:w="6187" w:type="dxa"/>
            <w:vAlign w:val="center"/>
          </w:tcPr>
          <w:p w:rsidR="004E5495" w:rsidRPr="00A57726" w:rsidRDefault="00F01B22" w:rsidP="00007D4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590D23" w:rsidRPr="00A57726">
              <w:rPr>
                <w:sz w:val="20"/>
                <w:szCs w:val="20"/>
              </w:rPr>
              <w:t>рач</w:t>
            </w:r>
            <w:r w:rsidR="004E5495" w:rsidRPr="00A57726">
              <w:rPr>
                <w:sz w:val="20"/>
                <w:szCs w:val="20"/>
              </w:rPr>
              <w:t>-</w:t>
            </w:r>
            <w:r w:rsidR="00007D41" w:rsidRPr="00A57726">
              <w:rPr>
                <w:sz w:val="20"/>
                <w:szCs w:val="20"/>
              </w:rPr>
              <w:t>педиатр</w:t>
            </w:r>
            <w:r w:rsidR="003F1992" w:rsidRPr="00A57726">
              <w:rPr>
                <w:sz w:val="20"/>
                <w:szCs w:val="20"/>
              </w:rPr>
              <w:t xml:space="preserve"> ГБУЗ </w:t>
            </w:r>
            <w:r w:rsidR="00B2732A" w:rsidRPr="00A57726">
              <w:rPr>
                <w:sz w:val="20"/>
                <w:szCs w:val="20"/>
              </w:rPr>
              <w:t>«Выгоничская ЦРБ»</w:t>
            </w:r>
            <w:r w:rsidR="00007D41" w:rsidRPr="00A57726">
              <w:rPr>
                <w:sz w:val="20"/>
                <w:szCs w:val="20"/>
              </w:rPr>
              <w:t xml:space="preserve"> врач, руководящий работой по медицинскому освидетельствованию граждан по первоначальной постановке на воинский учет</w:t>
            </w:r>
          </w:p>
        </w:tc>
      </w:tr>
      <w:tr w:rsidR="00FE450A" w:rsidRPr="00A57726" w:rsidTr="00E867F8">
        <w:tc>
          <w:tcPr>
            <w:tcW w:w="826" w:type="dxa"/>
            <w:vAlign w:val="center"/>
          </w:tcPr>
          <w:p w:rsidR="00FE450A" w:rsidRPr="00A57726" w:rsidRDefault="00FE450A" w:rsidP="00E867F8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FE450A" w:rsidRPr="00A57726" w:rsidRDefault="00853957" w:rsidP="00E867F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Титарев В.Д.</w:t>
            </w:r>
          </w:p>
        </w:tc>
        <w:tc>
          <w:tcPr>
            <w:tcW w:w="6187" w:type="dxa"/>
            <w:vAlign w:val="center"/>
          </w:tcPr>
          <w:p w:rsidR="00FE450A" w:rsidRPr="00A57726" w:rsidRDefault="00F01B22" w:rsidP="00007D4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590D23" w:rsidRPr="00A57726">
              <w:rPr>
                <w:sz w:val="20"/>
                <w:szCs w:val="20"/>
              </w:rPr>
              <w:t>рач</w:t>
            </w:r>
            <w:r w:rsidR="00007D41" w:rsidRPr="00A57726">
              <w:rPr>
                <w:sz w:val="20"/>
                <w:szCs w:val="20"/>
              </w:rPr>
              <w:t>-хирург</w:t>
            </w:r>
            <w:r w:rsidR="003F1992" w:rsidRPr="00A57726">
              <w:rPr>
                <w:sz w:val="20"/>
                <w:szCs w:val="20"/>
              </w:rPr>
              <w:t xml:space="preserve"> ГБУЗ </w:t>
            </w:r>
            <w:r w:rsidR="008D53F7" w:rsidRPr="00A57726">
              <w:rPr>
                <w:sz w:val="20"/>
                <w:szCs w:val="20"/>
              </w:rPr>
              <w:t>«</w:t>
            </w:r>
            <w:r w:rsidR="003F1992" w:rsidRPr="00A57726">
              <w:rPr>
                <w:sz w:val="20"/>
                <w:szCs w:val="20"/>
              </w:rPr>
              <w:t>Выгоничская ЦРБ</w:t>
            </w:r>
            <w:r w:rsidR="008D53F7" w:rsidRPr="00A57726">
              <w:rPr>
                <w:sz w:val="20"/>
                <w:szCs w:val="20"/>
              </w:rPr>
              <w:t>»</w:t>
            </w:r>
          </w:p>
        </w:tc>
      </w:tr>
      <w:tr w:rsidR="00F06A33" w:rsidRPr="00A57726">
        <w:tc>
          <w:tcPr>
            <w:tcW w:w="826" w:type="dxa"/>
            <w:vAlign w:val="center"/>
          </w:tcPr>
          <w:p w:rsidR="00F06A33" w:rsidRPr="00A57726" w:rsidRDefault="00F06A33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F06A33" w:rsidRPr="00A57726" w:rsidRDefault="00F06A33" w:rsidP="00C664D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Грибова Т.И.</w:t>
            </w:r>
          </w:p>
        </w:tc>
        <w:tc>
          <w:tcPr>
            <w:tcW w:w="6187" w:type="dxa"/>
            <w:vAlign w:val="center"/>
          </w:tcPr>
          <w:p w:rsidR="00F06A33" w:rsidRPr="00A57726" w:rsidRDefault="00F01B22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590D23" w:rsidRPr="00A57726">
              <w:rPr>
                <w:sz w:val="20"/>
                <w:szCs w:val="20"/>
              </w:rPr>
              <w:t>рач</w:t>
            </w:r>
            <w:r w:rsidR="00F06A33" w:rsidRPr="00A57726">
              <w:rPr>
                <w:sz w:val="20"/>
                <w:szCs w:val="20"/>
              </w:rPr>
              <w:t>-невролог</w:t>
            </w:r>
            <w:r w:rsidR="003F1992" w:rsidRPr="00A57726">
              <w:rPr>
                <w:sz w:val="20"/>
                <w:szCs w:val="20"/>
              </w:rPr>
              <w:t xml:space="preserve"> ГБУЗ </w:t>
            </w:r>
            <w:r w:rsidR="00B2732A" w:rsidRPr="00A57726">
              <w:rPr>
                <w:sz w:val="20"/>
                <w:szCs w:val="20"/>
              </w:rPr>
              <w:t>«Выгоничская ЦРБ»</w:t>
            </w:r>
          </w:p>
        </w:tc>
      </w:tr>
      <w:tr w:rsidR="007908EC" w:rsidRPr="00A57726">
        <w:tc>
          <w:tcPr>
            <w:tcW w:w="826" w:type="dxa"/>
            <w:vAlign w:val="center"/>
          </w:tcPr>
          <w:p w:rsidR="004E5495" w:rsidRPr="00A57726" w:rsidRDefault="00B3742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4E5495" w:rsidRPr="00A57726" w:rsidRDefault="00853957" w:rsidP="00F01B2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Козыренко Е.В.</w:t>
            </w:r>
          </w:p>
        </w:tc>
        <w:tc>
          <w:tcPr>
            <w:tcW w:w="6187" w:type="dxa"/>
            <w:vAlign w:val="center"/>
          </w:tcPr>
          <w:p w:rsidR="004E5495" w:rsidRPr="00A57726" w:rsidRDefault="00F01B22" w:rsidP="0085395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590D23" w:rsidRPr="00A57726">
              <w:rPr>
                <w:sz w:val="20"/>
                <w:szCs w:val="20"/>
              </w:rPr>
              <w:t>рач</w:t>
            </w:r>
            <w:r w:rsidR="004E5495" w:rsidRPr="00A57726">
              <w:rPr>
                <w:sz w:val="20"/>
                <w:szCs w:val="20"/>
              </w:rPr>
              <w:t>-психиатр</w:t>
            </w:r>
            <w:r w:rsidR="003F1992" w:rsidRPr="00A57726">
              <w:rPr>
                <w:sz w:val="20"/>
                <w:szCs w:val="20"/>
              </w:rPr>
              <w:t xml:space="preserve"> ГБУЗ </w:t>
            </w:r>
            <w:r w:rsidRPr="00A57726">
              <w:rPr>
                <w:sz w:val="20"/>
                <w:szCs w:val="20"/>
              </w:rPr>
              <w:t>«</w:t>
            </w:r>
            <w:r w:rsidR="00853957" w:rsidRPr="00A57726">
              <w:rPr>
                <w:sz w:val="20"/>
                <w:szCs w:val="20"/>
              </w:rPr>
              <w:t>Выгоничская ЦРБ</w:t>
            </w:r>
            <w:r w:rsidR="00B2732A" w:rsidRPr="00A57726">
              <w:rPr>
                <w:sz w:val="20"/>
                <w:szCs w:val="20"/>
              </w:rPr>
              <w:t>»</w:t>
            </w:r>
          </w:p>
        </w:tc>
      </w:tr>
      <w:tr w:rsidR="004E5495" w:rsidRPr="00A57726">
        <w:tc>
          <w:tcPr>
            <w:tcW w:w="826" w:type="dxa"/>
            <w:vAlign w:val="center"/>
          </w:tcPr>
          <w:p w:rsidR="004E5495" w:rsidRPr="00A57726" w:rsidRDefault="00B3742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4E5495" w:rsidRPr="00A57726" w:rsidRDefault="008832CA" w:rsidP="00F06A3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Артамонова Д.Ю.</w:t>
            </w:r>
          </w:p>
        </w:tc>
        <w:tc>
          <w:tcPr>
            <w:tcW w:w="6187" w:type="dxa"/>
            <w:vAlign w:val="center"/>
          </w:tcPr>
          <w:p w:rsidR="004E5495" w:rsidRPr="00A57726" w:rsidRDefault="00F01B22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590D23" w:rsidRPr="00A57726">
              <w:rPr>
                <w:sz w:val="20"/>
                <w:szCs w:val="20"/>
              </w:rPr>
              <w:t>рач</w:t>
            </w:r>
            <w:r w:rsidR="00384B1B" w:rsidRPr="00A57726">
              <w:rPr>
                <w:sz w:val="20"/>
                <w:szCs w:val="20"/>
              </w:rPr>
              <w:t>-офтальмолог</w:t>
            </w:r>
            <w:r w:rsidR="003F1992" w:rsidRPr="00A57726">
              <w:rPr>
                <w:sz w:val="20"/>
                <w:szCs w:val="20"/>
              </w:rPr>
              <w:t xml:space="preserve"> ГБУЗ </w:t>
            </w:r>
            <w:r w:rsidR="008D53F7" w:rsidRPr="00A57726">
              <w:rPr>
                <w:sz w:val="20"/>
                <w:szCs w:val="20"/>
              </w:rPr>
              <w:t>«Брянская МБ»</w:t>
            </w:r>
          </w:p>
        </w:tc>
      </w:tr>
      <w:tr w:rsidR="004E5495" w:rsidRPr="00A57726">
        <w:tc>
          <w:tcPr>
            <w:tcW w:w="826" w:type="dxa"/>
            <w:vAlign w:val="center"/>
          </w:tcPr>
          <w:p w:rsidR="004E5495" w:rsidRPr="00A57726" w:rsidRDefault="00624CB7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  <w:r w:rsidR="00B37421" w:rsidRPr="00A57726">
              <w:rPr>
                <w:sz w:val="20"/>
                <w:szCs w:val="20"/>
              </w:rPr>
              <w:t>0</w:t>
            </w:r>
          </w:p>
        </w:tc>
        <w:tc>
          <w:tcPr>
            <w:tcW w:w="2886" w:type="dxa"/>
            <w:vAlign w:val="center"/>
          </w:tcPr>
          <w:p w:rsidR="008832CA" w:rsidRPr="00A57726" w:rsidRDefault="00F01B22" w:rsidP="00F06A3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Симонова Е.Ф.</w:t>
            </w:r>
          </w:p>
        </w:tc>
        <w:tc>
          <w:tcPr>
            <w:tcW w:w="6187" w:type="dxa"/>
            <w:vAlign w:val="center"/>
          </w:tcPr>
          <w:p w:rsidR="004E5495" w:rsidRPr="00A57726" w:rsidRDefault="00F01B22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590D23" w:rsidRPr="00A57726">
              <w:rPr>
                <w:sz w:val="20"/>
                <w:szCs w:val="20"/>
              </w:rPr>
              <w:t>рач</w:t>
            </w:r>
            <w:r w:rsidR="004E5495" w:rsidRPr="00A57726">
              <w:rPr>
                <w:sz w:val="20"/>
                <w:szCs w:val="20"/>
              </w:rPr>
              <w:t>-оториноларинголог</w:t>
            </w:r>
            <w:r w:rsidR="003F1992" w:rsidRPr="00A57726">
              <w:rPr>
                <w:sz w:val="20"/>
                <w:szCs w:val="20"/>
              </w:rPr>
              <w:t xml:space="preserve"> ГБУЗ </w:t>
            </w:r>
            <w:r w:rsidR="008D53F7" w:rsidRPr="00A57726">
              <w:rPr>
                <w:sz w:val="20"/>
                <w:szCs w:val="20"/>
              </w:rPr>
              <w:t>«Брянская МБ»</w:t>
            </w:r>
          </w:p>
        </w:tc>
      </w:tr>
      <w:tr w:rsidR="00BA32CA" w:rsidRPr="00A57726" w:rsidTr="003F1992">
        <w:trPr>
          <w:trHeight w:val="249"/>
        </w:trPr>
        <w:tc>
          <w:tcPr>
            <w:tcW w:w="826" w:type="dxa"/>
            <w:vAlign w:val="center"/>
          </w:tcPr>
          <w:p w:rsidR="00BA32CA" w:rsidRPr="00A57726" w:rsidRDefault="00590D23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vAlign w:val="center"/>
          </w:tcPr>
          <w:p w:rsidR="00BA32CA" w:rsidRPr="00A57726" w:rsidRDefault="00BA32CA" w:rsidP="00F06A3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Минченко Т.И.</w:t>
            </w:r>
          </w:p>
        </w:tc>
        <w:tc>
          <w:tcPr>
            <w:tcW w:w="6187" w:type="dxa"/>
            <w:vAlign w:val="center"/>
          </w:tcPr>
          <w:p w:rsidR="00BA32CA" w:rsidRPr="00A57726" w:rsidRDefault="00F01B22" w:rsidP="003F199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590D23" w:rsidRPr="00A57726">
              <w:rPr>
                <w:sz w:val="20"/>
                <w:szCs w:val="20"/>
              </w:rPr>
              <w:t>рач</w:t>
            </w:r>
            <w:r w:rsidR="00BA32CA" w:rsidRPr="00A57726">
              <w:rPr>
                <w:sz w:val="20"/>
                <w:szCs w:val="20"/>
              </w:rPr>
              <w:t>-стоматолог</w:t>
            </w:r>
            <w:r w:rsidR="003F1992" w:rsidRPr="00A57726">
              <w:rPr>
                <w:sz w:val="20"/>
                <w:szCs w:val="20"/>
              </w:rPr>
              <w:t xml:space="preserve"> ГБУЗ </w:t>
            </w:r>
            <w:r w:rsidR="00B2732A" w:rsidRPr="00A57726">
              <w:rPr>
                <w:sz w:val="20"/>
                <w:szCs w:val="20"/>
              </w:rPr>
              <w:t>«Выгоничская ЦРБ»</w:t>
            </w:r>
          </w:p>
        </w:tc>
      </w:tr>
      <w:tr w:rsidR="00F01B22" w:rsidRPr="00A57726" w:rsidTr="003F1992">
        <w:trPr>
          <w:trHeight w:val="249"/>
        </w:trPr>
        <w:tc>
          <w:tcPr>
            <w:tcW w:w="826" w:type="dxa"/>
            <w:vAlign w:val="center"/>
          </w:tcPr>
          <w:p w:rsidR="00F01B22" w:rsidRPr="00A57726" w:rsidRDefault="00F01B22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12</w:t>
            </w:r>
          </w:p>
        </w:tc>
        <w:tc>
          <w:tcPr>
            <w:tcW w:w="2886" w:type="dxa"/>
            <w:vAlign w:val="center"/>
          </w:tcPr>
          <w:p w:rsidR="00F01B22" w:rsidRPr="00A57726" w:rsidRDefault="00853957" w:rsidP="00F06A3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Ткачева Е.Н.</w:t>
            </w:r>
          </w:p>
        </w:tc>
        <w:tc>
          <w:tcPr>
            <w:tcW w:w="6187" w:type="dxa"/>
            <w:vAlign w:val="center"/>
          </w:tcPr>
          <w:p w:rsidR="00F01B22" w:rsidRPr="00A57726" w:rsidRDefault="00F01B22" w:rsidP="003F199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врач-дерматолог ГБУЗ «Брянская МБ»</w:t>
            </w:r>
          </w:p>
        </w:tc>
      </w:tr>
    </w:tbl>
    <w:p w:rsidR="007F192F" w:rsidRPr="00A57726" w:rsidRDefault="007F192F" w:rsidP="009B0077">
      <w:pPr>
        <w:ind w:firstLine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Муниципальное образование «Жирятинский</w:t>
      </w:r>
      <w:r w:rsidR="00640330" w:rsidRPr="00A57726">
        <w:rPr>
          <w:sz w:val="28"/>
          <w:szCs w:val="28"/>
        </w:rPr>
        <w:t xml:space="preserve"> муниципальный</w:t>
      </w:r>
      <w:r w:rsidRPr="00A57726">
        <w:rPr>
          <w:sz w:val="28"/>
          <w:szCs w:val="28"/>
        </w:rPr>
        <w:t xml:space="preserve"> район»:</w:t>
      </w:r>
    </w:p>
    <w:p w:rsidR="007F192F" w:rsidRPr="00A57726" w:rsidRDefault="007F192F" w:rsidP="000A35F9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основной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4E5495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366CF8" w:rsidRPr="00A57726">
        <w:trPr>
          <w:trHeight w:val="178"/>
        </w:trPr>
        <w:tc>
          <w:tcPr>
            <w:tcW w:w="826" w:type="dxa"/>
            <w:vAlign w:val="center"/>
          </w:tcPr>
          <w:p w:rsidR="00366CF8" w:rsidRPr="00A57726" w:rsidRDefault="00366CF8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366CF8" w:rsidRPr="00A57726" w:rsidRDefault="007908EC" w:rsidP="003D646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Карпов С.А.</w:t>
            </w:r>
          </w:p>
        </w:tc>
        <w:tc>
          <w:tcPr>
            <w:tcW w:w="6187" w:type="dxa"/>
            <w:vAlign w:val="center"/>
          </w:tcPr>
          <w:p w:rsidR="00366CF8" w:rsidRPr="00A57726" w:rsidRDefault="00A32D33" w:rsidP="00857EAE">
            <w:pPr>
              <w:rPr>
                <w:sz w:val="20"/>
                <w:szCs w:val="20"/>
              </w:rPr>
            </w:pPr>
            <w:r w:rsidRPr="00A57726">
              <w:rPr>
                <w:iCs/>
                <w:sz w:val="20"/>
                <w:szCs w:val="20"/>
              </w:rPr>
              <w:t>в</w:t>
            </w:r>
            <w:r w:rsidR="00EE63F6" w:rsidRPr="00A57726">
              <w:rPr>
                <w:iCs/>
                <w:sz w:val="20"/>
                <w:szCs w:val="20"/>
              </w:rPr>
              <w:t xml:space="preserve">оенный </w:t>
            </w:r>
            <w:r w:rsidR="00CA23EC" w:rsidRPr="00A57726">
              <w:rPr>
                <w:iCs/>
                <w:sz w:val="20"/>
                <w:szCs w:val="20"/>
              </w:rPr>
              <w:t>комиссар</w:t>
            </w:r>
            <w:r w:rsidR="00CA23EC" w:rsidRPr="00A57726">
              <w:rPr>
                <w:sz w:val="20"/>
                <w:szCs w:val="20"/>
              </w:rPr>
              <w:t xml:space="preserve"> </w:t>
            </w:r>
            <w:r w:rsidR="00804867" w:rsidRPr="00A57726">
              <w:rPr>
                <w:sz w:val="20"/>
                <w:szCs w:val="20"/>
              </w:rPr>
              <w:t>(</w:t>
            </w:r>
            <w:r w:rsidR="00366CF8" w:rsidRPr="00A57726">
              <w:rPr>
                <w:sz w:val="20"/>
                <w:szCs w:val="20"/>
              </w:rPr>
              <w:t>Выгоничско</w:t>
            </w:r>
            <w:r w:rsidR="00857EAE" w:rsidRPr="00A57726">
              <w:rPr>
                <w:sz w:val="20"/>
                <w:szCs w:val="20"/>
              </w:rPr>
              <w:t>го</w:t>
            </w:r>
            <w:r w:rsidR="00366CF8" w:rsidRPr="00A57726">
              <w:rPr>
                <w:sz w:val="20"/>
                <w:szCs w:val="20"/>
              </w:rPr>
              <w:t xml:space="preserve"> и Жирятинско</w:t>
            </w:r>
            <w:r w:rsidR="00857EAE" w:rsidRPr="00A57726">
              <w:rPr>
                <w:sz w:val="20"/>
                <w:szCs w:val="20"/>
              </w:rPr>
              <w:t>го</w:t>
            </w:r>
            <w:r w:rsidR="00366CF8" w:rsidRPr="00A57726">
              <w:rPr>
                <w:sz w:val="20"/>
                <w:szCs w:val="20"/>
              </w:rPr>
              <w:t xml:space="preserve"> район</w:t>
            </w:r>
            <w:r w:rsidR="00857EAE" w:rsidRPr="00A57726">
              <w:rPr>
                <w:sz w:val="20"/>
                <w:szCs w:val="20"/>
              </w:rPr>
              <w:t>ов Брянской области)</w:t>
            </w:r>
            <w:r w:rsidR="00366CF8" w:rsidRPr="00A57726">
              <w:rPr>
                <w:sz w:val="20"/>
                <w:szCs w:val="20"/>
              </w:rPr>
              <w:t>, председатель комиссии</w:t>
            </w:r>
          </w:p>
          <w:p w:rsidR="001D0DA5" w:rsidRPr="00A57726" w:rsidRDefault="001D0DA5" w:rsidP="00857EAE">
            <w:pPr>
              <w:rPr>
                <w:sz w:val="20"/>
                <w:szCs w:val="20"/>
              </w:rPr>
            </w:pPr>
          </w:p>
        </w:tc>
      </w:tr>
      <w:tr w:rsidR="006D04E2" w:rsidRPr="00A57726">
        <w:tc>
          <w:tcPr>
            <w:tcW w:w="826" w:type="dxa"/>
            <w:vAlign w:val="center"/>
          </w:tcPr>
          <w:p w:rsidR="00795C2A" w:rsidRPr="00A57726" w:rsidRDefault="00795C2A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795C2A" w:rsidRPr="00A57726" w:rsidRDefault="00A32D33" w:rsidP="00B744D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Алексашова Н.В.</w:t>
            </w:r>
          </w:p>
        </w:tc>
        <w:tc>
          <w:tcPr>
            <w:tcW w:w="6187" w:type="dxa"/>
            <w:vAlign w:val="center"/>
          </w:tcPr>
          <w:p w:rsidR="00795C2A" w:rsidRPr="00A57726" w:rsidRDefault="00A32D33" w:rsidP="00A32D3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</w:t>
            </w:r>
            <w:r w:rsidR="00EE63F6" w:rsidRPr="00A57726">
              <w:rPr>
                <w:sz w:val="20"/>
                <w:szCs w:val="20"/>
              </w:rPr>
              <w:t xml:space="preserve">едицинская </w:t>
            </w:r>
            <w:r w:rsidR="00795C2A" w:rsidRPr="00A57726">
              <w:rPr>
                <w:sz w:val="20"/>
                <w:szCs w:val="20"/>
              </w:rPr>
              <w:t xml:space="preserve">сестра </w:t>
            </w:r>
            <w:r w:rsidRPr="00A57726">
              <w:rPr>
                <w:sz w:val="20"/>
                <w:szCs w:val="20"/>
              </w:rPr>
              <w:t>ГБУЗ «Выгоничская ЦРБ»</w:t>
            </w:r>
            <w:r w:rsidR="00795C2A" w:rsidRPr="00A57726">
              <w:rPr>
                <w:sz w:val="20"/>
                <w:szCs w:val="20"/>
              </w:rPr>
              <w:t>, секретарь комиссии</w:t>
            </w:r>
          </w:p>
        </w:tc>
      </w:tr>
      <w:tr w:rsidR="00804867" w:rsidRPr="00A57726">
        <w:tc>
          <w:tcPr>
            <w:tcW w:w="826" w:type="dxa"/>
            <w:vAlign w:val="center"/>
          </w:tcPr>
          <w:p w:rsidR="00804867" w:rsidRPr="00A57726" w:rsidRDefault="00804867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804867" w:rsidRPr="00A57726" w:rsidRDefault="007908EC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Ченин А.М.</w:t>
            </w:r>
          </w:p>
        </w:tc>
        <w:tc>
          <w:tcPr>
            <w:tcW w:w="6187" w:type="dxa"/>
            <w:vAlign w:val="center"/>
          </w:tcPr>
          <w:p w:rsidR="00804867" w:rsidRPr="00A57726" w:rsidRDefault="00A32D33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</w:t>
            </w:r>
            <w:r w:rsidR="00EE63F6" w:rsidRPr="00A57726">
              <w:rPr>
                <w:sz w:val="20"/>
                <w:szCs w:val="20"/>
              </w:rPr>
              <w:t xml:space="preserve">лава </w:t>
            </w:r>
            <w:r w:rsidR="00007D41" w:rsidRPr="00A57726">
              <w:rPr>
                <w:sz w:val="20"/>
                <w:szCs w:val="20"/>
              </w:rPr>
              <w:t>администрации Жирятинского района, представитель администрации</w:t>
            </w:r>
            <w:r w:rsidR="00EE63F6" w:rsidRPr="00A57726">
              <w:rPr>
                <w:sz w:val="20"/>
                <w:szCs w:val="20"/>
              </w:rPr>
              <w:t xml:space="preserve"> муниципального образования</w:t>
            </w:r>
          </w:p>
        </w:tc>
      </w:tr>
      <w:tr w:rsidR="006D04E2" w:rsidRPr="00A57726" w:rsidTr="004257AF">
        <w:tc>
          <w:tcPr>
            <w:tcW w:w="826" w:type="dxa"/>
            <w:vAlign w:val="center"/>
          </w:tcPr>
          <w:p w:rsidR="00B53F13" w:rsidRPr="00A57726" w:rsidRDefault="00B53F13" w:rsidP="004257AF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B53F13" w:rsidRPr="00A57726" w:rsidRDefault="007908EC" w:rsidP="004257A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Груздова Н.В.</w:t>
            </w:r>
          </w:p>
        </w:tc>
        <w:tc>
          <w:tcPr>
            <w:tcW w:w="6187" w:type="dxa"/>
            <w:vAlign w:val="center"/>
          </w:tcPr>
          <w:p w:rsidR="00B53F13" w:rsidRPr="00A57726" w:rsidRDefault="00E27553" w:rsidP="007908EC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старший помощник начальника отделения (подготовки и призыва граждан на военную службу) военного комиссариата (Выгоничского и Жирятинского районов Брянской области), специалист по профессиональному психологическому отбору</w:t>
            </w:r>
          </w:p>
        </w:tc>
      </w:tr>
      <w:tr w:rsidR="00E27553" w:rsidRPr="00A57726">
        <w:tc>
          <w:tcPr>
            <w:tcW w:w="826" w:type="dxa"/>
            <w:vAlign w:val="center"/>
          </w:tcPr>
          <w:p w:rsidR="00804867" w:rsidRPr="00A57726" w:rsidRDefault="00804867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804867" w:rsidRPr="00A57726" w:rsidRDefault="00E27553" w:rsidP="003D646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Андреева Г.А.</w:t>
            </w:r>
          </w:p>
        </w:tc>
        <w:tc>
          <w:tcPr>
            <w:tcW w:w="6187" w:type="dxa"/>
            <w:vAlign w:val="center"/>
          </w:tcPr>
          <w:p w:rsidR="00804867" w:rsidRPr="00A57726" w:rsidRDefault="00E27553" w:rsidP="00E2755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12CA7" w:rsidRPr="00A57726">
              <w:rPr>
                <w:sz w:val="20"/>
                <w:szCs w:val="20"/>
              </w:rPr>
              <w:t>рач-педиатр</w:t>
            </w:r>
            <w:r w:rsidR="003F1992" w:rsidRPr="00A57726">
              <w:rPr>
                <w:sz w:val="20"/>
                <w:szCs w:val="20"/>
              </w:rPr>
              <w:t xml:space="preserve"> ГБУЗ </w:t>
            </w:r>
            <w:r w:rsidR="00991991" w:rsidRPr="00A57726">
              <w:rPr>
                <w:sz w:val="20"/>
                <w:szCs w:val="20"/>
              </w:rPr>
              <w:t>«Выгоничская ЦРБ»</w:t>
            </w:r>
          </w:p>
        </w:tc>
      </w:tr>
      <w:tr w:rsidR="00412CA7" w:rsidRPr="00A57726">
        <w:tc>
          <w:tcPr>
            <w:tcW w:w="826" w:type="dxa"/>
            <w:vAlign w:val="center"/>
          </w:tcPr>
          <w:p w:rsidR="00412CA7" w:rsidRPr="00A57726" w:rsidRDefault="00412CA7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412CA7" w:rsidRPr="00A57726" w:rsidRDefault="00412CA7" w:rsidP="003D646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Тхапсаев Р.Г.</w:t>
            </w:r>
          </w:p>
        </w:tc>
        <w:tc>
          <w:tcPr>
            <w:tcW w:w="6187" w:type="dxa"/>
            <w:vAlign w:val="center"/>
          </w:tcPr>
          <w:p w:rsidR="00412CA7" w:rsidRPr="00A57726" w:rsidRDefault="00E27553" w:rsidP="00032AD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12CA7" w:rsidRPr="00A57726">
              <w:rPr>
                <w:sz w:val="20"/>
                <w:szCs w:val="20"/>
              </w:rPr>
              <w:t>рач-хирург ГБУЗ «Выгоничская ЦРБ»</w:t>
            </w:r>
          </w:p>
        </w:tc>
      </w:tr>
      <w:tr w:rsidR="00FF3E30" w:rsidRPr="00A57726">
        <w:tc>
          <w:tcPr>
            <w:tcW w:w="826" w:type="dxa"/>
            <w:vAlign w:val="center"/>
          </w:tcPr>
          <w:p w:rsidR="00FF3E30" w:rsidRPr="00A57726" w:rsidRDefault="00FF3E30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FF3E30" w:rsidRPr="00A57726" w:rsidRDefault="00FF3E30" w:rsidP="0078396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Володина Н.В.</w:t>
            </w:r>
          </w:p>
        </w:tc>
        <w:tc>
          <w:tcPr>
            <w:tcW w:w="6187" w:type="dxa"/>
            <w:vAlign w:val="center"/>
          </w:tcPr>
          <w:p w:rsidR="00FF3E30" w:rsidRPr="00A57726" w:rsidRDefault="00E27553" w:rsidP="003D646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12CA7" w:rsidRPr="00A57726">
              <w:rPr>
                <w:sz w:val="20"/>
                <w:szCs w:val="20"/>
              </w:rPr>
              <w:t>рач</w:t>
            </w:r>
            <w:r w:rsidR="00FF3E30" w:rsidRPr="00A57726">
              <w:rPr>
                <w:sz w:val="20"/>
                <w:szCs w:val="20"/>
              </w:rPr>
              <w:t>-невролог</w:t>
            </w:r>
            <w:r w:rsidR="003F1992" w:rsidRPr="00A57726">
              <w:rPr>
                <w:sz w:val="20"/>
                <w:szCs w:val="20"/>
              </w:rPr>
              <w:t xml:space="preserve"> ГБУЗ </w:t>
            </w:r>
            <w:r w:rsidR="00412CA7" w:rsidRPr="00A57726">
              <w:rPr>
                <w:sz w:val="20"/>
                <w:szCs w:val="20"/>
              </w:rPr>
              <w:t>«</w:t>
            </w:r>
            <w:r w:rsidR="003F1992" w:rsidRPr="00A57726">
              <w:rPr>
                <w:sz w:val="20"/>
                <w:szCs w:val="20"/>
              </w:rPr>
              <w:t>Выгоничская ЦРБ</w:t>
            </w:r>
            <w:r w:rsidR="00412CA7" w:rsidRPr="00A57726">
              <w:rPr>
                <w:sz w:val="20"/>
                <w:szCs w:val="20"/>
              </w:rPr>
              <w:t>»</w:t>
            </w:r>
          </w:p>
        </w:tc>
      </w:tr>
      <w:tr w:rsidR="00734CC2" w:rsidRPr="00A57726">
        <w:tc>
          <w:tcPr>
            <w:tcW w:w="826" w:type="dxa"/>
            <w:vAlign w:val="center"/>
          </w:tcPr>
          <w:p w:rsidR="00734CC2" w:rsidRPr="00A57726" w:rsidRDefault="00734CC2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734CC2" w:rsidRPr="00A57726" w:rsidRDefault="00734CC2" w:rsidP="00E867F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Бибик П.А.</w:t>
            </w:r>
          </w:p>
        </w:tc>
        <w:tc>
          <w:tcPr>
            <w:tcW w:w="6187" w:type="dxa"/>
            <w:vAlign w:val="center"/>
          </w:tcPr>
          <w:p w:rsidR="00734CC2" w:rsidRPr="00A57726" w:rsidRDefault="00E27553" w:rsidP="00734CC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12CA7" w:rsidRPr="00A57726">
              <w:rPr>
                <w:sz w:val="20"/>
                <w:szCs w:val="20"/>
              </w:rPr>
              <w:t>рач</w:t>
            </w:r>
            <w:r w:rsidR="00734CC2" w:rsidRPr="00A57726">
              <w:rPr>
                <w:sz w:val="20"/>
                <w:szCs w:val="20"/>
              </w:rPr>
              <w:t>-психиатр</w:t>
            </w:r>
            <w:r w:rsidR="003F1992" w:rsidRPr="00A57726">
              <w:rPr>
                <w:sz w:val="20"/>
                <w:szCs w:val="20"/>
              </w:rPr>
              <w:t xml:space="preserve"> ГБУЗ </w:t>
            </w:r>
            <w:r w:rsidR="008D53F7" w:rsidRPr="00A57726">
              <w:rPr>
                <w:sz w:val="20"/>
                <w:szCs w:val="20"/>
              </w:rPr>
              <w:t>«Брянская МБ»</w:t>
            </w:r>
          </w:p>
        </w:tc>
      </w:tr>
      <w:tr w:rsidR="00804867" w:rsidRPr="00A57726">
        <w:tc>
          <w:tcPr>
            <w:tcW w:w="826" w:type="dxa"/>
            <w:vAlign w:val="center"/>
          </w:tcPr>
          <w:p w:rsidR="00804867" w:rsidRPr="00A57726" w:rsidRDefault="00804867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804867" w:rsidRPr="00A57726" w:rsidRDefault="00804867" w:rsidP="003D646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Чижевская Е.П.</w:t>
            </w:r>
          </w:p>
        </w:tc>
        <w:tc>
          <w:tcPr>
            <w:tcW w:w="6187" w:type="dxa"/>
            <w:vAlign w:val="center"/>
          </w:tcPr>
          <w:p w:rsidR="00804867" w:rsidRPr="00A57726" w:rsidRDefault="00E27553" w:rsidP="003D646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12CA7" w:rsidRPr="00A57726">
              <w:rPr>
                <w:sz w:val="20"/>
                <w:szCs w:val="20"/>
              </w:rPr>
              <w:t>рач</w:t>
            </w:r>
            <w:r w:rsidR="00804867" w:rsidRPr="00A57726">
              <w:rPr>
                <w:sz w:val="20"/>
                <w:szCs w:val="20"/>
              </w:rPr>
              <w:t>-офтальмолог</w:t>
            </w:r>
            <w:r w:rsidR="003F1992" w:rsidRPr="00A57726">
              <w:rPr>
                <w:sz w:val="20"/>
                <w:szCs w:val="20"/>
              </w:rPr>
              <w:t xml:space="preserve"> ГБУЗ </w:t>
            </w:r>
            <w:r w:rsidR="00991991" w:rsidRPr="00A57726">
              <w:rPr>
                <w:sz w:val="20"/>
                <w:szCs w:val="20"/>
              </w:rPr>
              <w:t>«Выгоничская ЦРБ»</w:t>
            </w:r>
          </w:p>
        </w:tc>
      </w:tr>
      <w:tr w:rsidR="00804867" w:rsidRPr="00A57726">
        <w:tc>
          <w:tcPr>
            <w:tcW w:w="826" w:type="dxa"/>
            <w:vAlign w:val="center"/>
          </w:tcPr>
          <w:p w:rsidR="00804867" w:rsidRPr="00A57726" w:rsidRDefault="00804867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804867" w:rsidRPr="00A57726" w:rsidRDefault="00804867" w:rsidP="003D646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Горный Е.А.</w:t>
            </w:r>
          </w:p>
        </w:tc>
        <w:tc>
          <w:tcPr>
            <w:tcW w:w="6187" w:type="dxa"/>
            <w:vAlign w:val="center"/>
          </w:tcPr>
          <w:p w:rsidR="00804867" w:rsidRPr="00A57726" w:rsidRDefault="00E27553" w:rsidP="003D646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12CA7" w:rsidRPr="00A57726">
              <w:rPr>
                <w:sz w:val="20"/>
                <w:szCs w:val="20"/>
              </w:rPr>
              <w:t>рач</w:t>
            </w:r>
            <w:r w:rsidR="00804867" w:rsidRPr="00A57726">
              <w:rPr>
                <w:sz w:val="20"/>
                <w:szCs w:val="20"/>
              </w:rPr>
              <w:t>-оториноларинголог</w:t>
            </w:r>
            <w:r w:rsidR="003F1992" w:rsidRPr="00A57726">
              <w:rPr>
                <w:sz w:val="20"/>
                <w:szCs w:val="20"/>
              </w:rPr>
              <w:t xml:space="preserve"> ГБУЗ </w:t>
            </w:r>
            <w:r w:rsidR="00991991" w:rsidRPr="00A57726">
              <w:rPr>
                <w:sz w:val="20"/>
                <w:szCs w:val="20"/>
              </w:rPr>
              <w:t>«Выгоничская ЦРБ»</w:t>
            </w:r>
          </w:p>
        </w:tc>
      </w:tr>
      <w:tr w:rsidR="00E0515F" w:rsidRPr="00A57726">
        <w:tc>
          <w:tcPr>
            <w:tcW w:w="826" w:type="dxa"/>
            <w:vAlign w:val="center"/>
          </w:tcPr>
          <w:p w:rsidR="00E0515F" w:rsidRPr="00A57726" w:rsidRDefault="00412CA7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vAlign w:val="center"/>
          </w:tcPr>
          <w:p w:rsidR="00E0515F" w:rsidRPr="00A57726" w:rsidRDefault="00E0515F" w:rsidP="00C664D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Юрьева С.Ф.</w:t>
            </w:r>
          </w:p>
        </w:tc>
        <w:tc>
          <w:tcPr>
            <w:tcW w:w="6187" w:type="dxa"/>
            <w:vAlign w:val="center"/>
          </w:tcPr>
          <w:p w:rsidR="00E0515F" w:rsidRPr="00A57726" w:rsidRDefault="00E27553" w:rsidP="003D646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12CA7" w:rsidRPr="00A57726">
              <w:rPr>
                <w:sz w:val="20"/>
                <w:szCs w:val="20"/>
              </w:rPr>
              <w:t>рач</w:t>
            </w:r>
            <w:r w:rsidR="00E0515F" w:rsidRPr="00A57726">
              <w:rPr>
                <w:sz w:val="20"/>
                <w:szCs w:val="20"/>
              </w:rPr>
              <w:t>-стоматолог</w:t>
            </w:r>
            <w:r w:rsidR="003F1992" w:rsidRPr="00A57726">
              <w:rPr>
                <w:sz w:val="20"/>
                <w:szCs w:val="20"/>
              </w:rPr>
              <w:t xml:space="preserve"> ГБУЗ </w:t>
            </w:r>
            <w:r w:rsidR="00991991" w:rsidRPr="00A57726">
              <w:rPr>
                <w:sz w:val="20"/>
                <w:szCs w:val="20"/>
              </w:rPr>
              <w:t>«Выгоничская ЦРБ»</w:t>
            </w:r>
          </w:p>
        </w:tc>
      </w:tr>
      <w:tr w:rsidR="00E27553" w:rsidRPr="00A57726">
        <w:tc>
          <w:tcPr>
            <w:tcW w:w="826" w:type="dxa"/>
            <w:vAlign w:val="center"/>
          </w:tcPr>
          <w:p w:rsidR="00E27553" w:rsidRPr="00A57726" w:rsidRDefault="00E27553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12</w:t>
            </w:r>
          </w:p>
        </w:tc>
        <w:tc>
          <w:tcPr>
            <w:tcW w:w="2886" w:type="dxa"/>
            <w:vAlign w:val="center"/>
          </w:tcPr>
          <w:p w:rsidR="00E27553" w:rsidRPr="00A57726" w:rsidRDefault="00E27553" w:rsidP="00C664D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Сенин И.А.</w:t>
            </w:r>
          </w:p>
        </w:tc>
        <w:tc>
          <w:tcPr>
            <w:tcW w:w="6187" w:type="dxa"/>
            <w:vAlign w:val="center"/>
          </w:tcPr>
          <w:p w:rsidR="00E27553" w:rsidRPr="00A57726" w:rsidRDefault="00E27553" w:rsidP="003D646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врач-дерматолог ГБУЗ «Выгоничская ЦРБ»</w:t>
            </w:r>
          </w:p>
        </w:tc>
      </w:tr>
    </w:tbl>
    <w:p w:rsidR="007F192F" w:rsidRPr="00A57726" w:rsidRDefault="007F192F" w:rsidP="000A35F9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резервный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791D0F" w:rsidRPr="00A57726" w:rsidTr="00D26313">
        <w:trPr>
          <w:trHeight w:val="235"/>
        </w:trPr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6D04E2" w:rsidRPr="00A57726" w:rsidTr="00D26313">
        <w:trPr>
          <w:trHeight w:val="707"/>
        </w:trPr>
        <w:tc>
          <w:tcPr>
            <w:tcW w:w="826" w:type="dxa"/>
            <w:vAlign w:val="center"/>
          </w:tcPr>
          <w:p w:rsidR="007F5012" w:rsidRPr="00A57726" w:rsidRDefault="007F5012" w:rsidP="00641236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7F5012" w:rsidRPr="00A57726" w:rsidRDefault="00EA6D31" w:rsidP="0064123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Чекулаева Ю.В.</w:t>
            </w:r>
          </w:p>
        </w:tc>
        <w:tc>
          <w:tcPr>
            <w:tcW w:w="6187" w:type="dxa"/>
            <w:vAlign w:val="center"/>
          </w:tcPr>
          <w:p w:rsidR="007F5012" w:rsidRPr="00A57726" w:rsidRDefault="00EA6D31" w:rsidP="00EA6D3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начальник отделения (подготовки и призыва граждан на военную службу)</w:t>
            </w:r>
            <w:r w:rsidR="00791D0F" w:rsidRPr="00A57726">
              <w:rPr>
                <w:sz w:val="20"/>
                <w:szCs w:val="20"/>
              </w:rPr>
              <w:t xml:space="preserve"> военного комиссариата  (Выгоничского и Жирятинского районов Брянской области), председатель комиссии</w:t>
            </w:r>
          </w:p>
        </w:tc>
      </w:tr>
      <w:tr w:rsidR="00791D0F" w:rsidRPr="00A57726">
        <w:tc>
          <w:tcPr>
            <w:tcW w:w="826" w:type="dxa"/>
            <w:vAlign w:val="center"/>
          </w:tcPr>
          <w:p w:rsidR="00366CF8" w:rsidRPr="00A57726" w:rsidRDefault="00366CF8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366CF8" w:rsidRPr="00A57726" w:rsidRDefault="00EA6D31" w:rsidP="00411A0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Лазарева И.В.</w:t>
            </w:r>
          </w:p>
        </w:tc>
        <w:tc>
          <w:tcPr>
            <w:tcW w:w="6187" w:type="dxa"/>
            <w:vAlign w:val="center"/>
          </w:tcPr>
          <w:p w:rsidR="00366CF8" w:rsidRPr="00A57726" w:rsidRDefault="00366CF8" w:rsidP="00E0515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мед</w:t>
            </w:r>
            <w:r w:rsidR="009F702E" w:rsidRPr="00A57726">
              <w:rPr>
                <w:sz w:val="20"/>
                <w:szCs w:val="20"/>
              </w:rPr>
              <w:t xml:space="preserve">ицинская </w:t>
            </w:r>
            <w:r w:rsidRPr="00A57726">
              <w:rPr>
                <w:sz w:val="20"/>
                <w:szCs w:val="20"/>
              </w:rPr>
              <w:t>сестра ГБУЗ «</w:t>
            </w:r>
            <w:r w:rsidR="00E0515F" w:rsidRPr="00A57726">
              <w:rPr>
                <w:sz w:val="20"/>
                <w:szCs w:val="20"/>
              </w:rPr>
              <w:t>Выгоничск</w:t>
            </w:r>
            <w:r w:rsidR="00624CB7" w:rsidRPr="00A57726">
              <w:rPr>
                <w:sz w:val="20"/>
                <w:szCs w:val="20"/>
              </w:rPr>
              <w:t>ая</w:t>
            </w:r>
            <w:r w:rsidRPr="00A57726">
              <w:rPr>
                <w:sz w:val="20"/>
                <w:szCs w:val="20"/>
              </w:rPr>
              <w:t xml:space="preserve"> ЦРБ», секретарь комиссии</w:t>
            </w:r>
          </w:p>
        </w:tc>
      </w:tr>
      <w:tr w:rsidR="006D04E2" w:rsidRPr="00A57726">
        <w:tc>
          <w:tcPr>
            <w:tcW w:w="826" w:type="dxa"/>
            <w:vAlign w:val="center"/>
          </w:tcPr>
          <w:p w:rsidR="00411A03" w:rsidRPr="00A57726" w:rsidRDefault="00411A03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411A03" w:rsidRPr="00A57726" w:rsidRDefault="00EA6D31" w:rsidP="00411A0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Зубкова О.В.</w:t>
            </w:r>
          </w:p>
        </w:tc>
        <w:tc>
          <w:tcPr>
            <w:tcW w:w="6187" w:type="dxa"/>
            <w:vAlign w:val="center"/>
          </w:tcPr>
          <w:p w:rsidR="00411A03" w:rsidRPr="00A57726" w:rsidRDefault="00791D0F" w:rsidP="00EA6D3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з</w:t>
            </w:r>
            <w:r w:rsidR="00412CA7" w:rsidRPr="00A57726">
              <w:rPr>
                <w:sz w:val="20"/>
                <w:szCs w:val="20"/>
              </w:rPr>
              <w:t>ам</w:t>
            </w:r>
            <w:r w:rsidR="00AF16A6" w:rsidRPr="00A57726">
              <w:rPr>
                <w:sz w:val="20"/>
                <w:szCs w:val="20"/>
              </w:rPr>
              <w:t>еститель</w:t>
            </w:r>
            <w:r w:rsidR="00007D41" w:rsidRPr="00A57726">
              <w:rPr>
                <w:sz w:val="20"/>
                <w:szCs w:val="20"/>
              </w:rPr>
              <w:t xml:space="preserve"> главы администрации </w:t>
            </w:r>
            <w:r w:rsidR="00EA6D31" w:rsidRPr="00A57726">
              <w:rPr>
                <w:sz w:val="20"/>
                <w:szCs w:val="20"/>
              </w:rPr>
              <w:t>Выгоничского</w:t>
            </w:r>
            <w:r w:rsidR="00007D41" w:rsidRPr="00A57726">
              <w:rPr>
                <w:sz w:val="20"/>
                <w:szCs w:val="20"/>
              </w:rPr>
              <w:t xml:space="preserve"> района</w:t>
            </w:r>
            <w:r w:rsidR="001D0DA5" w:rsidRPr="00A57726">
              <w:rPr>
                <w:sz w:val="20"/>
                <w:szCs w:val="20"/>
              </w:rPr>
              <w:t>, представитель администрации</w:t>
            </w:r>
            <w:r w:rsidR="00412CA7" w:rsidRPr="00A57726">
              <w:rPr>
                <w:sz w:val="20"/>
                <w:szCs w:val="20"/>
              </w:rPr>
              <w:t xml:space="preserve"> муниципального образования</w:t>
            </w:r>
          </w:p>
        </w:tc>
      </w:tr>
      <w:tr w:rsidR="006D04E2" w:rsidRPr="00A57726" w:rsidTr="004257AF">
        <w:tc>
          <w:tcPr>
            <w:tcW w:w="826" w:type="dxa"/>
            <w:vAlign w:val="center"/>
          </w:tcPr>
          <w:p w:rsidR="00B53F13" w:rsidRPr="00A57726" w:rsidRDefault="00B53F13" w:rsidP="004257AF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B53F13" w:rsidRPr="00A57726" w:rsidRDefault="00EA6D31" w:rsidP="004257A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Груздова Н.В.</w:t>
            </w:r>
          </w:p>
        </w:tc>
        <w:tc>
          <w:tcPr>
            <w:tcW w:w="6187" w:type="dxa"/>
            <w:vAlign w:val="center"/>
          </w:tcPr>
          <w:p w:rsidR="00B53F13" w:rsidRPr="00A57726" w:rsidRDefault="00EA6D31" w:rsidP="00EA6D3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</w:t>
            </w:r>
            <w:r w:rsidR="00412CA7" w:rsidRPr="00A57726">
              <w:rPr>
                <w:sz w:val="20"/>
                <w:szCs w:val="20"/>
              </w:rPr>
              <w:t xml:space="preserve">тарший </w:t>
            </w:r>
            <w:r w:rsidR="00B53F13" w:rsidRPr="00A57726">
              <w:rPr>
                <w:sz w:val="20"/>
                <w:szCs w:val="20"/>
              </w:rPr>
              <w:t>помощник начальника отделения</w:t>
            </w:r>
            <w:r w:rsidRPr="00A57726">
              <w:rPr>
                <w:sz w:val="20"/>
                <w:szCs w:val="20"/>
              </w:rPr>
              <w:t xml:space="preserve"> (подготовки и призыва граждан на военную службу)</w:t>
            </w:r>
            <w:r w:rsidR="00B53F13" w:rsidRPr="00A57726">
              <w:rPr>
                <w:sz w:val="20"/>
                <w:szCs w:val="20"/>
              </w:rPr>
              <w:t xml:space="preserve"> военного комиссариата (Выгоничского и Жирятинского районов Брянской области)</w:t>
            </w:r>
            <w:r w:rsidR="00AF16A6" w:rsidRPr="00A57726">
              <w:rPr>
                <w:sz w:val="20"/>
                <w:szCs w:val="20"/>
              </w:rPr>
              <w:t xml:space="preserve">, </w:t>
            </w:r>
            <w:r w:rsidR="00412CA7" w:rsidRPr="00A57726">
              <w:rPr>
                <w:sz w:val="20"/>
                <w:szCs w:val="20"/>
              </w:rPr>
              <w:t xml:space="preserve">специалист </w:t>
            </w:r>
            <w:r w:rsidR="00AF16A6" w:rsidRPr="00A57726">
              <w:rPr>
                <w:sz w:val="20"/>
                <w:szCs w:val="20"/>
              </w:rPr>
              <w:t>по профессиональному психологическому отбору</w:t>
            </w:r>
          </w:p>
        </w:tc>
      </w:tr>
      <w:tr w:rsidR="00791D0F" w:rsidRPr="00A57726" w:rsidTr="00641236">
        <w:tc>
          <w:tcPr>
            <w:tcW w:w="826" w:type="dxa"/>
            <w:vAlign w:val="center"/>
          </w:tcPr>
          <w:p w:rsidR="00AF16A6" w:rsidRPr="00A57726" w:rsidRDefault="00412CA7" w:rsidP="00AF16A6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AF16A6" w:rsidRPr="00A57726" w:rsidRDefault="00EA6D31" w:rsidP="0064123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Фомина Л.И.</w:t>
            </w:r>
          </w:p>
        </w:tc>
        <w:tc>
          <w:tcPr>
            <w:tcW w:w="6187" w:type="dxa"/>
            <w:vAlign w:val="center"/>
          </w:tcPr>
          <w:p w:rsidR="00AF16A6" w:rsidRPr="00A57726" w:rsidRDefault="00791D0F" w:rsidP="00791D0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12CA7" w:rsidRPr="00A57726">
              <w:rPr>
                <w:sz w:val="20"/>
                <w:szCs w:val="20"/>
              </w:rPr>
              <w:t>рач</w:t>
            </w:r>
            <w:r w:rsidR="00AF16A6" w:rsidRPr="00A57726">
              <w:rPr>
                <w:sz w:val="20"/>
                <w:szCs w:val="20"/>
              </w:rPr>
              <w:t xml:space="preserve">-педиатр ГБУЗ «Выгоничская ЦРБ» </w:t>
            </w:r>
          </w:p>
        </w:tc>
      </w:tr>
      <w:tr w:rsidR="00791D0F" w:rsidRPr="00A57726">
        <w:tc>
          <w:tcPr>
            <w:tcW w:w="826" w:type="dxa"/>
            <w:vAlign w:val="center"/>
          </w:tcPr>
          <w:p w:rsidR="00E0515F" w:rsidRPr="00A57726" w:rsidRDefault="00412CA7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E0515F" w:rsidRPr="00A57726" w:rsidRDefault="00EA6D31" w:rsidP="00C664D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Титарев В.Д.</w:t>
            </w:r>
          </w:p>
        </w:tc>
        <w:tc>
          <w:tcPr>
            <w:tcW w:w="6187" w:type="dxa"/>
            <w:vAlign w:val="center"/>
          </w:tcPr>
          <w:p w:rsidR="00E0515F" w:rsidRPr="00A57726" w:rsidRDefault="00791D0F" w:rsidP="00412CA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12CA7" w:rsidRPr="00A57726">
              <w:rPr>
                <w:sz w:val="20"/>
                <w:szCs w:val="20"/>
              </w:rPr>
              <w:t>рач-хирур</w:t>
            </w:r>
            <w:r w:rsidR="00E0515F" w:rsidRPr="00A57726">
              <w:rPr>
                <w:sz w:val="20"/>
                <w:szCs w:val="20"/>
              </w:rPr>
              <w:t>г</w:t>
            </w:r>
            <w:r w:rsidR="003F1992" w:rsidRPr="00A57726">
              <w:rPr>
                <w:sz w:val="20"/>
                <w:szCs w:val="20"/>
              </w:rPr>
              <w:t xml:space="preserve"> ГБУЗ </w:t>
            </w:r>
            <w:r w:rsidR="008D53F7" w:rsidRPr="00A57726">
              <w:rPr>
                <w:sz w:val="20"/>
                <w:szCs w:val="20"/>
              </w:rPr>
              <w:t>«</w:t>
            </w:r>
            <w:r w:rsidR="00412CA7" w:rsidRPr="00A57726">
              <w:rPr>
                <w:sz w:val="20"/>
                <w:szCs w:val="20"/>
              </w:rPr>
              <w:t>Выгоничская ЦРБ</w:t>
            </w:r>
            <w:r w:rsidR="008D53F7" w:rsidRPr="00A57726">
              <w:rPr>
                <w:sz w:val="20"/>
                <w:szCs w:val="20"/>
              </w:rPr>
              <w:t>»</w:t>
            </w:r>
          </w:p>
        </w:tc>
      </w:tr>
      <w:tr w:rsidR="00791D0F" w:rsidRPr="00A57726" w:rsidTr="0046145E">
        <w:tc>
          <w:tcPr>
            <w:tcW w:w="826" w:type="dxa"/>
            <w:vAlign w:val="center"/>
          </w:tcPr>
          <w:p w:rsidR="008832CA" w:rsidRPr="00A57726" w:rsidRDefault="00412CA7" w:rsidP="0046145E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8832CA" w:rsidRPr="00A57726" w:rsidRDefault="00791D0F" w:rsidP="0046145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Грибова Т.И.</w:t>
            </w:r>
          </w:p>
        </w:tc>
        <w:tc>
          <w:tcPr>
            <w:tcW w:w="6187" w:type="dxa"/>
            <w:vAlign w:val="center"/>
          </w:tcPr>
          <w:p w:rsidR="008832CA" w:rsidRPr="00A57726" w:rsidRDefault="00791D0F" w:rsidP="00412CA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8832CA" w:rsidRPr="00A57726">
              <w:rPr>
                <w:sz w:val="20"/>
                <w:szCs w:val="20"/>
              </w:rPr>
              <w:t>рач-</w:t>
            </w:r>
            <w:r w:rsidR="00412CA7" w:rsidRPr="00A57726">
              <w:rPr>
                <w:sz w:val="20"/>
                <w:szCs w:val="20"/>
              </w:rPr>
              <w:t>невролог</w:t>
            </w:r>
            <w:r w:rsidR="003F1992" w:rsidRPr="00A57726">
              <w:rPr>
                <w:sz w:val="20"/>
                <w:szCs w:val="20"/>
              </w:rPr>
              <w:t xml:space="preserve"> ГБУЗ </w:t>
            </w:r>
            <w:r w:rsidR="008D53F7" w:rsidRPr="00A57726">
              <w:rPr>
                <w:sz w:val="20"/>
                <w:szCs w:val="20"/>
              </w:rPr>
              <w:t>«</w:t>
            </w:r>
            <w:r w:rsidR="00412CA7" w:rsidRPr="00A57726">
              <w:rPr>
                <w:sz w:val="20"/>
                <w:szCs w:val="20"/>
              </w:rPr>
              <w:t>Выгоничская ЦРБ</w:t>
            </w:r>
            <w:r w:rsidR="008D53F7" w:rsidRPr="00A57726">
              <w:rPr>
                <w:sz w:val="20"/>
                <w:szCs w:val="20"/>
              </w:rPr>
              <w:t>»</w:t>
            </w:r>
          </w:p>
        </w:tc>
      </w:tr>
      <w:tr w:rsidR="00791D0F" w:rsidRPr="00A57726" w:rsidTr="0046145E">
        <w:tc>
          <w:tcPr>
            <w:tcW w:w="826" w:type="dxa"/>
            <w:vAlign w:val="center"/>
          </w:tcPr>
          <w:p w:rsidR="008832CA" w:rsidRPr="00A57726" w:rsidRDefault="00412CA7" w:rsidP="0046145E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8832CA" w:rsidRPr="00A57726" w:rsidRDefault="00EA6D31" w:rsidP="0046145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Козыренко Е.В.</w:t>
            </w:r>
          </w:p>
        </w:tc>
        <w:tc>
          <w:tcPr>
            <w:tcW w:w="6187" w:type="dxa"/>
            <w:vAlign w:val="center"/>
          </w:tcPr>
          <w:p w:rsidR="008832CA" w:rsidRPr="00A57726" w:rsidRDefault="00791D0F" w:rsidP="00FC0E1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12CA7" w:rsidRPr="00A57726">
              <w:rPr>
                <w:sz w:val="20"/>
                <w:szCs w:val="20"/>
              </w:rPr>
              <w:t>рач</w:t>
            </w:r>
            <w:r w:rsidR="008832CA" w:rsidRPr="00A57726">
              <w:rPr>
                <w:sz w:val="20"/>
                <w:szCs w:val="20"/>
              </w:rPr>
              <w:t>-</w:t>
            </w:r>
            <w:r w:rsidR="00412CA7" w:rsidRPr="00A57726">
              <w:rPr>
                <w:sz w:val="20"/>
                <w:szCs w:val="20"/>
              </w:rPr>
              <w:t>психиатр ГБУЗ «</w:t>
            </w:r>
            <w:r w:rsidR="00EA6D31" w:rsidRPr="00A57726">
              <w:rPr>
                <w:sz w:val="20"/>
                <w:szCs w:val="20"/>
              </w:rPr>
              <w:t>Выгоничская ЦРБ</w:t>
            </w:r>
            <w:r w:rsidR="00412CA7" w:rsidRPr="00A57726">
              <w:rPr>
                <w:sz w:val="20"/>
                <w:szCs w:val="20"/>
              </w:rPr>
              <w:t>»</w:t>
            </w:r>
          </w:p>
        </w:tc>
      </w:tr>
      <w:tr w:rsidR="00791D0F" w:rsidRPr="00A57726" w:rsidTr="0046145E">
        <w:tc>
          <w:tcPr>
            <w:tcW w:w="826" w:type="dxa"/>
            <w:vAlign w:val="center"/>
          </w:tcPr>
          <w:p w:rsidR="008832CA" w:rsidRPr="00A57726" w:rsidRDefault="00412CA7" w:rsidP="0046145E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8832CA" w:rsidRPr="00A57726" w:rsidRDefault="00791D0F" w:rsidP="0046145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Артамонова Д.Ю.</w:t>
            </w:r>
          </w:p>
        </w:tc>
        <w:tc>
          <w:tcPr>
            <w:tcW w:w="6187" w:type="dxa"/>
            <w:vAlign w:val="center"/>
          </w:tcPr>
          <w:p w:rsidR="008832CA" w:rsidRPr="00A57726" w:rsidRDefault="00791D0F" w:rsidP="00412CA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12CA7" w:rsidRPr="00A57726">
              <w:rPr>
                <w:sz w:val="20"/>
                <w:szCs w:val="20"/>
              </w:rPr>
              <w:t>рач</w:t>
            </w:r>
            <w:r w:rsidR="008832CA" w:rsidRPr="00A57726">
              <w:rPr>
                <w:sz w:val="20"/>
                <w:szCs w:val="20"/>
              </w:rPr>
              <w:t>-о</w:t>
            </w:r>
            <w:r w:rsidR="00FC0E1A" w:rsidRPr="00A57726">
              <w:rPr>
                <w:sz w:val="20"/>
                <w:szCs w:val="20"/>
              </w:rPr>
              <w:t>фта</w:t>
            </w:r>
            <w:r w:rsidR="00412CA7" w:rsidRPr="00A57726">
              <w:rPr>
                <w:sz w:val="20"/>
                <w:szCs w:val="20"/>
              </w:rPr>
              <w:t>льмолог</w:t>
            </w:r>
            <w:r w:rsidR="00FC0E1A" w:rsidRPr="00A57726">
              <w:rPr>
                <w:sz w:val="20"/>
                <w:szCs w:val="20"/>
              </w:rPr>
              <w:t xml:space="preserve"> </w:t>
            </w:r>
            <w:r w:rsidR="003F1992" w:rsidRPr="00A57726">
              <w:rPr>
                <w:sz w:val="20"/>
                <w:szCs w:val="20"/>
              </w:rPr>
              <w:t xml:space="preserve">ГБУЗ </w:t>
            </w:r>
            <w:r w:rsidR="00EA6D31" w:rsidRPr="00A57726">
              <w:rPr>
                <w:sz w:val="20"/>
                <w:szCs w:val="20"/>
              </w:rPr>
              <w:t>«Брянская МБ»</w:t>
            </w:r>
          </w:p>
        </w:tc>
      </w:tr>
      <w:tr w:rsidR="006D04E2" w:rsidRPr="00A57726">
        <w:tc>
          <w:tcPr>
            <w:tcW w:w="826" w:type="dxa"/>
            <w:vAlign w:val="center"/>
          </w:tcPr>
          <w:p w:rsidR="00AF16A6" w:rsidRPr="00A57726" w:rsidRDefault="00412CA7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AF16A6" w:rsidRPr="00A57726" w:rsidRDefault="00EA6D31" w:rsidP="0064123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Симонова Е.Ф.</w:t>
            </w:r>
          </w:p>
        </w:tc>
        <w:tc>
          <w:tcPr>
            <w:tcW w:w="6187" w:type="dxa"/>
            <w:vAlign w:val="center"/>
          </w:tcPr>
          <w:p w:rsidR="00AF16A6" w:rsidRPr="00A57726" w:rsidRDefault="00791D0F" w:rsidP="00EA6D3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12CA7" w:rsidRPr="00A57726">
              <w:rPr>
                <w:sz w:val="20"/>
                <w:szCs w:val="20"/>
              </w:rPr>
              <w:t>рач</w:t>
            </w:r>
            <w:r w:rsidR="00AF16A6" w:rsidRPr="00A57726">
              <w:rPr>
                <w:sz w:val="20"/>
                <w:szCs w:val="20"/>
              </w:rPr>
              <w:t>-</w:t>
            </w:r>
            <w:r w:rsidR="00FC0E1A" w:rsidRPr="00A57726">
              <w:rPr>
                <w:sz w:val="20"/>
                <w:szCs w:val="20"/>
              </w:rPr>
              <w:t>ото</w:t>
            </w:r>
            <w:r w:rsidR="00EA6D31" w:rsidRPr="00A57726">
              <w:rPr>
                <w:sz w:val="20"/>
                <w:szCs w:val="20"/>
              </w:rPr>
              <w:t>риноларинголог ГБУЗ «Брянская М</w:t>
            </w:r>
            <w:r w:rsidR="00FC0E1A" w:rsidRPr="00A57726">
              <w:rPr>
                <w:sz w:val="20"/>
                <w:szCs w:val="20"/>
              </w:rPr>
              <w:t>Б»</w:t>
            </w:r>
          </w:p>
        </w:tc>
      </w:tr>
      <w:tr w:rsidR="00791D0F" w:rsidRPr="00A57726">
        <w:tc>
          <w:tcPr>
            <w:tcW w:w="826" w:type="dxa"/>
            <w:vAlign w:val="center"/>
          </w:tcPr>
          <w:p w:rsidR="00BA32CA" w:rsidRPr="00A57726" w:rsidRDefault="00412CA7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vAlign w:val="center"/>
          </w:tcPr>
          <w:p w:rsidR="00BA32CA" w:rsidRPr="00A57726" w:rsidRDefault="00791D0F" w:rsidP="00DF588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Минченко Т.И.</w:t>
            </w:r>
          </w:p>
        </w:tc>
        <w:tc>
          <w:tcPr>
            <w:tcW w:w="6187" w:type="dxa"/>
            <w:vAlign w:val="center"/>
          </w:tcPr>
          <w:p w:rsidR="00BA32CA" w:rsidRPr="00A57726" w:rsidRDefault="00791D0F" w:rsidP="003D646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12CA7" w:rsidRPr="00A57726">
              <w:rPr>
                <w:sz w:val="20"/>
                <w:szCs w:val="20"/>
              </w:rPr>
              <w:t>рач</w:t>
            </w:r>
            <w:r w:rsidR="00BA32CA" w:rsidRPr="00A57726">
              <w:rPr>
                <w:sz w:val="20"/>
                <w:szCs w:val="20"/>
              </w:rPr>
              <w:t>-стоматолог</w:t>
            </w:r>
            <w:r w:rsidR="003F1992" w:rsidRPr="00A57726">
              <w:rPr>
                <w:sz w:val="20"/>
                <w:szCs w:val="20"/>
              </w:rPr>
              <w:t xml:space="preserve"> ГБУЗ </w:t>
            </w:r>
            <w:r w:rsidR="00991991" w:rsidRPr="00A57726">
              <w:rPr>
                <w:sz w:val="20"/>
                <w:szCs w:val="20"/>
              </w:rPr>
              <w:t>«Выгоничская ЦРБ»</w:t>
            </w:r>
          </w:p>
        </w:tc>
      </w:tr>
      <w:tr w:rsidR="00791D0F" w:rsidRPr="00A57726">
        <w:tc>
          <w:tcPr>
            <w:tcW w:w="826" w:type="dxa"/>
            <w:vAlign w:val="center"/>
          </w:tcPr>
          <w:p w:rsidR="00791D0F" w:rsidRPr="00A57726" w:rsidRDefault="00791D0F" w:rsidP="00791D0F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12</w:t>
            </w:r>
          </w:p>
        </w:tc>
        <w:tc>
          <w:tcPr>
            <w:tcW w:w="2886" w:type="dxa"/>
            <w:vAlign w:val="center"/>
          </w:tcPr>
          <w:p w:rsidR="00791D0F" w:rsidRPr="00A57726" w:rsidRDefault="00791D0F" w:rsidP="00791D0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Ткачева Е.Н.</w:t>
            </w:r>
          </w:p>
        </w:tc>
        <w:tc>
          <w:tcPr>
            <w:tcW w:w="6187" w:type="dxa"/>
            <w:vAlign w:val="center"/>
          </w:tcPr>
          <w:p w:rsidR="00791D0F" w:rsidRPr="00A57726" w:rsidRDefault="00791D0F" w:rsidP="00791D0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врач-дерматолог ГБУЗ «Брянская МБ»</w:t>
            </w:r>
          </w:p>
        </w:tc>
      </w:tr>
    </w:tbl>
    <w:p w:rsidR="00A56075" w:rsidRPr="00A57726" w:rsidRDefault="00A56075" w:rsidP="009B0077">
      <w:pPr>
        <w:ind w:firstLine="540"/>
        <w:jc w:val="both"/>
        <w:rPr>
          <w:sz w:val="28"/>
          <w:szCs w:val="28"/>
        </w:rPr>
      </w:pPr>
    </w:p>
    <w:p w:rsidR="00AD734E" w:rsidRPr="00A57726" w:rsidRDefault="007F192F" w:rsidP="009B0077">
      <w:pPr>
        <w:ind w:firstLine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 xml:space="preserve">Муниципальное образование «Дубровский </w:t>
      </w:r>
      <w:r w:rsidR="00640330" w:rsidRPr="00A57726">
        <w:rPr>
          <w:sz w:val="28"/>
          <w:szCs w:val="28"/>
        </w:rPr>
        <w:t>муниципальный район</w:t>
      </w:r>
      <w:r w:rsidRPr="00A57726">
        <w:rPr>
          <w:sz w:val="28"/>
          <w:szCs w:val="28"/>
        </w:rPr>
        <w:t>»:</w:t>
      </w:r>
    </w:p>
    <w:p w:rsidR="007F192F" w:rsidRPr="00A57726" w:rsidRDefault="007F192F" w:rsidP="000A35F9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основной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4E5495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0755EE" w:rsidRPr="00A57726">
        <w:trPr>
          <w:trHeight w:val="178"/>
        </w:trPr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4E5495" w:rsidRPr="00A57726" w:rsidRDefault="008043AC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Орлов А.Н.</w:t>
            </w:r>
          </w:p>
        </w:tc>
        <w:tc>
          <w:tcPr>
            <w:tcW w:w="6187" w:type="dxa"/>
            <w:vAlign w:val="center"/>
          </w:tcPr>
          <w:p w:rsidR="004E5495" w:rsidRPr="00A57726" w:rsidRDefault="005A68F0" w:rsidP="00857EA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B16419" w:rsidRPr="00A57726">
              <w:rPr>
                <w:sz w:val="20"/>
                <w:szCs w:val="20"/>
              </w:rPr>
              <w:t xml:space="preserve">оенный </w:t>
            </w:r>
            <w:r w:rsidR="006B2BE8" w:rsidRPr="00A57726">
              <w:rPr>
                <w:sz w:val="20"/>
                <w:szCs w:val="20"/>
              </w:rPr>
              <w:t>комиссар</w:t>
            </w:r>
            <w:r w:rsidR="004E5495" w:rsidRPr="00A57726">
              <w:rPr>
                <w:sz w:val="20"/>
                <w:szCs w:val="20"/>
              </w:rPr>
              <w:t xml:space="preserve"> </w:t>
            </w:r>
            <w:r w:rsidR="00BF079E" w:rsidRPr="00A57726">
              <w:rPr>
                <w:sz w:val="20"/>
                <w:szCs w:val="20"/>
              </w:rPr>
              <w:t>(</w:t>
            </w:r>
            <w:r w:rsidR="00D10133" w:rsidRPr="00A57726">
              <w:rPr>
                <w:bCs/>
                <w:sz w:val="20"/>
                <w:szCs w:val="20"/>
              </w:rPr>
              <w:t>Дубровско</w:t>
            </w:r>
            <w:r w:rsidR="00857EAE" w:rsidRPr="00A57726">
              <w:rPr>
                <w:bCs/>
                <w:sz w:val="20"/>
                <w:szCs w:val="20"/>
              </w:rPr>
              <w:t>го</w:t>
            </w:r>
            <w:r w:rsidR="00D10133" w:rsidRPr="00A57726">
              <w:rPr>
                <w:bCs/>
                <w:sz w:val="20"/>
                <w:szCs w:val="20"/>
              </w:rPr>
              <w:t>, Клетнянско</w:t>
            </w:r>
            <w:r w:rsidR="00857EAE" w:rsidRPr="00A57726">
              <w:rPr>
                <w:bCs/>
                <w:sz w:val="20"/>
                <w:szCs w:val="20"/>
              </w:rPr>
              <w:t>го</w:t>
            </w:r>
            <w:r w:rsidR="00D10133" w:rsidRPr="00A57726">
              <w:rPr>
                <w:bCs/>
                <w:sz w:val="20"/>
                <w:szCs w:val="20"/>
              </w:rPr>
              <w:t xml:space="preserve"> и Рогнединско</w:t>
            </w:r>
            <w:r w:rsidR="00857EAE" w:rsidRPr="00A57726">
              <w:rPr>
                <w:bCs/>
                <w:sz w:val="20"/>
                <w:szCs w:val="20"/>
              </w:rPr>
              <w:t>го</w:t>
            </w:r>
            <w:r w:rsidR="00D10133" w:rsidRPr="00A57726">
              <w:rPr>
                <w:sz w:val="20"/>
                <w:szCs w:val="20"/>
              </w:rPr>
              <w:t xml:space="preserve"> район</w:t>
            </w:r>
            <w:r w:rsidR="00857EAE" w:rsidRPr="00A57726">
              <w:rPr>
                <w:sz w:val="20"/>
                <w:szCs w:val="20"/>
              </w:rPr>
              <w:t>ов</w:t>
            </w:r>
            <w:r w:rsidR="00D10133" w:rsidRPr="00A57726">
              <w:rPr>
                <w:sz w:val="20"/>
                <w:szCs w:val="20"/>
              </w:rPr>
              <w:t xml:space="preserve"> Брянской области</w:t>
            </w:r>
            <w:r w:rsidR="006B2BE8" w:rsidRPr="00A57726">
              <w:rPr>
                <w:sz w:val="20"/>
                <w:szCs w:val="20"/>
              </w:rPr>
              <w:t>)</w:t>
            </w:r>
            <w:r w:rsidR="004E5495" w:rsidRPr="00A57726">
              <w:rPr>
                <w:sz w:val="20"/>
                <w:szCs w:val="20"/>
              </w:rPr>
              <w:t>, председатель комиссии</w:t>
            </w:r>
            <w:r w:rsidR="00B16419" w:rsidRPr="00A57726">
              <w:rPr>
                <w:sz w:val="20"/>
                <w:szCs w:val="20"/>
              </w:rPr>
              <w:t xml:space="preserve"> ППГВУ</w:t>
            </w:r>
          </w:p>
        </w:tc>
      </w:tr>
      <w:tr w:rsidR="000755EE" w:rsidRPr="00A57726">
        <w:tc>
          <w:tcPr>
            <w:tcW w:w="826" w:type="dxa"/>
            <w:vAlign w:val="center"/>
          </w:tcPr>
          <w:p w:rsidR="006B2BE8" w:rsidRPr="00A57726" w:rsidRDefault="006B2BE8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6B2BE8" w:rsidRPr="00A57726" w:rsidRDefault="008D63EA" w:rsidP="006B2BE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Шевелев И.А.</w:t>
            </w:r>
          </w:p>
        </w:tc>
        <w:tc>
          <w:tcPr>
            <w:tcW w:w="6187" w:type="dxa"/>
            <w:vAlign w:val="center"/>
          </w:tcPr>
          <w:p w:rsidR="006B2BE8" w:rsidRPr="00A57726" w:rsidRDefault="005A68F0" w:rsidP="006B2BE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</w:t>
            </w:r>
            <w:r w:rsidR="00B16419" w:rsidRPr="00A57726">
              <w:rPr>
                <w:sz w:val="20"/>
                <w:szCs w:val="20"/>
              </w:rPr>
              <w:t xml:space="preserve">лава </w:t>
            </w:r>
            <w:r w:rsidR="008D63EA" w:rsidRPr="00A57726">
              <w:rPr>
                <w:sz w:val="20"/>
                <w:szCs w:val="20"/>
              </w:rPr>
              <w:t>а</w:t>
            </w:r>
            <w:r w:rsidR="00B16419" w:rsidRPr="00A57726">
              <w:rPr>
                <w:sz w:val="20"/>
                <w:szCs w:val="20"/>
              </w:rPr>
              <w:t>дминистрации Дубровского района</w:t>
            </w:r>
            <w:r w:rsidR="008D63EA" w:rsidRPr="00A57726">
              <w:rPr>
                <w:sz w:val="20"/>
                <w:szCs w:val="20"/>
              </w:rPr>
              <w:t>, представитель администрации</w:t>
            </w:r>
            <w:r w:rsidR="00B16419" w:rsidRPr="00A57726">
              <w:rPr>
                <w:sz w:val="20"/>
                <w:szCs w:val="20"/>
              </w:rPr>
              <w:t xml:space="preserve"> Дубровского района</w:t>
            </w:r>
          </w:p>
        </w:tc>
      </w:tr>
      <w:tr w:rsidR="000755EE" w:rsidRPr="00A57726" w:rsidTr="00B16419">
        <w:trPr>
          <w:trHeight w:val="417"/>
        </w:trPr>
        <w:tc>
          <w:tcPr>
            <w:tcW w:w="826" w:type="dxa"/>
            <w:vAlign w:val="center"/>
          </w:tcPr>
          <w:p w:rsidR="006B2BE8" w:rsidRPr="00A57726" w:rsidRDefault="006B2BE8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6B2BE8" w:rsidRPr="00A57726" w:rsidRDefault="008D63EA" w:rsidP="0039652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Кухтина Т.В.</w:t>
            </w:r>
          </w:p>
        </w:tc>
        <w:tc>
          <w:tcPr>
            <w:tcW w:w="6187" w:type="dxa"/>
            <w:vAlign w:val="center"/>
          </w:tcPr>
          <w:p w:rsidR="006B2BE8" w:rsidRPr="00A57726" w:rsidRDefault="005A68F0" w:rsidP="0039652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акушерка поликлинического отделения</w:t>
            </w:r>
            <w:r w:rsidR="008D63EA" w:rsidRPr="00A57726">
              <w:rPr>
                <w:sz w:val="20"/>
                <w:szCs w:val="20"/>
              </w:rPr>
              <w:t xml:space="preserve"> ГБУЗ «Дубровская ЦРБ», секретарь комиссии</w:t>
            </w:r>
          </w:p>
        </w:tc>
      </w:tr>
      <w:tr w:rsidR="000755EE" w:rsidRPr="00A57726">
        <w:tc>
          <w:tcPr>
            <w:tcW w:w="826" w:type="dxa"/>
            <w:vAlign w:val="center"/>
          </w:tcPr>
          <w:p w:rsidR="00C24DF3" w:rsidRPr="00A57726" w:rsidRDefault="00C24DF3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C24DF3" w:rsidRPr="00A57726" w:rsidRDefault="001703E7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Минина Л.А.</w:t>
            </w:r>
          </w:p>
        </w:tc>
        <w:tc>
          <w:tcPr>
            <w:tcW w:w="6187" w:type="dxa"/>
            <w:vAlign w:val="center"/>
          </w:tcPr>
          <w:p w:rsidR="00C24DF3" w:rsidRPr="00A57726" w:rsidRDefault="00C24DF3" w:rsidP="001703E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помощник начальника</w:t>
            </w:r>
            <w:r w:rsidR="00B16419" w:rsidRPr="00A57726">
              <w:rPr>
                <w:sz w:val="20"/>
                <w:szCs w:val="20"/>
              </w:rPr>
              <w:t xml:space="preserve"> военного комиссариата (Дубровского, Клетнянского и Рогнединского районов Брянской </w:t>
            </w:r>
            <w:r w:rsidR="001703E7" w:rsidRPr="00A57726">
              <w:rPr>
                <w:sz w:val="20"/>
                <w:szCs w:val="20"/>
              </w:rPr>
              <w:t xml:space="preserve">области) </w:t>
            </w:r>
          </w:p>
        </w:tc>
      </w:tr>
      <w:tr w:rsidR="000755EE" w:rsidRPr="00A57726">
        <w:tc>
          <w:tcPr>
            <w:tcW w:w="826" w:type="dxa"/>
            <w:vAlign w:val="center"/>
          </w:tcPr>
          <w:p w:rsidR="00FF3E30" w:rsidRPr="00A57726" w:rsidRDefault="00FF3E30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FF3E30" w:rsidRPr="00A57726" w:rsidRDefault="001703E7" w:rsidP="0078396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Трутченков В.И.</w:t>
            </w:r>
          </w:p>
        </w:tc>
        <w:tc>
          <w:tcPr>
            <w:tcW w:w="6187" w:type="dxa"/>
            <w:vAlign w:val="center"/>
          </w:tcPr>
          <w:p w:rsidR="00FF3E30" w:rsidRPr="00A57726" w:rsidRDefault="005A68F0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B16419" w:rsidRPr="00A57726">
              <w:rPr>
                <w:sz w:val="20"/>
                <w:szCs w:val="20"/>
              </w:rPr>
              <w:t>рач-терапевт ГБУЗ «Дубровская ЦРБ»,</w:t>
            </w:r>
            <w:r w:rsidRPr="00A57726">
              <w:rPr>
                <w:sz w:val="20"/>
                <w:szCs w:val="20"/>
              </w:rPr>
              <w:t xml:space="preserve">  в</w:t>
            </w:r>
            <w:r w:rsidR="00B16419" w:rsidRPr="00A57726">
              <w:rPr>
                <w:sz w:val="20"/>
                <w:szCs w:val="20"/>
              </w:rPr>
              <w:t>рач, руководящий работой медицинской комиссии</w:t>
            </w:r>
          </w:p>
        </w:tc>
      </w:tr>
      <w:tr w:rsidR="000755EE" w:rsidRPr="00A57726">
        <w:tc>
          <w:tcPr>
            <w:tcW w:w="826" w:type="dxa"/>
            <w:vAlign w:val="center"/>
          </w:tcPr>
          <w:p w:rsidR="006B2BE8" w:rsidRPr="00A57726" w:rsidRDefault="006B2BE8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6B2BE8" w:rsidRPr="00A57726" w:rsidRDefault="00B16419" w:rsidP="0090024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Чубыкин В.Я.</w:t>
            </w:r>
          </w:p>
        </w:tc>
        <w:tc>
          <w:tcPr>
            <w:tcW w:w="6187" w:type="dxa"/>
            <w:vAlign w:val="center"/>
          </w:tcPr>
          <w:p w:rsidR="006B2BE8" w:rsidRPr="00A57726" w:rsidRDefault="005A68F0" w:rsidP="0089011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89011B" w:rsidRPr="00A57726">
              <w:rPr>
                <w:sz w:val="20"/>
                <w:szCs w:val="20"/>
              </w:rPr>
              <w:t xml:space="preserve">рач-хирург </w:t>
            </w:r>
            <w:r w:rsidR="003F1992" w:rsidRPr="00A57726">
              <w:rPr>
                <w:sz w:val="20"/>
                <w:szCs w:val="20"/>
              </w:rPr>
              <w:t xml:space="preserve">ГБУЗ </w:t>
            </w:r>
            <w:r w:rsidR="008D53F7" w:rsidRPr="00A57726">
              <w:rPr>
                <w:sz w:val="20"/>
                <w:szCs w:val="20"/>
              </w:rPr>
              <w:t>«Дубровская ЦРБ»</w:t>
            </w:r>
          </w:p>
        </w:tc>
      </w:tr>
      <w:tr w:rsidR="000755EE" w:rsidRPr="00A57726">
        <w:tc>
          <w:tcPr>
            <w:tcW w:w="826" w:type="dxa"/>
            <w:vAlign w:val="center"/>
          </w:tcPr>
          <w:p w:rsidR="000E52C3" w:rsidRPr="00A57726" w:rsidRDefault="001703E7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0E52C3" w:rsidRPr="00A57726" w:rsidRDefault="001703E7" w:rsidP="00CF3AA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Кондарева Н.К.</w:t>
            </w:r>
          </w:p>
        </w:tc>
        <w:tc>
          <w:tcPr>
            <w:tcW w:w="6187" w:type="dxa"/>
            <w:vAlign w:val="center"/>
          </w:tcPr>
          <w:p w:rsidR="000E52C3" w:rsidRPr="00A57726" w:rsidRDefault="005A68F0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89011B" w:rsidRPr="00A57726">
              <w:rPr>
                <w:sz w:val="20"/>
                <w:szCs w:val="20"/>
              </w:rPr>
              <w:t>рач</w:t>
            </w:r>
            <w:r w:rsidR="000E52C3" w:rsidRPr="00A57726">
              <w:rPr>
                <w:sz w:val="20"/>
                <w:szCs w:val="20"/>
              </w:rPr>
              <w:t>-невролог</w:t>
            </w:r>
            <w:r w:rsidR="003F1992" w:rsidRPr="00A57726">
              <w:rPr>
                <w:sz w:val="20"/>
                <w:szCs w:val="20"/>
              </w:rPr>
              <w:t xml:space="preserve"> ГБУЗ </w:t>
            </w:r>
            <w:r w:rsidR="008D53F7" w:rsidRPr="00A57726">
              <w:rPr>
                <w:sz w:val="20"/>
                <w:szCs w:val="20"/>
              </w:rPr>
              <w:t>«Дубровская ЦРБ»</w:t>
            </w:r>
          </w:p>
        </w:tc>
      </w:tr>
      <w:tr w:rsidR="000755EE" w:rsidRPr="00A57726">
        <w:tc>
          <w:tcPr>
            <w:tcW w:w="826" w:type="dxa"/>
            <w:vAlign w:val="center"/>
          </w:tcPr>
          <w:p w:rsidR="006B2BE8" w:rsidRPr="00A57726" w:rsidRDefault="000755EE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6B2BE8" w:rsidRPr="00A57726" w:rsidRDefault="006B2BE8" w:rsidP="0090024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Доброцветов М.В.</w:t>
            </w:r>
          </w:p>
        </w:tc>
        <w:tc>
          <w:tcPr>
            <w:tcW w:w="6187" w:type="dxa"/>
            <w:vAlign w:val="center"/>
          </w:tcPr>
          <w:p w:rsidR="006B2BE8" w:rsidRPr="00A57726" w:rsidRDefault="005A68F0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89011B" w:rsidRPr="00A57726">
              <w:rPr>
                <w:sz w:val="20"/>
                <w:szCs w:val="20"/>
              </w:rPr>
              <w:t>рач</w:t>
            </w:r>
            <w:r w:rsidR="006B2BE8" w:rsidRPr="00A57726">
              <w:rPr>
                <w:sz w:val="20"/>
                <w:szCs w:val="20"/>
              </w:rPr>
              <w:t>-психиатр</w:t>
            </w:r>
            <w:r w:rsidR="003F1992" w:rsidRPr="00A57726">
              <w:rPr>
                <w:sz w:val="20"/>
                <w:szCs w:val="20"/>
              </w:rPr>
              <w:t xml:space="preserve"> ГБУЗ </w:t>
            </w:r>
            <w:r w:rsidR="008D53F7" w:rsidRPr="00A57726">
              <w:rPr>
                <w:sz w:val="20"/>
                <w:szCs w:val="20"/>
              </w:rPr>
              <w:t>«Дубровская ЦРБ»</w:t>
            </w:r>
          </w:p>
        </w:tc>
      </w:tr>
      <w:tr w:rsidR="000755EE" w:rsidRPr="00A57726">
        <w:tc>
          <w:tcPr>
            <w:tcW w:w="826" w:type="dxa"/>
            <w:vAlign w:val="center"/>
          </w:tcPr>
          <w:p w:rsidR="006B2BE8" w:rsidRPr="00A57726" w:rsidRDefault="000755EE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6B2BE8" w:rsidRPr="00A57726" w:rsidRDefault="006B2BE8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Ходин С.И.</w:t>
            </w:r>
          </w:p>
        </w:tc>
        <w:tc>
          <w:tcPr>
            <w:tcW w:w="6187" w:type="dxa"/>
            <w:vAlign w:val="center"/>
          </w:tcPr>
          <w:p w:rsidR="006B2BE8" w:rsidRPr="00A57726" w:rsidRDefault="005A68F0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89011B" w:rsidRPr="00A57726">
              <w:rPr>
                <w:sz w:val="20"/>
                <w:szCs w:val="20"/>
              </w:rPr>
              <w:t>рач</w:t>
            </w:r>
            <w:r w:rsidR="006B2BE8" w:rsidRPr="00A57726">
              <w:rPr>
                <w:sz w:val="20"/>
                <w:szCs w:val="20"/>
              </w:rPr>
              <w:t>-офтальмолог</w:t>
            </w:r>
            <w:r w:rsidR="003F1992" w:rsidRPr="00A57726">
              <w:rPr>
                <w:sz w:val="20"/>
                <w:szCs w:val="20"/>
              </w:rPr>
              <w:t xml:space="preserve"> ГБУЗ </w:t>
            </w:r>
            <w:r w:rsidR="008D53F7" w:rsidRPr="00A57726">
              <w:rPr>
                <w:sz w:val="20"/>
                <w:szCs w:val="20"/>
              </w:rPr>
              <w:t>«Дубровская ЦРБ»</w:t>
            </w:r>
          </w:p>
        </w:tc>
      </w:tr>
      <w:tr w:rsidR="000755EE" w:rsidRPr="00A57726">
        <w:tc>
          <w:tcPr>
            <w:tcW w:w="826" w:type="dxa"/>
            <w:vAlign w:val="center"/>
          </w:tcPr>
          <w:p w:rsidR="006B2BE8" w:rsidRPr="00A57726" w:rsidRDefault="0089011B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  <w:r w:rsidR="000755EE" w:rsidRPr="00A57726">
              <w:rPr>
                <w:sz w:val="20"/>
                <w:szCs w:val="20"/>
              </w:rPr>
              <w:t>0</w:t>
            </w:r>
          </w:p>
        </w:tc>
        <w:tc>
          <w:tcPr>
            <w:tcW w:w="2886" w:type="dxa"/>
            <w:vAlign w:val="center"/>
          </w:tcPr>
          <w:p w:rsidR="006B2BE8" w:rsidRPr="00A57726" w:rsidRDefault="006B2BE8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Христофор С.А.</w:t>
            </w:r>
          </w:p>
        </w:tc>
        <w:tc>
          <w:tcPr>
            <w:tcW w:w="6187" w:type="dxa"/>
            <w:vAlign w:val="center"/>
          </w:tcPr>
          <w:p w:rsidR="006B2BE8" w:rsidRPr="00A57726" w:rsidRDefault="005A68F0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89011B" w:rsidRPr="00A57726">
              <w:rPr>
                <w:sz w:val="20"/>
                <w:szCs w:val="20"/>
              </w:rPr>
              <w:t>рач</w:t>
            </w:r>
            <w:r w:rsidR="006B2BE8" w:rsidRPr="00A57726">
              <w:rPr>
                <w:sz w:val="20"/>
                <w:szCs w:val="20"/>
              </w:rPr>
              <w:t>-оториноларинголог</w:t>
            </w:r>
            <w:r w:rsidR="003F1992" w:rsidRPr="00A57726">
              <w:rPr>
                <w:sz w:val="20"/>
                <w:szCs w:val="20"/>
              </w:rPr>
              <w:t xml:space="preserve"> ГБУЗ </w:t>
            </w:r>
            <w:r w:rsidR="008D53F7" w:rsidRPr="00A57726">
              <w:rPr>
                <w:sz w:val="20"/>
                <w:szCs w:val="20"/>
              </w:rPr>
              <w:t>«Дубровская ЦРБ»</w:t>
            </w:r>
          </w:p>
        </w:tc>
      </w:tr>
      <w:tr w:rsidR="000755EE" w:rsidRPr="00A57726">
        <w:tc>
          <w:tcPr>
            <w:tcW w:w="826" w:type="dxa"/>
            <w:vAlign w:val="center"/>
          </w:tcPr>
          <w:p w:rsidR="000949AB" w:rsidRPr="00A57726" w:rsidRDefault="0089011B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  <w:r w:rsidR="000755EE"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0949AB" w:rsidRPr="00A57726" w:rsidRDefault="000949AB" w:rsidP="000949A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Христофор А.Ю.</w:t>
            </w:r>
          </w:p>
        </w:tc>
        <w:tc>
          <w:tcPr>
            <w:tcW w:w="6187" w:type="dxa"/>
            <w:vAlign w:val="center"/>
          </w:tcPr>
          <w:p w:rsidR="000949AB" w:rsidRPr="00A57726" w:rsidRDefault="005A68F0" w:rsidP="008D53F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89011B" w:rsidRPr="00A57726">
              <w:rPr>
                <w:sz w:val="20"/>
                <w:szCs w:val="20"/>
              </w:rPr>
              <w:t>рач</w:t>
            </w:r>
            <w:r w:rsidR="000949AB" w:rsidRPr="00A57726">
              <w:rPr>
                <w:sz w:val="20"/>
                <w:szCs w:val="20"/>
              </w:rPr>
              <w:t>-дерматовенеролог ГБУЗ «Дубровская ЦРБ»</w:t>
            </w:r>
          </w:p>
        </w:tc>
      </w:tr>
      <w:tr w:rsidR="000755EE" w:rsidRPr="00A57726">
        <w:tc>
          <w:tcPr>
            <w:tcW w:w="826" w:type="dxa"/>
            <w:vAlign w:val="center"/>
          </w:tcPr>
          <w:p w:rsidR="006B2BE8" w:rsidRPr="00A57726" w:rsidRDefault="0089011B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  <w:r w:rsidR="000755EE"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6B2BE8" w:rsidRPr="00A57726" w:rsidRDefault="005A68F0" w:rsidP="001703E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Силаев</w:t>
            </w:r>
            <w:r w:rsidR="001703E7" w:rsidRPr="00A57726">
              <w:rPr>
                <w:sz w:val="20"/>
                <w:szCs w:val="20"/>
              </w:rPr>
              <w:t>а</w:t>
            </w:r>
            <w:r w:rsidRPr="00A57726">
              <w:rPr>
                <w:sz w:val="20"/>
                <w:szCs w:val="20"/>
              </w:rPr>
              <w:t xml:space="preserve"> </w:t>
            </w:r>
            <w:r w:rsidR="001703E7" w:rsidRPr="00A57726">
              <w:rPr>
                <w:sz w:val="20"/>
                <w:szCs w:val="20"/>
              </w:rPr>
              <w:t>П.Р</w:t>
            </w:r>
            <w:r w:rsidRPr="00A57726">
              <w:rPr>
                <w:sz w:val="20"/>
                <w:szCs w:val="20"/>
              </w:rPr>
              <w:t>.</w:t>
            </w:r>
          </w:p>
        </w:tc>
        <w:tc>
          <w:tcPr>
            <w:tcW w:w="6187" w:type="dxa"/>
            <w:vAlign w:val="center"/>
          </w:tcPr>
          <w:p w:rsidR="006B2BE8" w:rsidRPr="00A57726" w:rsidRDefault="005A68F0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89011B" w:rsidRPr="00A57726">
              <w:rPr>
                <w:sz w:val="20"/>
                <w:szCs w:val="20"/>
              </w:rPr>
              <w:t>рач</w:t>
            </w:r>
            <w:r w:rsidR="006B2BE8" w:rsidRPr="00A57726">
              <w:rPr>
                <w:sz w:val="20"/>
                <w:szCs w:val="20"/>
              </w:rPr>
              <w:t>-стоматолог</w:t>
            </w:r>
            <w:r w:rsidR="003F1992" w:rsidRPr="00A57726">
              <w:rPr>
                <w:sz w:val="20"/>
                <w:szCs w:val="20"/>
              </w:rPr>
              <w:t xml:space="preserve"> ГБУЗ </w:t>
            </w:r>
            <w:r w:rsidR="008D53F7" w:rsidRPr="00A57726">
              <w:rPr>
                <w:sz w:val="20"/>
                <w:szCs w:val="20"/>
              </w:rPr>
              <w:t>«Дубровская ЦРБ»</w:t>
            </w:r>
          </w:p>
        </w:tc>
      </w:tr>
    </w:tbl>
    <w:p w:rsidR="007F192F" w:rsidRPr="00A57726" w:rsidRDefault="007F192F" w:rsidP="000A35F9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резервный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4E5495" w:rsidRPr="00A57726" w:rsidTr="00D14FA9">
        <w:trPr>
          <w:trHeight w:val="277"/>
        </w:trPr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F22C36" w:rsidRPr="00A57726" w:rsidTr="000A35F9">
        <w:trPr>
          <w:trHeight w:val="709"/>
        </w:trPr>
        <w:tc>
          <w:tcPr>
            <w:tcW w:w="826" w:type="dxa"/>
            <w:vAlign w:val="center"/>
          </w:tcPr>
          <w:p w:rsidR="004643A2" w:rsidRPr="00A57726" w:rsidRDefault="004643A2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4643A2" w:rsidRPr="00A57726" w:rsidRDefault="004643A2" w:rsidP="00B1331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Лифанов В.С.</w:t>
            </w:r>
          </w:p>
        </w:tc>
        <w:tc>
          <w:tcPr>
            <w:tcW w:w="6187" w:type="dxa"/>
            <w:vAlign w:val="center"/>
          </w:tcPr>
          <w:p w:rsidR="004643A2" w:rsidRPr="00A57726" w:rsidRDefault="00D54F99" w:rsidP="00B1331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</w:t>
            </w:r>
            <w:r w:rsidR="0089011B" w:rsidRPr="00A57726">
              <w:rPr>
                <w:sz w:val="20"/>
                <w:szCs w:val="20"/>
              </w:rPr>
              <w:t xml:space="preserve">ачальник </w:t>
            </w:r>
            <w:r w:rsidR="004643A2" w:rsidRPr="00A57726">
              <w:rPr>
                <w:sz w:val="20"/>
                <w:szCs w:val="20"/>
              </w:rPr>
              <w:t xml:space="preserve">отделения </w:t>
            </w:r>
            <w:r w:rsidR="00BF079E" w:rsidRPr="00A57726">
              <w:rPr>
                <w:sz w:val="20"/>
                <w:szCs w:val="20"/>
              </w:rPr>
              <w:t>(</w:t>
            </w:r>
            <w:r w:rsidR="004643A2" w:rsidRPr="00A57726">
              <w:rPr>
                <w:sz w:val="20"/>
                <w:szCs w:val="20"/>
              </w:rPr>
              <w:t>планирования, предназначения, подготовки и учета мобилизационных ресурсов</w:t>
            </w:r>
            <w:r w:rsidR="00857EAE" w:rsidRPr="00A57726">
              <w:rPr>
                <w:sz w:val="20"/>
                <w:szCs w:val="20"/>
              </w:rPr>
              <w:t>) военного комиссариата (</w:t>
            </w:r>
            <w:r w:rsidR="005616E0" w:rsidRPr="00A57726">
              <w:rPr>
                <w:bCs/>
                <w:sz w:val="20"/>
                <w:szCs w:val="20"/>
              </w:rPr>
              <w:t>Дубровского, Клетнянского и Рогнединского</w:t>
            </w:r>
            <w:r w:rsidR="005616E0" w:rsidRPr="00A57726">
              <w:rPr>
                <w:sz w:val="20"/>
                <w:szCs w:val="20"/>
              </w:rPr>
              <w:t xml:space="preserve"> районов Брянской области</w:t>
            </w:r>
            <w:r w:rsidR="00857EAE" w:rsidRPr="00A57726">
              <w:rPr>
                <w:sz w:val="20"/>
                <w:szCs w:val="20"/>
              </w:rPr>
              <w:t>)</w:t>
            </w:r>
            <w:r w:rsidR="006B2BE8" w:rsidRPr="00A57726">
              <w:rPr>
                <w:sz w:val="20"/>
                <w:szCs w:val="20"/>
              </w:rPr>
              <w:t xml:space="preserve">, </w:t>
            </w:r>
            <w:r w:rsidR="004643A2" w:rsidRPr="00A57726">
              <w:rPr>
                <w:sz w:val="20"/>
                <w:szCs w:val="20"/>
              </w:rPr>
              <w:t>председатель комиссии</w:t>
            </w:r>
            <w:r w:rsidR="0089011B" w:rsidRPr="00A57726">
              <w:rPr>
                <w:sz w:val="20"/>
                <w:szCs w:val="20"/>
              </w:rPr>
              <w:t xml:space="preserve"> ППГВУ</w:t>
            </w:r>
          </w:p>
        </w:tc>
      </w:tr>
      <w:tr w:rsidR="00F22C36" w:rsidRPr="00A57726">
        <w:tc>
          <w:tcPr>
            <w:tcW w:w="826" w:type="dxa"/>
            <w:vAlign w:val="center"/>
          </w:tcPr>
          <w:p w:rsidR="004643A2" w:rsidRPr="00A57726" w:rsidRDefault="004643A2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4643A2" w:rsidRPr="00A57726" w:rsidRDefault="0089011B" w:rsidP="000E52C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Ефименко С.Н.</w:t>
            </w:r>
          </w:p>
        </w:tc>
        <w:tc>
          <w:tcPr>
            <w:tcW w:w="6187" w:type="dxa"/>
            <w:vAlign w:val="center"/>
          </w:tcPr>
          <w:p w:rsidR="0089011B" w:rsidRPr="00A57726" w:rsidRDefault="00D54F99" w:rsidP="0089011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з</w:t>
            </w:r>
            <w:r w:rsidR="0089011B" w:rsidRPr="00A57726">
              <w:rPr>
                <w:sz w:val="20"/>
                <w:szCs w:val="20"/>
              </w:rPr>
              <w:t>аместитель главы администрации Дубровского района, представитель администрации Дубровского района</w:t>
            </w:r>
          </w:p>
        </w:tc>
      </w:tr>
      <w:tr w:rsidR="00F22C36" w:rsidRPr="00A57726">
        <w:tc>
          <w:tcPr>
            <w:tcW w:w="826" w:type="dxa"/>
            <w:vAlign w:val="center"/>
          </w:tcPr>
          <w:p w:rsidR="004643A2" w:rsidRPr="00A57726" w:rsidRDefault="004643A2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4643A2" w:rsidRPr="00A57726" w:rsidRDefault="0089011B" w:rsidP="008D63E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Пырикова И.Н.</w:t>
            </w:r>
          </w:p>
        </w:tc>
        <w:tc>
          <w:tcPr>
            <w:tcW w:w="6187" w:type="dxa"/>
            <w:vAlign w:val="center"/>
          </w:tcPr>
          <w:p w:rsidR="004643A2" w:rsidRPr="00A57726" w:rsidRDefault="00D54F99" w:rsidP="00D54F9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</w:t>
            </w:r>
            <w:r w:rsidR="0089011B" w:rsidRPr="00A57726">
              <w:rPr>
                <w:sz w:val="20"/>
                <w:szCs w:val="20"/>
              </w:rPr>
              <w:t>едицинская сестра</w:t>
            </w:r>
            <w:r w:rsidRPr="00A57726">
              <w:rPr>
                <w:sz w:val="20"/>
                <w:szCs w:val="20"/>
              </w:rPr>
              <w:t xml:space="preserve"> поликлинического отделения </w:t>
            </w:r>
            <w:r w:rsidR="0089011B" w:rsidRPr="00A57726">
              <w:rPr>
                <w:sz w:val="20"/>
                <w:szCs w:val="20"/>
              </w:rPr>
              <w:t>ГБУЗ «Дубровская ЦРБ», секретарь комиссии</w:t>
            </w:r>
          </w:p>
        </w:tc>
      </w:tr>
      <w:tr w:rsidR="00F22C36" w:rsidRPr="00A57726">
        <w:tc>
          <w:tcPr>
            <w:tcW w:w="826" w:type="dxa"/>
            <w:vAlign w:val="center"/>
          </w:tcPr>
          <w:p w:rsidR="00AF6987" w:rsidRPr="00A57726" w:rsidRDefault="00AF6987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AF6987" w:rsidRPr="00A57726" w:rsidRDefault="00AF6987" w:rsidP="00AF698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Буцыкина Л.А.</w:t>
            </w:r>
          </w:p>
        </w:tc>
        <w:tc>
          <w:tcPr>
            <w:tcW w:w="6187" w:type="dxa"/>
            <w:vAlign w:val="center"/>
          </w:tcPr>
          <w:p w:rsidR="00AF6987" w:rsidRPr="00A57726" w:rsidRDefault="00D54F99" w:rsidP="00F74BB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</w:t>
            </w:r>
            <w:r w:rsidR="004A3448" w:rsidRPr="00A57726">
              <w:rPr>
                <w:sz w:val="20"/>
                <w:szCs w:val="20"/>
              </w:rPr>
              <w:t xml:space="preserve">омощник </w:t>
            </w:r>
            <w:r w:rsidR="00AF6987" w:rsidRPr="00A57726">
              <w:rPr>
                <w:sz w:val="20"/>
                <w:szCs w:val="20"/>
              </w:rPr>
              <w:t>начальника отделения (планирования, предназначения, подготовки и учета мобилизационных ресурсов)</w:t>
            </w:r>
            <w:r w:rsidR="00622525" w:rsidRPr="00A57726">
              <w:rPr>
                <w:sz w:val="20"/>
                <w:szCs w:val="20"/>
              </w:rPr>
              <w:t xml:space="preserve"> </w:t>
            </w:r>
            <w:r w:rsidR="00AF6987" w:rsidRPr="00A57726">
              <w:rPr>
                <w:sz w:val="20"/>
                <w:szCs w:val="20"/>
              </w:rPr>
              <w:t xml:space="preserve">(по воинскому учету) </w:t>
            </w:r>
            <w:r w:rsidR="005616E0" w:rsidRPr="00A57726">
              <w:rPr>
                <w:sz w:val="20"/>
                <w:szCs w:val="20"/>
              </w:rPr>
              <w:t>военного комиссариата (</w:t>
            </w:r>
            <w:r w:rsidR="005616E0" w:rsidRPr="00A57726">
              <w:rPr>
                <w:bCs/>
                <w:sz w:val="20"/>
                <w:szCs w:val="20"/>
              </w:rPr>
              <w:t>Дубровского, Клетнянского и Рогнединского</w:t>
            </w:r>
            <w:r w:rsidR="005616E0" w:rsidRPr="00A57726">
              <w:rPr>
                <w:sz w:val="20"/>
                <w:szCs w:val="20"/>
              </w:rPr>
              <w:t xml:space="preserve"> районов Брянской области),</w:t>
            </w:r>
            <w:r w:rsidR="00AF6987" w:rsidRPr="00A57726">
              <w:rPr>
                <w:sz w:val="20"/>
                <w:szCs w:val="20"/>
              </w:rPr>
              <w:t xml:space="preserve"> член нештатной группы по профессиональному психологическому отбору</w:t>
            </w:r>
          </w:p>
        </w:tc>
      </w:tr>
      <w:tr w:rsidR="00F22C36" w:rsidRPr="00A57726">
        <w:tc>
          <w:tcPr>
            <w:tcW w:w="826" w:type="dxa"/>
            <w:vAlign w:val="center"/>
          </w:tcPr>
          <w:p w:rsidR="00AF6987" w:rsidRPr="00A57726" w:rsidRDefault="008D63EA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AF6987" w:rsidRPr="00A57726" w:rsidRDefault="000755EE" w:rsidP="0090024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Сенина К.В.</w:t>
            </w:r>
          </w:p>
        </w:tc>
        <w:tc>
          <w:tcPr>
            <w:tcW w:w="6187" w:type="dxa"/>
            <w:vAlign w:val="center"/>
          </w:tcPr>
          <w:p w:rsidR="00AF6987" w:rsidRPr="00A57726" w:rsidRDefault="00D54F99" w:rsidP="004A344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A3448" w:rsidRPr="00A57726">
              <w:rPr>
                <w:sz w:val="20"/>
                <w:szCs w:val="20"/>
              </w:rPr>
              <w:t>рач</w:t>
            </w:r>
            <w:r w:rsidR="00AF6987" w:rsidRPr="00A57726">
              <w:rPr>
                <w:sz w:val="20"/>
                <w:szCs w:val="20"/>
              </w:rPr>
              <w:t>-терапевт</w:t>
            </w:r>
            <w:r w:rsidR="003F1992" w:rsidRPr="00A57726">
              <w:rPr>
                <w:sz w:val="20"/>
                <w:szCs w:val="20"/>
              </w:rPr>
              <w:t xml:space="preserve"> ГБУЗ </w:t>
            </w:r>
            <w:r w:rsidR="008D53F7" w:rsidRPr="00A57726">
              <w:rPr>
                <w:sz w:val="20"/>
                <w:szCs w:val="20"/>
              </w:rPr>
              <w:t>«Дубровская ЦРБ»</w:t>
            </w:r>
            <w:r w:rsidR="004A3448" w:rsidRPr="00A57726">
              <w:rPr>
                <w:sz w:val="20"/>
                <w:szCs w:val="20"/>
              </w:rPr>
              <w:t xml:space="preserve">, врач, руководящий работой </w:t>
            </w:r>
            <w:r w:rsidR="00AF6987" w:rsidRPr="00A57726">
              <w:rPr>
                <w:sz w:val="20"/>
                <w:szCs w:val="20"/>
              </w:rPr>
              <w:t>медицинско</w:t>
            </w:r>
            <w:r w:rsidR="004A3448" w:rsidRPr="00A57726">
              <w:rPr>
                <w:sz w:val="20"/>
                <w:szCs w:val="20"/>
              </w:rPr>
              <w:t>й комиссии</w:t>
            </w:r>
          </w:p>
        </w:tc>
      </w:tr>
      <w:tr w:rsidR="00F22C36" w:rsidRPr="00A57726">
        <w:tc>
          <w:tcPr>
            <w:tcW w:w="826" w:type="dxa"/>
            <w:vAlign w:val="center"/>
          </w:tcPr>
          <w:p w:rsidR="005727B9" w:rsidRPr="00A57726" w:rsidRDefault="008D63EA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5727B9" w:rsidRPr="00A57726" w:rsidRDefault="004A3448" w:rsidP="00064D8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Иванин В.Н.</w:t>
            </w:r>
          </w:p>
        </w:tc>
        <w:tc>
          <w:tcPr>
            <w:tcW w:w="6187" w:type="dxa"/>
            <w:vAlign w:val="center"/>
          </w:tcPr>
          <w:p w:rsidR="005727B9" w:rsidRPr="00A57726" w:rsidRDefault="00D54F99" w:rsidP="004A344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A3448" w:rsidRPr="00A57726">
              <w:rPr>
                <w:sz w:val="20"/>
                <w:szCs w:val="20"/>
              </w:rPr>
              <w:t>рач</w:t>
            </w:r>
            <w:r w:rsidR="005727B9" w:rsidRPr="00A57726">
              <w:rPr>
                <w:sz w:val="20"/>
                <w:szCs w:val="20"/>
              </w:rPr>
              <w:t>-</w:t>
            </w:r>
            <w:r w:rsidR="004A3448" w:rsidRPr="00A57726">
              <w:rPr>
                <w:sz w:val="20"/>
                <w:szCs w:val="20"/>
              </w:rPr>
              <w:t>хирург</w:t>
            </w:r>
            <w:r w:rsidR="003F1992" w:rsidRPr="00A57726">
              <w:rPr>
                <w:sz w:val="20"/>
                <w:szCs w:val="20"/>
              </w:rPr>
              <w:t xml:space="preserve"> ГБУЗ </w:t>
            </w:r>
            <w:r w:rsidR="008D53F7" w:rsidRPr="00A57726">
              <w:rPr>
                <w:sz w:val="20"/>
                <w:szCs w:val="20"/>
              </w:rPr>
              <w:t>«</w:t>
            </w:r>
            <w:r w:rsidR="004A3448" w:rsidRPr="00A57726">
              <w:rPr>
                <w:sz w:val="20"/>
                <w:szCs w:val="20"/>
              </w:rPr>
              <w:t>Жуковская М</w:t>
            </w:r>
            <w:r w:rsidR="008D53F7" w:rsidRPr="00A57726">
              <w:rPr>
                <w:sz w:val="20"/>
                <w:szCs w:val="20"/>
              </w:rPr>
              <w:t>Б»</w:t>
            </w:r>
          </w:p>
        </w:tc>
      </w:tr>
      <w:tr w:rsidR="00F22C36" w:rsidRPr="00A57726">
        <w:tc>
          <w:tcPr>
            <w:tcW w:w="826" w:type="dxa"/>
            <w:vAlign w:val="center"/>
          </w:tcPr>
          <w:p w:rsidR="00AF6987" w:rsidRPr="00A57726" w:rsidRDefault="00F22C36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AF6987" w:rsidRPr="00A57726" w:rsidRDefault="000755EE" w:rsidP="00F452D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Ермакова В.В.</w:t>
            </w:r>
          </w:p>
        </w:tc>
        <w:tc>
          <w:tcPr>
            <w:tcW w:w="6187" w:type="dxa"/>
            <w:vAlign w:val="center"/>
          </w:tcPr>
          <w:p w:rsidR="00AF6987" w:rsidRPr="00A57726" w:rsidRDefault="00D54F99" w:rsidP="0050305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A3448" w:rsidRPr="00A57726">
              <w:rPr>
                <w:sz w:val="20"/>
                <w:szCs w:val="20"/>
              </w:rPr>
              <w:t>рач</w:t>
            </w:r>
            <w:r w:rsidR="00AF6987" w:rsidRPr="00A57726">
              <w:rPr>
                <w:sz w:val="20"/>
                <w:szCs w:val="20"/>
              </w:rPr>
              <w:t>-</w:t>
            </w:r>
            <w:r w:rsidR="004A3448" w:rsidRPr="00A57726">
              <w:rPr>
                <w:sz w:val="20"/>
                <w:szCs w:val="20"/>
              </w:rPr>
              <w:t>невролог</w:t>
            </w:r>
            <w:r w:rsidR="000755EE" w:rsidRPr="00A57726">
              <w:rPr>
                <w:sz w:val="20"/>
                <w:szCs w:val="20"/>
              </w:rPr>
              <w:t xml:space="preserve"> </w:t>
            </w:r>
          </w:p>
        </w:tc>
      </w:tr>
      <w:tr w:rsidR="00F22C36" w:rsidRPr="00A57726">
        <w:tc>
          <w:tcPr>
            <w:tcW w:w="826" w:type="dxa"/>
            <w:vAlign w:val="center"/>
          </w:tcPr>
          <w:p w:rsidR="00F452D1" w:rsidRPr="00A57726" w:rsidRDefault="00F22C36" w:rsidP="008D63EA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F452D1" w:rsidRPr="00A57726" w:rsidRDefault="00F452D1" w:rsidP="00471E5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Агеева З.П.</w:t>
            </w:r>
          </w:p>
        </w:tc>
        <w:tc>
          <w:tcPr>
            <w:tcW w:w="6187" w:type="dxa"/>
            <w:vAlign w:val="center"/>
          </w:tcPr>
          <w:p w:rsidR="00F452D1" w:rsidRPr="00A57726" w:rsidRDefault="00D54F99" w:rsidP="0050305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A3448" w:rsidRPr="00A57726">
              <w:rPr>
                <w:sz w:val="20"/>
                <w:szCs w:val="20"/>
              </w:rPr>
              <w:t>рач</w:t>
            </w:r>
            <w:r w:rsidR="00F452D1" w:rsidRPr="00A57726">
              <w:rPr>
                <w:sz w:val="20"/>
                <w:szCs w:val="20"/>
              </w:rPr>
              <w:t>-</w:t>
            </w:r>
            <w:r w:rsidR="004A3448" w:rsidRPr="00A57726">
              <w:rPr>
                <w:sz w:val="20"/>
                <w:szCs w:val="20"/>
              </w:rPr>
              <w:t>офтальмолог</w:t>
            </w:r>
            <w:r w:rsidR="00F452D1" w:rsidRPr="00A57726">
              <w:rPr>
                <w:sz w:val="20"/>
                <w:szCs w:val="20"/>
              </w:rPr>
              <w:t xml:space="preserve"> ГБУЗ «Жуковская МБ»</w:t>
            </w:r>
          </w:p>
        </w:tc>
      </w:tr>
      <w:tr w:rsidR="00F22C36" w:rsidRPr="00A57726">
        <w:tc>
          <w:tcPr>
            <w:tcW w:w="826" w:type="dxa"/>
            <w:vAlign w:val="center"/>
          </w:tcPr>
          <w:p w:rsidR="00AF6987" w:rsidRPr="00A57726" w:rsidRDefault="00F22C36" w:rsidP="008D63EA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AF6987" w:rsidRPr="00A57726" w:rsidRDefault="00D54F99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Ломакина К.И.</w:t>
            </w:r>
          </w:p>
        </w:tc>
        <w:tc>
          <w:tcPr>
            <w:tcW w:w="6187" w:type="dxa"/>
            <w:vAlign w:val="center"/>
          </w:tcPr>
          <w:p w:rsidR="00AF6987" w:rsidRPr="00A57726" w:rsidRDefault="00D54F99" w:rsidP="008D53F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A3448" w:rsidRPr="00A57726">
              <w:rPr>
                <w:sz w:val="20"/>
                <w:szCs w:val="20"/>
              </w:rPr>
              <w:t>рач-оториноларинголог</w:t>
            </w:r>
            <w:r w:rsidR="003F1992" w:rsidRPr="00A57726">
              <w:rPr>
                <w:sz w:val="20"/>
                <w:szCs w:val="20"/>
              </w:rPr>
              <w:t xml:space="preserve"> ГБУЗ </w:t>
            </w:r>
            <w:r w:rsidR="008D53F7" w:rsidRPr="00A57726">
              <w:rPr>
                <w:sz w:val="20"/>
                <w:szCs w:val="20"/>
              </w:rPr>
              <w:t>«</w:t>
            </w:r>
            <w:r w:rsidR="004A3448" w:rsidRPr="00A57726">
              <w:rPr>
                <w:sz w:val="20"/>
                <w:szCs w:val="20"/>
              </w:rPr>
              <w:t>Клетнянская ЦРБ</w:t>
            </w:r>
            <w:r w:rsidR="008D53F7" w:rsidRPr="00A57726">
              <w:rPr>
                <w:sz w:val="20"/>
                <w:szCs w:val="20"/>
              </w:rPr>
              <w:t>»</w:t>
            </w:r>
          </w:p>
        </w:tc>
      </w:tr>
      <w:tr w:rsidR="00F22C36" w:rsidRPr="00A57726">
        <w:tc>
          <w:tcPr>
            <w:tcW w:w="826" w:type="dxa"/>
            <w:vAlign w:val="center"/>
          </w:tcPr>
          <w:p w:rsidR="008D63EA" w:rsidRPr="00A57726" w:rsidRDefault="00F22C36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8D63EA" w:rsidRPr="00A57726" w:rsidRDefault="004A3448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Агеева З.П.</w:t>
            </w:r>
          </w:p>
        </w:tc>
        <w:tc>
          <w:tcPr>
            <w:tcW w:w="6187" w:type="dxa"/>
            <w:vAlign w:val="center"/>
          </w:tcPr>
          <w:p w:rsidR="008D63EA" w:rsidRPr="00A57726" w:rsidRDefault="00D54F99" w:rsidP="004A344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A3448" w:rsidRPr="00A57726">
              <w:rPr>
                <w:sz w:val="20"/>
                <w:szCs w:val="20"/>
              </w:rPr>
              <w:t>рач</w:t>
            </w:r>
            <w:r w:rsidR="008D63EA" w:rsidRPr="00A57726">
              <w:rPr>
                <w:sz w:val="20"/>
                <w:szCs w:val="20"/>
              </w:rPr>
              <w:t>-</w:t>
            </w:r>
            <w:r w:rsidR="004A3448" w:rsidRPr="00A57726">
              <w:rPr>
                <w:sz w:val="20"/>
                <w:szCs w:val="20"/>
              </w:rPr>
              <w:t>дерматовенеролог</w:t>
            </w:r>
            <w:r w:rsidR="008D63EA" w:rsidRPr="00A57726">
              <w:rPr>
                <w:sz w:val="20"/>
                <w:szCs w:val="20"/>
              </w:rPr>
              <w:t xml:space="preserve"> ГБУЗ </w:t>
            </w:r>
            <w:r w:rsidR="00E11665" w:rsidRPr="00A57726">
              <w:rPr>
                <w:sz w:val="20"/>
                <w:szCs w:val="20"/>
              </w:rPr>
              <w:t>«Жуковская МБ»</w:t>
            </w:r>
          </w:p>
        </w:tc>
      </w:tr>
      <w:tr w:rsidR="00F22C36" w:rsidRPr="00A57726">
        <w:tc>
          <w:tcPr>
            <w:tcW w:w="826" w:type="dxa"/>
            <w:vAlign w:val="center"/>
          </w:tcPr>
          <w:p w:rsidR="00E11665" w:rsidRPr="00A57726" w:rsidRDefault="00E1166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  <w:r w:rsidR="00F22C36"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E11665" w:rsidRPr="00A57726" w:rsidRDefault="009A3791" w:rsidP="009A379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Силаев</w:t>
            </w:r>
            <w:r w:rsidR="00D54F99" w:rsidRPr="00A57726">
              <w:rPr>
                <w:sz w:val="20"/>
                <w:szCs w:val="20"/>
              </w:rPr>
              <w:t xml:space="preserve"> </w:t>
            </w:r>
            <w:r w:rsidRPr="00A57726">
              <w:rPr>
                <w:sz w:val="20"/>
                <w:szCs w:val="20"/>
              </w:rPr>
              <w:t>В</w:t>
            </w:r>
            <w:r w:rsidR="00D54F99" w:rsidRPr="00A57726">
              <w:rPr>
                <w:sz w:val="20"/>
                <w:szCs w:val="20"/>
              </w:rPr>
              <w:t>.</w:t>
            </w:r>
            <w:r w:rsidRPr="00A57726">
              <w:rPr>
                <w:sz w:val="20"/>
                <w:szCs w:val="20"/>
              </w:rPr>
              <w:t>О</w:t>
            </w:r>
            <w:r w:rsidR="00D54F99" w:rsidRPr="00A57726">
              <w:rPr>
                <w:sz w:val="20"/>
                <w:szCs w:val="20"/>
              </w:rPr>
              <w:t>.</w:t>
            </w:r>
          </w:p>
        </w:tc>
        <w:tc>
          <w:tcPr>
            <w:tcW w:w="6187" w:type="dxa"/>
            <w:vAlign w:val="center"/>
          </w:tcPr>
          <w:p w:rsidR="00E11665" w:rsidRPr="00A57726" w:rsidRDefault="00D54F99" w:rsidP="004A344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9A3791" w:rsidRPr="00A57726">
              <w:rPr>
                <w:sz w:val="20"/>
                <w:szCs w:val="20"/>
              </w:rPr>
              <w:t xml:space="preserve">рач-стоматолог </w:t>
            </w:r>
          </w:p>
        </w:tc>
      </w:tr>
    </w:tbl>
    <w:p w:rsidR="007F192F" w:rsidRPr="00A57726" w:rsidRDefault="007F192F" w:rsidP="009B0077">
      <w:pPr>
        <w:ind w:firstLine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 xml:space="preserve">Муниципальное образование «Рогнединский </w:t>
      </w:r>
      <w:r w:rsidR="00640330" w:rsidRPr="00A57726">
        <w:rPr>
          <w:sz w:val="28"/>
          <w:szCs w:val="28"/>
        </w:rPr>
        <w:t xml:space="preserve">муниципальный </w:t>
      </w:r>
      <w:r w:rsidRPr="00A57726">
        <w:rPr>
          <w:sz w:val="28"/>
          <w:szCs w:val="28"/>
        </w:rPr>
        <w:t>район»:</w:t>
      </w:r>
    </w:p>
    <w:p w:rsidR="007F192F" w:rsidRPr="00A57726" w:rsidRDefault="007F192F" w:rsidP="000A35F9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основной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4E5495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7B3DC8" w:rsidRPr="00A57726" w:rsidTr="00F74BB0">
        <w:trPr>
          <w:trHeight w:val="178"/>
        </w:trPr>
        <w:tc>
          <w:tcPr>
            <w:tcW w:w="826" w:type="dxa"/>
            <w:vAlign w:val="center"/>
          </w:tcPr>
          <w:p w:rsidR="00820109" w:rsidRPr="00A57726" w:rsidRDefault="00820109" w:rsidP="00F74BB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820109" w:rsidRPr="00A57726" w:rsidRDefault="00820109" w:rsidP="00F74BB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Орлов А.Н.</w:t>
            </w:r>
          </w:p>
        </w:tc>
        <w:tc>
          <w:tcPr>
            <w:tcW w:w="6187" w:type="dxa"/>
            <w:vAlign w:val="center"/>
          </w:tcPr>
          <w:p w:rsidR="00820109" w:rsidRPr="00A57726" w:rsidRDefault="0025344B" w:rsidP="004A3C4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0E08CD" w:rsidRPr="00A57726">
              <w:rPr>
                <w:sz w:val="20"/>
                <w:szCs w:val="20"/>
              </w:rPr>
              <w:t xml:space="preserve">оенный </w:t>
            </w:r>
            <w:r w:rsidR="00820109" w:rsidRPr="00A57726">
              <w:rPr>
                <w:sz w:val="20"/>
                <w:szCs w:val="20"/>
              </w:rPr>
              <w:t>комиссар (</w:t>
            </w:r>
            <w:r w:rsidR="005616E0" w:rsidRPr="00A57726">
              <w:rPr>
                <w:bCs/>
                <w:sz w:val="20"/>
                <w:szCs w:val="20"/>
              </w:rPr>
              <w:t>Дубровского, Клетнянского и Рогнединского</w:t>
            </w:r>
            <w:r w:rsidR="005616E0" w:rsidRPr="00A57726">
              <w:rPr>
                <w:sz w:val="20"/>
                <w:szCs w:val="20"/>
              </w:rPr>
              <w:t xml:space="preserve"> районов Брянской области</w:t>
            </w:r>
            <w:r w:rsidR="00820109" w:rsidRPr="00A57726">
              <w:rPr>
                <w:sz w:val="20"/>
                <w:szCs w:val="20"/>
              </w:rPr>
              <w:t>), председатель комиссии</w:t>
            </w:r>
            <w:r w:rsidR="000E08CD" w:rsidRPr="00A57726">
              <w:rPr>
                <w:sz w:val="20"/>
                <w:szCs w:val="20"/>
              </w:rPr>
              <w:t xml:space="preserve"> по ППГВУ</w:t>
            </w:r>
          </w:p>
        </w:tc>
      </w:tr>
      <w:tr w:rsidR="007B3DC8" w:rsidRPr="00A57726">
        <w:tc>
          <w:tcPr>
            <w:tcW w:w="826" w:type="dxa"/>
            <w:vAlign w:val="center"/>
          </w:tcPr>
          <w:p w:rsidR="00AF6987" w:rsidRPr="00A57726" w:rsidRDefault="00AF6987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AF6987" w:rsidRPr="00A57726" w:rsidRDefault="008D63EA" w:rsidP="008D63E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Денисов А.М.</w:t>
            </w:r>
          </w:p>
        </w:tc>
        <w:tc>
          <w:tcPr>
            <w:tcW w:w="6187" w:type="dxa"/>
            <w:vAlign w:val="center"/>
          </w:tcPr>
          <w:p w:rsidR="00AF6987" w:rsidRPr="00A57726" w:rsidRDefault="0025344B" w:rsidP="00AF698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</w:t>
            </w:r>
            <w:r w:rsidR="000E08CD" w:rsidRPr="00A57726">
              <w:rPr>
                <w:sz w:val="20"/>
                <w:szCs w:val="20"/>
              </w:rPr>
              <w:t xml:space="preserve">лава </w:t>
            </w:r>
            <w:r w:rsidR="008D63EA" w:rsidRPr="00A57726">
              <w:rPr>
                <w:sz w:val="20"/>
                <w:szCs w:val="20"/>
              </w:rPr>
              <w:t>администрации Рогнединского района, представитель администрации</w:t>
            </w:r>
            <w:r w:rsidR="000E08CD" w:rsidRPr="00A57726">
              <w:rPr>
                <w:sz w:val="20"/>
                <w:szCs w:val="20"/>
              </w:rPr>
              <w:t xml:space="preserve"> Рогнединского района</w:t>
            </w:r>
          </w:p>
        </w:tc>
      </w:tr>
      <w:tr w:rsidR="007B3DC8" w:rsidRPr="00A57726" w:rsidTr="0058091D">
        <w:trPr>
          <w:trHeight w:val="82"/>
        </w:trPr>
        <w:tc>
          <w:tcPr>
            <w:tcW w:w="826" w:type="dxa"/>
            <w:vAlign w:val="center"/>
          </w:tcPr>
          <w:p w:rsidR="00AF6987" w:rsidRPr="00A57726" w:rsidRDefault="00AF6987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AF6987" w:rsidRPr="00A57726" w:rsidRDefault="00F5234F" w:rsidP="0039652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Пашкова Л.П.</w:t>
            </w:r>
          </w:p>
        </w:tc>
        <w:tc>
          <w:tcPr>
            <w:tcW w:w="6187" w:type="dxa"/>
            <w:vAlign w:val="center"/>
          </w:tcPr>
          <w:p w:rsidR="00AF6987" w:rsidRPr="00A57726" w:rsidRDefault="0025344B" w:rsidP="0039652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</w:t>
            </w:r>
            <w:r w:rsidR="0058091D" w:rsidRPr="00A57726">
              <w:rPr>
                <w:sz w:val="20"/>
                <w:szCs w:val="20"/>
              </w:rPr>
              <w:t xml:space="preserve">едицинская </w:t>
            </w:r>
            <w:r w:rsidR="00F5234F" w:rsidRPr="00A57726">
              <w:rPr>
                <w:sz w:val="20"/>
                <w:szCs w:val="20"/>
              </w:rPr>
              <w:t>сестра ГБУЗ «Жуковская МБ», секретарь комиссии</w:t>
            </w:r>
          </w:p>
        </w:tc>
      </w:tr>
      <w:tr w:rsidR="007B3DC8" w:rsidRPr="00A57726" w:rsidTr="007B3DC8">
        <w:trPr>
          <w:trHeight w:val="726"/>
        </w:trPr>
        <w:tc>
          <w:tcPr>
            <w:tcW w:w="826" w:type="dxa"/>
            <w:vAlign w:val="center"/>
          </w:tcPr>
          <w:p w:rsidR="00AF6987" w:rsidRPr="00A57726" w:rsidRDefault="00AF6987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AF6987" w:rsidRPr="00A57726" w:rsidRDefault="007B3DC8" w:rsidP="007E1FF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Минина Л.А.</w:t>
            </w:r>
          </w:p>
        </w:tc>
        <w:tc>
          <w:tcPr>
            <w:tcW w:w="6187" w:type="dxa"/>
            <w:vAlign w:val="center"/>
          </w:tcPr>
          <w:p w:rsidR="00AF6987" w:rsidRPr="00A57726" w:rsidRDefault="00AF6987" w:rsidP="007B3DC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помощник начальника отделения </w:t>
            </w:r>
            <w:r w:rsidR="004A3C4D" w:rsidRPr="00A57726">
              <w:rPr>
                <w:sz w:val="20"/>
                <w:szCs w:val="20"/>
              </w:rPr>
              <w:t>военного комиссариата (</w:t>
            </w:r>
            <w:r w:rsidR="004A3C4D" w:rsidRPr="00A57726">
              <w:rPr>
                <w:bCs/>
                <w:sz w:val="20"/>
                <w:szCs w:val="20"/>
              </w:rPr>
              <w:t>Дубровского, Клетнянского и Рогнединского</w:t>
            </w:r>
            <w:r w:rsidR="007B3DC8" w:rsidRPr="00A57726">
              <w:rPr>
                <w:sz w:val="20"/>
                <w:szCs w:val="20"/>
              </w:rPr>
              <w:t xml:space="preserve"> районов Брянской области)</w:t>
            </w:r>
          </w:p>
        </w:tc>
      </w:tr>
      <w:tr w:rsidR="007B3DC8" w:rsidRPr="00A57726" w:rsidTr="007B3DC8">
        <w:trPr>
          <w:trHeight w:val="41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DC8" w:rsidRPr="00A57726" w:rsidRDefault="001E6541" w:rsidP="00A07C9D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DC8" w:rsidRPr="00A57726" w:rsidRDefault="007B3DC8" w:rsidP="00A07C9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Горцунов С.В.</w:t>
            </w:r>
          </w:p>
        </w:tc>
        <w:tc>
          <w:tcPr>
            <w:tcW w:w="6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DC8" w:rsidRPr="00A57726" w:rsidRDefault="007B3DC8" w:rsidP="00A07C9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врач-стоматолог ГБУЗ «Дубровская ЦРБ», врач, руководящий работой медицинской комиссии</w:t>
            </w:r>
          </w:p>
        </w:tc>
      </w:tr>
      <w:tr w:rsidR="001E6541" w:rsidRPr="00A57726">
        <w:tc>
          <w:tcPr>
            <w:tcW w:w="826" w:type="dxa"/>
            <w:vAlign w:val="center"/>
          </w:tcPr>
          <w:p w:rsidR="00602E9E" w:rsidRPr="00A57726" w:rsidRDefault="0058091D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2886" w:type="dxa"/>
            <w:vAlign w:val="center"/>
          </w:tcPr>
          <w:p w:rsidR="00602E9E" w:rsidRPr="00A57726" w:rsidRDefault="0058091D" w:rsidP="00471E5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Чубыкин В.Я.</w:t>
            </w:r>
          </w:p>
        </w:tc>
        <w:tc>
          <w:tcPr>
            <w:tcW w:w="6187" w:type="dxa"/>
            <w:vAlign w:val="center"/>
          </w:tcPr>
          <w:p w:rsidR="00602E9E" w:rsidRPr="00A57726" w:rsidRDefault="0025344B" w:rsidP="0050305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58091D" w:rsidRPr="00A57726">
              <w:rPr>
                <w:sz w:val="20"/>
                <w:szCs w:val="20"/>
              </w:rPr>
              <w:t>рач</w:t>
            </w:r>
            <w:r w:rsidR="00602E9E" w:rsidRPr="00A57726">
              <w:rPr>
                <w:sz w:val="20"/>
                <w:szCs w:val="20"/>
              </w:rPr>
              <w:t>-хирург ГБУЗ «Дубровская ЦРБ»</w:t>
            </w:r>
          </w:p>
        </w:tc>
      </w:tr>
      <w:tr w:rsidR="001E6541" w:rsidRPr="00A57726">
        <w:tc>
          <w:tcPr>
            <w:tcW w:w="826" w:type="dxa"/>
            <w:vAlign w:val="center"/>
          </w:tcPr>
          <w:p w:rsidR="00602E9E" w:rsidRPr="00A57726" w:rsidRDefault="0058091D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602E9E" w:rsidRPr="00A57726" w:rsidRDefault="001E6541" w:rsidP="00471E5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Трутченков В.И.</w:t>
            </w:r>
          </w:p>
        </w:tc>
        <w:tc>
          <w:tcPr>
            <w:tcW w:w="6187" w:type="dxa"/>
            <w:vAlign w:val="center"/>
          </w:tcPr>
          <w:p w:rsidR="00602E9E" w:rsidRPr="00A57726" w:rsidRDefault="0025344B" w:rsidP="0050305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58091D" w:rsidRPr="00A57726">
              <w:rPr>
                <w:sz w:val="20"/>
                <w:szCs w:val="20"/>
              </w:rPr>
              <w:t>рач</w:t>
            </w:r>
            <w:r w:rsidR="00602E9E" w:rsidRPr="00A57726">
              <w:rPr>
                <w:sz w:val="20"/>
                <w:szCs w:val="20"/>
              </w:rPr>
              <w:t>-терапевт ГБУЗ «Дубровская ЦРБ»</w:t>
            </w:r>
          </w:p>
        </w:tc>
      </w:tr>
      <w:tr w:rsidR="001E6541" w:rsidRPr="00A57726">
        <w:tc>
          <w:tcPr>
            <w:tcW w:w="826" w:type="dxa"/>
            <w:vAlign w:val="center"/>
          </w:tcPr>
          <w:p w:rsidR="0039652D" w:rsidRPr="00A57726" w:rsidRDefault="0058091D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39652D" w:rsidRPr="00A57726" w:rsidRDefault="0058091D" w:rsidP="00907C8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Ермакова В.В.</w:t>
            </w:r>
          </w:p>
        </w:tc>
        <w:tc>
          <w:tcPr>
            <w:tcW w:w="6187" w:type="dxa"/>
            <w:vAlign w:val="center"/>
          </w:tcPr>
          <w:p w:rsidR="0039652D" w:rsidRPr="00A57726" w:rsidRDefault="0025344B" w:rsidP="0050305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58091D" w:rsidRPr="00A57726">
              <w:rPr>
                <w:sz w:val="20"/>
                <w:szCs w:val="20"/>
              </w:rPr>
              <w:t>рач</w:t>
            </w:r>
            <w:r w:rsidR="0039652D" w:rsidRPr="00A57726">
              <w:rPr>
                <w:sz w:val="20"/>
                <w:szCs w:val="20"/>
              </w:rPr>
              <w:t>-невролог ГБУЗ «Дубровская ЦРБ»</w:t>
            </w:r>
          </w:p>
        </w:tc>
      </w:tr>
      <w:tr w:rsidR="001E6541" w:rsidRPr="00A57726">
        <w:tc>
          <w:tcPr>
            <w:tcW w:w="826" w:type="dxa"/>
            <w:vAlign w:val="center"/>
          </w:tcPr>
          <w:p w:rsidR="00602E9E" w:rsidRPr="00A57726" w:rsidRDefault="0058091D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602E9E" w:rsidRPr="00A57726" w:rsidRDefault="00602E9E" w:rsidP="00471E5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Доброцветов М.В.</w:t>
            </w:r>
          </w:p>
        </w:tc>
        <w:tc>
          <w:tcPr>
            <w:tcW w:w="6187" w:type="dxa"/>
            <w:vAlign w:val="center"/>
          </w:tcPr>
          <w:p w:rsidR="00602E9E" w:rsidRPr="00A57726" w:rsidRDefault="0025344B" w:rsidP="0050305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58091D" w:rsidRPr="00A57726">
              <w:rPr>
                <w:sz w:val="20"/>
                <w:szCs w:val="20"/>
              </w:rPr>
              <w:t xml:space="preserve">рач-психиатр </w:t>
            </w:r>
            <w:r w:rsidR="00602E9E" w:rsidRPr="00A57726">
              <w:rPr>
                <w:sz w:val="20"/>
                <w:szCs w:val="20"/>
              </w:rPr>
              <w:t>ГБУЗ «Дубровская ЦРБ»</w:t>
            </w:r>
          </w:p>
        </w:tc>
      </w:tr>
      <w:tr w:rsidR="001E6541" w:rsidRPr="00A57726">
        <w:tc>
          <w:tcPr>
            <w:tcW w:w="826" w:type="dxa"/>
            <w:vAlign w:val="center"/>
          </w:tcPr>
          <w:p w:rsidR="00AF6987" w:rsidRPr="00A57726" w:rsidRDefault="0058091D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AF6987" w:rsidRPr="00A57726" w:rsidRDefault="00AF6987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Агеева З.П.</w:t>
            </w:r>
          </w:p>
        </w:tc>
        <w:tc>
          <w:tcPr>
            <w:tcW w:w="6187" w:type="dxa"/>
            <w:vAlign w:val="center"/>
          </w:tcPr>
          <w:p w:rsidR="00AF6987" w:rsidRPr="00A57726" w:rsidRDefault="0025344B" w:rsidP="0050305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58091D" w:rsidRPr="00A57726">
              <w:rPr>
                <w:sz w:val="20"/>
                <w:szCs w:val="20"/>
              </w:rPr>
              <w:t>рач-офтальмолог</w:t>
            </w:r>
            <w:r w:rsidR="00F36E59" w:rsidRPr="00A57726">
              <w:rPr>
                <w:sz w:val="20"/>
                <w:szCs w:val="20"/>
              </w:rPr>
              <w:t xml:space="preserve"> ГБУЗ </w:t>
            </w:r>
            <w:r w:rsidR="004718B7" w:rsidRPr="00A57726">
              <w:rPr>
                <w:sz w:val="20"/>
                <w:szCs w:val="20"/>
              </w:rPr>
              <w:t>«</w:t>
            </w:r>
            <w:r w:rsidR="0058091D" w:rsidRPr="00A57726">
              <w:rPr>
                <w:sz w:val="20"/>
                <w:szCs w:val="20"/>
              </w:rPr>
              <w:t>Жуковская М</w:t>
            </w:r>
            <w:r w:rsidR="00F36E59" w:rsidRPr="00A57726">
              <w:rPr>
                <w:sz w:val="20"/>
                <w:szCs w:val="20"/>
              </w:rPr>
              <w:t>Б</w:t>
            </w:r>
            <w:r w:rsidR="00503057" w:rsidRPr="00A57726">
              <w:rPr>
                <w:sz w:val="20"/>
                <w:szCs w:val="20"/>
              </w:rPr>
              <w:t>»</w:t>
            </w:r>
          </w:p>
        </w:tc>
      </w:tr>
      <w:tr w:rsidR="001E6541" w:rsidRPr="00A57726">
        <w:tc>
          <w:tcPr>
            <w:tcW w:w="826" w:type="dxa"/>
            <w:vAlign w:val="center"/>
          </w:tcPr>
          <w:p w:rsidR="00AF6987" w:rsidRPr="00A57726" w:rsidRDefault="0058091D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vAlign w:val="center"/>
          </w:tcPr>
          <w:p w:rsidR="00AF6987" w:rsidRPr="00A57726" w:rsidRDefault="00AF6987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Христофор С.А.</w:t>
            </w:r>
          </w:p>
        </w:tc>
        <w:tc>
          <w:tcPr>
            <w:tcW w:w="6187" w:type="dxa"/>
            <w:vAlign w:val="center"/>
          </w:tcPr>
          <w:p w:rsidR="00AF6987" w:rsidRPr="00A57726" w:rsidRDefault="0025344B" w:rsidP="0050305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58091D" w:rsidRPr="00A57726">
              <w:rPr>
                <w:sz w:val="20"/>
                <w:szCs w:val="20"/>
              </w:rPr>
              <w:t>рач</w:t>
            </w:r>
            <w:r w:rsidR="00AF6987" w:rsidRPr="00A57726">
              <w:rPr>
                <w:sz w:val="20"/>
                <w:szCs w:val="20"/>
              </w:rPr>
              <w:t>-оториноларинголог</w:t>
            </w:r>
            <w:r w:rsidR="00F36E59" w:rsidRPr="00A57726">
              <w:rPr>
                <w:sz w:val="20"/>
                <w:szCs w:val="20"/>
              </w:rPr>
              <w:t xml:space="preserve"> ГБУЗ </w:t>
            </w:r>
            <w:r w:rsidR="00503057" w:rsidRPr="00A57726">
              <w:rPr>
                <w:sz w:val="20"/>
                <w:szCs w:val="20"/>
              </w:rPr>
              <w:t>«Дубровская ЦРБ</w:t>
            </w:r>
          </w:p>
        </w:tc>
      </w:tr>
      <w:tr w:rsidR="001E6541" w:rsidRPr="00A57726">
        <w:tc>
          <w:tcPr>
            <w:tcW w:w="826" w:type="dxa"/>
            <w:vAlign w:val="center"/>
          </w:tcPr>
          <w:p w:rsidR="00AF6987" w:rsidRPr="00A57726" w:rsidRDefault="0058091D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12</w:t>
            </w:r>
          </w:p>
        </w:tc>
        <w:tc>
          <w:tcPr>
            <w:tcW w:w="2886" w:type="dxa"/>
            <w:vAlign w:val="center"/>
          </w:tcPr>
          <w:p w:rsidR="00AF6987" w:rsidRPr="00A57726" w:rsidRDefault="00AF6987" w:rsidP="007E1FF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Агеева З.П.</w:t>
            </w:r>
          </w:p>
        </w:tc>
        <w:tc>
          <w:tcPr>
            <w:tcW w:w="6187" w:type="dxa"/>
            <w:vAlign w:val="center"/>
          </w:tcPr>
          <w:p w:rsidR="00AF6987" w:rsidRPr="00A57726" w:rsidRDefault="0025344B" w:rsidP="00860D3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58091D" w:rsidRPr="00A57726">
              <w:rPr>
                <w:sz w:val="20"/>
                <w:szCs w:val="20"/>
              </w:rPr>
              <w:t>рач-дерматовенеролог</w:t>
            </w:r>
            <w:r w:rsidR="00F36E59" w:rsidRPr="00A57726">
              <w:rPr>
                <w:sz w:val="20"/>
                <w:szCs w:val="20"/>
              </w:rPr>
              <w:t xml:space="preserve"> ГБУЗ </w:t>
            </w:r>
            <w:r w:rsidR="008D53F7" w:rsidRPr="00A57726">
              <w:rPr>
                <w:sz w:val="20"/>
                <w:szCs w:val="20"/>
              </w:rPr>
              <w:t>«</w:t>
            </w:r>
            <w:r w:rsidR="00F36E59" w:rsidRPr="00A57726">
              <w:rPr>
                <w:sz w:val="20"/>
                <w:szCs w:val="20"/>
              </w:rPr>
              <w:t>Жуковская МБ</w:t>
            </w:r>
            <w:r w:rsidR="008D53F7" w:rsidRPr="00A57726">
              <w:rPr>
                <w:sz w:val="20"/>
                <w:szCs w:val="20"/>
              </w:rPr>
              <w:t>»</w:t>
            </w:r>
          </w:p>
        </w:tc>
      </w:tr>
    </w:tbl>
    <w:p w:rsidR="007F192F" w:rsidRPr="00A57726" w:rsidRDefault="007F192F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резервный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4E5495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1C168E" w:rsidRPr="00A57726">
        <w:trPr>
          <w:trHeight w:val="169"/>
        </w:trPr>
        <w:tc>
          <w:tcPr>
            <w:tcW w:w="826" w:type="dxa"/>
            <w:vAlign w:val="center"/>
          </w:tcPr>
          <w:p w:rsidR="00AF6987" w:rsidRPr="00A57726" w:rsidRDefault="00AF6987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AF6987" w:rsidRPr="00A57726" w:rsidRDefault="00AF6987" w:rsidP="007E1FF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Лифанов В.С.</w:t>
            </w:r>
          </w:p>
        </w:tc>
        <w:tc>
          <w:tcPr>
            <w:tcW w:w="6187" w:type="dxa"/>
            <w:vAlign w:val="center"/>
          </w:tcPr>
          <w:p w:rsidR="00AF6987" w:rsidRPr="00A57726" w:rsidRDefault="000653DE" w:rsidP="00F74BB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</w:t>
            </w:r>
            <w:r w:rsidR="00860D3D" w:rsidRPr="00A57726">
              <w:rPr>
                <w:sz w:val="20"/>
                <w:szCs w:val="20"/>
              </w:rPr>
              <w:t xml:space="preserve">ачальник </w:t>
            </w:r>
            <w:r w:rsidR="00AF6987" w:rsidRPr="00A57726">
              <w:rPr>
                <w:sz w:val="20"/>
                <w:szCs w:val="20"/>
              </w:rPr>
              <w:t xml:space="preserve">отделения (планирования, предназначения, подготовки и учета мобилизационных ресурсов) </w:t>
            </w:r>
            <w:r w:rsidR="004A3C4D" w:rsidRPr="00A57726">
              <w:rPr>
                <w:sz w:val="20"/>
                <w:szCs w:val="20"/>
              </w:rPr>
              <w:t>военного комиссариата (</w:t>
            </w:r>
            <w:r w:rsidR="004A3C4D" w:rsidRPr="00A57726">
              <w:rPr>
                <w:bCs/>
                <w:sz w:val="20"/>
                <w:szCs w:val="20"/>
              </w:rPr>
              <w:t>Дубровского, Клетнянского и Рогнединского</w:t>
            </w:r>
            <w:r w:rsidR="004A3C4D" w:rsidRPr="00A57726">
              <w:rPr>
                <w:sz w:val="20"/>
                <w:szCs w:val="20"/>
              </w:rPr>
              <w:t xml:space="preserve"> районов Брянской области)</w:t>
            </w:r>
            <w:r w:rsidR="00AF6987" w:rsidRPr="00A57726">
              <w:rPr>
                <w:sz w:val="20"/>
                <w:szCs w:val="20"/>
              </w:rPr>
              <w:t>, председатель комиссии</w:t>
            </w:r>
            <w:r w:rsidR="00C73C23" w:rsidRPr="00A57726">
              <w:rPr>
                <w:sz w:val="20"/>
                <w:szCs w:val="20"/>
              </w:rPr>
              <w:t xml:space="preserve"> по</w:t>
            </w:r>
            <w:r w:rsidR="00860D3D" w:rsidRPr="00A57726">
              <w:rPr>
                <w:sz w:val="20"/>
                <w:szCs w:val="20"/>
              </w:rPr>
              <w:t xml:space="preserve"> ППГВУ</w:t>
            </w:r>
          </w:p>
        </w:tc>
      </w:tr>
      <w:tr w:rsidR="001C168E" w:rsidRPr="00A57726">
        <w:trPr>
          <w:trHeight w:val="69"/>
        </w:trPr>
        <w:tc>
          <w:tcPr>
            <w:tcW w:w="826" w:type="dxa"/>
            <w:vAlign w:val="center"/>
          </w:tcPr>
          <w:p w:rsidR="00B32214" w:rsidRPr="00A57726" w:rsidRDefault="00B32214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B32214" w:rsidRPr="00A57726" w:rsidRDefault="001C168E" w:rsidP="00602E9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Москвичев С.А.</w:t>
            </w:r>
          </w:p>
        </w:tc>
        <w:tc>
          <w:tcPr>
            <w:tcW w:w="6187" w:type="dxa"/>
            <w:vAlign w:val="center"/>
          </w:tcPr>
          <w:p w:rsidR="00B32214" w:rsidRPr="00A57726" w:rsidRDefault="000653DE" w:rsidP="00B3221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з</w:t>
            </w:r>
            <w:r w:rsidR="00860D3D" w:rsidRPr="00A57726">
              <w:rPr>
                <w:sz w:val="20"/>
                <w:szCs w:val="20"/>
              </w:rPr>
              <w:t xml:space="preserve">аместитель </w:t>
            </w:r>
            <w:r w:rsidR="00F5234F" w:rsidRPr="00A57726">
              <w:rPr>
                <w:sz w:val="20"/>
                <w:szCs w:val="20"/>
              </w:rPr>
              <w:t xml:space="preserve">главы администрации </w:t>
            </w:r>
            <w:r w:rsidR="00860D3D" w:rsidRPr="00A57726">
              <w:rPr>
                <w:sz w:val="20"/>
                <w:szCs w:val="20"/>
              </w:rPr>
              <w:t>Рогнединского района</w:t>
            </w:r>
            <w:r w:rsidR="00F5234F" w:rsidRPr="00A57726">
              <w:rPr>
                <w:sz w:val="20"/>
                <w:szCs w:val="20"/>
              </w:rPr>
              <w:t>, представитель администрации</w:t>
            </w:r>
            <w:r w:rsidR="00860D3D" w:rsidRPr="00A57726">
              <w:rPr>
                <w:sz w:val="20"/>
                <w:szCs w:val="20"/>
              </w:rPr>
              <w:t xml:space="preserve"> Рогнединского района</w:t>
            </w:r>
          </w:p>
        </w:tc>
      </w:tr>
      <w:tr w:rsidR="001C168E" w:rsidRPr="00A57726">
        <w:trPr>
          <w:trHeight w:val="69"/>
        </w:trPr>
        <w:tc>
          <w:tcPr>
            <w:tcW w:w="826" w:type="dxa"/>
            <w:vAlign w:val="center"/>
          </w:tcPr>
          <w:p w:rsidR="00F5234F" w:rsidRPr="00A57726" w:rsidRDefault="00F5234F" w:rsidP="00CA3816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F5234F" w:rsidRPr="00A57726" w:rsidRDefault="001C168E" w:rsidP="00CA381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Зобина О.Н.</w:t>
            </w:r>
          </w:p>
        </w:tc>
        <w:tc>
          <w:tcPr>
            <w:tcW w:w="6187" w:type="dxa"/>
            <w:vAlign w:val="center"/>
          </w:tcPr>
          <w:p w:rsidR="00F5234F" w:rsidRPr="00A57726" w:rsidRDefault="001C168E" w:rsidP="000653D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медицинская сестра ГБУЗ «Жуковская МБ»</w:t>
            </w:r>
            <w:r w:rsidR="00F5234F" w:rsidRPr="00A57726">
              <w:rPr>
                <w:sz w:val="20"/>
                <w:szCs w:val="20"/>
              </w:rPr>
              <w:t>, секретарь комиссии</w:t>
            </w:r>
          </w:p>
        </w:tc>
      </w:tr>
      <w:tr w:rsidR="001C168E" w:rsidRPr="00A57726" w:rsidTr="00F74BB0">
        <w:tc>
          <w:tcPr>
            <w:tcW w:w="826" w:type="dxa"/>
            <w:vAlign w:val="center"/>
          </w:tcPr>
          <w:p w:rsidR="00F5234F" w:rsidRPr="00A57726" w:rsidRDefault="00F5234F" w:rsidP="00F74BB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F5234F" w:rsidRPr="00A57726" w:rsidRDefault="00F5234F" w:rsidP="00F74BB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Буцыкина Л.А.</w:t>
            </w:r>
          </w:p>
        </w:tc>
        <w:tc>
          <w:tcPr>
            <w:tcW w:w="6187" w:type="dxa"/>
            <w:vAlign w:val="center"/>
          </w:tcPr>
          <w:p w:rsidR="00F5234F" w:rsidRPr="00A57726" w:rsidRDefault="00093C9A" w:rsidP="001C168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помощник начальника отделения (планирования, предназначения, подготовки и учета мобилизационных ресурсов) (по воинскому учету) военного комиссариата (</w:t>
            </w:r>
            <w:r w:rsidRPr="00A57726">
              <w:rPr>
                <w:bCs/>
                <w:sz w:val="20"/>
                <w:szCs w:val="20"/>
              </w:rPr>
              <w:t>Дубровского, Клетнянского и Рогнединского</w:t>
            </w:r>
            <w:r w:rsidRPr="00A57726">
              <w:rPr>
                <w:sz w:val="20"/>
                <w:szCs w:val="20"/>
              </w:rPr>
              <w:t xml:space="preserve"> районов Брянской области), специалист по профессиональному психологическому отбору</w:t>
            </w:r>
          </w:p>
        </w:tc>
      </w:tr>
      <w:tr w:rsidR="001C168E" w:rsidRPr="00A57726" w:rsidTr="001C168E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68E" w:rsidRPr="00A57726" w:rsidRDefault="001D0A61" w:rsidP="00A07C9D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68E" w:rsidRPr="00A57726" w:rsidRDefault="001C168E" w:rsidP="00A07C9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Сенина К.В.</w:t>
            </w:r>
          </w:p>
        </w:tc>
        <w:tc>
          <w:tcPr>
            <w:tcW w:w="6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168E" w:rsidRPr="00A57726" w:rsidRDefault="001C168E" w:rsidP="00A07C9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врач-терапевт ГБУЗ «Дубровская ЦРБ»</w:t>
            </w:r>
            <w:r w:rsidR="00FF33E6" w:rsidRPr="00A57726">
              <w:rPr>
                <w:sz w:val="20"/>
                <w:szCs w:val="20"/>
              </w:rPr>
              <w:t>, врач, руководящий работой медицинской комиссии</w:t>
            </w:r>
          </w:p>
        </w:tc>
      </w:tr>
      <w:tr w:rsidR="00FF33E6" w:rsidRPr="00A57726" w:rsidTr="00471E52">
        <w:tc>
          <w:tcPr>
            <w:tcW w:w="826" w:type="dxa"/>
            <w:vAlign w:val="center"/>
          </w:tcPr>
          <w:p w:rsidR="00602E9E" w:rsidRPr="00A57726" w:rsidRDefault="001D0A61" w:rsidP="00471E5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602E9E" w:rsidRPr="00A57726" w:rsidRDefault="00860D3D" w:rsidP="00471E5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Иванин В.Н.</w:t>
            </w:r>
          </w:p>
        </w:tc>
        <w:tc>
          <w:tcPr>
            <w:tcW w:w="6187" w:type="dxa"/>
            <w:vAlign w:val="center"/>
          </w:tcPr>
          <w:p w:rsidR="00602E9E" w:rsidRPr="00A57726" w:rsidRDefault="000653DE" w:rsidP="00FF33E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860D3D" w:rsidRPr="00A57726">
              <w:rPr>
                <w:sz w:val="20"/>
                <w:szCs w:val="20"/>
              </w:rPr>
              <w:t>рач-хирург ГБУЗ «Жуковская МБ»</w:t>
            </w:r>
          </w:p>
        </w:tc>
      </w:tr>
      <w:tr w:rsidR="00FF33E6" w:rsidRPr="00A57726">
        <w:trPr>
          <w:trHeight w:val="174"/>
        </w:trPr>
        <w:tc>
          <w:tcPr>
            <w:tcW w:w="826" w:type="dxa"/>
            <w:vAlign w:val="center"/>
          </w:tcPr>
          <w:p w:rsidR="00602E9E" w:rsidRPr="00A57726" w:rsidRDefault="001D0A61" w:rsidP="00471E5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602E9E" w:rsidRPr="00A57726" w:rsidRDefault="00860D3D" w:rsidP="00471E5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Кондарева Н.К.</w:t>
            </w:r>
          </w:p>
        </w:tc>
        <w:tc>
          <w:tcPr>
            <w:tcW w:w="6187" w:type="dxa"/>
            <w:vAlign w:val="center"/>
          </w:tcPr>
          <w:p w:rsidR="00602E9E" w:rsidRPr="00A57726" w:rsidRDefault="000653DE" w:rsidP="0050305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602E9E" w:rsidRPr="00A57726">
              <w:rPr>
                <w:sz w:val="20"/>
                <w:szCs w:val="20"/>
              </w:rPr>
              <w:t>ра</w:t>
            </w:r>
            <w:r w:rsidR="00FF33E6" w:rsidRPr="00A57726">
              <w:rPr>
                <w:sz w:val="20"/>
                <w:szCs w:val="20"/>
              </w:rPr>
              <w:t>ч-невролог</w:t>
            </w:r>
          </w:p>
        </w:tc>
      </w:tr>
      <w:tr w:rsidR="00FF33E6" w:rsidRPr="00A57726">
        <w:trPr>
          <w:trHeight w:val="165"/>
        </w:trPr>
        <w:tc>
          <w:tcPr>
            <w:tcW w:w="826" w:type="dxa"/>
            <w:vAlign w:val="center"/>
          </w:tcPr>
          <w:p w:rsidR="00725029" w:rsidRPr="00A57726" w:rsidRDefault="001D0A61" w:rsidP="00471E5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725029" w:rsidRPr="00A57726" w:rsidRDefault="00725029" w:rsidP="00471E5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Ходин С.И.</w:t>
            </w:r>
          </w:p>
        </w:tc>
        <w:tc>
          <w:tcPr>
            <w:tcW w:w="6187" w:type="dxa"/>
            <w:vAlign w:val="center"/>
          </w:tcPr>
          <w:p w:rsidR="00725029" w:rsidRPr="00A57726" w:rsidRDefault="000653DE" w:rsidP="0050305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725029" w:rsidRPr="00A57726">
              <w:rPr>
                <w:sz w:val="20"/>
                <w:szCs w:val="20"/>
              </w:rPr>
              <w:t>рач-о</w:t>
            </w:r>
            <w:r w:rsidR="00FF33E6" w:rsidRPr="00A57726">
              <w:rPr>
                <w:sz w:val="20"/>
                <w:szCs w:val="20"/>
              </w:rPr>
              <w:t>фтальмолог</w:t>
            </w:r>
          </w:p>
        </w:tc>
      </w:tr>
      <w:tr w:rsidR="00FF33E6" w:rsidRPr="00A57726">
        <w:tc>
          <w:tcPr>
            <w:tcW w:w="826" w:type="dxa"/>
            <w:vAlign w:val="center"/>
          </w:tcPr>
          <w:p w:rsidR="00725029" w:rsidRPr="00A57726" w:rsidRDefault="001D0A61" w:rsidP="00471E5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725029" w:rsidRPr="00A57726" w:rsidRDefault="00FF33E6" w:rsidP="00471E5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Христофор С.А.</w:t>
            </w:r>
          </w:p>
        </w:tc>
        <w:tc>
          <w:tcPr>
            <w:tcW w:w="6187" w:type="dxa"/>
            <w:vAlign w:val="center"/>
          </w:tcPr>
          <w:p w:rsidR="00725029" w:rsidRPr="00A57726" w:rsidRDefault="00947403" w:rsidP="0050305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725029" w:rsidRPr="00A57726">
              <w:rPr>
                <w:sz w:val="20"/>
                <w:szCs w:val="20"/>
              </w:rPr>
              <w:t>рач-оторинол</w:t>
            </w:r>
            <w:r w:rsidR="00FF33E6" w:rsidRPr="00A57726">
              <w:rPr>
                <w:sz w:val="20"/>
                <w:szCs w:val="20"/>
              </w:rPr>
              <w:t>аринголог</w:t>
            </w:r>
          </w:p>
        </w:tc>
      </w:tr>
      <w:tr w:rsidR="00FF33E6" w:rsidRPr="00A57726">
        <w:tc>
          <w:tcPr>
            <w:tcW w:w="826" w:type="dxa"/>
            <w:vAlign w:val="center"/>
          </w:tcPr>
          <w:p w:rsidR="00602E9E" w:rsidRPr="00A57726" w:rsidRDefault="001D0A61" w:rsidP="00602E9E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860D3D" w:rsidRPr="00A57726" w:rsidRDefault="00860D3D" w:rsidP="0078396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Христофор А.Ю.</w:t>
            </w:r>
          </w:p>
        </w:tc>
        <w:tc>
          <w:tcPr>
            <w:tcW w:w="6187" w:type="dxa"/>
            <w:vAlign w:val="center"/>
          </w:tcPr>
          <w:p w:rsidR="00860D3D" w:rsidRPr="00A57726" w:rsidRDefault="00947403" w:rsidP="0050305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860D3D" w:rsidRPr="00A57726">
              <w:rPr>
                <w:sz w:val="20"/>
                <w:szCs w:val="20"/>
              </w:rPr>
              <w:t>рач-дерматовенеролог</w:t>
            </w:r>
            <w:r w:rsidR="00FF33E6" w:rsidRPr="00A57726">
              <w:rPr>
                <w:sz w:val="20"/>
                <w:szCs w:val="20"/>
              </w:rPr>
              <w:t xml:space="preserve"> </w:t>
            </w:r>
          </w:p>
        </w:tc>
      </w:tr>
      <w:tr w:rsidR="00FF33E6" w:rsidRPr="00A57726" w:rsidTr="00860D3D">
        <w:trPr>
          <w:trHeight w:val="312"/>
        </w:trPr>
        <w:tc>
          <w:tcPr>
            <w:tcW w:w="826" w:type="dxa"/>
            <w:vAlign w:val="center"/>
          </w:tcPr>
          <w:p w:rsidR="00725029" w:rsidRPr="00A57726" w:rsidRDefault="00725029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  <w:r w:rsidR="001D0A61"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860D3D" w:rsidRPr="00A57726" w:rsidRDefault="00947403" w:rsidP="00FF33E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Силаев</w:t>
            </w:r>
            <w:r w:rsidR="00FF33E6" w:rsidRPr="00A57726">
              <w:rPr>
                <w:sz w:val="20"/>
                <w:szCs w:val="20"/>
              </w:rPr>
              <w:t>а</w:t>
            </w:r>
            <w:r w:rsidRPr="00A57726">
              <w:rPr>
                <w:sz w:val="20"/>
                <w:szCs w:val="20"/>
              </w:rPr>
              <w:t xml:space="preserve"> </w:t>
            </w:r>
            <w:r w:rsidR="00FF33E6" w:rsidRPr="00A57726">
              <w:rPr>
                <w:sz w:val="20"/>
                <w:szCs w:val="20"/>
              </w:rPr>
              <w:t>П</w:t>
            </w:r>
            <w:r w:rsidRPr="00A57726">
              <w:rPr>
                <w:sz w:val="20"/>
                <w:szCs w:val="20"/>
              </w:rPr>
              <w:t>.</w:t>
            </w:r>
            <w:r w:rsidR="00FF33E6" w:rsidRPr="00A57726">
              <w:rPr>
                <w:sz w:val="20"/>
                <w:szCs w:val="20"/>
              </w:rPr>
              <w:t>Р</w:t>
            </w:r>
            <w:r w:rsidRPr="00A57726">
              <w:rPr>
                <w:sz w:val="20"/>
                <w:szCs w:val="20"/>
              </w:rPr>
              <w:t>.</w:t>
            </w:r>
          </w:p>
        </w:tc>
        <w:tc>
          <w:tcPr>
            <w:tcW w:w="6187" w:type="dxa"/>
            <w:vAlign w:val="center"/>
          </w:tcPr>
          <w:p w:rsidR="00860D3D" w:rsidRPr="00A57726" w:rsidRDefault="00947403" w:rsidP="0050305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860D3D" w:rsidRPr="00A57726">
              <w:rPr>
                <w:sz w:val="20"/>
                <w:szCs w:val="20"/>
              </w:rPr>
              <w:t>рач</w:t>
            </w:r>
            <w:r w:rsidR="00FF33E6" w:rsidRPr="00A57726">
              <w:rPr>
                <w:sz w:val="20"/>
                <w:szCs w:val="20"/>
              </w:rPr>
              <w:t xml:space="preserve">-стоматолог </w:t>
            </w:r>
          </w:p>
        </w:tc>
      </w:tr>
    </w:tbl>
    <w:p w:rsidR="00590F5D" w:rsidRPr="00A57726" w:rsidRDefault="00590F5D" w:rsidP="009B0077">
      <w:pPr>
        <w:ind w:firstLine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Муниципальное образование «Клетнянский муниципальный район»:</w:t>
      </w:r>
    </w:p>
    <w:p w:rsidR="00590F5D" w:rsidRPr="00A57726" w:rsidRDefault="00590F5D" w:rsidP="00590F5D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основной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590F5D" w:rsidRPr="00A57726" w:rsidTr="00DC7B39">
        <w:tc>
          <w:tcPr>
            <w:tcW w:w="826" w:type="dxa"/>
            <w:vAlign w:val="center"/>
          </w:tcPr>
          <w:p w:rsidR="00590F5D" w:rsidRPr="00A57726" w:rsidRDefault="00590F5D" w:rsidP="00DC7B3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590F5D" w:rsidRPr="00A57726" w:rsidRDefault="00590F5D" w:rsidP="00DC7B3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590F5D" w:rsidRPr="00A57726" w:rsidRDefault="00590F5D" w:rsidP="00DC7B3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590F5D" w:rsidRPr="00A57726" w:rsidTr="00DC7B39">
        <w:trPr>
          <w:trHeight w:val="178"/>
        </w:trPr>
        <w:tc>
          <w:tcPr>
            <w:tcW w:w="826" w:type="dxa"/>
            <w:vAlign w:val="center"/>
          </w:tcPr>
          <w:p w:rsidR="00590F5D" w:rsidRPr="00A57726" w:rsidRDefault="00590F5D" w:rsidP="00DC7B3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590F5D" w:rsidRPr="00A57726" w:rsidRDefault="00590F5D" w:rsidP="00DC7B3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Орлов А.Н.</w:t>
            </w:r>
          </w:p>
        </w:tc>
        <w:tc>
          <w:tcPr>
            <w:tcW w:w="6187" w:type="dxa"/>
            <w:vAlign w:val="center"/>
          </w:tcPr>
          <w:p w:rsidR="00590F5D" w:rsidRPr="00A57726" w:rsidRDefault="00590F5D" w:rsidP="00DC7B3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военный </w:t>
            </w:r>
            <w:r w:rsidR="00C468D2" w:rsidRPr="00A57726">
              <w:rPr>
                <w:sz w:val="20"/>
                <w:szCs w:val="20"/>
              </w:rPr>
              <w:t>комиссар (</w:t>
            </w:r>
            <w:r w:rsidRPr="00A57726">
              <w:rPr>
                <w:bCs/>
                <w:sz w:val="20"/>
                <w:szCs w:val="20"/>
              </w:rPr>
              <w:t>Дубровского, Клетнянского и Рогнединского</w:t>
            </w:r>
            <w:r w:rsidRPr="00A57726">
              <w:rPr>
                <w:sz w:val="20"/>
                <w:szCs w:val="20"/>
              </w:rPr>
              <w:t xml:space="preserve"> районов Брянской области), председатель комиссии ППГВУ</w:t>
            </w:r>
          </w:p>
        </w:tc>
      </w:tr>
      <w:tr w:rsidR="00590F5D" w:rsidRPr="00A57726" w:rsidTr="00DC7B39">
        <w:tc>
          <w:tcPr>
            <w:tcW w:w="826" w:type="dxa"/>
            <w:vAlign w:val="center"/>
          </w:tcPr>
          <w:p w:rsidR="00590F5D" w:rsidRPr="00A57726" w:rsidRDefault="00590F5D" w:rsidP="00DC7B3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590F5D" w:rsidRPr="00A57726" w:rsidRDefault="00590F5D" w:rsidP="00DC7B3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Юденич А.В.</w:t>
            </w:r>
          </w:p>
        </w:tc>
        <w:tc>
          <w:tcPr>
            <w:tcW w:w="6187" w:type="dxa"/>
            <w:vAlign w:val="center"/>
          </w:tcPr>
          <w:p w:rsidR="00590F5D" w:rsidRPr="00A57726" w:rsidRDefault="00590F5D" w:rsidP="00DC7B3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медицинская сестра ГБУЗ «Клетнянская ЦРБ», секретарь комиссии</w:t>
            </w:r>
          </w:p>
        </w:tc>
      </w:tr>
      <w:tr w:rsidR="00590F5D" w:rsidRPr="00A57726" w:rsidTr="00DC7B39">
        <w:tc>
          <w:tcPr>
            <w:tcW w:w="826" w:type="dxa"/>
            <w:vAlign w:val="center"/>
          </w:tcPr>
          <w:p w:rsidR="00590F5D" w:rsidRPr="00A57726" w:rsidRDefault="00590F5D" w:rsidP="00DC7B3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590F5D" w:rsidRPr="00A57726" w:rsidRDefault="00590F5D" w:rsidP="00DC7B3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Васькин С.Н.</w:t>
            </w:r>
          </w:p>
        </w:tc>
        <w:tc>
          <w:tcPr>
            <w:tcW w:w="6187" w:type="dxa"/>
            <w:vAlign w:val="center"/>
          </w:tcPr>
          <w:p w:rsidR="00590F5D" w:rsidRPr="00A57726" w:rsidRDefault="00590F5D" w:rsidP="00DC7B3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первый заместитель главы администрации Клетнянского района, представитель администрации района</w:t>
            </w:r>
          </w:p>
        </w:tc>
      </w:tr>
      <w:tr w:rsidR="00093C9A" w:rsidRPr="00A57726" w:rsidTr="00DC7B39">
        <w:tc>
          <w:tcPr>
            <w:tcW w:w="826" w:type="dxa"/>
            <w:vAlign w:val="center"/>
          </w:tcPr>
          <w:p w:rsidR="00590F5D" w:rsidRPr="00A57726" w:rsidRDefault="00590F5D" w:rsidP="00DC7B3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590F5D" w:rsidRPr="00A57726" w:rsidRDefault="00093C9A" w:rsidP="00DC7B3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Буцыкина Л.А.</w:t>
            </w:r>
          </w:p>
        </w:tc>
        <w:tc>
          <w:tcPr>
            <w:tcW w:w="6187" w:type="dxa"/>
            <w:vAlign w:val="center"/>
          </w:tcPr>
          <w:p w:rsidR="00590F5D" w:rsidRPr="00A57726" w:rsidRDefault="00590F5D" w:rsidP="00093C9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помощник начальника отделения (</w:t>
            </w:r>
            <w:r w:rsidR="00093C9A" w:rsidRPr="00A57726">
              <w:rPr>
                <w:sz w:val="20"/>
                <w:szCs w:val="20"/>
              </w:rPr>
              <w:t>планирования, предназначения, подготовки и учета мобилизационных ресурсов) (по воинскому учету)</w:t>
            </w:r>
            <w:r w:rsidRPr="00A57726">
              <w:rPr>
                <w:sz w:val="20"/>
                <w:szCs w:val="20"/>
              </w:rPr>
              <w:t xml:space="preserve"> военного комиссариата (</w:t>
            </w:r>
            <w:r w:rsidRPr="00A57726">
              <w:rPr>
                <w:bCs/>
                <w:sz w:val="20"/>
                <w:szCs w:val="20"/>
              </w:rPr>
              <w:t>Дубровского, Клетнянского и Рогнединского</w:t>
            </w:r>
            <w:r w:rsidRPr="00A57726">
              <w:rPr>
                <w:sz w:val="20"/>
                <w:szCs w:val="20"/>
              </w:rPr>
              <w:t xml:space="preserve"> районов Брянской области), специалист по профессиональному психологическому отбору</w:t>
            </w:r>
          </w:p>
        </w:tc>
      </w:tr>
      <w:tr w:rsidR="00590F5D" w:rsidRPr="00A57726" w:rsidTr="00DC7B39">
        <w:tc>
          <w:tcPr>
            <w:tcW w:w="826" w:type="dxa"/>
            <w:vAlign w:val="center"/>
          </w:tcPr>
          <w:p w:rsidR="00590F5D" w:rsidRPr="00A57726" w:rsidRDefault="00590F5D" w:rsidP="00DC7B3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590F5D" w:rsidRPr="00A57726" w:rsidRDefault="00590F5D" w:rsidP="00DC7B3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Марков И.А.</w:t>
            </w:r>
          </w:p>
        </w:tc>
        <w:tc>
          <w:tcPr>
            <w:tcW w:w="6187" w:type="dxa"/>
            <w:vAlign w:val="center"/>
          </w:tcPr>
          <w:p w:rsidR="00590F5D" w:rsidRPr="00A57726" w:rsidRDefault="00590F5D" w:rsidP="00DC7B3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врач-терапевт ГБУЗ «Клетнянская ЦРБ», врач, руководящий работой медицинской комиссии</w:t>
            </w:r>
          </w:p>
        </w:tc>
      </w:tr>
      <w:tr w:rsidR="00590F5D" w:rsidRPr="00A57726" w:rsidTr="00DC7B39">
        <w:tc>
          <w:tcPr>
            <w:tcW w:w="826" w:type="dxa"/>
            <w:vAlign w:val="center"/>
          </w:tcPr>
          <w:p w:rsidR="00590F5D" w:rsidRPr="00A57726" w:rsidRDefault="00590F5D" w:rsidP="00DC7B3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590F5D" w:rsidRPr="00A57726" w:rsidRDefault="00590F5D" w:rsidP="00DC7B3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Гончарова И.Н.</w:t>
            </w:r>
          </w:p>
        </w:tc>
        <w:tc>
          <w:tcPr>
            <w:tcW w:w="6187" w:type="dxa"/>
            <w:vAlign w:val="center"/>
          </w:tcPr>
          <w:p w:rsidR="00590F5D" w:rsidRPr="00A57726" w:rsidRDefault="00590F5D" w:rsidP="009752E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врач-хирург ГБУЗ «Клетнянская ЦРБ»</w:t>
            </w:r>
          </w:p>
        </w:tc>
      </w:tr>
      <w:tr w:rsidR="00590F5D" w:rsidRPr="00A57726" w:rsidTr="00DC7B39">
        <w:tc>
          <w:tcPr>
            <w:tcW w:w="826" w:type="dxa"/>
            <w:vAlign w:val="center"/>
          </w:tcPr>
          <w:p w:rsidR="00590F5D" w:rsidRPr="00A57726" w:rsidRDefault="00590F5D" w:rsidP="00DC7B3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590F5D" w:rsidRPr="00A57726" w:rsidRDefault="00590F5D" w:rsidP="00DC7B3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Марков И.А.</w:t>
            </w:r>
          </w:p>
        </w:tc>
        <w:tc>
          <w:tcPr>
            <w:tcW w:w="6187" w:type="dxa"/>
            <w:vAlign w:val="center"/>
          </w:tcPr>
          <w:p w:rsidR="00590F5D" w:rsidRPr="00A57726" w:rsidRDefault="00590F5D" w:rsidP="009752E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</w:t>
            </w:r>
            <w:r w:rsidR="009752EA" w:rsidRPr="00A57726">
              <w:rPr>
                <w:sz w:val="20"/>
                <w:szCs w:val="20"/>
              </w:rPr>
              <w:t>терапевт ГБУЗ «Клетнянская ЦРБ»</w:t>
            </w:r>
          </w:p>
        </w:tc>
      </w:tr>
      <w:tr w:rsidR="00590F5D" w:rsidRPr="00A57726" w:rsidTr="00DC7B39">
        <w:tc>
          <w:tcPr>
            <w:tcW w:w="826" w:type="dxa"/>
            <w:vAlign w:val="center"/>
          </w:tcPr>
          <w:p w:rsidR="00590F5D" w:rsidRPr="00A57726" w:rsidRDefault="00590F5D" w:rsidP="00DC7B3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590F5D" w:rsidRPr="00A57726" w:rsidRDefault="00590F5D" w:rsidP="00DC7B3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Ермоленко О.А.</w:t>
            </w:r>
          </w:p>
        </w:tc>
        <w:tc>
          <w:tcPr>
            <w:tcW w:w="6187" w:type="dxa"/>
            <w:vAlign w:val="center"/>
          </w:tcPr>
          <w:p w:rsidR="00590F5D" w:rsidRPr="00A57726" w:rsidRDefault="00590F5D" w:rsidP="009752EA">
            <w:pPr>
              <w:rPr>
                <w:b/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врач-невролог ГБУЗ «Клетнянская ЦРБ»</w:t>
            </w:r>
          </w:p>
        </w:tc>
      </w:tr>
      <w:tr w:rsidR="00590F5D" w:rsidRPr="00A57726" w:rsidTr="00DC7B39">
        <w:tc>
          <w:tcPr>
            <w:tcW w:w="826" w:type="dxa"/>
            <w:vAlign w:val="center"/>
          </w:tcPr>
          <w:p w:rsidR="00590F5D" w:rsidRPr="00A57726" w:rsidRDefault="00590F5D" w:rsidP="00DC7B3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590F5D" w:rsidRPr="00A57726" w:rsidRDefault="00590F5D" w:rsidP="00DC7B3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Цыганков О.В.</w:t>
            </w:r>
          </w:p>
        </w:tc>
        <w:tc>
          <w:tcPr>
            <w:tcW w:w="6187" w:type="dxa"/>
            <w:vAlign w:val="center"/>
          </w:tcPr>
          <w:p w:rsidR="00590F5D" w:rsidRPr="00A57726" w:rsidRDefault="00590F5D" w:rsidP="009752E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врач-психиатр ГБУЗ «Клетнянская ЦРБ»</w:t>
            </w:r>
          </w:p>
        </w:tc>
      </w:tr>
      <w:tr w:rsidR="00590F5D" w:rsidRPr="00A57726" w:rsidTr="00DC7B39">
        <w:tc>
          <w:tcPr>
            <w:tcW w:w="826" w:type="dxa"/>
            <w:vAlign w:val="center"/>
          </w:tcPr>
          <w:p w:rsidR="00590F5D" w:rsidRPr="00A57726" w:rsidRDefault="00590F5D" w:rsidP="00DC7B3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590F5D" w:rsidRPr="00A57726" w:rsidRDefault="00590F5D" w:rsidP="00DC7B3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Прохоренков С.Д.</w:t>
            </w:r>
          </w:p>
        </w:tc>
        <w:tc>
          <w:tcPr>
            <w:tcW w:w="6187" w:type="dxa"/>
            <w:vAlign w:val="center"/>
          </w:tcPr>
          <w:p w:rsidR="00590F5D" w:rsidRPr="00A57726" w:rsidRDefault="00590F5D" w:rsidP="009752E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врач-офтальмолог ГБУЗ «Клетнянская ЦРБ»</w:t>
            </w:r>
          </w:p>
        </w:tc>
      </w:tr>
      <w:tr w:rsidR="00590F5D" w:rsidRPr="00A57726" w:rsidTr="00DC7B39">
        <w:tc>
          <w:tcPr>
            <w:tcW w:w="826" w:type="dxa"/>
            <w:vAlign w:val="center"/>
          </w:tcPr>
          <w:p w:rsidR="00590F5D" w:rsidRPr="00A57726" w:rsidRDefault="00590F5D" w:rsidP="00DC7B3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vAlign w:val="center"/>
          </w:tcPr>
          <w:p w:rsidR="00590F5D" w:rsidRPr="00A57726" w:rsidRDefault="00093C9A" w:rsidP="00DC7B3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Христофор С.А.</w:t>
            </w:r>
          </w:p>
        </w:tc>
        <w:tc>
          <w:tcPr>
            <w:tcW w:w="6187" w:type="dxa"/>
            <w:vAlign w:val="center"/>
          </w:tcPr>
          <w:p w:rsidR="00590F5D" w:rsidRPr="00A57726" w:rsidRDefault="00590F5D" w:rsidP="009752E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врач-оториноларинголог ГБУЗ «Клетнянская ЦРБ»</w:t>
            </w:r>
          </w:p>
        </w:tc>
      </w:tr>
      <w:tr w:rsidR="00590F5D" w:rsidRPr="00A57726" w:rsidTr="00DC7B39">
        <w:tc>
          <w:tcPr>
            <w:tcW w:w="826" w:type="dxa"/>
            <w:vAlign w:val="center"/>
          </w:tcPr>
          <w:p w:rsidR="00590F5D" w:rsidRPr="00A57726" w:rsidRDefault="00590F5D" w:rsidP="00DC7B3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12</w:t>
            </w:r>
          </w:p>
        </w:tc>
        <w:tc>
          <w:tcPr>
            <w:tcW w:w="2886" w:type="dxa"/>
            <w:vAlign w:val="center"/>
          </w:tcPr>
          <w:p w:rsidR="00590F5D" w:rsidRPr="00A57726" w:rsidRDefault="00590F5D" w:rsidP="00DC7B3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Гойдин А.И</w:t>
            </w:r>
          </w:p>
        </w:tc>
        <w:tc>
          <w:tcPr>
            <w:tcW w:w="6187" w:type="dxa"/>
            <w:vAlign w:val="center"/>
          </w:tcPr>
          <w:p w:rsidR="00590F5D" w:rsidRPr="00A57726" w:rsidRDefault="00590F5D" w:rsidP="009752E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врач-дерматовенеролог ГБУЗ «Клетнянская ЦРБ»</w:t>
            </w:r>
          </w:p>
        </w:tc>
      </w:tr>
      <w:tr w:rsidR="00590F5D" w:rsidRPr="00A57726" w:rsidTr="00DC7B39">
        <w:tc>
          <w:tcPr>
            <w:tcW w:w="826" w:type="dxa"/>
            <w:vAlign w:val="center"/>
          </w:tcPr>
          <w:p w:rsidR="00590F5D" w:rsidRPr="00A57726" w:rsidRDefault="00590F5D" w:rsidP="00DC7B3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13</w:t>
            </w:r>
          </w:p>
        </w:tc>
        <w:tc>
          <w:tcPr>
            <w:tcW w:w="2886" w:type="dxa"/>
            <w:vAlign w:val="center"/>
          </w:tcPr>
          <w:p w:rsidR="00590F5D" w:rsidRPr="00A57726" w:rsidRDefault="00590F5D" w:rsidP="00DC7B3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Ляшенок Т.С.</w:t>
            </w:r>
          </w:p>
        </w:tc>
        <w:tc>
          <w:tcPr>
            <w:tcW w:w="6187" w:type="dxa"/>
            <w:vAlign w:val="center"/>
          </w:tcPr>
          <w:p w:rsidR="00590F5D" w:rsidRPr="00A57726" w:rsidRDefault="00590F5D" w:rsidP="009752E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врач-стоматолог ГБУЗ «Клетнянская ЦРБ»</w:t>
            </w:r>
          </w:p>
        </w:tc>
      </w:tr>
    </w:tbl>
    <w:p w:rsidR="00590F5D" w:rsidRPr="00A57726" w:rsidRDefault="00590F5D" w:rsidP="00590F5D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резервный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590F5D" w:rsidRPr="00A57726" w:rsidTr="00DC7B39">
        <w:tc>
          <w:tcPr>
            <w:tcW w:w="826" w:type="dxa"/>
            <w:vAlign w:val="center"/>
          </w:tcPr>
          <w:p w:rsidR="00590F5D" w:rsidRPr="00A57726" w:rsidRDefault="00590F5D" w:rsidP="00DC7B3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590F5D" w:rsidRPr="00A57726" w:rsidRDefault="00590F5D" w:rsidP="00DC7B3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590F5D" w:rsidRPr="00A57726" w:rsidRDefault="00590F5D" w:rsidP="00DC7B3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590F5D" w:rsidRPr="00A57726" w:rsidTr="00DC7B39">
        <w:trPr>
          <w:trHeight w:val="178"/>
        </w:trPr>
        <w:tc>
          <w:tcPr>
            <w:tcW w:w="826" w:type="dxa"/>
            <w:vAlign w:val="center"/>
          </w:tcPr>
          <w:p w:rsidR="00590F5D" w:rsidRPr="00A57726" w:rsidRDefault="00590F5D" w:rsidP="00DC7B3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590F5D" w:rsidRPr="00A57726" w:rsidRDefault="00590F5D" w:rsidP="00DC7B3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Лифанов В.С.</w:t>
            </w:r>
          </w:p>
        </w:tc>
        <w:tc>
          <w:tcPr>
            <w:tcW w:w="6187" w:type="dxa"/>
            <w:vAlign w:val="center"/>
          </w:tcPr>
          <w:p w:rsidR="00590F5D" w:rsidRPr="00A57726" w:rsidRDefault="00590F5D" w:rsidP="00DC7B3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начальник отделения (планирования, предназначения, подготовки и учета мобилизационных ресурсов) военного комиссариата (</w:t>
            </w:r>
            <w:r w:rsidRPr="00A57726">
              <w:rPr>
                <w:bCs/>
                <w:sz w:val="20"/>
                <w:szCs w:val="20"/>
              </w:rPr>
              <w:t>Дубровского, Клетнянского и Рогнединского</w:t>
            </w:r>
            <w:r w:rsidRPr="00A57726">
              <w:rPr>
                <w:sz w:val="20"/>
                <w:szCs w:val="20"/>
              </w:rPr>
              <w:t xml:space="preserve"> районов Брянской области), заместитель председателя комиссии по постановке граждан </w:t>
            </w:r>
            <w:r w:rsidRPr="00A57726">
              <w:rPr>
                <w:sz w:val="20"/>
                <w:szCs w:val="20"/>
              </w:rPr>
              <w:lastRenderedPageBreak/>
              <w:t>на воинский учёт</w:t>
            </w:r>
          </w:p>
        </w:tc>
      </w:tr>
      <w:tr w:rsidR="00590F5D" w:rsidRPr="00A57726" w:rsidTr="00DC7B39">
        <w:tc>
          <w:tcPr>
            <w:tcW w:w="826" w:type="dxa"/>
            <w:vAlign w:val="center"/>
          </w:tcPr>
          <w:p w:rsidR="00590F5D" w:rsidRPr="00A57726" w:rsidRDefault="00590F5D" w:rsidP="00DC7B3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886" w:type="dxa"/>
            <w:vAlign w:val="center"/>
          </w:tcPr>
          <w:p w:rsidR="00590F5D" w:rsidRPr="00A57726" w:rsidRDefault="00590F5D" w:rsidP="00DC7B3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Минина Л.А.</w:t>
            </w:r>
          </w:p>
        </w:tc>
        <w:tc>
          <w:tcPr>
            <w:tcW w:w="6187" w:type="dxa"/>
            <w:vAlign w:val="center"/>
          </w:tcPr>
          <w:p w:rsidR="00590F5D" w:rsidRPr="00A57726" w:rsidRDefault="00590F5D" w:rsidP="00DC7B3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помощник начальника отделения (подготовки и призыва граждан на военную службу) военного комиссариата (</w:t>
            </w:r>
            <w:r w:rsidRPr="00A57726">
              <w:rPr>
                <w:bCs/>
                <w:sz w:val="20"/>
                <w:szCs w:val="20"/>
              </w:rPr>
              <w:t>Дубровского, Клетнянского и Рогнединского</w:t>
            </w:r>
            <w:r w:rsidRPr="00A57726">
              <w:rPr>
                <w:sz w:val="20"/>
                <w:szCs w:val="20"/>
              </w:rPr>
              <w:t xml:space="preserve"> районов Брянской области), секретарь комиссии</w:t>
            </w:r>
          </w:p>
        </w:tc>
      </w:tr>
      <w:tr w:rsidR="00590F5D" w:rsidRPr="00A57726" w:rsidTr="00DC7B39">
        <w:tc>
          <w:tcPr>
            <w:tcW w:w="826" w:type="dxa"/>
            <w:vAlign w:val="center"/>
          </w:tcPr>
          <w:p w:rsidR="00590F5D" w:rsidRPr="00A57726" w:rsidRDefault="00590F5D" w:rsidP="00DC7B3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590F5D" w:rsidRPr="00A57726" w:rsidRDefault="00590F5D" w:rsidP="00DC7B3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Бибикова А.Е.</w:t>
            </w:r>
          </w:p>
        </w:tc>
        <w:tc>
          <w:tcPr>
            <w:tcW w:w="6187" w:type="dxa"/>
            <w:vAlign w:val="center"/>
          </w:tcPr>
          <w:p w:rsidR="00590F5D" w:rsidRPr="00A57726" w:rsidRDefault="00590F5D" w:rsidP="00DC7B3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заместитель начальника управления образования администрации Клетнянского района, представитель администрации района</w:t>
            </w:r>
          </w:p>
        </w:tc>
      </w:tr>
      <w:tr w:rsidR="00590F5D" w:rsidRPr="00A57726" w:rsidTr="00DC7B39">
        <w:tc>
          <w:tcPr>
            <w:tcW w:w="826" w:type="dxa"/>
            <w:vAlign w:val="center"/>
          </w:tcPr>
          <w:p w:rsidR="00590F5D" w:rsidRPr="00A57726" w:rsidRDefault="00590F5D" w:rsidP="00DC7B3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590F5D" w:rsidRPr="00A57726" w:rsidRDefault="00093C9A" w:rsidP="00DC7B3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Степина М.М.</w:t>
            </w:r>
          </w:p>
        </w:tc>
        <w:tc>
          <w:tcPr>
            <w:tcW w:w="6187" w:type="dxa"/>
            <w:vAlign w:val="center"/>
          </w:tcPr>
          <w:p w:rsidR="00590F5D" w:rsidRPr="00A57726" w:rsidRDefault="00590F5D" w:rsidP="00DC7B3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помощник начальника отделения (планирования, предназначения, подготовки и учета мобилизационных ресурсов) (по воинскому учету) военного комиссариата (</w:t>
            </w:r>
            <w:r w:rsidRPr="00A57726">
              <w:rPr>
                <w:bCs/>
                <w:sz w:val="20"/>
                <w:szCs w:val="20"/>
              </w:rPr>
              <w:t>Дубровского, Клетнянского и Рогнединского</w:t>
            </w:r>
            <w:r w:rsidRPr="00A57726">
              <w:rPr>
                <w:sz w:val="20"/>
                <w:szCs w:val="20"/>
              </w:rPr>
              <w:t xml:space="preserve"> районов Брянской области), специалист по профессиональному психологическому отбору</w:t>
            </w:r>
          </w:p>
        </w:tc>
      </w:tr>
      <w:tr w:rsidR="00590F5D" w:rsidRPr="00A57726" w:rsidTr="00DC7B39">
        <w:tc>
          <w:tcPr>
            <w:tcW w:w="826" w:type="dxa"/>
            <w:vAlign w:val="center"/>
          </w:tcPr>
          <w:p w:rsidR="00590F5D" w:rsidRPr="00A57726" w:rsidRDefault="00590F5D" w:rsidP="00DC7B3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590F5D" w:rsidRPr="00A57726" w:rsidRDefault="00590F5D" w:rsidP="00DC7B3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Прохоренков С.Д.</w:t>
            </w:r>
          </w:p>
        </w:tc>
        <w:tc>
          <w:tcPr>
            <w:tcW w:w="6187" w:type="dxa"/>
            <w:vAlign w:val="center"/>
          </w:tcPr>
          <w:p w:rsidR="00590F5D" w:rsidRPr="00A57726" w:rsidRDefault="00590F5D" w:rsidP="00DC7B3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врач-офтальмолог ГБУЗ «Клетнянская ЦРБ», врач, руководящий работой медицинской комиссии</w:t>
            </w:r>
          </w:p>
        </w:tc>
      </w:tr>
      <w:tr w:rsidR="00590F5D" w:rsidRPr="00A57726" w:rsidTr="00DC7B39">
        <w:tc>
          <w:tcPr>
            <w:tcW w:w="826" w:type="dxa"/>
            <w:vAlign w:val="center"/>
          </w:tcPr>
          <w:p w:rsidR="00590F5D" w:rsidRPr="00A57726" w:rsidRDefault="00590F5D" w:rsidP="00DC7B3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590F5D" w:rsidRPr="00A57726" w:rsidRDefault="00590F5D" w:rsidP="00DC7B3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Кацков В.К.</w:t>
            </w:r>
          </w:p>
        </w:tc>
        <w:tc>
          <w:tcPr>
            <w:tcW w:w="6187" w:type="dxa"/>
            <w:vAlign w:val="center"/>
          </w:tcPr>
          <w:p w:rsidR="00590F5D" w:rsidRPr="00A57726" w:rsidRDefault="00590F5D" w:rsidP="001565E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врач-хирург ГБУЗ «Клетнянская ЦРБ»</w:t>
            </w:r>
          </w:p>
        </w:tc>
      </w:tr>
      <w:tr w:rsidR="00590F5D" w:rsidRPr="00A57726" w:rsidTr="00DC7B39">
        <w:tc>
          <w:tcPr>
            <w:tcW w:w="826" w:type="dxa"/>
            <w:vAlign w:val="center"/>
          </w:tcPr>
          <w:p w:rsidR="00590F5D" w:rsidRPr="00A57726" w:rsidRDefault="00590F5D" w:rsidP="00DC7B3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590F5D" w:rsidRPr="00A57726" w:rsidRDefault="00093C9A" w:rsidP="00DC7B3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Перлухин В.В.</w:t>
            </w:r>
          </w:p>
        </w:tc>
        <w:tc>
          <w:tcPr>
            <w:tcW w:w="6187" w:type="dxa"/>
            <w:vAlign w:val="center"/>
          </w:tcPr>
          <w:p w:rsidR="00590F5D" w:rsidRPr="00A57726" w:rsidRDefault="00590F5D" w:rsidP="001565E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врач-терапевт ГБУЗ «Клетнянская ЦРБ»</w:t>
            </w:r>
          </w:p>
        </w:tc>
      </w:tr>
      <w:tr w:rsidR="00590F5D" w:rsidRPr="00A57726" w:rsidTr="00DC7B39">
        <w:tc>
          <w:tcPr>
            <w:tcW w:w="826" w:type="dxa"/>
            <w:vAlign w:val="center"/>
          </w:tcPr>
          <w:p w:rsidR="00590F5D" w:rsidRPr="00A57726" w:rsidRDefault="00590F5D" w:rsidP="00DC7B3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590F5D" w:rsidRPr="00A57726" w:rsidRDefault="00590F5D" w:rsidP="00DC7B3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Кортелев И.И.</w:t>
            </w:r>
          </w:p>
        </w:tc>
        <w:tc>
          <w:tcPr>
            <w:tcW w:w="6187" w:type="dxa"/>
            <w:vAlign w:val="center"/>
          </w:tcPr>
          <w:p w:rsidR="00590F5D" w:rsidRPr="00A57726" w:rsidRDefault="00590F5D" w:rsidP="001565E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врач-стоматолог ГБУЗ «Клетнянская ЦРБ»</w:t>
            </w:r>
          </w:p>
        </w:tc>
      </w:tr>
      <w:tr w:rsidR="00590F5D" w:rsidRPr="00A57726" w:rsidTr="00DC7B39">
        <w:tc>
          <w:tcPr>
            <w:tcW w:w="826" w:type="dxa"/>
            <w:vAlign w:val="center"/>
          </w:tcPr>
          <w:p w:rsidR="00590F5D" w:rsidRPr="00A57726" w:rsidRDefault="00590F5D" w:rsidP="00DC7B3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590F5D" w:rsidRPr="00A57726" w:rsidRDefault="00590F5D" w:rsidP="00DC7B3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Ермакова В.В.</w:t>
            </w:r>
          </w:p>
        </w:tc>
        <w:tc>
          <w:tcPr>
            <w:tcW w:w="6187" w:type="dxa"/>
            <w:vAlign w:val="center"/>
          </w:tcPr>
          <w:p w:rsidR="00590F5D" w:rsidRPr="00A57726" w:rsidRDefault="00590F5D" w:rsidP="001565E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врач-невролог ГБУЗ «Дубровская ЦРБ»</w:t>
            </w:r>
          </w:p>
        </w:tc>
      </w:tr>
      <w:tr w:rsidR="00590F5D" w:rsidRPr="00A57726" w:rsidTr="00DC7B39">
        <w:tc>
          <w:tcPr>
            <w:tcW w:w="826" w:type="dxa"/>
            <w:vAlign w:val="center"/>
          </w:tcPr>
          <w:p w:rsidR="00590F5D" w:rsidRPr="00A57726" w:rsidRDefault="00590F5D" w:rsidP="00DC7B3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590F5D" w:rsidRPr="00A57726" w:rsidRDefault="00590F5D" w:rsidP="00DC7B3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Доброцветов М.В.</w:t>
            </w:r>
          </w:p>
        </w:tc>
        <w:tc>
          <w:tcPr>
            <w:tcW w:w="6187" w:type="dxa"/>
            <w:vAlign w:val="center"/>
          </w:tcPr>
          <w:p w:rsidR="00590F5D" w:rsidRPr="00A57726" w:rsidRDefault="00590F5D" w:rsidP="001565E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врач-психиатр ГБУЗ «Дубровская ЦРБ</w:t>
            </w:r>
          </w:p>
        </w:tc>
      </w:tr>
      <w:tr w:rsidR="00590F5D" w:rsidRPr="00A57726" w:rsidTr="00DC7B39">
        <w:tc>
          <w:tcPr>
            <w:tcW w:w="826" w:type="dxa"/>
            <w:vAlign w:val="center"/>
          </w:tcPr>
          <w:p w:rsidR="00590F5D" w:rsidRPr="00A57726" w:rsidRDefault="00590F5D" w:rsidP="00DC7B3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vAlign w:val="center"/>
          </w:tcPr>
          <w:p w:rsidR="00590F5D" w:rsidRPr="00A57726" w:rsidRDefault="00093C9A" w:rsidP="00DC7B3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Проничева М.Н.</w:t>
            </w:r>
          </w:p>
        </w:tc>
        <w:tc>
          <w:tcPr>
            <w:tcW w:w="6187" w:type="dxa"/>
            <w:vAlign w:val="center"/>
          </w:tcPr>
          <w:p w:rsidR="00590F5D" w:rsidRPr="00A57726" w:rsidRDefault="00590F5D" w:rsidP="001565E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врач-от</w:t>
            </w:r>
            <w:r w:rsidR="00093C9A" w:rsidRPr="00A57726">
              <w:rPr>
                <w:sz w:val="20"/>
                <w:szCs w:val="20"/>
              </w:rPr>
              <w:t>ориноларинголог ГБУЗ «Жуковская</w:t>
            </w:r>
            <w:r w:rsidRPr="00A57726">
              <w:rPr>
                <w:sz w:val="20"/>
                <w:szCs w:val="20"/>
              </w:rPr>
              <w:t xml:space="preserve"> ЦРБ»</w:t>
            </w:r>
          </w:p>
        </w:tc>
      </w:tr>
      <w:tr w:rsidR="00590F5D" w:rsidRPr="00A57726" w:rsidTr="00DC7B39">
        <w:tc>
          <w:tcPr>
            <w:tcW w:w="826" w:type="dxa"/>
            <w:vAlign w:val="center"/>
          </w:tcPr>
          <w:p w:rsidR="00590F5D" w:rsidRPr="00A57726" w:rsidRDefault="00590F5D" w:rsidP="00DC7B3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12</w:t>
            </w:r>
          </w:p>
        </w:tc>
        <w:tc>
          <w:tcPr>
            <w:tcW w:w="2886" w:type="dxa"/>
            <w:vAlign w:val="center"/>
          </w:tcPr>
          <w:p w:rsidR="00590F5D" w:rsidRPr="00A57726" w:rsidRDefault="00590F5D" w:rsidP="00DC7B3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Христофор А.Ю.</w:t>
            </w:r>
          </w:p>
        </w:tc>
        <w:tc>
          <w:tcPr>
            <w:tcW w:w="6187" w:type="dxa"/>
            <w:vAlign w:val="center"/>
          </w:tcPr>
          <w:p w:rsidR="00590F5D" w:rsidRPr="00A57726" w:rsidRDefault="00590F5D" w:rsidP="001565E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врач-дерматовенеролог ГБУЗ «Дубровская ЦРБ»</w:t>
            </w:r>
          </w:p>
        </w:tc>
      </w:tr>
      <w:tr w:rsidR="00590F5D" w:rsidRPr="00A57726" w:rsidTr="00DC7B39">
        <w:tc>
          <w:tcPr>
            <w:tcW w:w="826" w:type="dxa"/>
            <w:vAlign w:val="center"/>
          </w:tcPr>
          <w:p w:rsidR="00590F5D" w:rsidRPr="00A57726" w:rsidRDefault="00590F5D" w:rsidP="00DC7B3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13</w:t>
            </w:r>
          </w:p>
        </w:tc>
        <w:tc>
          <w:tcPr>
            <w:tcW w:w="2886" w:type="dxa"/>
            <w:vAlign w:val="center"/>
          </w:tcPr>
          <w:p w:rsidR="00590F5D" w:rsidRPr="00A57726" w:rsidRDefault="00590F5D" w:rsidP="00DC7B3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Ходин С.И.</w:t>
            </w:r>
          </w:p>
        </w:tc>
        <w:tc>
          <w:tcPr>
            <w:tcW w:w="6187" w:type="dxa"/>
            <w:vAlign w:val="center"/>
          </w:tcPr>
          <w:p w:rsidR="00590F5D" w:rsidRPr="00A57726" w:rsidRDefault="00590F5D" w:rsidP="001565E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врач-офтальмолог ГБУЗ «Дубровская ЦРБ</w:t>
            </w:r>
            <w:r w:rsidR="001565EF" w:rsidRPr="00A57726">
              <w:rPr>
                <w:sz w:val="20"/>
                <w:szCs w:val="20"/>
              </w:rPr>
              <w:t>»</w:t>
            </w:r>
          </w:p>
        </w:tc>
      </w:tr>
    </w:tbl>
    <w:p w:rsidR="007F192F" w:rsidRPr="00A57726" w:rsidRDefault="007F192F" w:rsidP="009B0077">
      <w:pPr>
        <w:ind w:firstLine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Муниципальное образование «Дятьковский</w:t>
      </w:r>
      <w:r w:rsidR="00640330" w:rsidRPr="00A57726">
        <w:rPr>
          <w:sz w:val="28"/>
          <w:szCs w:val="28"/>
        </w:rPr>
        <w:t xml:space="preserve"> муниципальный</w:t>
      </w:r>
      <w:r w:rsidRPr="00A57726">
        <w:rPr>
          <w:sz w:val="28"/>
          <w:szCs w:val="28"/>
        </w:rPr>
        <w:t xml:space="preserve"> район»:</w:t>
      </w:r>
    </w:p>
    <w:p w:rsidR="007F192F" w:rsidRPr="00A57726" w:rsidRDefault="007F192F" w:rsidP="00906BE2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основной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4E5495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4E5495" w:rsidRPr="00A57726">
        <w:trPr>
          <w:trHeight w:val="178"/>
        </w:trPr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4E5495" w:rsidRPr="00A57726" w:rsidRDefault="007775AC" w:rsidP="00BD17F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Фролов А.В.</w:t>
            </w:r>
          </w:p>
        </w:tc>
        <w:tc>
          <w:tcPr>
            <w:tcW w:w="6187" w:type="dxa"/>
            <w:vAlign w:val="center"/>
          </w:tcPr>
          <w:p w:rsidR="004E5495" w:rsidRPr="00A57726" w:rsidRDefault="00726A8F" w:rsidP="00351C50">
            <w:pPr>
              <w:rPr>
                <w:sz w:val="20"/>
                <w:szCs w:val="20"/>
              </w:rPr>
            </w:pPr>
            <w:r w:rsidRPr="00A57726">
              <w:rPr>
                <w:iCs/>
                <w:sz w:val="20"/>
                <w:szCs w:val="20"/>
              </w:rPr>
              <w:t>в</w:t>
            </w:r>
            <w:r w:rsidR="007775AC" w:rsidRPr="00A57726">
              <w:rPr>
                <w:iCs/>
                <w:sz w:val="20"/>
                <w:szCs w:val="20"/>
              </w:rPr>
              <w:t xml:space="preserve">оенный </w:t>
            </w:r>
            <w:r w:rsidR="00CA23EC" w:rsidRPr="00A57726">
              <w:rPr>
                <w:iCs/>
                <w:sz w:val="20"/>
                <w:szCs w:val="20"/>
              </w:rPr>
              <w:t>комиссар</w:t>
            </w:r>
            <w:r w:rsidR="00693109" w:rsidRPr="00A57726">
              <w:rPr>
                <w:iCs/>
                <w:sz w:val="20"/>
                <w:szCs w:val="20"/>
              </w:rPr>
              <w:t xml:space="preserve"> военного комиссариата</w:t>
            </w:r>
            <w:r w:rsidR="00CA23EC" w:rsidRPr="00A57726">
              <w:rPr>
                <w:sz w:val="20"/>
                <w:szCs w:val="20"/>
              </w:rPr>
              <w:t xml:space="preserve"> </w:t>
            </w:r>
            <w:r w:rsidR="00D77C0F" w:rsidRPr="00A57726">
              <w:rPr>
                <w:sz w:val="20"/>
                <w:szCs w:val="20"/>
              </w:rPr>
              <w:t>(</w:t>
            </w:r>
            <w:r w:rsidR="00645E70" w:rsidRPr="00A57726">
              <w:rPr>
                <w:bCs/>
                <w:sz w:val="20"/>
                <w:szCs w:val="20"/>
              </w:rPr>
              <w:t>городов Жуковка, Дятьково и Фокино, Жуковского</w:t>
            </w:r>
            <w:r w:rsidR="007775AC" w:rsidRPr="00A57726">
              <w:rPr>
                <w:bCs/>
                <w:sz w:val="20"/>
                <w:szCs w:val="20"/>
              </w:rPr>
              <w:t xml:space="preserve"> МО</w:t>
            </w:r>
            <w:r w:rsidR="00645E70" w:rsidRPr="00A57726">
              <w:rPr>
                <w:bCs/>
                <w:sz w:val="20"/>
                <w:szCs w:val="20"/>
              </w:rPr>
              <w:t xml:space="preserve"> и Дятьковского районов</w:t>
            </w:r>
            <w:r w:rsidR="00645E70" w:rsidRPr="00A57726">
              <w:rPr>
                <w:sz w:val="20"/>
                <w:szCs w:val="20"/>
              </w:rPr>
              <w:t xml:space="preserve"> Брянской области</w:t>
            </w:r>
            <w:r w:rsidR="00D77C0F" w:rsidRPr="00A57726">
              <w:rPr>
                <w:sz w:val="20"/>
                <w:szCs w:val="20"/>
              </w:rPr>
              <w:t>)</w:t>
            </w:r>
            <w:r w:rsidR="004E5495" w:rsidRPr="00A57726">
              <w:rPr>
                <w:sz w:val="20"/>
                <w:szCs w:val="20"/>
              </w:rPr>
              <w:t>, председатель комиссии</w:t>
            </w:r>
            <w:r w:rsidR="007775AC" w:rsidRPr="00A57726">
              <w:rPr>
                <w:sz w:val="20"/>
                <w:szCs w:val="20"/>
              </w:rPr>
              <w:t xml:space="preserve"> по первоначальной постановке граждан на воинский учёт</w:t>
            </w:r>
          </w:p>
        </w:tc>
      </w:tr>
      <w:tr w:rsidR="00774E7F" w:rsidRPr="00A57726" w:rsidTr="00312A9A">
        <w:tc>
          <w:tcPr>
            <w:tcW w:w="826" w:type="dxa"/>
            <w:vAlign w:val="center"/>
          </w:tcPr>
          <w:p w:rsidR="00F13EA8" w:rsidRPr="00A57726" w:rsidRDefault="00F13EA8" w:rsidP="00312A9A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F13EA8" w:rsidRPr="00A57726" w:rsidRDefault="00693109" w:rsidP="00312A9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Матюшина Е. В.</w:t>
            </w:r>
          </w:p>
        </w:tc>
        <w:tc>
          <w:tcPr>
            <w:tcW w:w="6187" w:type="dxa"/>
            <w:vAlign w:val="center"/>
          </w:tcPr>
          <w:p w:rsidR="00F13EA8" w:rsidRPr="00A57726" w:rsidRDefault="00726A8F" w:rsidP="00E87EB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</w:t>
            </w:r>
            <w:r w:rsidR="007775AC" w:rsidRPr="00A57726">
              <w:rPr>
                <w:sz w:val="20"/>
                <w:szCs w:val="20"/>
              </w:rPr>
              <w:t xml:space="preserve">едицинская </w:t>
            </w:r>
            <w:r w:rsidR="00693109" w:rsidRPr="00A57726">
              <w:rPr>
                <w:sz w:val="20"/>
                <w:szCs w:val="20"/>
              </w:rPr>
              <w:t xml:space="preserve">сестра </w:t>
            </w:r>
            <w:r w:rsidR="00E87EB4" w:rsidRPr="00A57726">
              <w:rPr>
                <w:sz w:val="20"/>
                <w:szCs w:val="20"/>
              </w:rPr>
              <w:t xml:space="preserve">центра </w:t>
            </w:r>
            <w:r w:rsidR="00117B13" w:rsidRPr="00A57726">
              <w:rPr>
                <w:sz w:val="20"/>
                <w:szCs w:val="20"/>
              </w:rPr>
              <w:t>(</w:t>
            </w:r>
            <w:r w:rsidR="00693109" w:rsidRPr="00A57726">
              <w:rPr>
                <w:sz w:val="20"/>
                <w:szCs w:val="20"/>
              </w:rPr>
              <w:t>военно-врачебной экспертизы</w:t>
            </w:r>
            <w:r w:rsidR="00117B13" w:rsidRPr="00A57726">
              <w:rPr>
                <w:sz w:val="20"/>
                <w:szCs w:val="20"/>
              </w:rPr>
              <w:t>)</w:t>
            </w:r>
            <w:r w:rsidR="00693109" w:rsidRPr="00A57726">
              <w:rPr>
                <w:sz w:val="20"/>
                <w:szCs w:val="20"/>
              </w:rPr>
              <w:t xml:space="preserve"> военного комиссариата Брянской области</w:t>
            </w:r>
            <w:r w:rsidR="00351C50" w:rsidRPr="00A57726">
              <w:rPr>
                <w:sz w:val="20"/>
                <w:szCs w:val="20"/>
              </w:rPr>
              <w:t>, секретарь комиссии</w:t>
            </w:r>
            <w:r w:rsidR="007775AC" w:rsidRPr="00A57726">
              <w:rPr>
                <w:sz w:val="20"/>
                <w:szCs w:val="20"/>
              </w:rPr>
              <w:t xml:space="preserve"> по первоначальной постановке граждан на воинский учёт</w:t>
            </w:r>
          </w:p>
        </w:tc>
      </w:tr>
      <w:tr w:rsidR="00351C50" w:rsidRPr="00A57726">
        <w:tc>
          <w:tcPr>
            <w:tcW w:w="826" w:type="dxa"/>
            <w:vAlign w:val="center"/>
          </w:tcPr>
          <w:p w:rsidR="00351C50" w:rsidRPr="00A57726" w:rsidRDefault="003F5E69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351C50" w:rsidRPr="00A57726" w:rsidRDefault="00B806F7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Андрияненков А.Е.</w:t>
            </w:r>
          </w:p>
        </w:tc>
        <w:tc>
          <w:tcPr>
            <w:tcW w:w="6187" w:type="dxa"/>
            <w:vAlign w:val="center"/>
          </w:tcPr>
          <w:p w:rsidR="00351C50" w:rsidRPr="00A57726" w:rsidRDefault="00726A8F" w:rsidP="00F97FD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7775AC" w:rsidRPr="00A57726">
              <w:rPr>
                <w:sz w:val="20"/>
                <w:szCs w:val="20"/>
              </w:rPr>
              <w:t xml:space="preserve">едущий </w:t>
            </w:r>
            <w:r w:rsidR="00B806F7" w:rsidRPr="00A57726">
              <w:rPr>
                <w:sz w:val="20"/>
                <w:szCs w:val="20"/>
              </w:rPr>
              <w:t>специалист отдела по культуре и делаем молодежи администрации Дятьковского район</w:t>
            </w:r>
            <w:r w:rsidRPr="00A57726">
              <w:rPr>
                <w:sz w:val="20"/>
                <w:szCs w:val="20"/>
              </w:rPr>
              <w:t>а</w:t>
            </w:r>
            <w:r w:rsidR="00B806F7" w:rsidRPr="00A57726">
              <w:rPr>
                <w:sz w:val="20"/>
                <w:szCs w:val="20"/>
              </w:rPr>
              <w:t>, представитель</w:t>
            </w:r>
            <w:r w:rsidR="007775AC" w:rsidRPr="00A57726">
              <w:rPr>
                <w:sz w:val="20"/>
                <w:szCs w:val="20"/>
              </w:rPr>
              <w:t xml:space="preserve"> местной </w:t>
            </w:r>
            <w:r w:rsidR="00B806F7" w:rsidRPr="00A57726">
              <w:rPr>
                <w:sz w:val="20"/>
                <w:szCs w:val="20"/>
              </w:rPr>
              <w:t xml:space="preserve"> администрации</w:t>
            </w:r>
          </w:p>
        </w:tc>
      </w:tr>
      <w:tr w:rsidR="003F5E69" w:rsidRPr="00A57726" w:rsidTr="00B02E1E">
        <w:tc>
          <w:tcPr>
            <w:tcW w:w="826" w:type="dxa"/>
            <w:vAlign w:val="center"/>
          </w:tcPr>
          <w:p w:rsidR="003F5E69" w:rsidRPr="00A57726" w:rsidRDefault="003F5E69" w:rsidP="00E56F31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3F5E69" w:rsidRPr="00A57726" w:rsidRDefault="003F5E69" w:rsidP="00412C1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Сироткина И.П.</w:t>
            </w:r>
          </w:p>
        </w:tc>
        <w:tc>
          <w:tcPr>
            <w:tcW w:w="6187" w:type="dxa"/>
            <w:vAlign w:val="center"/>
          </w:tcPr>
          <w:p w:rsidR="003F5E69" w:rsidRPr="00A57726" w:rsidRDefault="00726A8F" w:rsidP="00726A8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</w:t>
            </w:r>
            <w:r w:rsidR="007775AC" w:rsidRPr="00A57726">
              <w:rPr>
                <w:sz w:val="20"/>
                <w:szCs w:val="20"/>
              </w:rPr>
              <w:t xml:space="preserve">тарший </w:t>
            </w:r>
            <w:r w:rsidR="003F5E69" w:rsidRPr="00A57726">
              <w:rPr>
                <w:sz w:val="20"/>
                <w:szCs w:val="20"/>
              </w:rPr>
              <w:t xml:space="preserve">помощник начальника отделения (подготовки и призыва граждан на военную службу) </w:t>
            </w:r>
            <w:r w:rsidRPr="00A57726">
              <w:rPr>
                <w:sz w:val="20"/>
                <w:szCs w:val="20"/>
              </w:rPr>
              <w:t xml:space="preserve">(по профессиональному и психологическому отбору) </w:t>
            </w:r>
            <w:r w:rsidR="003F5E69" w:rsidRPr="00A57726">
              <w:rPr>
                <w:sz w:val="20"/>
                <w:szCs w:val="20"/>
              </w:rPr>
              <w:t>военного комиссариата (</w:t>
            </w:r>
            <w:r w:rsidR="003F5E69" w:rsidRPr="00A57726">
              <w:rPr>
                <w:bCs/>
                <w:sz w:val="20"/>
                <w:szCs w:val="20"/>
              </w:rPr>
              <w:t>городов Жуковка, Дятьково и Фокино, Жуковского и Дятьковского районов</w:t>
            </w:r>
            <w:r w:rsidR="003F5E69" w:rsidRPr="00A57726">
              <w:rPr>
                <w:sz w:val="20"/>
                <w:szCs w:val="20"/>
              </w:rPr>
              <w:t xml:space="preserve"> Брянс</w:t>
            </w:r>
            <w:r w:rsidR="00B806F7" w:rsidRPr="00A57726">
              <w:rPr>
                <w:sz w:val="20"/>
                <w:szCs w:val="20"/>
              </w:rPr>
              <w:t xml:space="preserve">кой области), </w:t>
            </w:r>
            <w:r w:rsidRPr="00A57726">
              <w:rPr>
                <w:sz w:val="20"/>
                <w:szCs w:val="20"/>
              </w:rPr>
              <w:t xml:space="preserve">член группы </w:t>
            </w:r>
            <w:r w:rsidR="003F5E69" w:rsidRPr="00A57726">
              <w:rPr>
                <w:sz w:val="20"/>
                <w:szCs w:val="20"/>
              </w:rPr>
              <w:t>по профессиональному</w:t>
            </w:r>
            <w:r w:rsidRPr="00A57726">
              <w:rPr>
                <w:sz w:val="20"/>
                <w:szCs w:val="20"/>
              </w:rPr>
              <w:t xml:space="preserve"> психологическому</w:t>
            </w:r>
            <w:r w:rsidR="003F5E69" w:rsidRPr="00A57726">
              <w:rPr>
                <w:sz w:val="20"/>
                <w:szCs w:val="20"/>
              </w:rPr>
              <w:t xml:space="preserve"> отбору</w:t>
            </w:r>
          </w:p>
        </w:tc>
      </w:tr>
      <w:tr w:rsidR="003F5E69" w:rsidRPr="00A57726" w:rsidTr="00B02E1E">
        <w:tc>
          <w:tcPr>
            <w:tcW w:w="826" w:type="dxa"/>
            <w:vAlign w:val="center"/>
          </w:tcPr>
          <w:p w:rsidR="003F5E69" w:rsidRPr="00A57726" w:rsidRDefault="003F5E69" w:rsidP="00E56F31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3F5E69" w:rsidRPr="00A57726" w:rsidRDefault="00B806F7" w:rsidP="00412C1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Вовчук И.А.</w:t>
            </w:r>
          </w:p>
        </w:tc>
        <w:tc>
          <w:tcPr>
            <w:tcW w:w="6187" w:type="dxa"/>
            <w:vAlign w:val="center"/>
          </w:tcPr>
          <w:p w:rsidR="003F5E69" w:rsidRPr="00A57726" w:rsidRDefault="00726A8F" w:rsidP="0018430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3F5E69" w:rsidRPr="00A57726">
              <w:rPr>
                <w:sz w:val="20"/>
                <w:szCs w:val="20"/>
              </w:rPr>
              <w:t>рач-хирург</w:t>
            </w:r>
            <w:r w:rsidR="00184305" w:rsidRPr="00A57726">
              <w:rPr>
                <w:sz w:val="20"/>
                <w:szCs w:val="20"/>
              </w:rPr>
              <w:t xml:space="preserve"> </w:t>
            </w:r>
            <w:r w:rsidR="003F5E69" w:rsidRPr="00A57726">
              <w:rPr>
                <w:sz w:val="20"/>
                <w:szCs w:val="20"/>
              </w:rPr>
              <w:t xml:space="preserve"> ГБУЗ </w:t>
            </w:r>
            <w:r w:rsidR="007F18A6" w:rsidRPr="00A57726">
              <w:rPr>
                <w:sz w:val="20"/>
                <w:szCs w:val="20"/>
              </w:rPr>
              <w:t xml:space="preserve">«Дятьковская РБ им. В.А. Понизова», </w:t>
            </w:r>
            <w:r w:rsidR="00074E43" w:rsidRPr="00A57726">
              <w:rPr>
                <w:sz w:val="20"/>
                <w:szCs w:val="20"/>
              </w:rPr>
              <w:t>врач, руководящий работой по медицинскому освидетельствованию граждан по первоначальной постановке на воинский учет</w:t>
            </w:r>
          </w:p>
        </w:tc>
      </w:tr>
      <w:tr w:rsidR="00C9417B" w:rsidRPr="00A57726" w:rsidTr="00B02E1E">
        <w:tc>
          <w:tcPr>
            <w:tcW w:w="826" w:type="dxa"/>
            <w:vAlign w:val="center"/>
          </w:tcPr>
          <w:p w:rsidR="00C9417B" w:rsidRPr="00A57726" w:rsidRDefault="00C9417B" w:rsidP="00E56F31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C9417B" w:rsidRPr="00A57726" w:rsidRDefault="00E87EB4" w:rsidP="0064123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Чернова М.М.</w:t>
            </w:r>
          </w:p>
        </w:tc>
        <w:tc>
          <w:tcPr>
            <w:tcW w:w="6187" w:type="dxa"/>
            <w:vAlign w:val="center"/>
          </w:tcPr>
          <w:p w:rsidR="00C9417B" w:rsidRPr="00A57726" w:rsidRDefault="00726A8F" w:rsidP="00950A5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7775AC" w:rsidRPr="00A57726">
              <w:rPr>
                <w:sz w:val="20"/>
                <w:szCs w:val="20"/>
              </w:rPr>
              <w:t>рач</w:t>
            </w:r>
            <w:r w:rsidR="00C9417B" w:rsidRPr="00A57726">
              <w:rPr>
                <w:sz w:val="20"/>
                <w:szCs w:val="20"/>
              </w:rPr>
              <w:t>-педиатр</w:t>
            </w:r>
            <w:r w:rsidR="00184305" w:rsidRPr="00A57726">
              <w:rPr>
                <w:sz w:val="20"/>
                <w:szCs w:val="20"/>
              </w:rPr>
              <w:t xml:space="preserve"> </w:t>
            </w:r>
            <w:r w:rsidR="00C9417B" w:rsidRPr="00A57726">
              <w:rPr>
                <w:sz w:val="20"/>
                <w:szCs w:val="20"/>
              </w:rPr>
              <w:t xml:space="preserve"> ГБУЗ «Дятьковская РБ им. В.А. Понизов</w:t>
            </w:r>
            <w:r w:rsidR="00950A54" w:rsidRPr="00A57726">
              <w:rPr>
                <w:sz w:val="20"/>
                <w:szCs w:val="20"/>
              </w:rPr>
              <w:t>а»</w:t>
            </w:r>
          </w:p>
        </w:tc>
      </w:tr>
      <w:tr w:rsidR="00C9417B" w:rsidRPr="00A57726" w:rsidTr="00B02E1E">
        <w:tc>
          <w:tcPr>
            <w:tcW w:w="826" w:type="dxa"/>
            <w:vAlign w:val="center"/>
          </w:tcPr>
          <w:p w:rsidR="00C9417B" w:rsidRPr="00A57726" w:rsidRDefault="00C9417B" w:rsidP="00E56F31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C9417B" w:rsidRPr="00A57726" w:rsidRDefault="00726A8F" w:rsidP="00C9417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Ша</w:t>
            </w:r>
            <w:r w:rsidR="007775AC" w:rsidRPr="00A57726">
              <w:rPr>
                <w:sz w:val="20"/>
                <w:szCs w:val="20"/>
              </w:rPr>
              <w:t>шков С.И.</w:t>
            </w:r>
          </w:p>
        </w:tc>
        <w:tc>
          <w:tcPr>
            <w:tcW w:w="6187" w:type="dxa"/>
            <w:vAlign w:val="center"/>
          </w:tcPr>
          <w:p w:rsidR="00C9417B" w:rsidRPr="00A57726" w:rsidRDefault="00726A8F" w:rsidP="00950A5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7775AC" w:rsidRPr="00A57726">
              <w:rPr>
                <w:sz w:val="20"/>
                <w:szCs w:val="20"/>
              </w:rPr>
              <w:t>рач</w:t>
            </w:r>
            <w:r w:rsidR="00C9417B" w:rsidRPr="00A57726">
              <w:rPr>
                <w:sz w:val="20"/>
                <w:szCs w:val="20"/>
              </w:rPr>
              <w:t>-невропатолог</w:t>
            </w:r>
            <w:r w:rsidR="00184305" w:rsidRPr="00A57726">
              <w:rPr>
                <w:sz w:val="20"/>
                <w:szCs w:val="20"/>
              </w:rPr>
              <w:t xml:space="preserve"> </w:t>
            </w:r>
            <w:r w:rsidR="00C9417B" w:rsidRPr="00A57726">
              <w:rPr>
                <w:sz w:val="20"/>
                <w:szCs w:val="20"/>
              </w:rPr>
              <w:t xml:space="preserve"> ГБУЗ «Дя</w:t>
            </w:r>
            <w:r w:rsidR="00E87EB4" w:rsidRPr="00A57726">
              <w:rPr>
                <w:sz w:val="20"/>
                <w:szCs w:val="20"/>
              </w:rPr>
              <w:t>тьковская РБ им. В.А. Понизова»</w:t>
            </w:r>
          </w:p>
        </w:tc>
      </w:tr>
      <w:tr w:rsidR="00774E7F" w:rsidRPr="00A57726" w:rsidTr="00E87EB4">
        <w:trPr>
          <w:trHeight w:val="558"/>
        </w:trPr>
        <w:tc>
          <w:tcPr>
            <w:tcW w:w="826" w:type="dxa"/>
            <w:vAlign w:val="center"/>
          </w:tcPr>
          <w:p w:rsidR="00C9417B" w:rsidRPr="00A57726" w:rsidRDefault="00C9417B" w:rsidP="00E56F31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C9417B" w:rsidRPr="00A57726" w:rsidRDefault="00726A8F" w:rsidP="00312A9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Кузнецов П.И.</w:t>
            </w:r>
          </w:p>
        </w:tc>
        <w:tc>
          <w:tcPr>
            <w:tcW w:w="6187" w:type="dxa"/>
            <w:vAlign w:val="center"/>
          </w:tcPr>
          <w:p w:rsidR="00C9417B" w:rsidRPr="00A57726" w:rsidRDefault="00726A8F" w:rsidP="00950A5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9403ED" w:rsidRPr="00A57726">
              <w:rPr>
                <w:sz w:val="20"/>
                <w:szCs w:val="20"/>
              </w:rPr>
              <w:t>рач</w:t>
            </w:r>
            <w:r w:rsidR="00C9417B" w:rsidRPr="00A57726">
              <w:rPr>
                <w:sz w:val="20"/>
                <w:szCs w:val="20"/>
              </w:rPr>
              <w:t xml:space="preserve">-психиатр </w:t>
            </w:r>
            <w:r w:rsidR="00D142EE" w:rsidRPr="00A57726">
              <w:rPr>
                <w:sz w:val="20"/>
                <w:szCs w:val="20"/>
              </w:rPr>
              <w:t>ГБУЗ «Дятьковская РБ им. В.А. Понизова»</w:t>
            </w:r>
          </w:p>
        </w:tc>
      </w:tr>
      <w:tr w:rsidR="00C9417B" w:rsidRPr="00A57726">
        <w:tc>
          <w:tcPr>
            <w:tcW w:w="826" w:type="dxa"/>
            <w:vAlign w:val="center"/>
          </w:tcPr>
          <w:p w:rsidR="00C9417B" w:rsidRPr="00A57726" w:rsidRDefault="00C9417B" w:rsidP="00E56F31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C9417B" w:rsidRPr="00A57726" w:rsidRDefault="00C9417B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Храмеев Е.Г.</w:t>
            </w:r>
          </w:p>
        </w:tc>
        <w:tc>
          <w:tcPr>
            <w:tcW w:w="6187" w:type="dxa"/>
            <w:vAlign w:val="center"/>
          </w:tcPr>
          <w:p w:rsidR="00C9417B" w:rsidRPr="00A57726" w:rsidRDefault="00726A8F" w:rsidP="00950A5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9403ED" w:rsidRPr="00A57726">
              <w:rPr>
                <w:sz w:val="20"/>
                <w:szCs w:val="20"/>
              </w:rPr>
              <w:t>рач</w:t>
            </w:r>
            <w:r w:rsidR="00C9417B" w:rsidRPr="00A57726">
              <w:rPr>
                <w:sz w:val="20"/>
                <w:szCs w:val="20"/>
              </w:rPr>
              <w:t>-окулист ГБУЗ «Дятьковская РБ им. В.А. Понизова»</w:t>
            </w:r>
          </w:p>
        </w:tc>
      </w:tr>
      <w:tr w:rsidR="00C9417B" w:rsidRPr="00A57726">
        <w:tc>
          <w:tcPr>
            <w:tcW w:w="826" w:type="dxa"/>
            <w:vAlign w:val="center"/>
          </w:tcPr>
          <w:p w:rsidR="00C9417B" w:rsidRPr="00A57726" w:rsidRDefault="00C9417B" w:rsidP="00E56F31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C9417B" w:rsidRPr="00A57726" w:rsidRDefault="00C9417B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Егоркин Е.И.</w:t>
            </w:r>
          </w:p>
        </w:tc>
        <w:tc>
          <w:tcPr>
            <w:tcW w:w="6187" w:type="dxa"/>
            <w:vAlign w:val="center"/>
          </w:tcPr>
          <w:p w:rsidR="00C9417B" w:rsidRPr="00A57726" w:rsidRDefault="00726A8F" w:rsidP="00950A5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9403ED" w:rsidRPr="00A57726">
              <w:rPr>
                <w:sz w:val="20"/>
                <w:szCs w:val="20"/>
              </w:rPr>
              <w:t>рач-ото</w:t>
            </w:r>
            <w:r w:rsidR="00C9417B" w:rsidRPr="00A57726">
              <w:rPr>
                <w:sz w:val="20"/>
                <w:szCs w:val="20"/>
              </w:rPr>
              <w:t>ларинголог</w:t>
            </w:r>
            <w:r w:rsidR="00D142EE" w:rsidRPr="00A57726">
              <w:rPr>
                <w:sz w:val="20"/>
                <w:szCs w:val="20"/>
              </w:rPr>
              <w:t xml:space="preserve"> ГБУЗ «Дятьковская РБ им. В.А. Понизова»</w:t>
            </w:r>
          </w:p>
        </w:tc>
      </w:tr>
      <w:tr w:rsidR="00C9417B" w:rsidRPr="00A57726">
        <w:tc>
          <w:tcPr>
            <w:tcW w:w="826" w:type="dxa"/>
            <w:vAlign w:val="center"/>
          </w:tcPr>
          <w:p w:rsidR="00C9417B" w:rsidRPr="00A57726" w:rsidRDefault="00C9417B" w:rsidP="00E56F31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vAlign w:val="center"/>
          </w:tcPr>
          <w:p w:rsidR="00C9417B" w:rsidRPr="00A57726" w:rsidRDefault="00E87EB4" w:rsidP="0018430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Мылдов М.К.</w:t>
            </w:r>
          </w:p>
        </w:tc>
        <w:tc>
          <w:tcPr>
            <w:tcW w:w="6187" w:type="dxa"/>
            <w:vAlign w:val="center"/>
          </w:tcPr>
          <w:p w:rsidR="00C9417B" w:rsidRPr="00A57726" w:rsidRDefault="00726A8F" w:rsidP="00950A5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9403ED" w:rsidRPr="00A57726">
              <w:rPr>
                <w:sz w:val="20"/>
                <w:szCs w:val="20"/>
              </w:rPr>
              <w:t>рач</w:t>
            </w:r>
            <w:r w:rsidR="00C9417B" w:rsidRPr="00A57726">
              <w:rPr>
                <w:sz w:val="20"/>
                <w:szCs w:val="20"/>
              </w:rPr>
              <w:t>-дерматолог</w:t>
            </w:r>
            <w:r w:rsidR="00184305" w:rsidRPr="00A57726">
              <w:rPr>
                <w:sz w:val="20"/>
                <w:szCs w:val="20"/>
              </w:rPr>
              <w:t xml:space="preserve"> </w:t>
            </w:r>
            <w:r w:rsidR="00C9417B" w:rsidRPr="00A57726">
              <w:rPr>
                <w:sz w:val="20"/>
                <w:szCs w:val="20"/>
              </w:rPr>
              <w:t xml:space="preserve"> ГБУЗ «Дятьковская РБ им. В.А. Понизова»</w:t>
            </w:r>
          </w:p>
        </w:tc>
      </w:tr>
      <w:tr w:rsidR="00E87EB4" w:rsidRPr="00A57726">
        <w:tc>
          <w:tcPr>
            <w:tcW w:w="826" w:type="dxa"/>
            <w:vAlign w:val="center"/>
          </w:tcPr>
          <w:p w:rsidR="00E87EB4" w:rsidRPr="00A57726" w:rsidRDefault="00E87EB4" w:rsidP="00E56F31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12</w:t>
            </w:r>
          </w:p>
        </w:tc>
        <w:tc>
          <w:tcPr>
            <w:tcW w:w="2886" w:type="dxa"/>
            <w:vAlign w:val="center"/>
          </w:tcPr>
          <w:p w:rsidR="00E87EB4" w:rsidRPr="00A57726" w:rsidRDefault="00E87EB4" w:rsidP="0018430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Подтергера И.А.</w:t>
            </w:r>
          </w:p>
        </w:tc>
        <w:tc>
          <w:tcPr>
            <w:tcW w:w="6187" w:type="dxa"/>
            <w:vAlign w:val="center"/>
          </w:tcPr>
          <w:p w:rsidR="00E87EB4" w:rsidRPr="00A57726" w:rsidRDefault="00E87EB4" w:rsidP="00950A5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врач-стоматолог ГБУЗ «Дятьковская РБ им. В.А. Понизова»</w:t>
            </w:r>
          </w:p>
        </w:tc>
      </w:tr>
    </w:tbl>
    <w:p w:rsidR="007F192F" w:rsidRPr="00A57726" w:rsidRDefault="007F192F" w:rsidP="00906BE2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резервный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4E5495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F13EA8" w:rsidRPr="00A57726" w:rsidTr="00312A9A">
        <w:trPr>
          <w:trHeight w:val="51"/>
        </w:trPr>
        <w:tc>
          <w:tcPr>
            <w:tcW w:w="826" w:type="dxa"/>
            <w:vAlign w:val="center"/>
          </w:tcPr>
          <w:p w:rsidR="00F13EA8" w:rsidRPr="00A57726" w:rsidRDefault="00F13EA8" w:rsidP="00312A9A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F13EA8" w:rsidRPr="00A57726" w:rsidRDefault="00774E7F" w:rsidP="00312A9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Мачулин Г.А.</w:t>
            </w:r>
          </w:p>
        </w:tc>
        <w:tc>
          <w:tcPr>
            <w:tcW w:w="6187" w:type="dxa"/>
            <w:vAlign w:val="center"/>
          </w:tcPr>
          <w:p w:rsidR="00F13EA8" w:rsidRPr="00A57726" w:rsidRDefault="004D4737" w:rsidP="004D473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</w:t>
            </w:r>
            <w:r w:rsidR="00F13EA8" w:rsidRPr="00A57726">
              <w:rPr>
                <w:sz w:val="20"/>
                <w:szCs w:val="20"/>
              </w:rPr>
              <w:t>ачальник отделения (</w:t>
            </w:r>
            <w:r w:rsidR="009403ED" w:rsidRPr="00A57726">
              <w:rPr>
                <w:sz w:val="20"/>
                <w:szCs w:val="20"/>
              </w:rPr>
              <w:t>подготовки и призыва граждан на военную службу</w:t>
            </w:r>
            <w:r w:rsidR="00F13EA8" w:rsidRPr="00A57726">
              <w:rPr>
                <w:sz w:val="20"/>
                <w:szCs w:val="20"/>
              </w:rPr>
              <w:t>) военного комиссариата (</w:t>
            </w:r>
            <w:r w:rsidR="00F13EA8" w:rsidRPr="00A57726">
              <w:rPr>
                <w:bCs/>
                <w:sz w:val="20"/>
                <w:szCs w:val="20"/>
              </w:rPr>
              <w:t>городов Жуковка, Дятьково и Фокино, Жуковского и Дятьковского районов</w:t>
            </w:r>
            <w:r w:rsidR="00F13EA8" w:rsidRPr="00A57726">
              <w:rPr>
                <w:sz w:val="20"/>
                <w:szCs w:val="20"/>
              </w:rPr>
              <w:t xml:space="preserve"> Брянской области), председатель комиссии</w:t>
            </w:r>
            <w:r w:rsidR="009403ED" w:rsidRPr="00A57726">
              <w:rPr>
                <w:sz w:val="20"/>
                <w:szCs w:val="20"/>
              </w:rPr>
              <w:t xml:space="preserve"> по первоначальной постановке граждан на воинский учёт</w:t>
            </w:r>
          </w:p>
        </w:tc>
      </w:tr>
      <w:tr w:rsidR="00F13EA8" w:rsidRPr="00A57726" w:rsidTr="009403ED">
        <w:trPr>
          <w:trHeight w:val="275"/>
        </w:trPr>
        <w:tc>
          <w:tcPr>
            <w:tcW w:w="826" w:type="dxa"/>
            <w:vAlign w:val="center"/>
          </w:tcPr>
          <w:p w:rsidR="00F13EA8" w:rsidRPr="00A57726" w:rsidRDefault="00F13EA8" w:rsidP="00312A9A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886" w:type="dxa"/>
            <w:vAlign w:val="center"/>
          </w:tcPr>
          <w:p w:rsidR="00F13EA8" w:rsidRPr="00A57726" w:rsidRDefault="00774E7F" w:rsidP="00861B3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Горбачева В.А.</w:t>
            </w:r>
          </w:p>
        </w:tc>
        <w:tc>
          <w:tcPr>
            <w:tcW w:w="6187" w:type="dxa"/>
            <w:vAlign w:val="center"/>
          </w:tcPr>
          <w:p w:rsidR="00F13EA8" w:rsidRPr="00A57726" w:rsidRDefault="004D4737" w:rsidP="00861B3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</w:t>
            </w:r>
            <w:r w:rsidR="009403ED" w:rsidRPr="00A57726">
              <w:rPr>
                <w:sz w:val="20"/>
                <w:szCs w:val="20"/>
              </w:rPr>
              <w:t>едицинс</w:t>
            </w:r>
            <w:r w:rsidR="0045330E" w:rsidRPr="00A57726">
              <w:rPr>
                <w:sz w:val="20"/>
                <w:szCs w:val="20"/>
              </w:rPr>
              <w:t xml:space="preserve">кая сестра </w:t>
            </w:r>
            <w:r w:rsidR="00AD57AA" w:rsidRPr="00A57726">
              <w:rPr>
                <w:sz w:val="20"/>
                <w:szCs w:val="20"/>
              </w:rPr>
              <w:t>ГБУЗ «</w:t>
            </w:r>
            <w:r w:rsidR="00F22832" w:rsidRPr="00A57726">
              <w:rPr>
                <w:sz w:val="20"/>
                <w:szCs w:val="20"/>
              </w:rPr>
              <w:t>Дятьковская РБ им. В.А. Понизова</w:t>
            </w:r>
            <w:r w:rsidR="00AD57AA" w:rsidRPr="00A57726">
              <w:rPr>
                <w:sz w:val="20"/>
                <w:szCs w:val="20"/>
              </w:rPr>
              <w:t>», секретарь комиссии</w:t>
            </w:r>
            <w:r w:rsidR="009403ED" w:rsidRPr="00A57726">
              <w:rPr>
                <w:sz w:val="20"/>
                <w:szCs w:val="20"/>
              </w:rPr>
              <w:t xml:space="preserve"> по первоначальной постановке граждан на воинский учёт</w:t>
            </w:r>
          </w:p>
        </w:tc>
      </w:tr>
      <w:tr w:rsidR="004E5495" w:rsidRPr="00A57726" w:rsidTr="009403ED">
        <w:trPr>
          <w:trHeight w:val="387"/>
        </w:trPr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4E5495" w:rsidRPr="00A57726" w:rsidRDefault="004F2880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Володина В.В.</w:t>
            </w:r>
          </w:p>
        </w:tc>
        <w:tc>
          <w:tcPr>
            <w:tcW w:w="6187" w:type="dxa"/>
            <w:vAlign w:val="center"/>
          </w:tcPr>
          <w:p w:rsidR="004E5495" w:rsidRPr="00A57726" w:rsidRDefault="00774E7F" w:rsidP="0080376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начальник</w:t>
            </w:r>
            <w:r w:rsidR="008D7D68" w:rsidRPr="00A57726">
              <w:rPr>
                <w:sz w:val="20"/>
                <w:szCs w:val="20"/>
              </w:rPr>
              <w:t xml:space="preserve"> </w:t>
            </w:r>
            <w:r w:rsidR="00861B37" w:rsidRPr="00A57726">
              <w:rPr>
                <w:sz w:val="20"/>
                <w:szCs w:val="20"/>
              </w:rPr>
              <w:t xml:space="preserve">отдела по культуре и делам молодежи </w:t>
            </w:r>
            <w:r w:rsidR="00AD57AA" w:rsidRPr="00A57726">
              <w:rPr>
                <w:sz w:val="20"/>
                <w:szCs w:val="20"/>
              </w:rPr>
              <w:t xml:space="preserve">администрации </w:t>
            </w:r>
            <w:r w:rsidR="00861B37" w:rsidRPr="00A57726">
              <w:rPr>
                <w:bCs/>
                <w:sz w:val="20"/>
                <w:szCs w:val="20"/>
              </w:rPr>
              <w:t>Дятьковского</w:t>
            </w:r>
            <w:r w:rsidR="00F97FD9" w:rsidRPr="00A57726">
              <w:rPr>
                <w:sz w:val="20"/>
                <w:szCs w:val="20"/>
              </w:rPr>
              <w:t xml:space="preserve"> района, </w:t>
            </w:r>
            <w:r w:rsidR="00AD57AA" w:rsidRPr="00A57726">
              <w:rPr>
                <w:sz w:val="20"/>
                <w:szCs w:val="20"/>
              </w:rPr>
              <w:t>представитель</w:t>
            </w:r>
            <w:r w:rsidR="009403ED" w:rsidRPr="00A57726">
              <w:rPr>
                <w:sz w:val="20"/>
                <w:szCs w:val="20"/>
              </w:rPr>
              <w:t xml:space="preserve"> местной</w:t>
            </w:r>
            <w:r w:rsidR="00AD57AA" w:rsidRPr="00A57726">
              <w:rPr>
                <w:sz w:val="20"/>
                <w:szCs w:val="20"/>
              </w:rPr>
              <w:t xml:space="preserve"> </w:t>
            </w:r>
            <w:r w:rsidR="00F97FD9" w:rsidRPr="00A57726">
              <w:rPr>
                <w:sz w:val="20"/>
                <w:szCs w:val="20"/>
              </w:rPr>
              <w:t>администрации</w:t>
            </w:r>
          </w:p>
        </w:tc>
      </w:tr>
      <w:tr w:rsidR="00205666" w:rsidRPr="00A57726" w:rsidTr="009403ED">
        <w:trPr>
          <w:trHeight w:val="700"/>
        </w:trPr>
        <w:tc>
          <w:tcPr>
            <w:tcW w:w="826" w:type="dxa"/>
            <w:vAlign w:val="center"/>
          </w:tcPr>
          <w:p w:rsidR="00205666" w:rsidRPr="00A57726" w:rsidRDefault="00205666" w:rsidP="00E546CD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205666" w:rsidRPr="00A57726" w:rsidRDefault="004D4737" w:rsidP="00E546C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Сергутина О.М.</w:t>
            </w:r>
          </w:p>
        </w:tc>
        <w:tc>
          <w:tcPr>
            <w:tcW w:w="6187" w:type="dxa"/>
            <w:vAlign w:val="center"/>
          </w:tcPr>
          <w:p w:rsidR="00205666" w:rsidRPr="00A57726" w:rsidRDefault="004D4737" w:rsidP="00F2283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</w:t>
            </w:r>
            <w:r w:rsidR="009403ED" w:rsidRPr="00A57726">
              <w:rPr>
                <w:sz w:val="20"/>
                <w:szCs w:val="20"/>
              </w:rPr>
              <w:t xml:space="preserve">тарший </w:t>
            </w:r>
            <w:r w:rsidR="00205666" w:rsidRPr="00A57726">
              <w:rPr>
                <w:sz w:val="20"/>
                <w:szCs w:val="20"/>
              </w:rPr>
              <w:t>помощник начальника отделения (подготовки и призыва граждан на военную службу) (по АСУ) военного комиссариата (</w:t>
            </w:r>
            <w:r w:rsidR="00205666" w:rsidRPr="00A57726">
              <w:rPr>
                <w:bCs/>
                <w:sz w:val="20"/>
                <w:szCs w:val="20"/>
              </w:rPr>
              <w:t>городов Жуковка, Дятьково и Фокино, Жуковского</w:t>
            </w:r>
            <w:r w:rsidR="009403ED" w:rsidRPr="00A57726">
              <w:rPr>
                <w:bCs/>
                <w:sz w:val="20"/>
                <w:szCs w:val="20"/>
              </w:rPr>
              <w:t xml:space="preserve"> МО</w:t>
            </w:r>
            <w:r w:rsidR="00205666" w:rsidRPr="00A57726">
              <w:rPr>
                <w:bCs/>
                <w:sz w:val="20"/>
                <w:szCs w:val="20"/>
              </w:rPr>
              <w:t xml:space="preserve"> и Дятьковского районов</w:t>
            </w:r>
            <w:r w:rsidR="00205666" w:rsidRPr="00A57726">
              <w:rPr>
                <w:sz w:val="20"/>
                <w:szCs w:val="20"/>
              </w:rPr>
              <w:t xml:space="preserve"> Брянской области), член нештатной группы по профессиональному отбору</w:t>
            </w:r>
          </w:p>
        </w:tc>
      </w:tr>
      <w:tr w:rsidR="004E5495" w:rsidRPr="00A57726">
        <w:tc>
          <w:tcPr>
            <w:tcW w:w="826" w:type="dxa"/>
            <w:vAlign w:val="center"/>
          </w:tcPr>
          <w:p w:rsidR="004E5495" w:rsidRPr="00A57726" w:rsidRDefault="004F2880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4E5495" w:rsidRPr="00A57726" w:rsidRDefault="004F2880" w:rsidP="004F288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Ходько М.В</w:t>
            </w:r>
          </w:p>
        </w:tc>
        <w:tc>
          <w:tcPr>
            <w:tcW w:w="6187" w:type="dxa"/>
            <w:vAlign w:val="center"/>
          </w:tcPr>
          <w:p w:rsidR="004E5495" w:rsidRPr="00A57726" w:rsidRDefault="004D4737" w:rsidP="00A81DD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9403ED" w:rsidRPr="00A57726">
              <w:rPr>
                <w:sz w:val="20"/>
                <w:szCs w:val="20"/>
              </w:rPr>
              <w:t>рач</w:t>
            </w:r>
            <w:r w:rsidR="00AD57AA" w:rsidRPr="00A57726">
              <w:rPr>
                <w:sz w:val="20"/>
                <w:szCs w:val="20"/>
              </w:rPr>
              <w:t>-</w:t>
            </w:r>
            <w:r w:rsidR="00F22832" w:rsidRPr="00A57726">
              <w:rPr>
                <w:sz w:val="20"/>
                <w:szCs w:val="20"/>
              </w:rPr>
              <w:t>хирург</w:t>
            </w:r>
            <w:r w:rsidR="00A81DD5" w:rsidRPr="00A57726">
              <w:rPr>
                <w:sz w:val="20"/>
                <w:szCs w:val="20"/>
              </w:rPr>
              <w:t xml:space="preserve"> </w:t>
            </w:r>
            <w:r w:rsidR="00AD57AA" w:rsidRPr="00A57726">
              <w:rPr>
                <w:sz w:val="20"/>
                <w:szCs w:val="20"/>
              </w:rPr>
              <w:t xml:space="preserve"> </w:t>
            </w:r>
            <w:r w:rsidR="00F22832" w:rsidRPr="00A57726">
              <w:rPr>
                <w:sz w:val="20"/>
                <w:szCs w:val="20"/>
              </w:rPr>
              <w:t>ГБУЗ «Дятьковская РБ им. В.А. Понизова»,</w:t>
            </w:r>
            <w:r w:rsidR="00A81DD5" w:rsidRPr="00A57726">
              <w:rPr>
                <w:sz w:val="20"/>
                <w:szCs w:val="20"/>
              </w:rPr>
              <w:t xml:space="preserve"> врач, руководящий работой по медицинскому освидетельствованию граждан по первоначальной постановке на воинский учет</w:t>
            </w:r>
          </w:p>
        </w:tc>
      </w:tr>
      <w:tr w:rsidR="004E5495" w:rsidRPr="00A57726">
        <w:tc>
          <w:tcPr>
            <w:tcW w:w="826" w:type="dxa"/>
            <w:vAlign w:val="center"/>
          </w:tcPr>
          <w:p w:rsidR="004E5495" w:rsidRPr="00A57726" w:rsidRDefault="00E6077F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4E5495" w:rsidRPr="00A57726" w:rsidRDefault="00774E7F" w:rsidP="00A81DD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Ахрамеева Л.Е.</w:t>
            </w:r>
          </w:p>
        </w:tc>
        <w:tc>
          <w:tcPr>
            <w:tcW w:w="6187" w:type="dxa"/>
            <w:vAlign w:val="center"/>
          </w:tcPr>
          <w:p w:rsidR="004E5495" w:rsidRPr="00A57726" w:rsidRDefault="004D4737" w:rsidP="00950A5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9403ED" w:rsidRPr="00A57726">
              <w:rPr>
                <w:sz w:val="20"/>
                <w:szCs w:val="20"/>
              </w:rPr>
              <w:t>рач</w:t>
            </w:r>
            <w:r w:rsidR="00AD57AA" w:rsidRPr="00A57726">
              <w:rPr>
                <w:sz w:val="20"/>
                <w:szCs w:val="20"/>
              </w:rPr>
              <w:t>-</w:t>
            </w:r>
            <w:r w:rsidR="002B1948" w:rsidRPr="00A57726">
              <w:rPr>
                <w:sz w:val="20"/>
                <w:szCs w:val="20"/>
              </w:rPr>
              <w:t>педиатр</w:t>
            </w:r>
            <w:r w:rsidR="00AD57AA" w:rsidRPr="00A57726">
              <w:rPr>
                <w:sz w:val="20"/>
                <w:szCs w:val="20"/>
              </w:rPr>
              <w:t xml:space="preserve"> </w:t>
            </w:r>
            <w:r w:rsidR="00F22832" w:rsidRPr="00A57726">
              <w:rPr>
                <w:sz w:val="20"/>
                <w:szCs w:val="20"/>
              </w:rPr>
              <w:t>ГБУЗ «Дя</w:t>
            </w:r>
            <w:r w:rsidR="00950A54" w:rsidRPr="00A57726">
              <w:rPr>
                <w:sz w:val="20"/>
                <w:szCs w:val="20"/>
              </w:rPr>
              <w:t>тьковская РБ им. В.А. Понизова»</w:t>
            </w:r>
          </w:p>
        </w:tc>
      </w:tr>
      <w:tr w:rsidR="00E6077F" w:rsidRPr="00A57726">
        <w:tc>
          <w:tcPr>
            <w:tcW w:w="826" w:type="dxa"/>
            <w:vAlign w:val="center"/>
          </w:tcPr>
          <w:p w:rsidR="00E6077F" w:rsidRPr="00A57726" w:rsidRDefault="00E6077F" w:rsidP="00641236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E6077F" w:rsidRPr="00A57726" w:rsidRDefault="00E6077F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Новикова Л.И.</w:t>
            </w:r>
          </w:p>
        </w:tc>
        <w:tc>
          <w:tcPr>
            <w:tcW w:w="6187" w:type="dxa"/>
            <w:vAlign w:val="center"/>
          </w:tcPr>
          <w:p w:rsidR="00E6077F" w:rsidRPr="00A57726" w:rsidRDefault="004D4737" w:rsidP="00950A5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9403ED" w:rsidRPr="00A57726">
              <w:rPr>
                <w:sz w:val="20"/>
                <w:szCs w:val="20"/>
              </w:rPr>
              <w:t>рач</w:t>
            </w:r>
            <w:r w:rsidR="00E6077F" w:rsidRPr="00A57726">
              <w:rPr>
                <w:sz w:val="20"/>
                <w:szCs w:val="20"/>
              </w:rPr>
              <w:t>-невропатолог ГБУЗ «Дя</w:t>
            </w:r>
            <w:r w:rsidR="00950A54" w:rsidRPr="00A57726">
              <w:rPr>
                <w:sz w:val="20"/>
                <w:szCs w:val="20"/>
              </w:rPr>
              <w:t>тьковская РБ им. В.А. Понизова»</w:t>
            </w:r>
          </w:p>
        </w:tc>
      </w:tr>
      <w:tr w:rsidR="00E6077F" w:rsidRPr="00A57726">
        <w:tc>
          <w:tcPr>
            <w:tcW w:w="826" w:type="dxa"/>
            <w:vAlign w:val="center"/>
          </w:tcPr>
          <w:p w:rsidR="00E6077F" w:rsidRPr="00A57726" w:rsidRDefault="00E6077F" w:rsidP="00641236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E6077F" w:rsidRPr="00A57726" w:rsidRDefault="004D4737" w:rsidP="00F2283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Лупин С.Е.</w:t>
            </w:r>
          </w:p>
        </w:tc>
        <w:tc>
          <w:tcPr>
            <w:tcW w:w="6187" w:type="dxa"/>
            <w:vAlign w:val="center"/>
          </w:tcPr>
          <w:p w:rsidR="00E6077F" w:rsidRPr="00A57726" w:rsidRDefault="004D4737" w:rsidP="00950A5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9403ED" w:rsidRPr="00A57726">
              <w:rPr>
                <w:sz w:val="20"/>
                <w:szCs w:val="20"/>
              </w:rPr>
              <w:t>рач</w:t>
            </w:r>
            <w:r w:rsidR="00E6077F" w:rsidRPr="00A57726">
              <w:rPr>
                <w:sz w:val="20"/>
                <w:szCs w:val="20"/>
              </w:rPr>
              <w:t>-психиатр  ГБУЗ «Дя</w:t>
            </w:r>
            <w:r w:rsidR="00950A54" w:rsidRPr="00A57726">
              <w:rPr>
                <w:sz w:val="20"/>
                <w:szCs w:val="20"/>
              </w:rPr>
              <w:t>тьковская РБ им. В.А. Понизова»</w:t>
            </w:r>
          </w:p>
        </w:tc>
      </w:tr>
      <w:tr w:rsidR="00E6077F" w:rsidRPr="00A57726">
        <w:tc>
          <w:tcPr>
            <w:tcW w:w="826" w:type="dxa"/>
            <w:vAlign w:val="center"/>
          </w:tcPr>
          <w:p w:rsidR="00E6077F" w:rsidRPr="00A57726" w:rsidRDefault="00E6077F" w:rsidP="00641236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E6077F" w:rsidRPr="00A57726" w:rsidRDefault="00256633" w:rsidP="00E6077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Джанзакова Л.Б.</w:t>
            </w:r>
          </w:p>
        </w:tc>
        <w:tc>
          <w:tcPr>
            <w:tcW w:w="6187" w:type="dxa"/>
            <w:vAlign w:val="center"/>
          </w:tcPr>
          <w:p w:rsidR="00E6077F" w:rsidRPr="00A57726" w:rsidRDefault="004D4737" w:rsidP="00950A5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9403ED" w:rsidRPr="00A57726">
              <w:rPr>
                <w:sz w:val="20"/>
                <w:szCs w:val="20"/>
              </w:rPr>
              <w:t>рач</w:t>
            </w:r>
            <w:r w:rsidR="00E6077F" w:rsidRPr="00A57726">
              <w:rPr>
                <w:sz w:val="20"/>
                <w:szCs w:val="20"/>
              </w:rPr>
              <w:t>-окулист  ГБУЗ «Дя</w:t>
            </w:r>
            <w:r w:rsidR="00950A54" w:rsidRPr="00A57726">
              <w:rPr>
                <w:sz w:val="20"/>
                <w:szCs w:val="20"/>
              </w:rPr>
              <w:t>тьковская РБ им. В.А. Понизова»</w:t>
            </w:r>
          </w:p>
        </w:tc>
      </w:tr>
      <w:tr w:rsidR="00E6077F" w:rsidRPr="00A57726">
        <w:tc>
          <w:tcPr>
            <w:tcW w:w="826" w:type="dxa"/>
            <w:vAlign w:val="center"/>
          </w:tcPr>
          <w:p w:rsidR="00E6077F" w:rsidRPr="00A57726" w:rsidRDefault="00E6077F" w:rsidP="00641236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256633" w:rsidRPr="00A57726" w:rsidRDefault="00774E7F" w:rsidP="00E6077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Воротилов Б.Э.</w:t>
            </w:r>
          </w:p>
        </w:tc>
        <w:tc>
          <w:tcPr>
            <w:tcW w:w="6187" w:type="dxa"/>
            <w:vAlign w:val="center"/>
          </w:tcPr>
          <w:p w:rsidR="00E6077F" w:rsidRPr="00A57726" w:rsidRDefault="004D4737" w:rsidP="00950A5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256633" w:rsidRPr="00A57726">
              <w:rPr>
                <w:sz w:val="20"/>
                <w:szCs w:val="20"/>
              </w:rPr>
              <w:t>рач-отоларинголог ГБУЗ «</w:t>
            </w:r>
            <w:r w:rsidRPr="00A57726">
              <w:rPr>
                <w:sz w:val="20"/>
                <w:szCs w:val="20"/>
              </w:rPr>
              <w:t>Дятьковская РБ им. В.А. Понизова</w:t>
            </w:r>
            <w:r w:rsidR="00256633" w:rsidRPr="00A57726">
              <w:rPr>
                <w:sz w:val="20"/>
                <w:szCs w:val="20"/>
              </w:rPr>
              <w:t>»</w:t>
            </w:r>
          </w:p>
        </w:tc>
      </w:tr>
      <w:tr w:rsidR="00774E7F" w:rsidRPr="00A57726" w:rsidTr="00774E7F">
        <w:trPr>
          <w:trHeight w:val="437"/>
        </w:trPr>
        <w:tc>
          <w:tcPr>
            <w:tcW w:w="826" w:type="dxa"/>
            <w:vAlign w:val="center"/>
          </w:tcPr>
          <w:p w:rsidR="00E6077F" w:rsidRPr="00A57726" w:rsidRDefault="00E6077F" w:rsidP="00641236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vAlign w:val="center"/>
          </w:tcPr>
          <w:p w:rsidR="00256633" w:rsidRPr="00A57726" w:rsidRDefault="00774E7F" w:rsidP="0025663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Ободникова А.Г.</w:t>
            </w:r>
          </w:p>
          <w:p w:rsidR="00256633" w:rsidRPr="00A57726" w:rsidRDefault="00256633" w:rsidP="00205666">
            <w:pPr>
              <w:rPr>
                <w:sz w:val="20"/>
                <w:szCs w:val="20"/>
              </w:rPr>
            </w:pPr>
          </w:p>
        </w:tc>
        <w:tc>
          <w:tcPr>
            <w:tcW w:w="6187" w:type="dxa"/>
            <w:vAlign w:val="center"/>
          </w:tcPr>
          <w:p w:rsidR="00256633" w:rsidRPr="00A57726" w:rsidRDefault="004D4737" w:rsidP="00950A5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256633" w:rsidRPr="00A57726">
              <w:rPr>
                <w:sz w:val="20"/>
                <w:szCs w:val="20"/>
              </w:rPr>
              <w:t>рач-дерматолог  ГБУЗ «Дятьковская РБ им. В.А. Пони</w:t>
            </w:r>
            <w:r w:rsidR="00950A54" w:rsidRPr="00A57726">
              <w:rPr>
                <w:sz w:val="20"/>
                <w:szCs w:val="20"/>
              </w:rPr>
              <w:t>зова»</w:t>
            </w:r>
          </w:p>
        </w:tc>
      </w:tr>
      <w:tr w:rsidR="00E6077F" w:rsidRPr="00A57726">
        <w:tc>
          <w:tcPr>
            <w:tcW w:w="826" w:type="dxa"/>
            <w:vAlign w:val="center"/>
          </w:tcPr>
          <w:p w:rsidR="00E6077F" w:rsidRPr="00A57726" w:rsidRDefault="00E6077F" w:rsidP="00641236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12</w:t>
            </w:r>
          </w:p>
        </w:tc>
        <w:tc>
          <w:tcPr>
            <w:tcW w:w="2886" w:type="dxa"/>
            <w:vAlign w:val="center"/>
          </w:tcPr>
          <w:p w:rsidR="00E6077F" w:rsidRPr="00A57726" w:rsidRDefault="004D4737" w:rsidP="0020566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Михайлова Т.И.</w:t>
            </w:r>
          </w:p>
        </w:tc>
        <w:tc>
          <w:tcPr>
            <w:tcW w:w="6187" w:type="dxa"/>
            <w:vAlign w:val="center"/>
          </w:tcPr>
          <w:p w:rsidR="00E6077F" w:rsidRPr="00A57726" w:rsidRDefault="004D4737" w:rsidP="00950A5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9403ED" w:rsidRPr="00A57726">
              <w:rPr>
                <w:sz w:val="20"/>
                <w:szCs w:val="20"/>
              </w:rPr>
              <w:t>рач</w:t>
            </w:r>
            <w:r w:rsidR="00E6077F" w:rsidRPr="00A57726">
              <w:rPr>
                <w:sz w:val="20"/>
                <w:szCs w:val="20"/>
              </w:rPr>
              <w:t>-стоматолог  ГБУЗ «Дя</w:t>
            </w:r>
            <w:r w:rsidR="00950A54" w:rsidRPr="00A57726">
              <w:rPr>
                <w:sz w:val="20"/>
                <w:szCs w:val="20"/>
              </w:rPr>
              <w:t>тьковская РБ им. В.А. Понизова»</w:t>
            </w:r>
          </w:p>
        </w:tc>
      </w:tr>
    </w:tbl>
    <w:p w:rsidR="007F192F" w:rsidRPr="00A57726" w:rsidRDefault="00F36E59" w:rsidP="00A56075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 xml:space="preserve"> </w:t>
      </w:r>
      <w:r w:rsidR="007F192F" w:rsidRPr="00A57726">
        <w:rPr>
          <w:sz w:val="28"/>
          <w:szCs w:val="28"/>
        </w:rPr>
        <w:t>Городской округ «</w:t>
      </w:r>
      <w:r w:rsidR="00640330" w:rsidRPr="00A57726">
        <w:rPr>
          <w:sz w:val="28"/>
          <w:szCs w:val="28"/>
        </w:rPr>
        <w:t xml:space="preserve">городской округ </w:t>
      </w:r>
      <w:r w:rsidR="007F192F" w:rsidRPr="00A57726">
        <w:rPr>
          <w:sz w:val="28"/>
          <w:szCs w:val="28"/>
        </w:rPr>
        <w:t>город Фокино»:</w:t>
      </w:r>
    </w:p>
    <w:p w:rsidR="007F192F" w:rsidRPr="00A57726" w:rsidRDefault="007F192F">
      <w:pPr>
        <w:ind w:left="540"/>
        <w:jc w:val="both"/>
        <w:rPr>
          <w:b/>
          <w:sz w:val="28"/>
          <w:szCs w:val="28"/>
        </w:rPr>
      </w:pPr>
      <w:r w:rsidRPr="00A57726">
        <w:rPr>
          <w:sz w:val="28"/>
          <w:szCs w:val="28"/>
        </w:rPr>
        <w:t>- основной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4E5495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671787" w:rsidRPr="00A57726" w:rsidTr="00A5037D">
        <w:trPr>
          <w:trHeight w:val="178"/>
        </w:trPr>
        <w:tc>
          <w:tcPr>
            <w:tcW w:w="826" w:type="dxa"/>
            <w:vAlign w:val="center"/>
          </w:tcPr>
          <w:p w:rsidR="00671787" w:rsidRPr="00A57726" w:rsidRDefault="00671787" w:rsidP="00A5037D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671787" w:rsidRPr="00A57726" w:rsidRDefault="000457D8" w:rsidP="0078396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Фролов А.В.</w:t>
            </w:r>
          </w:p>
        </w:tc>
        <w:tc>
          <w:tcPr>
            <w:tcW w:w="6187" w:type="dxa"/>
            <w:vAlign w:val="center"/>
          </w:tcPr>
          <w:p w:rsidR="00671787" w:rsidRPr="00A57726" w:rsidRDefault="00671787" w:rsidP="00A5037D">
            <w:pPr>
              <w:rPr>
                <w:sz w:val="20"/>
                <w:szCs w:val="20"/>
              </w:rPr>
            </w:pPr>
            <w:r w:rsidRPr="00A57726">
              <w:rPr>
                <w:iCs/>
                <w:sz w:val="20"/>
                <w:szCs w:val="20"/>
              </w:rPr>
              <w:t>военный комиссар</w:t>
            </w:r>
            <w:r w:rsidRPr="00A57726">
              <w:rPr>
                <w:sz w:val="20"/>
                <w:szCs w:val="20"/>
              </w:rPr>
              <w:t xml:space="preserve"> (</w:t>
            </w:r>
            <w:r w:rsidRPr="00A57726">
              <w:rPr>
                <w:bCs/>
                <w:sz w:val="20"/>
                <w:szCs w:val="20"/>
              </w:rPr>
              <w:t xml:space="preserve">городов Жуковка, Дятьково и Фокино, Жуковского </w:t>
            </w:r>
            <w:r w:rsidR="000457D8" w:rsidRPr="00A57726">
              <w:rPr>
                <w:bCs/>
                <w:sz w:val="20"/>
                <w:szCs w:val="20"/>
              </w:rPr>
              <w:t xml:space="preserve">МО </w:t>
            </w:r>
            <w:r w:rsidRPr="00A57726">
              <w:rPr>
                <w:bCs/>
                <w:sz w:val="20"/>
                <w:szCs w:val="20"/>
              </w:rPr>
              <w:t>и Дятьковского районов</w:t>
            </w:r>
            <w:r w:rsidRPr="00A57726">
              <w:rPr>
                <w:sz w:val="20"/>
                <w:szCs w:val="20"/>
              </w:rPr>
              <w:t xml:space="preserve"> Брянской области ), председатель комиссии</w:t>
            </w:r>
            <w:r w:rsidR="000457D8" w:rsidRPr="00A57726">
              <w:rPr>
                <w:sz w:val="20"/>
                <w:szCs w:val="20"/>
              </w:rPr>
              <w:t xml:space="preserve"> по первоначальной постановке граждан на воинский учёт</w:t>
            </w:r>
          </w:p>
        </w:tc>
      </w:tr>
      <w:tr w:rsidR="00817382" w:rsidRPr="00A57726" w:rsidTr="004A00CE">
        <w:tc>
          <w:tcPr>
            <w:tcW w:w="826" w:type="dxa"/>
            <w:vAlign w:val="center"/>
          </w:tcPr>
          <w:p w:rsidR="00817382" w:rsidRPr="00A57726" w:rsidRDefault="00817382" w:rsidP="004A00CE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817382" w:rsidRPr="00A57726" w:rsidRDefault="00817382" w:rsidP="004A00C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Матюшина Е.В.</w:t>
            </w:r>
          </w:p>
        </w:tc>
        <w:tc>
          <w:tcPr>
            <w:tcW w:w="6187" w:type="dxa"/>
            <w:vAlign w:val="center"/>
          </w:tcPr>
          <w:p w:rsidR="00817382" w:rsidRPr="00A57726" w:rsidRDefault="00817382" w:rsidP="0039161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медицинская сестра </w:t>
            </w:r>
            <w:r w:rsidR="00391617" w:rsidRPr="00A57726">
              <w:rPr>
                <w:sz w:val="20"/>
                <w:szCs w:val="20"/>
              </w:rPr>
              <w:t>центра военно-врачебной экспертизы</w:t>
            </w:r>
            <w:r w:rsidRPr="00A57726">
              <w:rPr>
                <w:sz w:val="20"/>
                <w:szCs w:val="20"/>
              </w:rPr>
              <w:t xml:space="preserve"> военного комиссариата Брянской области, секретарь комиссии</w:t>
            </w:r>
          </w:p>
        </w:tc>
      </w:tr>
      <w:tr w:rsidR="008F6AA6" w:rsidRPr="00A57726">
        <w:tc>
          <w:tcPr>
            <w:tcW w:w="826" w:type="dxa"/>
            <w:vAlign w:val="center"/>
          </w:tcPr>
          <w:p w:rsidR="008F6AA6" w:rsidRPr="00A57726" w:rsidRDefault="008F6AA6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8F6AA6" w:rsidRPr="00A57726" w:rsidRDefault="00130E00" w:rsidP="009F2BA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Гришин</w:t>
            </w:r>
            <w:r w:rsidR="009F2BA4" w:rsidRPr="00A57726">
              <w:rPr>
                <w:sz w:val="20"/>
                <w:szCs w:val="20"/>
              </w:rPr>
              <w:t>а Ю.С.</w:t>
            </w:r>
          </w:p>
        </w:tc>
        <w:tc>
          <w:tcPr>
            <w:tcW w:w="6187" w:type="dxa"/>
            <w:vAlign w:val="center"/>
          </w:tcPr>
          <w:p w:rsidR="008F6AA6" w:rsidRPr="00A57726" w:rsidRDefault="008F6AA6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ведущий специалист сектора культуры, спорта и молодежной политики муниципального казенного учреждения «Управление социально-культурной сферы города Фокино», представитель</w:t>
            </w:r>
            <w:r w:rsidR="00391617" w:rsidRPr="00A57726">
              <w:rPr>
                <w:sz w:val="20"/>
                <w:szCs w:val="20"/>
              </w:rPr>
              <w:t xml:space="preserve"> местной</w:t>
            </w:r>
            <w:r w:rsidRPr="00A57726">
              <w:rPr>
                <w:sz w:val="20"/>
                <w:szCs w:val="20"/>
              </w:rPr>
              <w:t xml:space="preserve"> администрации</w:t>
            </w:r>
          </w:p>
        </w:tc>
      </w:tr>
      <w:tr w:rsidR="0066570B" w:rsidRPr="00A57726" w:rsidTr="00B02E1E">
        <w:tc>
          <w:tcPr>
            <w:tcW w:w="826" w:type="dxa"/>
            <w:vAlign w:val="center"/>
          </w:tcPr>
          <w:p w:rsidR="0066570B" w:rsidRPr="00A57726" w:rsidRDefault="0066570B" w:rsidP="00B02E1E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66570B" w:rsidRPr="00A57726" w:rsidRDefault="0066570B" w:rsidP="0078396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Сироткина И.П.</w:t>
            </w:r>
          </w:p>
        </w:tc>
        <w:tc>
          <w:tcPr>
            <w:tcW w:w="6187" w:type="dxa"/>
            <w:vAlign w:val="center"/>
          </w:tcPr>
          <w:p w:rsidR="0066570B" w:rsidRPr="00A57726" w:rsidRDefault="0066570B" w:rsidP="0039161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старший помощник начальника отделения (подготовки и призыва граждан на военную службу) </w:t>
            </w:r>
            <w:r w:rsidR="00391617" w:rsidRPr="00A57726">
              <w:rPr>
                <w:sz w:val="20"/>
                <w:szCs w:val="20"/>
              </w:rPr>
              <w:t xml:space="preserve">(по профессиональному психологическому отбору) </w:t>
            </w:r>
            <w:r w:rsidRPr="00A57726">
              <w:rPr>
                <w:sz w:val="20"/>
                <w:szCs w:val="20"/>
              </w:rPr>
              <w:t>военного комиссариата (</w:t>
            </w:r>
            <w:r w:rsidRPr="00A57726">
              <w:rPr>
                <w:bCs/>
                <w:sz w:val="20"/>
                <w:szCs w:val="20"/>
              </w:rPr>
              <w:t>городов Жуковка, Дятьково и Фокино, Жуковского и Дятьковского районов</w:t>
            </w:r>
            <w:r w:rsidRPr="00A57726">
              <w:rPr>
                <w:sz w:val="20"/>
                <w:szCs w:val="20"/>
              </w:rPr>
              <w:t xml:space="preserve"> Брянской области)</w:t>
            </w:r>
            <w:r w:rsidR="00391617" w:rsidRPr="00A57726">
              <w:rPr>
                <w:sz w:val="20"/>
                <w:szCs w:val="20"/>
              </w:rPr>
              <w:t>,</w:t>
            </w:r>
            <w:r w:rsidRPr="00A57726">
              <w:rPr>
                <w:sz w:val="20"/>
                <w:szCs w:val="20"/>
              </w:rPr>
              <w:t xml:space="preserve"> </w:t>
            </w:r>
            <w:r w:rsidR="000F3B4A" w:rsidRPr="00A57726">
              <w:rPr>
                <w:sz w:val="20"/>
                <w:szCs w:val="20"/>
              </w:rPr>
              <w:t>член группы по</w:t>
            </w:r>
            <w:r w:rsidRPr="00A57726">
              <w:rPr>
                <w:sz w:val="20"/>
                <w:szCs w:val="20"/>
              </w:rPr>
              <w:t xml:space="preserve"> профессиональному психологическому отбору</w:t>
            </w:r>
          </w:p>
        </w:tc>
      </w:tr>
      <w:tr w:rsidR="00921B49" w:rsidRPr="00A57726">
        <w:tc>
          <w:tcPr>
            <w:tcW w:w="826" w:type="dxa"/>
            <w:vAlign w:val="center"/>
          </w:tcPr>
          <w:p w:rsidR="00921B49" w:rsidRPr="00A57726" w:rsidRDefault="00420F71" w:rsidP="00312A9A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921B49" w:rsidRPr="00A57726" w:rsidRDefault="00391617" w:rsidP="00A626DC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Моисеенков В.А.</w:t>
            </w:r>
          </w:p>
        </w:tc>
        <w:tc>
          <w:tcPr>
            <w:tcW w:w="6187" w:type="dxa"/>
            <w:vAlign w:val="center"/>
          </w:tcPr>
          <w:p w:rsidR="00921B49" w:rsidRPr="00A57726" w:rsidRDefault="00921B49" w:rsidP="00A626DC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врач-хирург ГБУЗ «Фокинская ГБ им. В. И. Гедройц»</w:t>
            </w:r>
            <w:r w:rsidR="00A626DC" w:rsidRPr="00A57726">
              <w:rPr>
                <w:sz w:val="20"/>
                <w:szCs w:val="20"/>
              </w:rPr>
              <w:t>, врач, руководящий работой по медицинскому освидетельствованию граждан по первоначальной постановке на воинский учет</w:t>
            </w:r>
          </w:p>
        </w:tc>
      </w:tr>
      <w:tr w:rsidR="00391617" w:rsidRPr="00A57726" w:rsidTr="00391617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617" w:rsidRPr="00A57726" w:rsidRDefault="00391617" w:rsidP="00D9275A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617" w:rsidRPr="00A57726" w:rsidRDefault="00391617" w:rsidP="00D9275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Филонова Е.А.</w:t>
            </w:r>
          </w:p>
        </w:tc>
        <w:tc>
          <w:tcPr>
            <w:tcW w:w="6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617" w:rsidRPr="00A57726" w:rsidRDefault="00391617" w:rsidP="00D9275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врач-терапевт ГБУЗ «Фокинская ГБ им. В. И. Гедройц»</w:t>
            </w:r>
          </w:p>
        </w:tc>
      </w:tr>
      <w:tr w:rsidR="00921B49" w:rsidRPr="00A57726">
        <w:tc>
          <w:tcPr>
            <w:tcW w:w="826" w:type="dxa"/>
            <w:vAlign w:val="center"/>
          </w:tcPr>
          <w:p w:rsidR="00921B49" w:rsidRPr="00A57726" w:rsidRDefault="00391617" w:rsidP="00312A9A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921B49" w:rsidRPr="00A57726" w:rsidRDefault="00921B49" w:rsidP="0078396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Соболь И.Н.</w:t>
            </w:r>
          </w:p>
        </w:tc>
        <w:tc>
          <w:tcPr>
            <w:tcW w:w="6187" w:type="dxa"/>
            <w:vAlign w:val="center"/>
          </w:tcPr>
          <w:p w:rsidR="00921B49" w:rsidRPr="00A57726" w:rsidRDefault="00921B49" w:rsidP="00420F7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</w:t>
            </w:r>
            <w:r w:rsidR="00420F71" w:rsidRPr="00A57726">
              <w:rPr>
                <w:sz w:val="20"/>
                <w:szCs w:val="20"/>
              </w:rPr>
              <w:t>невролог</w:t>
            </w:r>
            <w:r w:rsidRPr="00A57726">
              <w:rPr>
                <w:sz w:val="20"/>
                <w:szCs w:val="20"/>
              </w:rPr>
              <w:t xml:space="preserve"> ГБУЗ «Фокинская ГБ им. В. И. Гедройц»</w:t>
            </w:r>
          </w:p>
        </w:tc>
      </w:tr>
      <w:tr w:rsidR="00391617" w:rsidRPr="00A57726" w:rsidTr="00391617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617" w:rsidRPr="00A57726" w:rsidRDefault="00391617" w:rsidP="00D9275A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617" w:rsidRPr="00A57726" w:rsidRDefault="00391617" w:rsidP="00D9275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Зайцева М.А.</w:t>
            </w:r>
          </w:p>
        </w:tc>
        <w:tc>
          <w:tcPr>
            <w:tcW w:w="6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617" w:rsidRPr="00A57726" w:rsidRDefault="00391617" w:rsidP="00D9275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врач-психиатр ГБУЗ «Фокинская ГБ им. В. И. Гедройц»</w:t>
            </w:r>
          </w:p>
        </w:tc>
      </w:tr>
      <w:tr w:rsidR="00921B49" w:rsidRPr="00A57726">
        <w:tc>
          <w:tcPr>
            <w:tcW w:w="826" w:type="dxa"/>
            <w:vAlign w:val="center"/>
          </w:tcPr>
          <w:p w:rsidR="00921B49" w:rsidRPr="00A57726" w:rsidRDefault="00391617" w:rsidP="00312A9A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921B49" w:rsidRPr="00A57726" w:rsidRDefault="00921B49" w:rsidP="0078396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Джанзакова Л.Б.</w:t>
            </w:r>
          </w:p>
        </w:tc>
        <w:tc>
          <w:tcPr>
            <w:tcW w:w="6187" w:type="dxa"/>
            <w:vAlign w:val="center"/>
          </w:tcPr>
          <w:p w:rsidR="00921B49" w:rsidRPr="00A57726" w:rsidRDefault="00921B49" w:rsidP="00AB1B6C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</w:t>
            </w:r>
            <w:r w:rsidR="00AB1B6C" w:rsidRPr="00A57726">
              <w:rPr>
                <w:sz w:val="20"/>
                <w:szCs w:val="20"/>
              </w:rPr>
              <w:t>кулист</w:t>
            </w:r>
            <w:r w:rsidRPr="00A57726">
              <w:rPr>
                <w:sz w:val="20"/>
                <w:szCs w:val="20"/>
              </w:rPr>
              <w:t xml:space="preserve"> ГБУЗ </w:t>
            </w:r>
            <w:r w:rsidR="00236BD2" w:rsidRPr="00A57726">
              <w:rPr>
                <w:sz w:val="20"/>
                <w:szCs w:val="20"/>
              </w:rPr>
              <w:t>«Дятьковская РБ им. В.А. Понизова»</w:t>
            </w:r>
          </w:p>
        </w:tc>
      </w:tr>
      <w:tr w:rsidR="00921B49" w:rsidRPr="00A57726">
        <w:tc>
          <w:tcPr>
            <w:tcW w:w="826" w:type="dxa"/>
            <w:vAlign w:val="center"/>
          </w:tcPr>
          <w:p w:rsidR="00921B49" w:rsidRPr="00A57726" w:rsidRDefault="00391617" w:rsidP="00312A9A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921B49" w:rsidRPr="00A57726" w:rsidRDefault="00921B49" w:rsidP="0078396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Юркевич О.А.</w:t>
            </w:r>
          </w:p>
        </w:tc>
        <w:tc>
          <w:tcPr>
            <w:tcW w:w="6187" w:type="dxa"/>
            <w:vAlign w:val="center"/>
          </w:tcPr>
          <w:p w:rsidR="00921B49" w:rsidRPr="00A57726" w:rsidRDefault="00921B49" w:rsidP="00C3184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врач-оториноларинголог ГБУЗ «Фокинская ГБ им. В. И. Гедройц»</w:t>
            </w:r>
          </w:p>
        </w:tc>
      </w:tr>
      <w:tr w:rsidR="00921B49" w:rsidRPr="00A57726">
        <w:tc>
          <w:tcPr>
            <w:tcW w:w="826" w:type="dxa"/>
            <w:vAlign w:val="center"/>
          </w:tcPr>
          <w:p w:rsidR="00921B49" w:rsidRPr="00A57726" w:rsidRDefault="00921B49" w:rsidP="00921B4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  <w:r w:rsidR="00391617"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921B49" w:rsidRPr="00A57726" w:rsidRDefault="00921B49" w:rsidP="0066570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Семак Г.Ю.</w:t>
            </w:r>
          </w:p>
        </w:tc>
        <w:tc>
          <w:tcPr>
            <w:tcW w:w="6187" w:type="dxa"/>
            <w:vAlign w:val="center"/>
          </w:tcPr>
          <w:p w:rsidR="00921B49" w:rsidRPr="00A57726" w:rsidRDefault="00921B49" w:rsidP="00C3184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врач-стоматолог </w:t>
            </w:r>
            <w:r w:rsidR="00391617" w:rsidRPr="00A57726">
              <w:rPr>
                <w:sz w:val="20"/>
                <w:szCs w:val="20"/>
              </w:rPr>
              <w:t xml:space="preserve">поликлиники </w:t>
            </w:r>
            <w:r w:rsidRPr="00A57726">
              <w:rPr>
                <w:sz w:val="20"/>
                <w:szCs w:val="20"/>
              </w:rPr>
              <w:t>ГБУЗ «Фокинская ГБ им. В. И. Гедройц»</w:t>
            </w:r>
          </w:p>
        </w:tc>
      </w:tr>
      <w:tr w:rsidR="00420F71" w:rsidRPr="00A57726">
        <w:tc>
          <w:tcPr>
            <w:tcW w:w="826" w:type="dxa"/>
            <w:vAlign w:val="center"/>
          </w:tcPr>
          <w:p w:rsidR="00420F71" w:rsidRPr="00A57726" w:rsidRDefault="00420F71" w:rsidP="00921B4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  <w:r w:rsidR="00391617"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420F71" w:rsidRPr="00A57726" w:rsidRDefault="00420F71" w:rsidP="0066570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Гришина Е.А.</w:t>
            </w:r>
          </w:p>
        </w:tc>
        <w:tc>
          <w:tcPr>
            <w:tcW w:w="6187" w:type="dxa"/>
            <w:vAlign w:val="center"/>
          </w:tcPr>
          <w:p w:rsidR="00420F71" w:rsidRPr="00A57726" w:rsidRDefault="00420F71" w:rsidP="00C3184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врач-дерматолог</w:t>
            </w:r>
            <w:r w:rsidR="00AB1B6C" w:rsidRPr="00A57726">
              <w:rPr>
                <w:sz w:val="20"/>
                <w:szCs w:val="20"/>
              </w:rPr>
              <w:t xml:space="preserve"> ГБУЗ «Фокинская ГБ им. В. И. Гедройц»</w:t>
            </w:r>
          </w:p>
        </w:tc>
      </w:tr>
    </w:tbl>
    <w:p w:rsidR="007F192F" w:rsidRPr="00A57726" w:rsidRDefault="007F192F" w:rsidP="00906BE2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резервный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4E5495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9F2BA4" w:rsidRPr="00A57726" w:rsidTr="00312A9A">
        <w:trPr>
          <w:trHeight w:val="51"/>
        </w:trPr>
        <w:tc>
          <w:tcPr>
            <w:tcW w:w="826" w:type="dxa"/>
            <w:vAlign w:val="center"/>
          </w:tcPr>
          <w:p w:rsidR="009F2BA4" w:rsidRPr="00A57726" w:rsidRDefault="009F2BA4" w:rsidP="00312A9A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9F2BA4" w:rsidRPr="00A57726" w:rsidRDefault="00D9275A" w:rsidP="00312A9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Мачулин Г.А.</w:t>
            </w:r>
          </w:p>
        </w:tc>
        <w:tc>
          <w:tcPr>
            <w:tcW w:w="6187" w:type="dxa"/>
            <w:vAlign w:val="center"/>
          </w:tcPr>
          <w:p w:rsidR="009F2BA4" w:rsidRPr="00A57726" w:rsidRDefault="00D9275A" w:rsidP="00D9275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начальник отделения</w:t>
            </w:r>
            <w:r w:rsidR="009F2BA4" w:rsidRPr="00A57726">
              <w:rPr>
                <w:sz w:val="20"/>
                <w:szCs w:val="20"/>
              </w:rPr>
              <w:t xml:space="preserve"> (</w:t>
            </w:r>
            <w:r w:rsidR="0075378D" w:rsidRPr="00A57726">
              <w:rPr>
                <w:sz w:val="20"/>
                <w:szCs w:val="20"/>
              </w:rPr>
              <w:t>подготовки и призыва граждан на военную службу</w:t>
            </w:r>
            <w:r w:rsidR="009F2BA4" w:rsidRPr="00A57726">
              <w:rPr>
                <w:sz w:val="20"/>
                <w:szCs w:val="20"/>
              </w:rPr>
              <w:t>) военного комиссариата (</w:t>
            </w:r>
            <w:r w:rsidR="009F2BA4" w:rsidRPr="00A57726">
              <w:rPr>
                <w:bCs/>
                <w:sz w:val="20"/>
                <w:szCs w:val="20"/>
              </w:rPr>
              <w:t>городов Жуковка, Дятьково и Фокино, Жуковского и Дятьковского районов</w:t>
            </w:r>
            <w:r w:rsidR="009F2BA4" w:rsidRPr="00A57726">
              <w:rPr>
                <w:sz w:val="20"/>
                <w:szCs w:val="20"/>
              </w:rPr>
              <w:t xml:space="preserve"> Брянской области), председатель комиссии</w:t>
            </w:r>
          </w:p>
        </w:tc>
      </w:tr>
      <w:tr w:rsidR="00065E2F" w:rsidRPr="00A57726" w:rsidTr="004A00CE">
        <w:tc>
          <w:tcPr>
            <w:tcW w:w="826" w:type="dxa"/>
            <w:vAlign w:val="center"/>
          </w:tcPr>
          <w:p w:rsidR="00065E2F" w:rsidRPr="00A57726" w:rsidRDefault="00065E2F" w:rsidP="004A00CE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065E2F" w:rsidRPr="00A57726" w:rsidRDefault="00D9275A" w:rsidP="00A626DC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Серегина А.В.</w:t>
            </w:r>
          </w:p>
        </w:tc>
        <w:tc>
          <w:tcPr>
            <w:tcW w:w="6187" w:type="dxa"/>
            <w:vAlign w:val="center"/>
          </w:tcPr>
          <w:p w:rsidR="00065E2F" w:rsidRPr="00A57726" w:rsidRDefault="00065E2F" w:rsidP="00696CC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медицинская сестра </w:t>
            </w:r>
            <w:r w:rsidR="00696CC2" w:rsidRPr="00A57726">
              <w:rPr>
                <w:sz w:val="20"/>
                <w:szCs w:val="20"/>
              </w:rPr>
              <w:t xml:space="preserve">ГБУЗ «Фокинская ГБ им. В. И. Гедройц», </w:t>
            </w:r>
            <w:r w:rsidRPr="00A57726">
              <w:rPr>
                <w:sz w:val="20"/>
                <w:szCs w:val="20"/>
              </w:rPr>
              <w:t>секретарь комиссии</w:t>
            </w:r>
          </w:p>
        </w:tc>
      </w:tr>
      <w:tr w:rsidR="008F6AA6" w:rsidRPr="00A57726">
        <w:tc>
          <w:tcPr>
            <w:tcW w:w="826" w:type="dxa"/>
            <w:vAlign w:val="center"/>
          </w:tcPr>
          <w:p w:rsidR="008F6AA6" w:rsidRPr="00A57726" w:rsidRDefault="008F6AA6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886" w:type="dxa"/>
            <w:vAlign w:val="center"/>
          </w:tcPr>
          <w:p w:rsidR="008F6AA6" w:rsidRPr="00A57726" w:rsidRDefault="00C33AB3" w:rsidP="009F2BA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Никулочкина Л.И.</w:t>
            </w:r>
          </w:p>
        </w:tc>
        <w:tc>
          <w:tcPr>
            <w:tcW w:w="6187" w:type="dxa"/>
            <w:vAlign w:val="center"/>
          </w:tcPr>
          <w:p w:rsidR="008F6AA6" w:rsidRPr="00A57726" w:rsidRDefault="008F6AA6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специалист сектора по делам семьи, материнства и детства администрации города Фокино, представитель </w:t>
            </w:r>
            <w:r w:rsidR="00D9275A" w:rsidRPr="00A57726">
              <w:rPr>
                <w:sz w:val="20"/>
                <w:szCs w:val="20"/>
              </w:rPr>
              <w:t xml:space="preserve">местной </w:t>
            </w:r>
            <w:r w:rsidRPr="00A57726">
              <w:rPr>
                <w:sz w:val="20"/>
                <w:szCs w:val="20"/>
              </w:rPr>
              <w:t>администрации</w:t>
            </w:r>
          </w:p>
        </w:tc>
      </w:tr>
      <w:tr w:rsidR="00130E00" w:rsidRPr="00A57726" w:rsidTr="00FD51A3">
        <w:tc>
          <w:tcPr>
            <w:tcW w:w="826" w:type="dxa"/>
            <w:vAlign w:val="center"/>
          </w:tcPr>
          <w:p w:rsidR="00130E00" w:rsidRPr="00A57726" w:rsidRDefault="00130E00" w:rsidP="00FD51A3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130E00" w:rsidRPr="00A57726" w:rsidRDefault="00C33AB3" w:rsidP="00FD51A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Сергутина О.М.</w:t>
            </w:r>
          </w:p>
        </w:tc>
        <w:tc>
          <w:tcPr>
            <w:tcW w:w="6187" w:type="dxa"/>
            <w:vAlign w:val="center"/>
          </w:tcPr>
          <w:p w:rsidR="00130E00" w:rsidRPr="00A57726" w:rsidRDefault="00130E00" w:rsidP="00696CC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старший помощник начальника отделения (подготовки и призыва граждан на военную службу) (по АСУ) военного комиссариата (</w:t>
            </w:r>
            <w:r w:rsidRPr="00A57726">
              <w:rPr>
                <w:bCs/>
                <w:sz w:val="20"/>
                <w:szCs w:val="20"/>
              </w:rPr>
              <w:t>городов Жуковка, Дятьково и Фокино, Жуковского и Дятьковского районов</w:t>
            </w:r>
            <w:r w:rsidRPr="00A57726">
              <w:rPr>
                <w:sz w:val="20"/>
                <w:szCs w:val="20"/>
              </w:rPr>
              <w:t xml:space="preserve"> Брянской области), член нештатной группы по профессиональному отбору</w:t>
            </w:r>
          </w:p>
        </w:tc>
      </w:tr>
      <w:tr w:rsidR="008F6AA6" w:rsidRPr="00A57726">
        <w:tc>
          <w:tcPr>
            <w:tcW w:w="826" w:type="dxa"/>
            <w:vAlign w:val="center"/>
          </w:tcPr>
          <w:p w:rsidR="008F6AA6" w:rsidRPr="00A57726" w:rsidRDefault="00DB41D9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8F6AA6" w:rsidRPr="00A57726" w:rsidRDefault="00D9275A" w:rsidP="00130E0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Уматов С.Р.</w:t>
            </w:r>
          </w:p>
        </w:tc>
        <w:tc>
          <w:tcPr>
            <w:tcW w:w="6187" w:type="dxa"/>
            <w:vAlign w:val="center"/>
          </w:tcPr>
          <w:p w:rsidR="008F6AA6" w:rsidRPr="00A57726" w:rsidRDefault="008F6AA6" w:rsidP="00D9275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врач-хирург</w:t>
            </w:r>
            <w:r w:rsidR="00F36E59" w:rsidRPr="00A57726">
              <w:rPr>
                <w:sz w:val="20"/>
                <w:szCs w:val="20"/>
              </w:rPr>
              <w:t xml:space="preserve"> ГБУЗ </w:t>
            </w:r>
            <w:r w:rsidR="009F2BA4" w:rsidRPr="00A57726">
              <w:rPr>
                <w:sz w:val="20"/>
                <w:szCs w:val="20"/>
              </w:rPr>
              <w:t>«</w:t>
            </w:r>
            <w:r w:rsidR="00D9275A" w:rsidRPr="00A57726">
              <w:rPr>
                <w:sz w:val="20"/>
                <w:szCs w:val="20"/>
              </w:rPr>
              <w:t>Фокинская ГБ им. В. И. Гедройц</w:t>
            </w:r>
            <w:r w:rsidR="009F2BA4" w:rsidRPr="00A57726">
              <w:rPr>
                <w:sz w:val="20"/>
                <w:szCs w:val="20"/>
              </w:rPr>
              <w:t>»</w:t>
            </w:r>
            <w:r w:rsidR="00205CB7" w:rsidRPr="00A57726">
              <w:rPr>
                <w:sz w:val="20"/>
                <w:szCs w:val="20"/>
              </w:rPr>
              <w:t>, врач, руководящий работой по медицинскому освидетельствованию граждан по первоначальной постановке на воинский учет</w:t>
            </w:r>
          </w:p>
        </w:tc>
      </w:tr>
      <w:tr w:rsidR="008F6AA6" w:rsidRPr="00A57726">
        <w:tc>
          <w:tcPr>
            <w:tcW w:w="826" w:type="dxa"/>
            <w:vAlign w:val="center"/>
          </w:tcPr>
          <w:p w:rsidR="008F6AA6" w:rsidRPr="00A57726" w:rsidRDefault="00DB41D9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8F6AA6" w:rsidRPr="00A57726" w:rsidRDefault="00D9275A" w:rsidP="00F2172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Конева С.Н.</w:t>
            </w:r>
          </w:p>
        </w:tc>
        <w:tc>
          <w:tcPr>
            <w:tcW w:w="6187" w:type="dxa"/>
            <w:vAlign w:val="center"/>
          </w:tcPr>
          <w:p w:rsidR="008F6AA6" w:rsidRPr="00A57726" w:rsidRDefault="008F6AA6" w:rsidP="00D9275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</w:t>
            </w:r>
            <w:r w:rsidR="00D9275A" w:rsidRPr="00A57726">
              <w:rPr>
                <w:sz w:val="20"/>
                <w:szCs w:val="20"/>
              </w:rPr>
              <w:t>терапевт</w:t>
            </w:r>
            <w:r w:rsidR="00F36E59" w:rsidRPr="00A57726">
              <w:rPr>
                <w:sz w:val="20"/>
                <w:szCs w:val="20"/>
              </w:rPr>
              <w:t xml:space="preserve"> ГБУЗ </w:t>
            </w:r>
            <w:r w:rsidR="00A00AD2" w:rsidRPr="00A57726">
              <w:rPr>
                <w:sz w:val="20"/>
                <w:szCs w:val="20"/>
              </w:rPr>
              <w:t>«</w:t>
            </w:r>
            <w:r w:rsidR="00D9275A" w:rsidRPr="00A57726">
              <w:rPr>
                <w:sz w:val="20"/>
                <w:szCs w:val="20"/>
              </w:rPr>
              <w:t>Фокинская ГБ им. В. И. Гедройц</w:t>
            </w:r>
            <w:r w:rsidR="00A00AD2" w:rsidRPr="00A57726">
              <w:rPr>
                <w:sz w:val="20"/>
                <w:szCs w:val="20"/>
              </w:rPr>
              <w:t>»</w:t>
            </w:r>
          </w:p>
        </w:tc>
      </w:tr>
      <w:tr w:rsidR="00F21720" w:rsidRPr="00A57726">
        <w:tc>
          <w:tcPr>
            <w:tcW w:w="826" w:type="dxa"/>
            <w:vAlign w:val="center"/>
          </w:tcPr>
          <w:p w:rsidR="00F21720" w:rsidRPr="00A57726" w:rsidRDefault="00F21720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F21720" w:rsidRPr="00A57726" w:rsidRDefault="00D9275A" w:rsidP="0064123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Соболь И.Н.</w:t>
            </w:r>
          </w:p>
        </w:tc>
        <w:tc>
          <w:tcPr>
            <w:tcW w:w="6187" w:type="dxa"/>
            <w:vAlign w:val="center"/>
          </w:tcPr>
          <w:p w:rsidR="00F21720" w:rsidRPr="00A57726" w:rsidRDefault="00F21720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врач-невролог ГБУЗ «</w:t>
            </w:r>
            <w:r w:rsidR="00D9275A" w:rsidRPr="00A57726">
              <w:rPr>
                <w:sz w:val="20"/>
                <w:szCs w:val="20"/>
              </w:rPr>
              <w:t>Фокинская ГБ им. В. И. Гедройц</w:t>
            </w:r>
            <w:r w:rsidRPr="00A57726">
              <w:rPr>
                <w:sz w:val="20"/>
                <w:szCs w:val="20"/>
              </w:rPr>
              <w:t>»</w:t>
            </w:r>
          </w:p>
        </w:tc>
      </w:tr>
      <w:tr w:rsidR="0066570B" w:rsidRPr="00A57726">
        <w:tc>
          <w:tcPr>
            <w:tcW w:w="826" w:type="dxa"/>
            <w:vAlign w:val="center"/>
          </w:tcPr>
          <w:p w:rsidR="0066570B" w:rsidRPr="00A57726" w:rsidRDefault="0066570B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66570B" w:rsidRPr="00A57726" w:rsidRDefault="00D9275A" w:rsidP="00696CC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Соболь И.Н.</w:t>
            </w:r>
          </w:p>
        </w:tc>
        <w:tc>
          <w:tcPr>
            <w:tcW w:w="6187" w:type="dxa"/>
            <w:vAlign w:val="center"/>
          </w:tcPr>
          <w:p w:rsidR="0066570B" w:rsidRPr="00A57726" w:rsidRDefault="0066570B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врач-психиатр</w:t>
            </w:r>
            <w:r w:rsidR="00F36E59" w:rsidRPr="00A57726">
              <w:rPr>
                <w:sz w:val="20"/>
                <w:szCs w:val="20"/>
              </w:rPr>
              <w:t xml:space="preserve"> ГБУЗ </w:t>
            </w:r>
            <w:r w:rsidR="009F2BA4" w:rsidRPr="00A57726">
              <w:rPr>
                <w:sz w:val="20"/>
                <w:szCs w:val="20"/>
              </w:rPr>
              <w:t>«</w:t>
            </w:r>
            <w:r w:rsidR="00D9275A" w:rsidRPr="00A57726">
              <w:rPr>
                <w:sz w:val="20"/>
                <w:szCs w:val="20"/>
              </w:rPr>
              <w:t>Фокинская ГБ им. В. И. Гедройц</w:t>
            </w:r>
            <w:r w:rsidR="009F2BA4" w:rsidRPr="00A57726">
              <w:rPr>
                <w:sz w:val="20"/>
                <w:szCs w:val="20"/>
              </w:rPr>
              <w:t>»</w:t>
            </w:r>
          </w:p>
        </w:tc>
      </w:tr>
      <w:tr w:rsidR="00C964B4" w:rsidRPr="00A57726">
        <w:tc>
          <w:tcPr>
            <w:tcW w:w="826" w:type="dxa"/>
            <w:vAlign w:val="center"/>
          </w:tcPr>
          <w:p w:rsidR="00C964B4" w:rsidRPr="00A57726" w:rsidRDefault="00C964B4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C964B4" w:rsidRPr="00A57726" w:rsidRDefault="00D9275A" w:rsidP="00D9275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Джанзакова Л.Б.</w:t>
            </w:r>
          </w:p>
        </w:tc>
        <w:tc>
          <w:tcPr>
            <w:tcW w:w="6187" w:type="dxa"/>
            <w:vAlign w:val="center"/>
          </w:tcPr>
          <w:p w:rsidR="00C964B4" w:rsidRPr="00A57726" w:rsidRDefault="00C964B4" w:rsidP="00D9275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D9275A" w:rsidRPr="00A57726">
              <w:rPr>
                <w:sz w:val="20"/>
                <w:szCs w:val="20"/>
              </w:rPr>
              <w:t>рач-окулист</w:t>
            </w:r>
            <w:r w:rsidR="00F36E59" w:rsidRPr="00A57726">
              <w:rPr>
                <w:sz w:val="20"/>
                <w:szCs w:val="20"/>
              </w:rPr>
              <w:t xml:space="preserve"> ГБУЗ </w:t>
            </w:r>
            <w:r w:rsidR="009F2BA4" w:rsidRPr="00A57726">
              <w:rPr>
                <w:sz w:val="20"/>
                <w:szCs w:val="20"/>
              </w:rPr>
              <w:t>«</w:t>
            </w:r>
            <w:r w:rsidR="00D9275A" w:rsidRPr="00A57726">
              <w:rPr>
                <w:sz w:val="20"/>
                <w:szCs w:val="20"/>
              </w:rPr>
              <w:t>Фокинская ГБ им. В. И. Гедройц</w:t>
            </w:r>
            <w:r w:rsidR="009F2BA4" w:rsidRPr="00A57726">
              <w:rPr>
                <w:sz w:val="20"/>
                <w:szCs w:val="20"/>
              </w:rPr>
              <w:t>»</w:t>
            </w:r>
          </w:p>
        </w:tc>
      </w:tr>
      <w:tr w:rsidR="008F6AA6" w:rsidRPr="00A57726">
        <w:tc>
          <w:tcPr>
            <w:tcW w:w="826" w:type="dxa"/>
            <w:vAlign w:val="center"/>
          </w:tcPr>
          <w:p w:rsidR="008F6AA6" w:rsidRPr="00A57726" w:rsidRDefault="008F6AA6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  <w:r w:rsidR="00DB41D9" w:rsidRPr="00A57726">
              <w:rPr>
                <w:sz w:val="20"/>
                <w:szCs w:val="20"/>
              </w:rPr>
              <w:t>0</w:t>
            </w:r>
          </w:p>
        </w:tc>
        <w:tc>
          <w:tcPr>
            <w:tcW w:w="2886" w:type="dxa"/>
            <w:vAlign w:val="center"/>
          </w:tcPr>
          <w:p w:rsidR="008F6AA6" w:rsidRPr="00A57726" w:rsidRDefault="00D9275A" w:rsidP="00130E0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Юркевич О.А.</w:t>
            </w:r>
          </w:p>
        </w:tc>
        <w:tc>
          <w:tcPr>
            <w:tcW w:w="6187" w:type="dxa"/>
            <w:vAlign w:val="center"/>
          </w:tcPr>
          <w:p w:rsidR="008F6AA6" w:rsidRPr="00A57726" w:rsidRDefault="00D9275A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врач-ото</w:t>
            </w:r>
            <w:r w:rsidR="00C964B4" w:rsidRPr="00A57726">
              <w:rPr>
                <w:sz w:val="20"/>
                <w:szCs w:val="20"/>
              </w:rPr>
              <w:t>ларинголог</w:t>
            </w:r>
            <w:r w:rsidR="00F36E59" w:rsidRPr="00A57726">
              <w:rPr>
                <w:sz w:val="20"/>
                <w:szCs w:val="20"/>
              </w:rPr>
              <w:t xml:space="preserve"> ГБУЗ </w:t>
            </w:r>
            <w:r w:rsidR="009F2BA4" w:rsidRPr="00A57726">
              <w:rPr>
                <w:sz w:val="20"/>
                <w:szCs w:val="20"/>
              </w:rPr>
              <w:t>«</w:t>
            </w:r>
            <w:r w:rsidRPr="00A57726">
              <w:rPr>
                <w:sz w:val="20"/>
                <w:szCs w:val="20"/>
              </w:rPr>
              <w:t>Фокинская ГБ им. В. И. Гедройц</w:t>
            </w:r>
            <w:r w:rsidR="009F2BA4" w:rsidRPr="00A57726">
              <w:rPr>
                <w:sz w:val="20"/>
                <w:szCs w:val="20"/>
              </w:rPr>
              <w:t>»</w:t>
            </w:r>
          </w:p>
        </w:tc>
      </w:tr>
      <w:tr w:rsidR="00F21720" w:rsidRPr="00A57726">
        <w:tc>
          <w:tcPr>
            <w:tcW w:w="826" w:type="dxa"/>
            <w:vAlign w:val="center"/>
          </w:tcPr>
          <w:p w:rsidR="00F21720" w:rsidRPr="00A57726" w:rsidRDefault="00F21720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vAlign w:val="center"/>
          </w:tcPr>
          <w:p w:rsidR="00F21720" w:rsidRPr="00A57726" w:rsidRDefault="00872621" w:rsidP="0064123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Гришина Е.А.</w:t>
            </w:r>
          </w:p>
        </w:tc>
        <w:tc>
          <w:tcPr>
            <w:tcW w:w="6187" w:type="dxa"/>
            <w:vAlign w:val="center"/>
          </w:tcPr>
          <w:p w:rsidR="00F21720" w:rsidRPr="00A57726" w:rsidRDefault="00F21720" w:rsidP="00696CC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врач-дерматолог ГБУЗ «</w:t>
            </w:r>
            <w:r w:rsidR="00872621" w:rsidRPr="00A57726">
              <w:rPr>
                <w:sz w:val="20"/>
                <w:szCs w:val="20"/>
              </w:rPr>
              <w:t>Фокинская ГБ им. В. И. Гедройц</w:t>
            </w:r>
            <w:r w:rsidRPr="00A57726">
              <w:rPr>
                <w:sz w:val="20"/>
                <w:szCs w:val="20"/>
              </w:rPr>
              <w:t>»</w:t>
            </w:r>
          </w:p>
        </w:tc>
      </w:tr>
      <w:tr w:rsidR="008F6AA6" w:rsidRPr="00A57726">
        <w:tc>
          <w:tcPr>
            <w:tcW w:w="826" w:type="dxa"/>
            <w:vAlign w:val="center"/>
          </w:tcPr>
          <w:p w:rsidR="008F6AA6" w:rsidRPr="00A57726" w:rsidRDefault="00DB41D9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12</w:t>
            </w:r>
          </w:p>
        </w:tc>
        <w:tc>
          <w:tcPr>
            <w:tcW w:w="2886" w:type="dxa"/>
            <w:vAlign w:val="center"/>
          </w:tcPr>
          <w:p w:rsidR="008F6AA6" w:rsidRPr="00A57726" w:rsidRDefault="00872621" w:rsidP="00130E0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Романенкова Т.В.</w:t>
            </w:r>
          </w:p>
        </w:tc>
        <w:tc>
          <w:tcPr>
            <w:tcW w:w="6187" w:type="dxa"/>
            <w:vAlign w:val="center"/>
          </w:tcPr>
          <w:p w:rsidR="008F6AA6" w:rsidRPr="00A57726" w:rsidRDefault="008F6AA6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врач-стоматолог</w:t>
            </w:r>
            <w:r w:rsidR="00F36E59" w:rsidRPr="00A57726">
              <w:rPr>
                <w:sz w:val="20"/>
                <w:szCs w:val="20"/>
              </w:rPr>
              <w:t xml:space="preserve"> ГБУЗ </w:t>
            </w:r>
            <w:r w:rsidR="00921B49" w:rsidRPr="00A57726">
              <w:rPr>
                <w:sz w:val="20"/>
                <w:szCs w:val="20"/>
              </w:rPr>
              <w:t>«</w:t>
            </w:r>
            <w:r w:rsidR="00872621" w:rsidRPr="00A57726">
              <w:rPr>
                <w:sz w:val="20"/>
                <w:szCs w:val="20"/>
              </w:rPr>
              <w:t>Фокинская ГБ им. В. И. Гедройц</w:t>
            </w:r>
            <w:r w:rsidR="00921B49" w:rsidRPr="00A57726">
              <w:rPr>
                <w:sz w:val="20"/>
                <w:szCs w:val="20"/>
              </w:rPr>
              <w:t>»</w:t>
            </w:r>
          </w:p>
        </w:tc>
      </w:tr>
    </w:tbl>
    <w:p w:rsidR="007F192F" w:rsidRPr="00A57726" w:rsidRDefault="00DD647A" w:rsidP="00A56075">
      <w:pPr>
        <w:jc w:val="both"/>
        <w:rPr>
          <w:sz w:val="28"/>
          <w:szCs w:val="28"/>
        </w:rPr>
      </w:pPr>
      <w:r w:rsidRPr="00A57726">
        <w:rPr>
          <w:sz w:val="28"/>
          <w:szCs w:val="28"/>
        </w:rPr>
        <w:t xml:space="preserve">       </w:t>
      </w:r>
      <w:r w:rsidR="007F192F" w:rsidRPr="00A57726">
        <w:rPr>
          <w:sz w:val="28"/>
          <w:szCs w:val="28"/>
        </w:rPr>
        <w:t xml:space="preserve">Муниципальное образование «Жуковский </w:t>
      </w:r>
      <w:r w:rsidR="00640330" w:rsidRPr="00A57726">
        <w:rPr>
          <w:sz w:val="28"/>
          <w:szCs w:val="28"/>
        </w:rPr>
        <w:t xml:space="preserve">муниципальный </w:t>
      </w:r>
      <w:r w:rsidR="004D73E6" w:rsidRPr="00A57726">
        <w:rPr>
          <w:sz w:val="28"/>
          <w:szCs w:val="28"/>
        </w:rPr>
        <w:t>округ</w:t>
      </w:r>
      <w:r w:rsidR="007F192F" w:rsidRPr="00A57726">
        <w:rPr>
          <w:sz w:val="28"/>
          <w:szCs w:val="28"/>
        </w:rPr>
        <w:t>»:</w:t>
      </w:r>
    </w:p>
    <w:p w:rsidR="007F192F" w:rsidRPr="00A57726" w:rsidRDefault="007F192F" w:rsidP="00906BE2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основной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4E5495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671787" w:rsidRPr="00A57726" w:rsidTr="00A5037D">
        <w:trPr>
          <w:trHeight w:val="178"/>
        </w:trPr>
        <w:tc>
          <w:tcPr>
            <w:tcW w:w="826" w:type="dxa"/>
            <w:vAlign w:val="center"/>
          </w:tcPr>
          <w:p w:rsidR="00671787" w:rsidRPr="00A57726" w:rsidRDefault="00671787" w:rsidP="00A5037D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671787" w:rsidRPr="00A57726" w:rsidRDefault="000457D8" w:rsidP="0078396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Фролов А</w:t>
            </w:r>
            <w:r w:rsidR="00671787" w:rsidRPr="00A57726">
              <w:rPr>
                <w:sz w:val="20"/>
                <w:szCs w:val="20"/>
              </w:rPr>
              <w:t>.</w:t>
            </w:r>
            <w:r w:rsidRPr="00A57726">
              <w:rPr>
                <w:sz w:val="20"/>
                <w:szCs w:val="20"/>
              </w:rPr>
              <w:t>В.</w:t>
            </w:r>
          </w:p>
        </w:tc>
        <w:tc>
          <w:tcPr>
            <w:tcW w:w="6187" w:type="dxa"/>
            <w:vAlign w:val="center"/>
          </w:tcPr>
          <w:p w:rsidR="00671787" w:rsidRPr="00A57726" w:rsidRDefault="00671787" w:rsidP="00874D0C">
            <w:pPr>
              <w:rPr>
                <w:sz w:val="20"/>
                <w:szCs w:val="20"/>
              </w:rPr>
            </w:pPr>
            <w:r w:rsidRPr="00A57726">
              <w:rPr>
                <w:iCs/>
                <w:sz w:val="20"/>
                <w:szCs w:val="20"/>
              </w:rPr>
              <w:t>военный комиссар</w:t>
            </w:r>
            <w:r w:rsidRPr="00A57726">
              <w:rPr>
                <w:sz w:val="20"/>
                <w:szCs w:val="20"/>
              </w:rPr>
              <w:t xml:space="preserve"> (</w:t>
            </w:r>
            <w:r w:rsidRPr="00A57726">
              <w:rPr>
                <w:bCs/>
                <w:sz w:val="20"/>
                <w:szCs w:val="20"/>
              </w:rPr>
              <w:t>городов Жуковка, Дятьково и Фокино, Жуковского</w:t>
            </w:r>
            <w:r w:rsidR="00874D0C" w:rsidRPr="00A57726">
              <w:rPr>
                <w:sz w:val="20"/>
                <w:szCs w:val="20"/>
              </w:rPr>
              <w:t xml:space="preserve"> муниципального округа</w:t>
            </w:r>
            <w:r w:rsidRPr="00A57726">
              <w:rPr>
                <w:bCs/>
                <w:sz w:val="20"/>
                <w:szCs w:val="20"/>
              </w:rPr>
              <w:t xml:space="preserve"> и Дятьковского район</w:t>
            </w:r>
            <w:r w:rsidR="00874D0C" w:rsidRPr="00A57726">
              <w:rPr>
                <w:bCs/>
                <w:sz w:val="20"/>
                <w:szCs w:val="20"/>
              </w:rPr>
              <w:t>а</w:t>
            </w:r>
            <w:r w:rsidRPr="00A57726">
              <w:rPr>
                <w:sz w:val="20"/>
                <w:szCs w:val="20"/>
              </w:rPr>
              <w:t xml:space="preserve"> Брянской области )</w:t>
            </w:r>
            <w:r w:rsidR="00541D94" w:rsidRPr="00A57726">
              <w:rPr>
                <w:sz w:val="20"/>
                <w:szCs w:val="20"/>
              </w:rPr>
              <w:t>,</w:t>
            </w:r>
            <w:r w:rsidRPr="00A57726">
              <w:rPr>
                <w:sz w:val="20"/>
                <w:szCs w:val="20"/>
              </w:rPr>
              <w:t xml:space="preserve"> председатель комиссии</w:t>
            </w:r>
          </w:p>
        </w:tc>
      </w:tr>
      <w:tr w:rsidR="00817382" w:rsidRPr="00A57726" w:rsidTr="00A5037D">
        <w:tc>
          <w:tcPr>
            <w:tcW w:w="826" w:type="dxa"/>
            <w:vAlign w:val="center"/>
          </w:tcPr>
          <w:p w:rsidR="00817382" w:rsidRPr="00A57726" w:rsidRDefault="00817382" w:rsidP="00A5037D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817382" w:rsidRPr="00A57726" w:rsidRDefault="00817382" w:rsidP="0078396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Матюшина Е.В.</w:t>
            </w:r>
          </w:p>
        </w:tc>
        <w:tc>
          <w:tcPr>
            <w:tcW w:w="6187" w:type="dxa"/>
            <w:vAlign w:val="center"/>
          </w:tcPr>
          <w:p w:rsidR="00817382" w:rsidRPr="00A57726" w:rsidRDefault="00817382" w:rsidP="00D02F0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медицинская сестра военного комиссариата (</w:t>
            </w:r>
            <w:r w:rsidRPr="00A57726">
              <w:rPr>
                <w:bCs/>
                <w:sz w:val="20"/>
                <w:szCs w:val="20"/>
              </w:rPr>
              <w:t>городов Жуковка, Дятьково и Фокино, Жуковского и Дятьковского районов</w:t>
            </w:r>
            <w:r w:rsidRPr="00A57726">
              <w:rPr>
                <w:sz w:val="20"/>
                <w:szCs w:val="20"/>
              </w:rPr>
              <w:t xml:space="preserve"> Брянской области) центра (военно-врачебной экспертизы) военного комиссариата Брянской области, секретарь комиссии</w:t>
            </w:r>
          </w:p>
        </w:tc>
      </w:tr>
      <w:tr w:rsidR="005D00A3" w:rsidRPr="00A57726">
        <w:tc>
          <w:tcPr>
            <w:tcW w:w="826" w:type="dxa"/>
            <w:vAlign w:val="center"/>
          </w:tcPr>
          <w:p w:rsidR="005D00A3" w:rsidRPr="00A57726" w:rsidRDefault="005D00A3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5D00A3" w:rsidRPr="00A57726" w:rsidRDefault="0065666F" w:rsidP="0065666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Фроловичев А.В.</w:t>
            </w:r>
          </w:p>
        </w:tc>
        <w:tc>
          <w:tcPr>
            <w:tcW w:w="6187" w:type="dxa"/>
            <w:vAlign w:val="center"/>
          </w:tcPr>
          <w:p w:rsidR="005D00A3" w:rsidRPr="00A57726" w:rsidRDefault="0065666F" w:rsidP="00CD197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заместитель </w:t>
            </w:r>
            <w:r w:rsidR="005D00A3" w:rsidRPr="00A57726">
              <w:rPr>
                <w:sz w:val="20"/>
                <w:szCs w:val="20"/>
              </w:rPr>
              <w:t>глав</w:t>
            </w:r>
            <w:r w:rsidRPr="00A57726">
              <w:rPr>
                <w:sz w:val="20"/>
                <w:szCs w:val="20"/>
              </w:rPr>
              <w:t>ы</w:t>
            </w:r>
            <w:r w:rsidR="005D00A3" w:rsidRPr="00A57726">
              <w:rPr>
                <w:sz w:val="20"/>
                <w:szCs w:val="20"/>
              </w:rPr>
              <w:t xml:space="preserve"> администрации Жуковского </w:t>
            </w:r>
            <w:r w:rsidR="00CD1972" w:rsidRPr="00A57726">
              <w:rPr>
                <w:sz w:val="20"/>
                <w:szCs w:val="20"/>
              </w:rPr>
              <w:t>муниципального округ</w:t>
            </w:r>
            <w:r w:rsidR="005D00A3" w:rsidRPr="00A57726">
              <w:rPr>
                <w:sz w:val="20"/>
                <w:szCs w:val="20"/>
              </w:rPr>
              <w:t>а, представитель администрации</w:t>
            </w:r>
          </w:p>
        </w:tc>
      </w:tr>
      <w:tr w:rsidR="0066570B" w:rsidRPr="00A57726">
        <w:tc>
          <w:tcPr>
            <w:tcW w:w="826" w:type="dxa"/>
            <w:vAlign w:val="center"/>
          </w:tcPr>
          <w:p w:rsidR="0066570B" w:rsidRPr="00A57726" w:rsidRDefault="0066570B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66570B" w:rsidRPr="00A57726" w:rsidRDefault="0066570B" w:rsidP="0078396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Сироткина И.П.</w:t>
            </w:r>
          </w:p>
        </w:tc>
        <w:tc>
          <w:tcPr>
            <w:tcW w:w="6187" w:type="dxa"/>
            <w:vAlign w:val="center"/>
          </w:tcPr>
          <w:p w:rsidR="0066570B" w:rsidRPr="00A57726" w:rsidRDefault="0066570B" w:rsidP="00C76B9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старший помощник начальника отделения (подготовки и призыва граждан на военную службу) военного комиссариата (</w:t>
            </w:r>
            <w:r w:rsidRPr="00A57726">
              <w:rPr>
                <w:bCs/>
                <w:sz w:val="20"/>
                <w:szCs w:val="20"/>
              </w:rPr>
              <w:t>городов Жуковка, Дятьково и Фокино, Жуковского и Дятьковского районов</w:t>
            </w:r>
            <w:r w:rsidRPr="00A57726">
              <w:rPr>
                <w:sz w:val="20"/>
                <w:szCs w:val="20"/>
              </w:rPr>
              <w:t xml:space="preserve"> Брянской области) (по профессиональному психологическому отбору), </w:t>
            </w:r>
            <w:r w:rsidR="00C76B9D" w:rsidRPr="00A57726">
              <w:rPr>
                <w:sz w:val="20"/>
                <w:szCs w:val="20"/>
              </w:rPr>
              <w:t xml:space="preserve">член группы </w:t>
            </w:r>
            <w:r w:rsidRPr="00A57726">
              <w:rPr>
                <w:sz w:val="20"/>
                <w:szCs w:val="20"/>
              </w:rPr>
              <w:t>по профессиональному психологическому отбору</w:t>
            </w:r>
          </w:p>
        </w:tc>
      </w:tr>
      <w:tr w:rsidR="00921B49" w:rsidRPr="00A57726">
        <w:tc>
          <w:tcPr>
            <w:tcW w:w="826" w:type="dxa"/>
            <w:vAlign w:val="center"/>
          </w:tcPr>
          <w:p w:rsidR="00921B49" w:rsidRPr="00A57726" w:rsidRDefault="00521CEA" w:rsidP="00312A9A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921B49" w:rsidRPr="00A57726" w:rsidRDefault="009C555E" w:rsidP="00541D9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Иванин В.Н.</w:t>
            </w:r>
          </w:p>
        </w:tc>
        <w:tc>
          <w:tcPr>
            <w:tcW w:w="6187" w:type="dxa"/>
            <w:vAlign w:val="center"/>
          </w:tcPr>
          <w:p w:rsidR="00921B49" w:rsidRPr="00A57726" w:rsidRDefault="00921B49" w:rsidP="008B552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врач-хирург ГБУЗ «Жуковская МБ»</w:t>
            </w:r>
            <w:r w:rsidR="00541D94" w:rsidRPr="00A57726">
              <w:rPr>
                <w:sz w:val="20"/>
                <w:szCs w:val="20"/>
              </w:rPr>
              <w:t>, врач, руководящий работой по медицинскому освидетельствованию граждан по первоначальной постановке на воинский учет</w:t>
            </w:r>
          </w:p>
        </w:tc>
      </w:tr>
      <w:tr w:rsidR="00921B49" w:rsidRPr="00A57726">
        <w:tc>
          <w:tcPr>
            <w:tcW w:w="826" w:type="dxa"/>
            <w:vAlign w:val="center"/>
          </w:tcPr>
          <w:p w:rsidR="00921B49" w:rsidRPr="00A57726" w:rsidRDefault="00521CEA" w:rsidP="00312A9A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921B49" w:rsidRPr="00A57726" w:rsidRDefault="00921B49" w:rsidP="00E546C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Дубинская И.В.</w:t>
            </w:r>
          </w:p>
        </w:tc>
        <w:tc>
          <w:tcPr>
            <w:tcW w:w="6187" w:type="dxa"/>
            <w:vAlign w:val="center"/>
          </w:tcPr>
          <w:p w:rsidR="00921B49" w:rsidRPr="00A57726" w:rsidRDefault="00921B49" w:rsidP="00541D9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</w:t>
            </w:r>
            <w:r w:rsidR="00541D94" w:rsidRPr="00A57726">
              <w:rPr>
                <w:sz w:val="20"/>
                <w:szCs w:val="20"/>
              </w:rPr>
              <w:t>педиатр</w:t>
            </w:r>
            <w:r w:rsidRPr="00A57726">
              <w:rPr>
                <w:sz w:val="20"/>
                <w:szCs w:val="20"/>
              </w:rPr>
              <w:t xml:space="preserve"> ГБУЗ «Жуковская МБ»</w:t>
            </w:r>
          </w:p>
        </w:tc>
      </w:tr>
      <w:tr w:rsidR="00921B49" w:rsidRPr="00A57726">
        <w:tc>
          <w:tcPr>
            <w:tcW w:w="826" w:type="dxa"/>
            <w:vAlign w:val="center"/>
          </w:tcPr>
          <w:p w:rsidR="00921B49" w:rsidRPr="00A57726" w:rsidRDefault="00521CEA" w:rsidP="00312A9A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921B49" w:rsidRPr="00A57726" w:rsidRDefault="00921B49" w:rsidP="00412C1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Бибикова Н.О.</w:t>
            </w:r>
          </w:p>
        </w:tc>
        <w:tc>
          <w:tcPr>
            <w:tcW w:w="6187" w:type="dxa"/>
            <w:vAlign w:val="center"/>
          </w:tcPr>
          <w:p w:rsidR="00921B49" w:rsidRPr="00A57726" w:rsidRDefault="00921B49" w:rsidP="00F13EA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врач-невролог ГБУЗ «Жуковская МБ»</w:t>
            </w:r>
          </w:p>
        </w:tc>
      </w:tr>
      <w:tr w:rsidR="00921B49" w:rsidRPr="00A57726">
        <w:tc>
          <w:tcPr>
            <w:tcW w:w="826" w:type="dxa"/>
            <w:vAlign w:val="center"/>
          </w:tcPr>
          <w:p w:rsidR="00921B49" w:rsidRPr="00A57726" w:rsidRDefault="00521CEA" w:rsidP="00312A9A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921B49" w:rsidRPr="00A57726" w:rsidRDefault="00541D94" w:rsidP="00541D9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Шурманова Е.Ю.</w:t>
            </w:r>
          </w:p>
        </w:tc>
        <w:tc>
          <w:tcPr>
            <w:tcW w:w="6187" w:type="dxa"/>
            <w:vAlign w:val="center"/>
          </w:tcPr>
          <w:p w:rsidR="00921B49" w:rsidRPr="00A57726" w:rsidRDefault="00921B49" w:rsidP="00F13EA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врач-психиатр ГБУЗ «Жуковская МБ»</w:t>
            </w:r>
          </w:p>
        </w:tc>
      </w:tr>
      <w:tr w:rsidR="00541D94" w:rsidRPr="00A57726">
        <w:tc>
          <w:tcPr>
            <w:tcW w:w="826" w:type="dxa"/>
            <w:vAlign w:val="center"/>
          </w:tcPr>
          <w:p w:rsidR="00541D94" w:rsidRPr="00A57726" w:rsidRDefault="00541D94" w:rsidP="00312A9A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541D94" w:rsidRPr="00A57726" w:rsidRDefault="00541D94" w:rsidP="0064123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Агеева З.П.</w:t>
            </w:r>
          </w:p>
        </w:tc>
        <w:tc>
          <w:tcPr>
            <w:tcW w:w="6187" w:type="dxa"/>
            <w:vAlign w:val="center"/>
          </w:tcPr>
          <w:p w:rsidR="00541D94" w:rsidRPr="00A57726" w:rsidRDefault="009C555E" w:rsidP="00521CE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врач-офтальмолог </w:t>
            </w:r>
            <w:r w:rsidR="00541D94" w:rsidRPr="00A57726">
              <w:rPr>
                <w:sz w:val="20"/>
                <w:szCs w:val="20"/>
              </w:rPr>
              <w:t>ГБУЗ «Жуковская МБ»</w:t>
            </w:r>
          </w:p>
        </w:tc>
      </w:tr>
      <w:tr w:rsidR="00541D94" w:rsidRPr="00A57726">
        <w:tc>
          <w:tcPr>
            <w:tcW w:w="826" w:type="dxa"/>
            <w:vAlign w:val="center"/>
          </w:tcPr>
          <w:p w:rsidR="00541D94" w:rsidRPr="00A57726" w:rsidRDefault="00541D94" w:rsidP="00312A9A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541D94" w:rsidRPr="00A57726" w:rsidRDefault="00C76B9D" w:rsidP="0064123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Проничева М.Н.</w:t>
            </w:r>
          </w:p>
        </w:tc>
        <w:tc>
          <w:tcPr>
            <w:tcW w:w="6187" w:type="dxa"/>
            <w:vAlign w:val="center"/>
          </w:tcPr>
          <w:p w:rsidR="00541D94" w:rsidRPr="00A57726" w:rsidRDefault="00541D94" w:rsidP="0046209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врач-оториноларинголог</w:t>
            </w:r>
          </w:p>
        </w:tc>
      </w:tr>
      <w:tr w:rsidR="00921B49" w:rsidRPr="00A57726">
        <w:tc>
          <w:tcPr>
            <w:tcW w:w="826" w:type="dxa"/>
            <w:vAlign w:val="center"/>
          </w:tcPr>
          <w:p w:rsidR="00921B49" w:rsidRPr="00A57726" w:rsidRDefault="00521CEA" w:rsidP="00312A9A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vAlign w:val="center"/>
          </w:tcPr>
          <w:p w:rsidR="00921B49" w:rsidRPr="00A57726" w:rsidRDefault="00921B49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Лобанова Н.Ю.</w:t>
            </w:r>
          </w:p>
        </w:tc>
        <w:tc>
          <w:tcPr>
            <w:tcW w:w="6187" w:type="dxa"/>
            <w:vAlign w:val="center"/>
          </w:tcPr>
          <w:p w:rsidR="00921B49" w:rsidRPr="00A57726" w:rsidRDefault="00921B49" w:rsidP="00A00AD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врач-дерматовенеролог ГБУЗ «Жуковская МБ»</w:t>
            </w:r>
          </w:p>
        </w:tc>
      </w:tr>
      <w:tr w:rsidR="00921B49" w:rsidRPr="00A57726">
        <w:tc>
          <w:tcPr>
            <w:tcW w:w="826" w:type="dxa"/>
            <w:vAlign w:val="center"/>
          </w:tcPr>
          <w:p w:rsidR="00921B49" w:rsidRPr="00A57726" w:rsidRDefault="00921B49" w:rsidP="00921B4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  <w:r w:rsidR="00521CEA"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921B49" w:rsidRPr="00A57726" w:rsidRDefault="00DB7B44" w:rsidP="008B55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Иванина М.Н.</w:t>
            </w:r>
          </w:p>
        </w:tc>
        <w:tc>
          <w:tcPr>
            <w:tcW w:w="6187" w:type="dxa"/>
            <w:vAlign w:val="center"/>
          </w:tcPr>
          <w:p w:rsidR="00921B49" w:rsidRPr="00A57726" w:rsidRDefault="00DB7B44" w:rsidP="008B55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зубной врач</w:t>
            </w:r>
            <w:r w:rsidR="00921B49" w:rsidRPr="00A57726">
              <w:rPr>
                <w:sz w:val="20"/>
                <w:szCs w:val="20"/>
              </w:rPr>
              <w:t xml:space="preserve"> ГБУЗ «Жуковская МБ»</w:t>
            </w:r>
          </w:p>
        </w:tc>
      </w:tr>
    </w:tbl>
    <w:p w:rsidR="007F192F" w:rsidRPr="00A57726" w:rsidRDefault="007F192F" w:rsidP="00906BE2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резервный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4E5495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07226B" w:rsidRPr="00A57726">
        <w:trPr>
          <w:trHeight w:val="51"/>
        </w:trPr>
        <w:tc>
          <w:tcPr>
            <w:tcW w:w="826" w:type="dxa"/>
            <w:vAlign w:val="center"/>
          </w:tcPr>
          <w:p w:rsidR="0007226B" w:rsidRPr="00A57726" w:rsidRDefault="0007226B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07226B" w:rsidRPr="00A57726" w:rsidRDefault="007A610B" w:rsidP="00F13EA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Мачулин Г.А.</w:t>
            </w:r>
          </w:p>
        </w:tc>
        <w:tc>
          <w:tcPr>
            <w:tcW w:w="6187" w:type="dxa"/>
            <w:vAlign w:val="center"/>
          </w:tcPr>
          <w:p w:rsidR="0007226B" w:rsidRPr="00A57726" w:rsidRDefault="0007226B" w:rsidP="00C76B9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начальник</w:t>
            </w:r>
            <w:r w:rsidR="00521CEA" w:rsidRPr="00A57726">
              <w:rPr>
                <w:sz w:val="20"/>
                <w:szCs w:val="20"/>
              </w:rPr>
              <w:t xml:space="preserve"> </w:t>
            </w:r>
            <w:r w:rsidRPr="00A57726">
              <w:rPr>
                <w:sz w:val="20"/>
                <w:szCs w:val="20"/>
              </w:rPr>
              <w:t>отделения (</w:t>
            </w:r>
            <w:r w:rsidR="00C76B9D" w:rsidRPr="00A57726">
              <w:rPr>
                <w:sz w:val="20"/>
                <w:szCs w:val="20"/>
              </w:rPr>
              <w:t>подготовки и призыва граждан на военную службу</w:t>
            </w:r>
            <w:r w:rsidRPr="00A57726">
              <w:rPr>
                <w:sz w:val="20"/>
                <w:szCs w:val="20"/>
              </w:rPr>
              <w:t>) военного комиссариата (</w:t>
            </w:r>
            <w:r w:rsidRPr="00A57726">
              <w:rPr>
                <w:bCs/>
                <w:sz w:val="20"/>
                <w:szCs w:val="20"/>
              </w:rPr>
              <w:t>городов Жуковка, Дятьково и Фокино, Жуковского и Дятьковского районов</w:t>
            </w:r>
            <w:r w:rsidRPr="00A57726">
              <w:rPr>
                <w:sz w:val="20"/>
                <w:szCs w:val="20"/>
              </w:rPr>
              <w:t xml:space="preserve"> Брянской области), председатель комиссии</w:t>
            </w:r>
          </w:p>
        </w:tc>
      </w:tr>
      <w:tr w:rsidR="0007226B" w:rsidRPr="00A57726">
        <w:trPr>
          <w:trHeight w:val="51"/>
        </w:trPr>
        <w:tc>
          <w:tcPr>
            <w:tcW w:w="826" w:type="dxa"/>
            <w:vAlign w:val="center"/>
          </w:tcPr>
          <w:p w:rsidR="0007226B" w:rsidRPr="00A57726" w:rsidRDefault="0007226B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07226B" w:rsidRPr="00A57726" w:rsidRDefault="007A610B" w:rsidP="0078396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Сенина Н.М.</w:t>
            </w:r>
          </w:p>
        </w:tc>
        <w:tc>
          <w:tcPr>
            <w:tcW w:w="6187" w:type="dxa"/>
            <w:vAlign w:val="center"/>
          </w:tcPr>
          <w:p w:rsidR="0007226B" w:rsidRPr="00A57726" w:rsidRDefault="00521CEA" w:rsidP="0078396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мед</w:t>
            </w:r>
            <w:r w:rsidR="00C0159B" w:rsidRPr="00A57726">
              <w:rPr>
                <w:sz w:val="20"/>
                <w:szCs w:val="20"/>
              </w:rPr>
              <w:t xml:space="preserve">ицинская </w:t>
            </w:r>
            <w:r w:rsidRPr="00A57726">
              <w:rPr>
                <w:sz w:val="20"/>
                <w:szCs w:val="20"/>
              </w:rPr>
              <w:t>сестра участковая ГБУЗ «Жуковская МБ», секретарь комиссии</w:t>
            </w:r>
          </w:p>
        </w:tc>
      </w:tr>
      <w:tr w:rsidR="005D00A3" w:rsidRPr="00A57726">
        <w:trPr>
          <w:trHeight w:val="51"/>
        </w:trPr>
        <w:tc>
          <w:tcPr>
            <w:tcW w:w="826" w:type="dxa"/>
            <w:vAlign w:val="center"/>
          </w:tcPr>
          <w:p w:rsidR="005D00A3" w:rsidRPr="00A57726" w:rsidRDefault="005D00A3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5D00A3" w:rsidRPr="00A57726" w:rsidRDefault="00F13EA8" w:rsidP="00F13EA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Кузнецова Н.П.</w:t>
            </w:r>
          </w:p>
        </w:tc>
        <w:tc>
          <w:tcPr>
            <w:tcW w:w="6187" w:type="dxa"/>
            <w:vAlign w:val="center"/>
          </w:tcPr>
          <w:p w:rsidR="005D00A3" w:rsidRPr="00A57726" w:rsidRDefault="008552F7" w:rsidP="00F13EA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заместитель</w:t>
            </w:r>
            <w:r w:rsidR="005D00A3" w:rsidRPr="00A57726">
              <w:rPr>
                <w:sz w:val="20"/>
                <w:szCs w:val="20"/>
              </w:rPr>
              <w:t xml:space="preserve"> </w:t>
            </w:r>
            <w:r w:rsidR="00F13EA8" w:rsidRPr="00A57726">
              <w:rPr>
                <w:sz w:val="20"/>
                <w:szCs w:val="20"/>
              </w:rPr>
              <w:t>начальника управления образования</w:t>
            </w:r>
            <w:r w:rsidR="005D00A3" w:rsidRPr="00A57726">
              <w:rPr>
                <w:sz w:val="20"/>
                <w:szCs w:val="20"/>
              </w:rPr>
              <w:t xml:space="preserve"> администрации Жуковского района, представитель администрации</w:t>
            </w:r>
          </w:p>
        </w:tc>
      </w:tr>
      <w:tr w:rsidR="00065E2F" w:rsidRPr="00A57726">
        <w:tc>
          <w:tcPr>
            <w:tcW w:w="826" w:type="dxa"/>
            <w:vAlign w:val="center"/>
          </w:tcPr>
          <w:p w:rsidR="00065E2F" w:rsidRPr="00A57726" w:rsidRDefault="00065E2F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065E2F" w:rsidRPr="00A57726" w:rsidRDefault="00C76B9D" w:rsidP="00412C1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Сергутина О.М.</w:t>
            </w:r>
          </w:p>
        </w:tc>
        <w:tc>
          <w:tcPr>
            <w:tcW w:w="6187" w:type="dxa"/>
            <w:vAlign w:val="center"/>
          </w:tcPr>
          <w:p w:rsidR="00065E2F" w:rsidRPr="00A57726" w:rsidRDefault="00065E2F" w:rsidP="004A00C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старший помощник начальника отделения (подготовки и призыва граждан на военную службу)</w:t>
            </w:r>
            <w:r w:rsidR="00412C10" w:rsidRPr="00A57726">
              <w:rPr>
                <w:sz w:val="20"/>
                <w:szCs w:val="20"/>
              </w:rPr>
              <w:t>(по АСУ)</w:t>
            </w:r>
            <w:r w:rsidRPr="00A57726">
              <w:rPr>
                <w:sz w:val="20"/>
                <w:szCs w:val="20"/>
              </w:rPr>
              <w:t xml:space="preserve"> военного комиссариата (</w:t>
            </w:r>
            <w:r w:rsidRPr="00A57726">
              <w:rPr>
                <w:bCs/>
                <w:sz w:val="20"/>
                <w:szCs w:val="20"/>
              </w:rPr>
              <w:t xml:space="preserve">городов Жуковка, Дятьково и Фокино, Жуковского и Дятьковского </w:t>
            </w:r>
            <w:r w:rsidRPr="00A57726">
              <w:rPr>
                <w:bCs/>
                <w:sz w:val="20"/>
                <w:szCs w:val="20"/>
              </w:rPr>
              <w:lastRenderedPageBreak/>
              <w:t>районов</w:t>
            </w:r>
            <w:r w:rsidRPr="00A57726">
              <w:rPr>
                <w:sz w:val="20"/>
                <w:szCs w:val="20"/>
              </w:rPr>
              <w:t xml:space="preserve"> Брянской области), член нештатной группы по профессиональному психологическому отбору</w:t>
            </w:r>
          </w:p>
        </w:tc>
      </w:tr>
      <w:tr w:rsidR="008B5FAE" w:rsidRPr="00A57726" w:rsidTr="00A5037D">
        <w:tc>
          <w:tcPr>
            <w:tcW w:w="826" w:type="dxa"/>
            <w:vAlign w:val="center"/>
          </w:tcPr>
          <w:p w:rsidR="008B5FAE" w:rsidRPr="00A57726" w:rsidRDefault="008B5FAE" w:rsidP="008B5FAE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886" w:type="dxa"/>
            <w:vAlign w:val="center"/>
          </w:tcPr>
          <w:p w:rsidR="008B5FAE" w:rsidRPr="00A57726" w:rsidRDefault="007A610B" w:rsidP="00C0159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Ходько М.В.</w:t>
            </w:r>
          </w:p>
        </w:tc>
        <w:tc>
          <w:tcPr>
            <w:tcW w:w="6187" w:type="dxa"/>
            <w:vAlign w:val="center"/>
          </w:tcPr>
          <w:p w:rsidR="008B5FAE" w:rsidRPr="00A57726" w:rsidRDefault="008B5FAE" w:rsidP="00A00AD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врач-хирург ГБУЗ «</w:t>
            </w:r>
            <w:r w:rsidR="00F4717B" w:rsidRPr="00A57726">
              <w:rPr>
                <w:sz w:val="20"/>
                <w:szCs w:val="20"/>
              </w:rPr>
              <w:t>Дятьковская РБ им. В.А. Понизова</w:t>
            </w:r>
            <w:r w:rsidRPr="00A57726">
              <w:rPr>
                <w:sz w:val="20"/>
                <w:szCs w:val="20"/>
              </w:rPr>
              <w:t>», врач, руководящий работой по медицинскому освидетельствованию граждан по первоначальной постановке на воинский учет</w:t>
            </w:r>
          </w:p>
        </w:tc>
      </w:tr>
      <w:tr w:rsidR="005D00A3" w:rsidRPr="00A57726">
        <w:tc>
          <w:tcPr>
            <w:tcW w:w="826" w:type="dxa"/>
            <w:vAlign w:val="center"/>
          </w:tcPr>
          <w:p w:rsidR="005D00A3" w:rsidRPr="00A57726" w:rsidRDefault="00DE28F0" w:rsidP="00DE28F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5D00A3" w:rsidRPr="00A57726" w:rsidRDefault="00C76B9D" w:rsidP="00412C1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Волкова Н.И.</w:t>
            </w:r>
          </w:p>
        </w:tc>
        <w:tc>
          <w:tcPr>
            <w:tcW w:w="6187" w:type="dxa"/>
            <w:vAlign w:val="center"/>
          </w:tcPr>
          <w:p w:rsidR="005D00A3" w:rsidRPr="00A57726" w:rsidRDefault="005D00A3" w:rsidP="00521CE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</w:t>
            </w:r>
            <w:r w:rsidR="00521CEA" w:rsidRPr="00A57726">
              <w:rPr>
                <w:sz w:val="20"/>
                <w:szCs w:val="20"/>
              </w:rPr>
              <w:t xml:space="preserve">педиатр </w:t>
            </w:r>
            <w:r w:rsidR="00F36E59" w:rsidRPr="00A57726">
              <w:rPr>
                <w:sz w:val="20"/>
                <w:szCs w:val="20"/>
              </w:rPr>
              <w:t xml:space="preserve">ГБУЗ «Жуковская </w:t>
            </w:r>
            <w:r w:rsidR="00A00AD2" w:rsidRPr="00A57726">
              <w:rPr>
                <w:sz w:val="20"/>
                <w:szCs w:val="20"/>
              </w:rPr>
              <w:t>М</w:t>
            </w:r>
            <w:r w:rsidR="00F36E59" w:rsidRPr="00A57726">
              <w:rPr>
                <w:sz w:val="20"/>
                <w:szCs w:val="20"/>
              </w:rPr>
              <w:t>Б»</w:t>
            </w:r>
          </w:p>
        </w:tc>
      </w:tr>
      <w:tr w:rsidR="004E5495" w:rsidRPr="00A57726">
        <w:tc>
          <w:tcPr>
            <w:tcW w:w="826" w:type="dxa"/>
            <w:vAlign w:val="center"/>
          </w:tcPr>
          <w:p w:rsidR="004E5495" w:rsidRPr="00A57726" w:rsidRDefault="00DE28F0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4E5495" w:rsidRPr="00A57726" w:rsidRDefault="004C265B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Боброва В.В.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F13EA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врач-невролог</w:t>
            </w:r>
            <w:r w:rsidR="00F36E59" w:rsidRPr="00A57726">
              <w:rPr>
                <w:sz w:val="20"/>
                <w:szCs w:val="20"/>
              </w:rPr>
              <w:t xml:space="preserve"> </w:t>
            </w:r>
            <w:r w:rsidR="00A00AD2" w:rsidRPr="00A57726">
              <w:rPr>
                <w:sz w:val="20"/>
                <w:szCs w:val="20"/>
              </w:rPr>
              <w:t>ГБУЗ «Жуковская М</w:t>
            </w:r>
            <w:r w:rsidR="00F36E59" w:rsidRPr="00A57726">
              <w:rPr>
                <w:sz w:val="20"/>
                <w:szCs w:val="20"/>
              </w:rPr>
              <w:t>Б</w:t>
            </w:r>
            <w:r w:rsidR="00F13EA8" w:rsidRPr="00A57726">
              <w:rPr>
                <w:sz w:val="20"/>
                <w:szCs w:val="20"/>
              </w:rPr>
              <w:t>»</w:t>
            </w:r>
          </w:p>
        </w:tc>
      </w:tr>
      <w:tr w:rsidR="004E5495" w:rsidRPr="00A57726">
        <w:tc>
          <w:tcPr>
            <w:tcW w:w="826" w:type="dxa"/>
            <w:vAlign w:val="center"/>
          </w:tcPr>
          <w:p w:rsidR="004E5495" w:rsidRPr="00A57726" w:rsidRDefault="00DE28F0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4E5495" w:rsidRPr="00A57726" w:rsidRDefault="00C76B9D" w:rsidP="00A7405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Кузнецов П.И.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A00AD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врач-психиатр</w:t>
            </w:r>
            <w:r w:rsidR="00F36E59" w:rsidRPr="00A57726">
              <w:rPr>
                <w:sz w:val="20"/>
                <w:szCs w:val="20"/>
              </w:rPr>
              <w:t xml:space="preserve"> </w:t>
            </w:r>
            <w:r w:rsidR="00A00AD2" w:rsidRPr="00A57726">
              <w:rPr>
                <w:sz w:val="20"/>
                <w:szCs w:val="20"/>
              </w:rPr>
              <w:t xml:space="preserve">ГБУЗ </w:t>
            </w:r>
            <w:r w:rsidR="003303EF" w:rsidRPr="00A57726">
              <w:rPr>
                <w:sz w:val="20"/>
                <w:szCs w:val="20"/>
              </w:rPr>
              <w:t>«Дятьковская РБ им. В.А. Понизова»</w:t>
            </w:r>
          </w:p>
        </w:tc>
      </w:tr>
      <w:tr w:rsidR="00AB4334" w:rsidRPr="00A57726">
        <w:tc>
          <w:tcPr>
            <w:tcW w:w="826" w:type="dxa"/>
            <w:vAlign w:val="center"/>
          </w:tcPr>
          <w:p w:rsidR="00AB4334" w:rsidRPr="00A57726" w:rsidRDefault="00AB4334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AB4334" w:rsidRPr="00A57726" w:rsidRDefault="00C76B9D" w:rsidP="00C0159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Храмеев Е.Г.</w:t>
            </w:r>
          </w:p>
        </w:tc>
        <w:tc>
          <w:tcPr>
            <w:tcW w:w="6187" w:type="dxa"/>
            <w:vAlign w:val="center"/>
          </w:tcPr>
          <w:p w:rsidR="00AB4334" w:rsidRPr="00A57726" w:rsidRDefault="00AB4334" w:rsidP="00A00AD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врач-окулист ГБУЗ «Дятьковская РБ им. В.А. Понизова»</w:t>
            </w:r>
          </w:p>
        </w:tc>
      </w:tr>
      <w:tr w:rsidR="00A74053" w:rsidRPr="00A57726">
        <w:tc>
          <w:tcPr>
            <w:tcW w:w="826" w:type="dxa"/>
            <w:vAlign w:val="center"/>
          </w:tcPr>
          <w:p w:rsidR="00A74053" w:rsidRPr="00A57726" w:rsidRDefault="00AB4334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A74053" w:rsidRPr="00A57726" w:rsidRDefault="00C0159B" w:rsidP="00C0159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Егоркин Е.И.</w:t>
            </w:r>
          </w:p>
        </w:tc>
        <w:tc>
          <w:tcPr>
            <w:tcW w:w="6187" w:type="dxa"/>
            <w:vAlign w:val="center"/>
          </w:tcPr>
          <w:p w:rsidR="00A74053" w:rsidRPr="00A57726" w:rsidRDefault="00AB4334" w:rsidP="00AB433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врач-оториноларинголог</w:t>
            </w:r>
            <w:r w:rsidR="00C0159B" w:rsidRPr="00A57726">
              <w:rPr>
                <w:sz w:val="20"/>
                <w:szCs w:val="20"/>
              </w:rPr>
              <w:t xml:space="preserve"> ГБУЗ «Дятьковская РБ им. В.А. Понизова»</w:t>
            </w:r>
          </w:p>
        </w:tc>
      </w:tr>
      <w:tr w:rsidR="00F13EA8" w:rsidRPr="00A57726">
        <w:tc>
          <w:tcPr>
            <w:tcW w:w="826" w:type="dxa"/>
            <w:vAlign w:val="center"/>
          </w:tcPr>
          <w:p w:rsidR="00F13EA8" w:rsidRPr="00A57726" w:rsidRDefault="00AB4334" w:rsidP="00C0159B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  <w:r w:rsidR="00C0159B"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F13EA8" w:rsidRPr="00A57726" w:rsidRDefault="00F13EA8" w:rsidP="00312A9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Агеева З.П.</w:t>
            </w:r>
          </w:p>
        </w:tc>
        <w:tc>
          <w:tcPr>
            <w:tcW w:w="6187" w:type="dxa"/>
            <w:vAlign w:val="center"/>
          </w:tcPr>
          <w:p w:rsidR="00F13EA8" w:rsidRPr="00A57726" w:rsidRDefault="00F13EA8" w:rsidP="00F13EA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врач-дерматовенеролог ГБУЗ «Жуковская МБ»</w:t>
            </w:r>
          </w:p>
        </w:tc>
      </w:tr>
      <w:tr w:rsidR="004E5495" w:rsidRPr="00A57726">
        <w:tc>
          <w:tcPr>
            <w:tcW w:w="826" w:type="dxa"/>
            <w:vAlign w:val="center"/>
          </w:tcPr>
          <w:p w:rsidR="004E5495" w:rsidRPr="00A57726" w:rsidRDefault="004C265B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  <w:r w:rsidR="00C0159B"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4E5495" w:rsidRPr="00A57726" w:rsidRDefault="00DB7B44" w:rsidP="00C0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Минченко Т.С.</w:t>
            </w:r>
          </w:p>
        </w:tc>
        <w:tc>
          <w:tcPr>
            <w:tcW w:w="6187" w:type="dxa"/>
            <w:vAlign w:val="center"/>
          </w:tcPr>
          <w:p w:rsidR="004E5495" w:rsidRPr="00A57726" w:rsidRDefault="00DB7B44" w:rsidP="00A00A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врач-стоматолог</w:t>
            </w:r>
            <w:r w:rsidR="00F36E59" w:rsidRPr="00A57726">
              <w:rPr>
                <w:sz w:val="20"/>
                <w:szCs w:val="20"/>
              </w:rPr>
              <w:t xml:space="preserve"> ГБУЗ «Жуковская </w:t>
            </w:r>
            <w:r w:rsidR="00A00AD2" w:rsidRPr="00A57726">
              <w:rPr>
                <w:sz w:val="20"/>
                <w:szCs w:val="20"/>
              </w:rPr>
              <w:t>М</w:t>
            </w:r>
            <w:r w:rsidR="00F36E59" w:rsidRPr="00A57726">
              <w:rPr>
                <w:sz w:val="20"/>
                <w:szCs w:val="20"/>
              </w:rPr>
              <w:t>Б»,</w:t>
            </w:r>
          </w:p>
        </w:tc>
      </w:tr>
    </w:tbl>
    <w:p w:rsidR="007E2DC8" w:rsidRPr="00A57726" w:rsidRDefault="007F192F" w:rsidP="009B0077">
      <w:pPr>
        <w:ind w:firstLine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Муниципальное образование «Карачевский</w:t>
      </w:r>
      <w:r w:rsidR="00640330" w:rsidRPr="00A57726">
        <w:rPr>
          <w:sz w:val="28"/>
          <w:szCs w:val="28"/>
        </w:rPr>
        <w:t xml:space="preserve"> муниципальный</w:t>
      </w:r>
      <w:r w:rsidRPr="00A57726">
        <w:rPr>
          <w:sz w:val="28"/>
          <w:szCs w:val="28"/>
        </w:rPr>
        <w:t xml:space="preserve"> район»:</w:t>
      </w:r>
    </w:p>
    <w:p w:rsidR="007F192F" w:rsidRPr="00A57726" w:rsidRDefault="007F192F">
      <w:pPr>
        <w:ind w:left="540"/>
        <w:jc w:val="both"/>
        <w:rPr>
          <w:b/>
          <w:sz w:val="28"/>
          <w:szCs w:val="28"/>
        </w:rPr>
      </w:pPr>
      <w:r w:rsidRPr="00A57726">
        <w:rPr>
          <w:sz w:val="28"/>
          <w:szCs w:val="28"/>
        </w:rPr>
        <w:t>- основной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4E5495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0B497D" w:rsidRPr="00A57726">
        <w:trPr>
          <w:trHeight w:val="178"/>
        </w:trPr>
        <w:tc>
          <w:tcPr>
            <w:tcW w:w="826" w:type="dxa"/>
            <w:vAlign w:val="center"/>
          </w:tcPr>
          <w:p w:rsidR="000B497D" w:rsidRPr="00A57726" w:rsidRDefault="000B497D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0B497D" w:rsidRPr="00A57726" w:rsidRDefault="000B497D" w:rsidP="00471E5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Митина Е.А.</w:t>
            </w:r>
          </w:p>
        </w:tc>
        <w:tc>
          <w:tcPr>
            <w:tcW w:w="6187" w:type="dxa"/>
            <w:vAlign w:val="center"/>
          </w:tcPr>
          <w:p w:rsidR="000B497D" w:rsidRPr="00A57726" w:rsidRDefault="00F813BC" w:rsidP="00A37EDE">
            <w:pPr>
              <w:rPr>
                <w:sz w:val="20"/>
                <w:szCs w:val="20"/>
              </w:rPr>
            </w:pPr>
            <w:r w:rsidRPr="00A57726">
              <w:rPr>
                <w:iCs/>
                <w:sz w:val="20"/>
                <w:szCs w:val="20"/>
              </w:rPr>
              <w:t>в</w:t>
            </w:r>
            <w:r w:rsidR="00256633" w:rsidRPr="00A57726">
              <w:rPr>
                <w:iCs/>
                <w:sz w:val="20"/>
                <w:szCs w:val="20"/>
              </w:rPr>
              <w:t>оенн</w:t>
            </w:r>
            <w:r w:rsidR="00A37EDE" w:rsidRPr="00A57726">
              <w:rPr>
                <w:iCs/>
                <w:sz w:val="20"/>
                <w:szCs w:val="20"/>
              </w:rPr>
              <w:t>ый</w:t>
            </w:r>
            <w:r w:rsidR="000B497D" w:rsidRPr="00A57726">
              <w:rPr>
                <w:iCs/>
                <w:sz w:val="20"/>
                <w:szCs w:val="20"/>
              </w:rPr>
              <w:t xml:space="preserve"> комиссар</w:t>
            </w:r>
            <w:r w:rsidR="000B497D" w:rsidRPr="00A57726">
              <w:rPr>
                <w:sz w:val="20"/>
                <w:szCs w:val="20"/>
              </w:rPr>
              <w:t xml:space="preserve"> (Карачевского района Брянской области), председатель комиссии</w:t>
            </w:r>
          </w:p>
        </w:tc>
      </w:tr>
      <w:tr w:rsidR="004C47D7" w:rsidRPr="00A57726">
        <w:tc>
          <w:tcPr>
            <w:tcW w:w="826" w:type="dxa"/>
            <w:vAlign w:val="center"/>
          </w:tcPr>
          <w:p w:rsidR="004C47D7" w:rsidRPr="00A57726" w:rsidRDefault="004C47D7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4C47D7" w:rsidRPr="00A57726" w:rsidRDefault="004C47D7" w:rsidP="00175E5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Хабарова Н.Г.</w:t>
            </w:r>
          </w:p>
        </w:tc>
        <w:tc>
          <w:tcPr>
            <w:tcW w:w="6187" w:type="dxa"/>
            <w:vAlign w:val="center"/>
          </w:tcPr>
          <w:p w:rsidR="004C47D7" w:rsidRPr="00A57726" w:rsidRDefault="00F813BC" w:rsidP="00471E5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помощник начальника отделения (подготовки и призыва граждан на военную службу) военного комиссариата (карачевского района Брянской области), </w:t>
            </w:r>
            <w:r w:rsidR="004C47D7" w:rsidRPr="00A57726">
              <w:rPr>
                <w:sz w:val="20"/>
                <w:szCs w:val="20"/>
              </w:rPr>
              <w:t>секретарь комиссии</w:t>
            </w:r>
          </w:p>
        </w:tc>
      </w:tr>
      <w:tr w:rsidR="00175E57" w:rsidRPr="00A57726">
        <w:tc>
          <w:tcPr>
            <w:tcW w:w="826" w:type="dxa"/>
            <w:vAlign w:val="center"/>
          </w:tcPr>
          <w:p w:rsidR="00175E57" w:rsidRPr="00A57726" w:rsidRDefault="00175E57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175E57" w:rsidRPr="00A57726" w:rsidRDefault="00175E57" w:rsidP="00175E5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Шкуркин  С.А.</w:t>
            </w:r>
          </w:p>
        </w:tc>
        <w:tc>
          <w:tcPr>
            <w:tcW w:w="6187" w:type="dxa"/>
            <w:vAlign w:val="center"/>
          </w:tcPr>
          <w:p w:rsidR="00175E57" w:rsidRPr="00A57726" w:rsidRDefault="00F813BC" w:rsidP="0062284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</w:t>
            </w:r>
            <w:r w:rsidR="00256633" w:rsidRPr="00A57726">
              <w:rPr>
                <w:sz w:val="20"/>
                <w:szCs w:val="20"/>
              </w:rPr>
              <w:t xml:space="preserve">ервый заместитель </w:t>
            </w:r>
            <w:r w:rsidR="00622840" w:rsidRPr="00A57726">
              <w:rPr>
                <w:sz w:val="20"/>
                <w:szCs w:val="20"/>
              </w:rPr>
              <w:t xml:space="preserve">главы администрации </w:t>
            </w:r>
            <w:r w:rsidR="00175E57" w:rsidRPr="00A57726">
              <w:rPr>
                <w:sz w:val="20"/>
                <w:szCs w:val="20"/>
              </w:rPr>
              <w:t>Карачевского района, представитель администрации</w:t>
            </w:r>
          </w:p>
        </w:tc>
      </w:tr>
      <w:tr w:rsidR="00A57726" w:rsidRPr="00A57726">
        <w:tc>
          <w:tcPr>
            <w:tcW w:w="826" w:type="dxa"/>
            <w:vAlign w:val="center"/>
          </w:tcPr>
          <w:p w:rsidR="00D86D7A" w:rsidRPr="00A57726" w:rsidRDefault="00D86D7A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D86D7A" w:rsidRPr="00A57726" w:rsidRDefault="003F6D1F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Первушова М.С.</w:t>
            </w:r>
          </w:p>
        </w:tc>
        <w:tc>
          <w:tcPr>
            <w:tcW w:w="6187" w:type="dxa"/>
            <w:vAlign w:val="center"/>
          </w:tcPr>
          <w:p w:rsidR="00D86D7A" w:rsidRPr="00A57726" w:rsidRDefault="00F813BC" w:rsidP="003F6D1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</w:t>
            </w:r>
            <w:r w:rsidR="00256633" w:rsidRPr="00A57726">
              <w:rPr>
                <w:sz w:val="20"/>
                <w:szCs w:val="20"/>
              </w:rPr>
              <w:t xml:space="preserve">тарший </w:t>
            </w:r>
            <w:r w:rsidR="00D86D7A" w:rsidRPr="00A57726">
              <w:rPr>
                <w:sz w:val="20"/>
                <w:szCs w:val="20"/>
              </w:rPr>
              <w:t xml:space="preserve">помощник </w:t>
            </w:r>
            <w:r w:rsidR="003F6D1F" w:rsidRPr="00A57726">
              <w:rPr>
                <w:sz w:val="20"/>
                <w:szCs w:val="20"/>
              </w:rPr>
              <w:t xml:space="preserve">военного комиссара </w:t>
            </w:r>
            <w:r w:rsidR="00954D0B" w:rsidRPr="00A57726">
              <w:rPr>
                <w:sz w:val="20"/>
                <w:szCs w:val="20"/>
              </w:rPr>
              <w:t>военного комиссариата (Карачевского района Брянской области)</w:t>
            </w:r>
            <w:r w:rsidR="00D86D7A" w:rsidRPr="00A57726">
              <w:rPr>
                <w:sz w:val="20"/>
                <w:szCs w:val="20"/>
              </w:rPr>
              <w:t xml:space="preserve">, </w:t>
            </w:r>
            <w:r w:rsidR="003F6D1F" w:rsidRPr="00A57726">
              <w:rPr>
                <w:sz w:val="20"/>
                <w:szCs w:val="20"/>
              </w:rPr>
              <w:t xml:space="preserve">член нештатной группы </w:t>
            </w:r>
            <w:r w:rsidR="00D86D7A" w:rsidRPr="00A57726">
              <w:rPr>
                <w:sz w:val="20"/>
                <w:szCs w:val="20"/>
              </w:rPr>
              <w:t>по профессиональному</w:t>
            </w:r>
            <w:r w:rsidR="003F6D1F" w:rsidRPr="00A57726">
              <w:rPr>
                <w:sz w:val="20"/>
                <w:szCs w:val="20"/>
              </w:rPr>
              <w:t xml:space="preserve"> психологическому</w:t>
            </w:r>
            <w:r w:rsidR="00D86D7A" w:rsidRPr="00A57726">
              <w:rPr>
                <w:sz w:val="20"/>
                <w:szCs w:val="20"/>
              </w:rPr>
              <w:t xml:space="preserve"> отбору</w:t>
            </w:r>
          </w:p>
        </w:tc>
      </w:tr>
      <w:tr w:rsidR="004E5495" w:rsidRPr="00A57726">
        <w:tc>
          <w:tcPr>
            <w:tcW w:w="826" w:type="dxa"/>
            <w:vAlign w:val="center"/>
          </w:tcPr>
          <w:p w:rsidR="004E5495" w:rsidRPr="00A57726" w:rsidRDefault="00256633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4E5495" w:rsidRPr="00A57726" w:rsidRDefault="00D86D7A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Перькова Е.В.</w:t>
            </w:r>
          </w:p>
        </w:tc>
        <w:tc>
          <w:tcPr>
            <w:tcW w:w="6187" w:type="dxa"/>
            <w:vAlign w:val="center"/>
          </w:tcPr>
          <w:p w:rsidR="004E5495" w:rsidRPr="00A57726" w:rsidRDefault="00F813BC" w:rsidP="00AF2F1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EA225A" w:rsidRPr="00A57726">
              <w:rPr>
                <w:sz w:val="20"/>
                <w:szCs w:val="20"/>
              </w:rPr>
              <w:t>рач</w:t>
            </w:r>
            <w:r w:rsidR="004E5495" w:rsidRPr="00A57726">
              <w:rPr>
                <w:sz w:val="20"/>
                <w:szCs w:val="20"/>
              </w:rPr>
              <w:t>-терапевт</w:t>
            </w:r>
            <w:r w:rsidR="00BF2601" w:rsidRPr="00A57726">
              <w:rPr>
                <w:sz w:val="20"/>
                <w:szCs w:val="20"/>
              </w:rPr>
              <w:t xml:space="preserve"> ГБУЗ </w:t>
            </w:r>
            <w:r w:rsidR="00A00AD2" w:rsidRPr="00A57726">
              <w:rPr>
                <w:sz w:val="20"/>
                <w:szCs w:val="20"/>
              </w:rPr>
              <w:t>«Карачевская ЦРБ»</w:t>
            </w:r>
            <w:r w:rsidR="00DF5295" w:rsidRPr="00A57726">
              <w:rPr>
                <w:sz w:val="20"/>
                <w:szCs w:val="20"/>
              </w:rPr>
              <w:t xml:space="preserve">, врач, руководящий работой по медицинскому освидетельствованию граждан по первоначальной постановке </w:t>
            </w:r>
            <w:r w:rsidR="00AF2F15" w:rsidRPr="00A57726">
              <w:rPr>
                <w:sz w:val="20"/>
                <w:szCs w:val="20"/>
              </w:rPr>
              <w:t>граждан</w:t>
            </w:r>
            <w:r w:rsidR="00EA225A" w:rsidRPr="00A57726">
              <w:rPr>
                <w:sz w:val="20"/>
                <w:szCs w:val="20"/>
              </w:rPr>
              <w:t xml:space="preserve"> на воинский учёт</w:t>
            </w:r>
          </w:p>
        </w:tc>
      </w:tr>
      <w:tr w:rsidR="00256633" w:rsidRPr="00A57726">
        <w:tc>
          <w:tcPr>
            <w:tcW w:w="826" w:type="dxa"/>
            <w:vAlign w:val="center"/>
          </w:tcPr>
          <w:p w:rsidR="00256633" w:rsidRPr="00A57726" w:rsidRDefault="00256633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256633" w:rsidRPr="00A57726" w:rsidRDefault="00256633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Лицманов Р.С.</w:t>
            </w:r>
          </w:p>
        </w:tc>
        <w:tc>
          <w:tcPr>
            <w:tcW w:w="6187" w:type="dxa"/>
            <w:vAlign w:val="center"/>
          </w:tcPr>
          <w:p w:rsidR="00256633" w:rsidRPr="00A57726" w:rsidRDefault="00F813BC" w:rsidP="00AF2F1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EA225A" w:rsidRPr="00A57726">
              <w:rPr>
                <w:sz w:val="20"/>
                <w:szCs w:val="20"/>
              </w:rPr>
              <w:t>рач</w:t>
            </w:r>
            <w:r w:rsidR="00256633" w:rsidRPr="00A57726">
              <w:rPr>
                <w:sz w:val="20"/>
                <w:szCs w:val="20"/>
              </w:rPr>
              <w:t>-хирург «Карачевская ЦРБ»</w:t>
            </w:r>
          </w:p>
        </w:tc>
      </w:tr>
      <w:tr w:rsidR="004E5495" w:rsidRPr="00A57726">
        <w:tc>
          <w:tcPr>
            <w:tcW w:w="826" w:type="dxa"/>
            <w:vAlign w:val="center"/>
          </w:tcPr>
          <w:p w:rsidR="004E5495" w:rsidRPr="00A57726" w:rsidRDefault="00D86D7A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4E5495" w:rsidRPr="00A57726" w:rsidRDefault="004C47D7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Маслова Т.Г.</w:t>
            </w:r>
          </w:p>
        </w:tc>
        <w:tc>
          <w:tcPr>
            <w:tcW w:w="6187" w:type="dxa"/>
            <w:vAlign w:val="center"/>
          </w:tcPr>
          <w:p w:rsidR="004E5495" w:rsidRPr="00A57726" w:rsidRDefault="00F813BC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EA225A" w:rsidRPr="00A57726">
              <w:rPr>
                <w:sz w:val="20"/>
                <w:szCs w:val="20"/>
              </w:rPr>
              <w:t>рач</w:t>
            </w:r>
            <w:r w:rsidR="004E5495" w:rsidRPr="00A57726">
              <w:rPr>
                <w:sz w:val="20"/>
                <w:szCs w:val="20"/>
              </w:rPr>
              <w:t>-невролог</w:t>
            </w:r>
            <w:r w:rsidR="00BF2601" w:rsidRPr="00A57726">
              <w:rPr>
                <w:sz w:val="20"/>
                <w:szCs w:val="20"/>
              </w:rPr>
              <w:t xml:space="preserve"> ГБУЗ </w:t>
            </w:r>
            <w:r w:rsidR="00A00AD2" w:rsidRPr="00A57726">
              <w:rPr>
                <w:sz w:val="20"/>
                <w:szCs w:val="20"/>
              </w:rPr>
              <w:t>«Карачевская ЦРБ»</w:t>
            </w:r>
          </w:p>
        </w:tc>
      </w:tr>
      <w:tr w:rsidR="004E5495" w:rsidRPr="00A57726">
        <w:tc>
          <w:tcPr>
            <w:tcW w:w="826" w:type="dxa"/>
            <w:vAlign w:val="center"/>
          </w:tcPr>
          <w:p w:rsidR="004E5495" w:rsidRPr="00A57726" w:rsidRDefault="00EA225A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4E5495" w:rsidRPr="00A57726" w:rsidRDefault="00D86D7A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Ампилогов Е.М.</w:t>
            </w:r>
          </w:p>
        </w:tc>
        <w:tc>
          <w:tcPr>
            <w:tcW w:w="6187" w:type="dxa"/>
            <w:vAlign w:val="center"/>
          </w:tcPr>
          <w:p w:rsidR="004E5495" w:rsidRPr="00A57726" w:rsidRDefault="00F813BC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EA225A" w:rsidRPr="00A57726">
              <w:rPr>
                <w:sz w:val="20"/>
                <w:szCs w:val="20"/>
              </w:rPr>
              <w:t>рач</w:t>
            </w:r>
            <w:r w:rsidR="004E5495" w:rsidRPr="00A57726">
              <w:rPr>
                <w:sz w:val="20"/>
                <w:szCs w:val="20"/>
              </w:rPr>
              <w:t>-</w:t>
            </w:r>
            <w:r w:rsidR="00D86D7A" w:rsidRPr="00A57726">
              <w:rPr>
                <w:sz w:val="20"/>
                <w:szCs w:val="20"/>
              </w:rPr>
              <w:t>офтальмолог</w:t>
            </w:r>
            <w:r w:rsidR="00BF2601" w:rsidRPr="00A57726">
              <w:rPr>
                <w:sz w:val="20"/>
                <w:szCs w:val="20"/>
              </w:rPr>
              <w:t xml:space="preserve"> ГБУЗ </w:t>
            </w:r>
            <w:r w:rsidR="00A00AD2" w:rsidRPr="00A57726">
              <w:rPr>
                <w:sz w:val="20"/>
                <w:szCs w:val="20"/>
              </w:rPr>
              <w:t>«Карачевская ЦРБ»</w:t>
            </w:r>
          </w:p>
        </w:tc>
      </w:tr>
      <w:tr w:rsidR="004E5495" w:rsidRPr="00A57726">
        <w:tc>
          <w:tcPr>
            <w:tcW w:w="826" w:type="dxa"/>
            <w:vAlign w:val="center"/>
          </w:tcPr>
          <w:p w:rsidR="004E5495" w:rsidRPr="00A57726" w:rsidRDefault="00EA225A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4E5495" w:rsidRPr="00A57726" w:rsidRDefault="00AF2F15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Татаркин В.А.</w:t>
            </w:r>
          </w:p>
        </w:tc>
        <w:tc>
          <w:tcPr>
            <w:tcW w:w="6187" w:type="dxa"/>
            <w:vAlign w:val="center"/>
          </w:tcPr>
          <w:p w:rsidR="004E5495" w:rsidRPr="00A57726" w:rsidRDefault="00F813BC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EA225A" w:rsidRPr="00A57726">
              <w:rPr>
                <w:sz w:val="20"/>
                <w:szCs w:val="20"/>
              </w:rPr>
              <w:t>рач</w:t>
            </w:r>
            <w:r w:rsidR="004E5495" w:rsidRPr="00A57726">
              <w:rPr>
                <w:sz w:val="20"/>
                <w:szCs w:val="20"/>
              </w:rPr>
              <w:t>-ото</w:t>
            </w:r>
            <w:r w:rsidR="001B6A74" w:rsidRPr="00A57726">
              <w:rPr>
                <w:sz w:val="20"/>
                <w:szCs w:val="20"/>
              </w:rPr>
              <w:t>рино</w:t>
            </w:r>
            <w:r w:rsidR="004E5495" w:rsidRPr="00A57726">
              <w:rPr>
                <w:sz w:val="20"/>
                <w:szCs w:val="20"/>
              </w:rPr>
              <w:t>ларинголог</w:t>
            </w:r>
            <w:r w:rsidR="00BF2601" w:rsidRPr="00A57726">
              <w:rPr>
                <w:sz w:val="20"/>
                <w:szCs w:val="20"/>
              </w:rPr>
              <w:t xml:space="preserve"> ГБУЗ </w:t>
            </w:r>
            <w:r w:rsidR="00A00AD2" w:rsidRPr="00A57726">
              <w:rPr>
                <w:sz w:val="20"/>
                <w:szCs w:val="20"/>
              </w:rPr>
              <w:t>«Карачевская ЦРБ»</w:t>
            </w:r>
          </w:p>
        </w:tc>
      </w:tr>
      <w:tr w:rsidR="004E5495" w:rsidRPr="00A57726">
        <w:tc>
          <w:tcPr>
            <w:tcW w:w="826" w:type="dxa"/>
            <w:vAlign w:val="center"/>
          </w:tcPr>
          <w:p w:rsidR="004E5495" w:rsidRPr="00A57726" w:rsidRDefault="00D86D7A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  <w:r w:rsidR="00EA225A" w:rsidRPr="00A57726">
              <w:rPr>
                <w:sz w:val="20"/>
                <w:szCs w:val="20"/>
              </w:rPr>
              <w:t>0</w:t>
            </w:r>
          </w:p>
        </w:tc>
        <w:tc>
          <w:tcPr>
            <w:tcW w:w="2886" w:type="dxa"/>
            <w:vAlign w:val="center"/>
          </w:tcPr>
          <w:p w:rsidR="004E5495" w:rsidRPr="00A57726" w:rsidRDefault="00D86D7A" w:rsidP="00E2547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Дудар</w:t>
            </w:r>
            <w:r w:rsidR="00E25473" w:rsidRPr="00A57726">
              <w:rPr>
                <w:sz w:val="20"/>
                <w:szCs w:val="20"/>
              </w:rPr>
              <w:t>ё</w:t>
            </w:r>
            <w:r w:rsidRPr="00A57726">
              <w:rPr>
                <w:sz w:val="20"/>
                <w:szCs w:val="20"/>
              </w:rPr>
              <w:t>к С.М.</w:t>
            </w:r>
          </w:p>
        </w:tc>
        <w:tc>
          <w:tcPr>
            <w:tcW w:w="6187" w:type="dxa"/>
            <w:vAlign w:val="center"/>
          </w:tcPr>
          <w:p w:rsidR="004E5495" w:rsidRPr="00A57726" w:rsidRDefault="00F813BC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EA225A" w:rsidRPr="00A57726">
              <w:rPr>
                <w:sz w:val="20"/>
                <w:szCs w:val="20"/>
              </w:rPr>
              <w:t>рач</w:t>
            </w:r>
            <w:r w:rsidR="004E5495" w:rsidRPr="00A57726">
              <w:rPr>
                <w:sz w:val="20"/>
                <w:szCs w:val="20"/>
              </w:rPr>
              <w:t>-дермато</w:t>
            </w:r>
            <w:r w:rsidR="00691C5A" w:rsidRPr="00A57726">
              <w:rPr>
                <w:sz w:val="20"/>
                <w:szCs w:val="20"/>
              </w:rPr>
              <w:t>венеро</w:t>
            </w:r>
            <w:r w:rsidR="004E5495" w:rsidRPr="00A57726">
              <w:rPr>
                <w:sz w:val="20"/>
                <w:szCs w:val="20"/>
              </w:rPr>
              <w:t>лог</w:t>
            </w:r>
            <w:r w:rsidR="00BF2601" w:rsidRPr="00A57726">
              <w:rPr>
                <w:sz w:val="20"/>
                <w:szCs w:val="20"/>
              </w:rPr>
              <w:t xml:space="preserve"> ГБУЗ </w:t>
            </w:r>
            <w:r w:rsidR="00A00AD2" w:rsidRPr="00A57726">
              <w:rPr>
                <w:sz w:val="20"/>
                <w:szCs w:val="20"/>
              </w:rPr>
              <w:t>«Карачевская ЦРБ»</w:t>
            </w:r>
          </w:p>
        </w:tc>
      </w:tr>
      <w:tr w:rsidR="00EA225A" w:rsidRPr="00A57726">
        <w:tc>
          <w:tcPr>
            <w:tcW w:w="826" w:type="dxa"/>
            <w:vAlign w:val="center"/>
          </w:tcPr>
          <w:p w:rsidR="00EA225A" w:rsidRPr="00A57726" w:rsidRDefault="00EA225A" w:rsidP="00EA225A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vAlign w:val="center"/>
          </w:tcPr>
          <w:p w:rsidR="00EA225A" w:rsidRPr="00A57726" w:rsidRDefault="00EA225A" w:rsidP="00E2547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Исаков С.Е.</w:t>
            </w:r>
          </w:p>
        </w:tc>
        <w:tc>
          <w:tcPr>
            <w:tcW w:w="6187" w:type="dxa"/>
            <w:vAlign w:val="center"/>
          </w:tcPr>
          <w:p w:rsidR="00EA225A" w:rsidRPr="00A57726" w:rsidRDefault="00F813BC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EA225A" w:rsidRPr="00A57726">
              <w:rPr>
                <w:sz w:val="20"/>
                <w:szCs w:val="20"/>
              </w:rPr>
              <w:t>рач-психиатр ГБУЗ «Карачевская ЦРБ»</w:t>
            </w:r>
          </w:p>
        </w:tc>
      </w:tr>
      <w:tr w:rsidR="004E5495" w:rsidRPr="00A57726">
        <w:tc>
          <w:tcPr>
            <w:tcW w:w="826" w:type="dxa"/>
            <w:vAlign w:val="center"/>
          </w:tcPr>
          <w:p w:rsidR="004E5495" w:rsidRPr="00A57726" w:rsidRDefault="00D86D7A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12</w:t>
            </w:r>
          </w:p>
        </w:tc>
        <w:tc>
          <w:tcPr>
            <w:tcW w:w="2886" w:type="dxa"/>
            <w:vAlign w:val="center"/>
          </w:tcPr>
          <w:p w:rsidR="004E5495" w:rsidRPr="00A57726" w:rsidRDefault="00175E57" w:rsidP="00175E5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Амелина Ж.Ю.</w:t>
            </w:r>
          </w:p>
        </w:tc>
        <w:tc>
          <w:tcPr>
            <w:tcW w:w="6187" w:type="dxa"/>
            <w:vAlign w:val="center"/>
          </w:tcPr>
          <w:p w:rsidR="004E5495" w:rsidRPr="00A57726" w:rsidRDefault="00F813BC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EA225A" w:rsidRPr="00A57726">
              <w:rPr>
                <w:sz w:val="20"/>
                <w:szCs w:val="20"/>
              </w:rPr>
              <w:t>рач</w:t>
            </w:r>
            <w:r w:rsidR="004E5495" w:rsidRPr="00A57726">
              <w:rPr>
                <w:sz w:val="20"/>
                <w:szCs w:val="20"/>
              </w:rPr>
              <w:t>-стоматолог</w:t>
            </w:r>
            <w:r w:rsidR="00BF2601" w:rsidRPr="00A57726">
              <w:rPr>
                <w:sz w:val="20"/>
                <w:szCs w:val="20"/>
              </w:rPr>
              <w:t xml:space="preserve"> ГБУЗ </w:t>
            </w:r>
            <w:r w:rsidR="00A00AD2" w:rsidRPr="00A57726">
              <w:rPr>
                <w:sz w:val="20"/>
                <w:szCs w:val="20"/>
              </w:rPr>
              <w:t>«Карачевская ЦРБ»</w:t>
            </w:r>
          </w:p>
        </w:tc>
      </w:tr>
    </w:tbl>
    <w:p w:rsidR="007F192F" w:rsidRPr="00A57726" w:rsidRDefault="007F192F" w:rsidP="00906BE2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резервный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4E5495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D86D7A" w:rsidRPr="00A57726">
        <w:trPr>
          <w:trHeight w:val="205"/>
        </w:trPr>
        <w:tc>
          <w:tcPr>
            <w:tcW w:w="826" w:type="dxa"/>
            <w:vAlign w:val="center"/>
          </w:tcPr>
          <w:p w:rsidR="00D86D7A" w:rsidRPr="00A57726" w:rsidRDefault="00D86D7A" w:rsidP="00EA225A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D86D7A" w:rsidRPr="00A57726" w:rsidRDefault="00EA225A" w:rsidP="004C47D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Сорока Л.И.</w:t>
            </w:r>
          </w:p>
        </w:tc>
        <w:tc>
          <w:tcPr>
            <w:tcW w:w="6187" w:type="dxa"/>
            <w:vAlign w:val="center"/>
          </w:tcPr>
          <w:p w:rsidR="00D86D7A" w:rsidRPr="00A57726" w:rsidRDefault="00F813BC" w:rsidP="008018B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</w:t>
            </w:r>
            <w:r w:rsidR="00EA225A" w:rsidRPr="00A57726">
              <w:rPr>
                <w:sz w:val="20"/>
                <w:szCs w:val="20"/>
              </w:rPr>
              <w:t xml:space="preserve">ачальник отделения </w:t>
            </w:r>
            <w:r w:rsidRPr="00A57726">
              <w:rPr>
                <w:sz w:val="20"/>
                <w:szCs w:val="20"/>
              </w:rPr>
              <w:t>(</w:t>
            </w:r>
            <w:r w:rsidR="00EA225A" w:rsidRPr="00A57726">
              <w:rPr>
                <w:sz w:val="20"/>
                <w:szCs w:val="20"/>
              </w:rPr>
              <w:t>подготовки и призыва граждан на военную службу</w:t>
            </w:r>
            <w:r w:rsidRPr="00A57726">
              <w:rPr>
                <w:sz w:val="20"/>
                <w:szCs w:val="20"/>
              </w:rPr>
              <w:t>)</w:t>
            </w:r>
            <w:r w:rsidR="00EA225A" w:rsidRPr="00A57726">
              <w:rPr>
                <w:sz w:val="20"/>
                <w:szCs w:val="20"/>
              </w:rPr>
              <w:t xml:space="preserve"> военного комиссариата (Карачевского района Брянской области), председатель комиссии</w:t>
            </w:r>
          </w:p>
        </w:tc>
      </w:tr>
      <w:tr w:rsidR="00EC7201" w:rsidRPr="00A57726">
        <w:tc>
          <w:tcPr>
            <w:tcW w:w="826" w:type="dxa"/>
            <w:vAlign w:val="center"/>
          </w:tcPr>
          <w:p w:rsidR="00EC7201" w:rsidRPr="00A57726" w:rsidRDefault="00EC7201" w:rsidP="00EA225A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EC7201" w:rsidRPr="00A57726" w:rsidRDefault="00E01F7A" w:rsidP="00EC720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Галицина Ж.А.</w:t>
            </w:r>
          </w:p>
        </w:tc>
        <w:tc>
          <w:tcPr>
            <w:tcW w:w="6187" w:type="dxa"/>
            <w:vAlign w:val="center"/>
          </w:tcPr>
          <w:p w:rsidR="00EC7201" w:rsidRPr="00A57726" w:rsidRDefault="00F813BC" w:rsidP="00DF588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</w:t>
            </w:r>
            <w:r w:rsidR="00EA225A" w:rsidRPr="00A57726">
              <w:rPr>
                <w:sz w:val="20"/>
                <w:szCs w:val="20"/>
              </w:rPr>
              <w:t xml:space="preserve">едицинская </w:t>
            </w:r>
            <w:r w:rsidR="00622840" w:rsidRPr="00A57726">
              <w:rPr>
                <w:sz w:val="20"/>
                <w:szCs w:val="20"/>
              </w:rPr>
              <w:t>сестра</w:t>
            </w:r>
            <w:r w:rsidR="00EC7201" w:rsidRPr="00A57726">
              <w:rPr>
                <w:sz w:val="20"/>
                <w:szCs w:val="20"/>
              </w:rPr>
              <w:t xml:space="preserve"> ГБУЗ «Карачевская ЦРБ», секретарь комиссии</w:t>
            </w:r>
          </w:p>
        </w:tc>
      </w:tr>
      <w:tr w:rsidR="00D86D7A" w:rsidRPr="00A57726">
        <w:trPr>
          <w:trHeight w:val="151"/>
        </w:trPr>
        <w:tc>
          <w:tcPr>
            <w:tcW w:w="826" w:type="dxa"/>
            <w:vAlign w:val="center"/>
          </w:tcPr>
          <w:p w:rsidR="00D86D7A" w:rsidRPr="00A57726" w:rsidRDefault="00D86D7A" w:rsidP="00EA225A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D86D7A" w:rsidRPr="00A57726" w:rsidRDefault="00E01F7A" w:rsidP="0062284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Киселева Е.Н.</w:t>
            </w:r>
          </w:p>
        </w:tc>
        <w:tc>
          <w:tcPr>
            <w:tcW w:w="6187" w:type="dxa"/>
            <w:vAlign w:val="center"/>
          </w:tcPr>
          <w:p w:rsidR="00D86D7A" w:rsidRPr="00A57726" w:rsidRDefault="00F813BC" w:rsidP="00F813BC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з</w:t>
            </w:r>
            <w:r w:rsidR="00EA225A" w:rsidRPr="00A57726">
              <w:rPr>
                <w:sz w:val="20"/>
                <w:szCs w:val="20"/>
              </w:rPr>
              <w:t>аместитель главы администрации Карачевского района, представитель администрации</w:t>
            </w:r>
          </w:p>
        </w:tc>
      </w:tr>
      <w:tr w:rsidR="00A57726" w:rsidRPr="00A57726" w:rsidTr="00F813BC">
        <w:trPr>
          <w:trHeight w:val="810"/>
        </w:trPr>
        <w:tc>
          <w:tcPr>
            <w:tcW w:w="826" w:type="dxa"/>
            <w:vAlign w:val="center"/>
          </w:tcPr>
          <w:p w:rsidR="00D86D7A" w:rsidRPr="00A57726" w:rsidRDefault="00D86D7A" w:rsidP="00EA225A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D86D7A" w:rsidRPr="00A57726" w:rsidRDefault="00E01F7A" w:rsidP="008018B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Куликова Ю.О.</w:t>
            </w:r>
          </w:p>
        </w:tc>
        <w:tc>
          <w:tcPr>
            <w:tcW w:w="6187" w:type="dxa"/>
            <w:vAlign w:val="center"/>
          </w:tcPr>
          <w:p w:rsidR="00D86D7A" w:rsidRPr="00A57726" w:rsidRDefault="00D86D7A" w:rsidP="00E01F7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помощник </w:t>
            </w:r>
            <w:r w:rsidR="00F813BC" w:rsidRPr="00A57726">
              <w:rPr>
                <w:sz w:val="20"/>
                <w:szCs w:val="20"/>
              </w:rPr>
              <w:t xml:space="preserve">начальника отделения (планирования и подготовки предназначения и учета мобилизационных ресурсов) </w:t>
            </w:r>
            <w:r w:rsidR="00EA225A" w:rsidRPr="00A57726">
              <w:rPr>
                <w:sz w:val="20"/>
                <w:szCs w:val="20"/>
              </w:rPr>
              <w:t>военного комиссара военного комиссариата</w:t>
            </w:r>
            <w:r w:rsidR="00954D0B" w:rsidRPr="00A57726">
              <w:rPr>
                <w:sz w:val="20"/>
                <w:szCs w:val="20"/>
              </w:rPr>
              <w:t xml:space="preserve"> (Караче</w:t>
            </w:r>
            <w:r w:rsidR="00EA225A" w:rsidRPr="00A57726">
              <w:rPr>
                <w:sz w:val="20"/>
                <w:szCs w:val="20"/>
              </w:rPr>
              <w:t>вского района Брянской области)</w:t>
            </w:r>
          </w:p>
        </w:tc>
      </w:tr>
      <w:tr w:rsidR="004E5495" w:rsidRPr="00A57726">
        <w:tc>
          <w:tcPr>
            <w:tcW w:w="826" w:type="dxa"/>
            <w:vAlign w:val="center"/>
          </w:tcPr>
          <w:p w:rsidR="004E5495" w:rsidRPr="00A57726" w:rsidRDefault="00AF2F15" w:rsidP="00EA225A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4E5495" w:rsidRPr="00A57726" w:rsidRDefault="00F813BC" w:rsidP="00912F6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Новожилова Ю.Н.</w:t>
            </w:r>
          </w:p>
        </w:tc>
        <w:tc>
          <w:tcPr>
            <w:tcW w:w="6187" w:type="dxa"/>
            <w:vAlign w:val="center"/>
          </w:tcPr>
          <w:p w:rsidR="004E5495" w:rsidRPr="00A57726" w:rsidRDefault="00F813BC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EA225A" w:rsidRPr="00A57726">
              <w:rPr>
                <w:sz w:val="20"/>
                <w:szCs w:val="20"/>
              </w:rPr>
              <w:t>рач</w:t>
            </w:r>
            <w:r w:rsidR="004E5495" w:rsidRPr="00A57726">
              <w:rPr>
                <w:sz w:val="20"/>
                <w:szCs w:val="20"/>
              </w:rPr>
              <w:t>-терапевт</w:t>
            </w:r>
            <w:r w:rsidR="00BF2601" w:rsidRPr="00A57726">
              <w:rPr>
                <w:sz w:val="20"/>
                <w:szCs w:val="20"/>
              </w:rPr>
              <w:t xml:space="preserve"> ГБУЗ </w:t>
            </w:r>
            <w:r w:rsidR="00A00AD2" w:rsidRPr="00A57726">
              <w:rPr>
                <w:sz w:val="20"/>
                <w:szCs w:val="20"/>
              </w:rPr>
              <w:t>«Карачевская ЦРБ»</w:t>
            </w:r>
            <w:r w:rsidR="00DF5295" w:rsidRPr="00A57726">
              <w:rPr>
                <w:sz w:val="20"/>
                <w:szCs w:val="20"/>
              </w:rPr>
              <w:t>, врач, руководящий работой по медицинскому освидетельствованию граждан по первоначальной постановке на воинский учет</w:t>
            </w:r>
          </w:p>
        </w:tc>
      </w:tr>
      <w:tr w:rsidR="00EA225A" w:rsidRPr="00A57726">
        <w:tc>
          <w:tcPr>
            <w:tcW w:w="826" w:type="dxa"/>
            <w:vAlign w:val="center"/>
          </w:tcPr>
          <w:p w:rsidR="00EA225A" w:rsidRPr="00A57726" w:rsidRDefault="00EA225A" w:rsidP="00EA225A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EA225A" w:rsidRPr="00A57726" w:rsidRDefault="00EA225A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Дудник Ю.Ю.</w:t>
            </w:r>
          </w:p>
        </w:tc>
        <w:tc>
          <w:tcPr>
            <w:tcW w:w="6187" w:type="dxa"/>
            <w:vAlign w:val="center"/>
          </w:tcPr>
          <w:p w:rsidR="00EA225A" w:rsidRPr="00A57726" w:rsidRDefault="00F813BC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EA225A" w:rsidRPr="00A57726">
              <w:rPr>
                <w:sz w:val="20"/>
                <w:szCs w:val="20"/>
              </w:rPr>
              <w:t>рач-хирург ГБУЗ «Карачевская ЦРБ»</w:t>
            </w:r>
          </w:p>
        </w:tc>
      </w:tr>
      <w:tr w:rsidR="004E5495" w:rsidRPr="00A57726">
        <w:tc>
          <w:tcPr>
            <w:tcW w:w="826" w:type="dxa"/>
            <w:vAlign w:val="center"/>
          </w:tcPr>
          <w:p w:rsidR="004E5495" w:rsidRPr="00A57726" w:rsidRDefault="00EA225A" w:rsidP="00EA225A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4E5495" w:rsidRPr="00A57726" w:rsidRDefault="00E11959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Макарова Н.Н.</w:t>
            </w:r>
          </w:p>
        </w:tc>
        <w:tc>
          <w:tcPr>
            <w:tcW w:w="6187" w:type="dxa"/>
            <w:vAlign w:val="center"/>
          </w:tcPr>
          <w:p w:rsidR="004E5495" w:rsidRPr="00A57726" w:rsidRDefault="00F813BC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EA225A" w:rsidRPr="00A57726">
              <w:rPr>
                <w:sz w:val="20"/>
                <w:szCs w:val="20"/>
              </w:rPr>
              <w:t>рач</w:t>
            </w:r>
            <w:r w:rsidR="004E5495" w:rsidRPr="00A57726">
              <w:rPr>
                <w:sz w:val="20"/>
                <w:szCs w:val="20"/>
              </w:rPr>
              <w:t>-невролог</w:t>
            </w:r>
            <w:r w:rsidR="00BF2601" w:rsidRPr="00A57726">
              <w:rPr>
                <w:sz w:val="20"/>
                <w:szCs w:val="20"/>
              </w:rPr>
              <w:t xml:space="preserve"> ГБУЗ </w:t>
            </w:r>
            <w:r w:rsidR="00A00AD2" w:rsidRPr="00A57726">
              <w:rPr>
                <w:sz w:val="20"/>
                <w:szCs w:val="20"/>
              </w:rPr>
              <w:t>«Карачевская ЦРБ»</w:t>
            </w:r>
          </w:p>
        </w:tc>
      </w:tr>
      <w:tr w:rsidR="00EA225A" w:rsidRPr="00A57726">
        <w:tc>
          <w:tcPr>
            <w:tcW w:w="826" w:type="dxa"/>
            <w:vAlign w:val="center"/>
          </w:tcPr>
          <w:p w:rsidR="00EA225A" w:rsidRPr="00A57726" w:rsidRDefault="00EA225A" w:rsidP="00EA225A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EA225A" w:rsidRPr="00A57726" w:rsidRDefault="00EA225A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Надарейшвили Т.А.</w:t>
            </w:r>
          </w:p>
        </w:tc>
        <w:tc>
          <w:tcPr>
            <w:tcW w:w="6187" w:type="dxa"/>
            <w:vAlign w:val="center"/>
          </w:tcPr>
          <w:p w:rsidR="00EA225A" w:rsidRPr="00A57726" w:rsidRDefault="00F813BC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EA225A" w:rsidRPr="00A57726">
              <w:rPr>
                <w:sz w:val="20"/>
                <w:szCs w:val="20"/>
              </w:rPr>
              <w:t>рач-офтальмолог ГБУЗ «Карачевская ЦРБ»</w:t>
            </w:r>
          </w:p>
        </w:tc>
      </w:tr>
      <w:tr w:rsidR="00EA225A" w:rsidRPr="00A57726">
        <w:tc>
          <w:tcPr>
            <w:tcW w:w="826" w:type="dxa"/>
            <w:vAlign w:val="center"/>
          </w:tcPr>
          <w:p w:rsidR="00EA225A" w:rsidRPr="00A57726" w:rsidRDefault="00EA225A" w:rsidP="00EA225A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EA225A" w:rsidRPr="00A57726" w:rsidRDefault="00EA225A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Горбачева Т.А.</w:t>
            </w:r>
          </w:p>
        </w:tc>
        <w:tc>
          <w:tcPr>
            <w:tcW w:w="6187" w:type="dxa"/>
            <w:vAlign w:val="center"/>
          </w:tcPr>
          <w:p w:rsidR="00EA225A" w:rsidRPr="00A57726" w:rsidRDefault="00F813BC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EA225A" w:rsidRPr="00A57726">
              <w:rPr>
                <w:sz w:val="20"/>
                <w:szCs w:val="20"/>
              </w:rPr>
              <w:t>рач-оториноларинголог ГБУЗ «Карачевская ЦРБ»</w:t>
            </w:r>
          </w:p>
        </w:tc>
      </w:tr>
      <w:tr w:rsidR="00EA225A" w:rsidRPr="00A57726">
        <w:tc>
          <w:tcPr>
            <w:tcW w:w="826" w:type="dxa"/>
            <w:vAlign w:val="center"/>
          </w:tcPr>
          <w:p w:rsidR="00EA225A" w:rsidRPr="00A57726" w:rsidRDefault="00EA225A" w:rsidP="00EA225A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EA225A" w:rsidRPr="00A57726" w:rsidRDefault="00EA225A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Братякова Т.В.</w:t>
            </w:r>
          </w:p>
        </w:tc>
        <w:tc>
          <w:tcPr>
            <w:tcW w:w="6187" w:type="dxa"/>
            <w:vAlign w:val="center"/>
          </w:tcPr>
          <w:p w:rsidR="00EA225A" w:rsidRPr="00A57726" w:rsidRDefault="00F813BC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EA225A" w:rsidRPr="00A57726">
              <w:rPr>
                <w:sz w:val="20"/>
                <w:szCs w:val="20"/>
              </w:rPr>
              <w:t>рач-дерматовенеролог ГБУЗ «Карачевская ЦРБ»</w:t>
            </w:r>
          </w:p>
        </w:tc>
      </w:tr>
      <w:tr w:rsidR="004E5495" w:rsidRPr="00A57726">
        <w:tc>
          <w:tcPr>
            <w:tcW w:w="826" w:type="dxa"/>
            <w:vAlign w:val="center"/>
          </w:tcPr>
          <w:p w:rsidR="004E5495" w:rsidRPr="00A57726" w:rsidRDefault="00EA225A" w:rsidP="00EA225A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vAlign w:val="center"/>
          </w:tcPr>
          <w:p w:rsidR="004E5495" w:rsidRPr="00A57726" w:rsidRDefault="00714762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Зуева Н.А.</w:t>
            </w:r>
          </w:p>
        </w:tc>
        <w:tc>
          <w:tcPr>
            <w:tcW w:w="6187" w:type="dxa"/>
            <w:vAlign w:val="center"/>
          </w:tcPr>
          <w:p w:rsidR="004E5495" w:rsidRPr="00A57726" w:rsidRDefault="00F813BC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EA225A" w:rsidRPr="00A57726">
              <w:rPr>
                <w:sz w:val="20"/>
                <w:szCs w:val="20"/>
              </w:rPr>
              <w:t>рач</w:t>
            </w:r>
            <w:r w:rsidR="004E5495" w:rsidRPr="00A57726">
              <w:rPr>
                <w:sz w:val="20"/>
                <w:szCs w:val="20"/>
              </w:rPr>
              <w:t>-психиатр</w:t>
            </w:r>
            <w:r w:rsidR="00BF2601" w:rsidRPr="00A57726">
              <w:rPr>
                <w:sz w:val="20"/>
                <w:szCs w:val="20"/>
              </w:rPr>
              <w:t xml:space="preserve"> ГБУЗ </w:t>
            </w:r>
            <w:r w:rsidR="00A00AD2" w:rsidRPr="00A57726">
              <w:rPr>
                <w:sz w:val="20"/>
                <w:szCs w:val="20"/>
              </w:rPr>
              <w:t>«Карачевская ЦРБ»</w:t>
            </w:r>
          </w:p>
        </w:tc>
      </w:tr>
      <w:tr w:rsidR="00175E57" w:rsidRPr="00A57726">
        <w:tc>
          <w:tcPr>
            <w:tcW w:w="826" w:type="dxa"/>
            <w:vAlign w:val="center"/>
          </w:tcPr>
          <w:p w:rsidR="00175E57" w:rsidRPr="00A57726" w:rsidRDefault="00AF2F15" w:rsidP="00EA225A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  <w:r w:rsidR="00EA225A"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175E57" w:rsidRPr="00A57726" w:rsidRDefault="00175E57" w:rsidP="00DF588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Худякова В.А.</w:t>
            </w:r>
          </w:p>
        </w:tc>
        <w:tc>
          <w:tcPr>
            <w:tcW w:w="6187" w:type="dxa"/>
            <w:vAlign w:val="center"/>
          </w:tcPr>
          <w:p w:rsidR="00175E57" w:rsidRPr="00A57726" w:rsidRDefault="00F813BC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EA225A" w:rsidRPr="00A57726">
              <w:rPr>
                <w:sz w:val="20"/>
                <w:szCs w:val="20"/>
              </w:rPr>
              <w:t>рач</w:t>
            </w:r>
            <w:r w:rsidR="00175E57" w:rsidRPr="00A57726">
              <w:rPr>
                <w:sz w:val="20"/>
                <w:szCs w:val="20"/>
              </w:rPr>
              <w:t>-стоматолог</w:t>
            </w:r>
            <w:r w:rsidR="00BF2601" w:rsidRPr="00A57726">
              <w:rPr>
                <w:sz w:val="20"/>
                <w:szCs w:val="20"/>
              </w:rPr>
              <w:t xml:space="preserve"> ГБУЗ </w:t>
            </w:r>
            <w:r w:rsidR="00A00AD2" w:rsidRPr="00A57726">
              <w:rPr>
                <w:sz w:val="20"/>
                <w:szCs w:val="20"/>
              </w:rPr>
              <w:t>«Карачевская ЦРБ»</w:t>
            </w:r>
          </w:p>
        </w:tc>
      </w:tr>
    </w:tbl>
    <w:p w:rsidR="00075E4D" w:rsidRDefault="00075E4D" w:rsidP="009B0077">
      <w:pPr>
        <w:ind w:firstLine="540"/>
        <w:jc w:val="both"/>
        <w:rPr>
          <w:sz w:val="28"/>
          <w:szCs w:val="28"/>
        </w:rPr>
      </w:pPr>
    </w:p>
    <w:p w:rsidR="00193B3D" w:rsidRPr="00A57726" w:rsidRDefault="00193B3D" w:rsidP="009B0077">
      <w:pPr>
        <w:ind w:firstLine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lastRenderedPageBreak/>
        <w:t>Муниципальное образование «Новозыбковский городской округ»:</w:t>
      </w:r>
    </w:p>
    <w:p w:rsidR="00193B3D" w:rsidRPr="00A57726" w:rsidRDefault="00193B3D" w:rsidP="00193B3D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основной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193B3D" w:rsidRPr="00A57726" w:rsidTr="00D14FA9">
        <w:tc>
          <w:tcPr>
            <w:tcW w:w="826" w:type="dxa"/>
            <w:vAlign w:val="center"/>
          </w:tcPr>
          <w:p w:rsidR="00193B3D" w:rsidRPr="00A57726" w:rsidRDefault="00193B3D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193B3D" w:rsidRPr="00A57726" w:rsidRDefault="00193B3D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193B3D" w:rsidRPr="00A57726" w:rsidRDefault="00193B3D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193B3D" w:rsidRPr="00A57726" w:rsidTr="00D14FA9">
        <w:trPr>
          <w:trHeight w:val="178"/>
        </w:trPr>
        <w:tc>
          <w:tcPr>
            <w:tcW w:w="826" w:type="dxa"/>
            <w:vAlign w:val="center"/>
          </w:tcPr>
          <w:p w:rsidR="00193B3D" w:rsidRPr="00A57726" w:rsidRDefault="00193B3D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193B3D" w:rsidRPr="00A57726" w:rsidRDefault="00193B3D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Репников Д.Ю.</w:t>
            </w:r>
          </w:p>
        </w:tc>
        <w:tc>
          <w:tcPr>
            <w:tcW w:w="6187" w:type="dxa"/>
            <w:vAlign w:val="center"/>
          </w:tcPr>
          <w:p w:rsidR="00193B3D" w:rsidRPr="00A57726" w:rsidRDefault="000421F8" w:rsidP="00D14FA9">
            <w:pPr>
              <w:rPr>
                <w:sz w:val="20"/>
                <w:szCs w:val="20"/>
              </w:rPr>
            </w:pPr>
            <w:r w:rsidRPr="00A57726">
              <w:rPr>
                <w:iCs/>
                <w:sz w:val="20"/>
                <w:szCs w:val="20"/>
              </w:rPr>
              <w:t>в</w:t>
            </w:r>
            <w:r w:rsidR="00193B3D" w:rsidRPr="00A57726">
              <w:rPr>
                <w:iCs/>
                <w:sz w:val="20"/>
                <w:szCs w:val="20"/>
              </w:rPr>
              <w:t>оенный комиссар</w:t>
            </w:r>
            <w:r w:rsidR="00193B3D" w:rsidRPr="00A57726">
              <w:rPr>
                <w:sz w:val="20"/>
                <w:szCs w:val="20"/>
              </w:rPr>
              <w:t xml:space="preserve"> (Новозыбковского городского округа, города Злынка, Злынковского и Климовского районов Брянской области), председатель комиссии по первоначальной постановке граждан на воинский учёт</w:t>
            </w:r>
          </w:p>
        </w:tc>
      </w:tr>
      <w:tr w:rsidR="000421F8" w:rsidRPr="00A57726" w:rsidTr="00D14FA9">
        <w:tc>
          <w:tcPr>
            <w:tcW w:w="826" w:type="dxa"/>
            <w:vAlign w:val="center"/>
          </w:tcPr>
          <w:p w:rsidR="00193B3D" w:rsidRPr="00A57726" w:rsidRDefault="00193B3D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193B3D" w:rsidRPr="00A57726" w:rsidRDefault="000421F8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Симоненко Е.Н.</w:t>
            </w:r>
          </w:p>
        </w:tc>
        <w:tc>
          <w:tcPr>
            <w:tcW w:w="6187" w:type="dxa"/>
            <w:vAlign w:val="center"/>
          </w:tcPr>
          <w:p w:rsidR="00193B3D" w:rsidRPr="00A57726" w:rsidRDefault="00193B3D" w:rsidP="000421F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начальник отдела культуры, спорта и молодежной политики Новозыбковской городской администрации, представитель органа местного самоуправления</w:t>
            </w:r>
          </w:p>
        </w:tc>
      </w:tr>
      <w:tr w:rsidR="00193B3D" w:rsidRPr="00A57726" w:rsidTr="00D14FA9">
        <w:tc>
          <w:tcPr>
            <w:tcW w:w="826" w:type="dxa"/>
            <w:vAlign w:val="center"/>
          </w:tcPr>
          <w:p w:rsidR="00193B3D" w:rsidRPr="00A57726" w:rsidRDefault="00193B3D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193B3D" w:rsidRPr="00A57726" w:rsidRDefault="00193B3D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Хлус В.Н.</w:t>
            </w:r>
          </w:p>
        </w:tc>
        <w:tc>
          <w:tcPr>
            <w:tcW w:w="6187" w:type="dxa"/>
            <w:vAlign w:val="center"/>
          </w:tcPr>
          <w:p w:rsidR="00193B3D" w:rsidRPr="00A57726" w:rsidRDefault="000421F8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193B3D" w:rsidRPr="00A57726">
              <w:rPr>
                <w:sz w:val="20"/>
                <w:szCs w:val="20"/>
              </w:rPr>
              <w:t>рач-терапевт ГБУЗ «Новозыбковская ЦРБ», врач, руководящий работой по медицинскому освидетельствованию граждан по первоначальной постановке на воинский учет</w:t>
            </w:r>
          </w:p>
        </w:tc>
      </w:tr>
      <w:tr w:rsidR="00193B3D" w:rsidRPr="00A57726" w:rsidTr="00D14FA9">
        <w:tc>
          <w:tcPr>
            <w:tcW w:w="826" w:type="dxa"/>
            <w:vAlign w:val="center"/>
          </w:tcPr>
          <w:p w:rsidR="00193B3D" w:rsidRPr="00A57726" w:rsidRDefault="00193B3D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193B3D" w:rsidRPr="00A57726" w:rsidRDefault="00193B3D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Кожемяко Н.В.</w:t>
            </w:r>
          </w:p>
        </w:tc>
        <w:tc>
          <w:tcPr>
            <w:tcW w:w="6187" w:type="dxa"/>
            <w:vAlign w:val="center"/>
          </w:tcPr>
          <w:p w:rsidR="00193B3D" w:rsidRPr="00A57726" w:rsidRDefault="000421F8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</w:t>
            </w:r>
            <w:r w:rsidR="00193B3D" w:rsidRPr="00A57726">
              <w:rPr>
                <w:sz w:val="20"/>
                <w:szCs w:val="20"/>
              </w:rPr>
              <w:t>едицинская сестра военного комиссариата (Новозыбковского городского округа, города Злынка, Злынковского и Климовского районов Брянской области) центра (военно-врачебной экспертизы) военного комиссариата Брянской области, секретарь первоначальной постановки на воинский учёт</w:t>
            </w:r>
          </w:p>
        </w:tc>
      </w:tr>
      <w:tr w:rsidR="000421F8" w:rsidRPr="00A57726" w:rsidTr="00D14FA9">
        <w:trPr>
          <w:trHeight w:val="1088"/>
        </w:trPr>
        <w:tc>
          <w:tcPr>
            <w:tcW w:w="826" w:type="dxa"/>
            <w:vAlign w:val="center"/>
          </w:tcPr>
          <w:p w:rsidR="00193B3D" w:rsidRPr="00A57726" w:rsidRDefault="00193B3D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193B3D" w:rsidRPr="00A57726" w:rsidRDefault="000421F8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Лайкова О.В.</w:t>
            </w:r>
          </w:p>
        </w:tc>
        <w:tc>
          <w:tcPr>
            <w:tcW w:w="6187" w:type="dxa"/>
            <w:vAlign w:val="center"/>
          </w:tcPr>
          <w:p w:rsidR="00193B3D" w:rsidRPr="00A57726" w:rsidRDefault="00193B3D" w:rsidP="000421F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помощник начальника отделения (подготовки и призыва граждан на военную службу)  военного комиссариата (Новозыбковского городского округа, города Злынка, Злынковского и Климовского районов Брянской области), специалист по профессиональному психологическому отбору</w:t>
            </w:r>
          </w:p>
        </w:tc>
      </w:tr>
      <w:tr w:rsidR="00193B3D" w:rsidRPr="00A57726" w:rsidTr="00D14FA9">
        <w:tc>
          <w:tcPr>
            <w:tcW w:w="826" w:type="dxa"/>
            <w:vAlign w:val="center"/>
          </w:tcPr>
          <w:p w:rsidR="00193B3D" w:rsidRPr="00A57726" w:rsidRDefault="00193B3D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193B3D" w:rsidRPr="00A57726" w:rsidRDefault="00193B3D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Петухова О.Т.</w:t>
            </w:r>
          </w:p>
        </w:tc>
        <w:tc>
          <w:tcPr>
            <w:tcW w:w="6187" w:type="dxa"/>
            <w:vAlign w:val="center"/>
          </w:tcPr>
          <w:p w:rsidR="00193B3D" w:rsidRPr="00A57726" w:rsidRDefault="00193B3D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врач-хирург ГБУЗ «Новозыбковская ЦРБ»,</w:t>
            </w:r>
          </w:p>
        </w:tc>
      </w:tr>
      <w:tr w:rsidR="00A57726" w:rsidRPr="00A57726" w:rsidTr="00D14FA9">
        <w:tc>
          <w:tcPr>
            <w:tcW w:w="826" w:type="dxa"/>
            <w:vAlign w:val="center"/>
          </w:tcPr>
          <w:p w:rsidR="00193B3D" w:rsidRPr="00A57726" w:rsidRDefault="00193B3D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193B3D" w:rsidRPr="00A57726" w:rsidRDefault="00A15800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Галевко М.В.</w:t>
            </w:r>
          </w:p>
        </w:tc>
        <w:tc>
          <w:tcPr>
            <w:tcW w:w="6187" w:type="dxa"/>
            <w:vAlign w:val="center"/>
          </w:tcPr>
          <w:p w:rsidR="00193B3D" w:rsidRPr="00A57726" w:rsidRDefault="00193B3D" w:rsidP="00A1580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</w:t>
            </w:r>
            <w:r w:rsidR="00A15800" w:rsidRPr="00A57726">
              <w:rPr>
                <w:sz w:val="20"/>
                <w:szCs w:val="20"/>
              </w:rPr>
              <w:t>педиатр</w:t>
            </w:r>
            <w:r w:rsidRPr="00A57726">
              <w:rPr>
                <w:sz w:val="20"/>
                <w:szCs w:val="20"/>
              </w:rPr>
              <w:t xml:space="preserve">  ГБУЗ «Новозыбковская ЦРБ»,</w:t>
            </w:r>
          </w:p>
        </w:tc>
      </w:tr>
      <w:tr w:rsidR="00193B3D" w:rsidRPr="00A57726" w:rsidTr="00D14FA9">
        <w:tc>
          <w:tcPr>
            <w:tcW w:w="826" w:type="dxa"/>
            <w:vAlign w:val="center"/>
          </w:tcPr>
          <w:p w:rsidR="00193B3D" w:rsidRPr="00A57726" w:rsidRDefault="00193B3D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193B3D" w:rsidRPr="00A57726" w:rsidRDefault="00193B3D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Ерошенко И.М.</w:t>
            </w:r>
          </w:p>
        </w:tc>
        <w:tc>
          <w:tcPr>
            <w:tcW w:w="6187" w:type="dxa"/>
            <w:vAlign w:val="center"/>
          </w:tcPr>
          <w:p w:rsidR="00193B3D" w:rsidRPr="00A57726" w:rsidRDefault="00193B3D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врач-невролог ГБУЗ «Новозыбковская ЦРБ»,</w:t>
            </w:r>
          </w:p>
        </w:tc>
      </w:tr>
      <w:tr w:rsidR="00193B3D" w:rsidRPr="00A57726" w:rsidTr="00D14FA9">
        <w:tc>
          <w:tcPr>
            <w:tcW w:w="826" w:type="dxa"/>
            <w:vAlign w:val="center"/>
          </w:tcPr>
          <w:p w:rsidR="00193B3D" w:rsidRPr="00A57726" w:rsidRDefault="00193B3D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193B3D" w:rsidRPr="00A57726" w:rsidRDefault="00193B3D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Власова Г.А.</w:t>
            </w:r>
          </w:p>
        </w:tc>
        <w:tc>
          <w:tcPr>
            <w:tcW w:w="6187" w:type="dxa"/>
            <w:vAlign w:val="center"/>
          </w:tcPr>
          <w:p w:rsidR="00193B3D" w:rsidRPr="00A57726" w:rsidRDefault="00193B3D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врач-психиатр ГБУЗ «Новозыбковская ЦРБ»,</w:t>
            </w:r>
          </w:p>
        </w:tc>
      </w:tr>
      <w:tr w:rsidR="00193B3D" w:rsidRPr="00A57726" w:rsidTr="00D14FA9">
        <w:tc>
          <w:tcPr>
            <w:tcW w:w="826" w:type="dxa"/>
            <w:vAlign w:val="center"/>
          </w:tcPr>
          <w:p w:rsidR="00193B3D" w:rsidRPr="00A57726" w:rsidRDefault="00193B3D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193B3D" w:rsidRPr="00A57726" w:rsidRDefault="00193B3D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Бакланская Л.В.</w:t>
            </w:r>
          </w:p>
        </w:tc>
        <w:tc>
          <w:tcPr>
            <w:tcW w:w="6187" w:type="dxa"/>
            <w:vAlign w:val="center"/>
          </w:tcPr>
          <w:p w:rsidR="00193B3D" w:rsidRPr="00A57726" w:rsidRDefault="00193B3D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врач-офтальмолог ГБУЗ «Новозыбковская ЦРБ»,</w:t>
            </w:r>
          </w:p>
        </w:tc>
      </w:tr>
      <w:tr w:rsidR="00193B3D" w:rsidRPr="00A57726" w:rsidTr="00D14FA9">
        <w:tc>
          <w:tcPr>
            <w:tcW w:w="826" w:type="dxa"/>
            <w:vAlign w:val="center"/>
          </w:tcPr>
          <w:p w:rsidR="00193B3D" w:rsidRPr="00A57726" w:rsidRDefault="00193B3D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vAlign w:val="center"/>
          </w:tcPr>
          <w:p w:rsidR="00193B3D" w:rsidRPr="00A57726" w:rsidRDefault="00193B3D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Шарапо С.М.</w:t>
            </w:r>
          </w:p>
        </w:tc>
        <w:tc>
          <w:tcPr>
            <w:tcW w:w="6187" w:type="dxa"/>
            <w:vAlign w:val="center"/>
          </w:tcPr>
          <w:p w:rsidR="00193B3D" w:rsidRPr="00A57726" w:rsidRDefault="00193B3D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врач-оториноларинголог ГБУЗ «Новозыбковская ЦРБ»,</w:t>
            </w:r>
          </w:p>
        </w:tc>
      </w:tr>
      <w:tr w:rsidR="00193B3D" w:rsidRPr="00A57726" w:rsidTr="00D14FA9">
        <w:tc>
          <w:tcPr>
            <w:tcW w:w="826" w:type="dxa"/>
            <w:vAlign w:val="center"/>
          </w:tcPr>
          <w:p w:rsidR="00193B3D" w:rsidRPr="00A57726" w:rsidRDefault="00193B3D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12</w:t>
            </w:r>
          </w:p>
        </w:tc>
        <w:tc>
          <w:tcPr>
            <w:tcW w:w="2886" w:type="dxa"/>
            <w:vAlign w:val="center"/>
          </w:tcPr>
          <w:p w:rsidR="00193B3D" w:rsidRPr="00A57726" w:rsidRDefault="00193B3D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Давыденко Е.В.</w:t>
            </w:r>
          </w:p>
        </w:tc>
        <w:tc>
          <w:tcPr>
            <w:tcW w:w="6187" w:type="dxa"/>
            <w:vAlign w:val="center"/>
          </w:tcPr>
          <w:p w:rsidR="00193B3D" w:rsidRPr="00A57726" w:rsidRDefault="00193B3D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врач-дерматовенеролог ГБУЗ «Новозыбковская ЦРБ»,</w:t>
            </w:r>
          </w:p>
        </w:tc>
      </w:tr>
      <w:tr w:rsidR="00193B3D" w:rsidRPr="00A57726" w:rsidTr="00D14FA9">
        <w:tc>
          <w:tcPr>
            <w:tcW w:w="826" w:type="dxa"/>
            <w:vAlign w:val="center"/>
          </w:tcPr>
          <w:p w:rsidR="00193B3D" w:rsidRPr="00A57726" w:rsidRDefault="00193B3D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13</w:t>
            </w:r>
          </w:p>
        </w:tc>
        <w:tc>
          <w:tcPr>
            <w:tcW w:w="2886" w:type="dxa"/>
            <w:vAlign w:val="center"/>
          </w:tcPr>
          <w:p w:rsidR="00193B3D" w:rsidRPr="00A57726" w:rsidRDefault="00193B3D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Шендрик Г.В.</w:t>
            </w:r>
          </w:p>
        </w:tc>
        <w:tc>
          <w:tcPr>
            <w:tcW w:w="6187" w:type="dxa"/>
            <w:vAlign w:val="center"/>
          </w:tcPr>
          <w:p w:rsidR="00193B3D" w:rsidRPr="00A57726" w:rsidRDefault="00193B3D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врач-стоматолог ГАУЗ «Новозыбковская ЦРБ»,</w:t>
            </w:r>
          </w:p>
        </w:tc>
      </w:tr>
    </w:tbl>
    <w:p w:rsidR="00193B3D" w:rsidRPr="00A57726" w:rsidRDefault="00193B3D" w:rsidP="00193B3D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резервный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193B3D" w:rsidRPr="00A57726" w:rsidTr="00D14FA9">
        <w:tc>
          <w:tcPr>
            <w:tcW w:w="826" w:type="dxa"/>
            <w:vAlign w:val="center"/>
          </w:tcPr>
          <w:p w:rsidR="00193B3D" w:rsidRPr="00A57726" w:rsidRDefault="00193B3D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193B3D" w:rsidRPr="00A57726" w:rsidRDefault="00193B3D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193B3D" w:rsidRPr="00A57726" w:rsidRDefault="00193B3D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193B3D" w:rsidRPr="00A57726" w:rsidTr="00D14FA9">
        <w:trPr>
          <w:trHeight w:val="178"/>
        </w:trPr>
        <w:tc>
          <w:tcPr>
            <w:tcW w:w="826" w:type="dxa"/>
            <w:vAlign w:val="center"/>
          </w:tcPr>
          <w:p w:rsidR="00193B3D" w:rsidRPr="00A57726" w:rsidRDefault="00193B3D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193B3D" w:rsidRPr="00A57726" w:rsidRDefault="00193B3D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Радунцев А.П.</w:t>
            </w:r>
          </w:p>
        </w:tc>
        <w:tc>
          <w:tcPr>
            <w:tcW w:w="6187" w:type="dxa"/>
            <w:vAlign w:val="center"/>
          </w:tcPr>
          <w:p w:rsidR="00193B3D" w:rsidRPr="00A57726" w:rsidRDefault="00141E47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</w:t>
            </w:r>
            <w:r w:rsidR="00193B3D" w:rsidRPr="00A57726">
              <w:rPr>
                <w:sz w:val="20"/>
                <w:szCs w:val="20"/>
              </w:rPr>
              <w:t>ачальник отделения (планирования, предназначения, подготовки и учета мобилизационных ресурсов) военного комиссариата (Новозыбковского городского округа, города Злынка, Злынковского и Климовского районов Брянской области), председатель комиссии по первоначальной постановке граждан на воинский учёт</w:t>
            </w:r>
          </w:p>
        </w:tc>
      </w:tr>
      <w:tr w:rsidR="00193B3D" w:rsidRPr="00A57726" w:rsidTr="00D14FA9">
        <w:tc>
          <w:tcPr>
            <w:tcW w:w="826" w:type="dxa"/>
            <w:vAlign w:val="center"/>
          </w:tcPr>
          <w:p w:rsidR="00193B3D" w:rsidRPr="00A57726" w:rsidRDefault="00193B3D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193B3D" w:rsidRPr="00A57726" w:rsidRDefault="00193B3D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Небылица А.В.</w:t>
            </w:r>
          </w:p>
        </w:tc>
        <w:tc>
          <w:tcPr>
            <w:tcW w:w="6187" w:type="dxa"/>
            <w:vAlign w:val="center"/>
          </w:tcPr>
          <w:p w:rsidR="00193B3D" w:rsidRPr="00A57726" w:rsidRDefault="00141E47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з</w:t>
            </w:r>
            <w:r w:rsidR="00193B3D" w:rsidRPr="00A57726">
              <w:rPr>
                <w:sz w:val="20"/>
                <w:szCs w:val="20"/>
              </w:rPr>
              <w:t>аместитель начальника отдела образования Новозыбковской городской администрации, представитель органа управления образования</w:t>
            </w:r>
          </w:p>
        </w:tc>
      </w:tr>
      <w:tr w:rsidR="00193B3D" w:rsidRPr="00A57726" w:rsidTr="00D14FA9">
        <w:tc>
          <w:tcPr>
            <w:tcW w:w="826" w:type="dxa"/>
            <w:vAlign w:val="center"/>
          </w:tcPr>
          <w:p w:rsidR="00193B3D" w:rsidRPr="00A57726" w:rsidRDefault="00193B3D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193B3D" w:rsidRPr="00A57726" w:rsidRDefault="00193B3D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Сидоренков В.Д.</w:t>
            </w:r>
          </w:p>
        </w:tc>
        <w:tc>
          <w:tcPr>
            <w:tcW w:w="6187" w:type="dxa"/>
            <w:vAlign w:val="center"/>
          </w:tcPr>
          <w:p w:rsidR="00193B3D" w:rsidRPr="00A57726" w:rsidRDefault="00141E47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193B3D" w:rsidRPr="00A57726">
              <w:rPr>
                <w:sz w:val="20"/>
                <w:szCs w:val="20"/>
              </w:rPr>
              <w:t>рач-невролог ГБУЗ «Новозыбская ЦРБ», врач руководящий работой по медицинскому освидетельствованию граждан, подлежащих первоначальной постановке на воинский учёт</w:t>
            </w:r>
          </w:p>
        </w:tc>
      </w:tr>
      <w:tr w:rsidR="00193B3D" w:rsidRPr="00A57726" w:rsidTr="00D14FA9">
        <w:tc>
          <w:tcPr>
            <w:tcW w:w="826" w:type="dxa"/>
            <w:vAlign w:val="center"/>
          </w:tcPr>
          <w:p w:rsidR="00193B3D" w:rsidRPr="00A57726" w:rsidRDefault="00193B3D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193B3D" w:rsidRPr="00A57726" w:rsidRDefault="00193B3D" w:rsidP="00A1580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Быкова С.</w:t>
            </w:r>
            <w:r w:rsidR="00A15800" w:rsidRPr="00A57726">
              <w:rPr>
                <w:sz w:val="20"/>
                <w:szCs w:val="20"/>
              </w:rPr>
              <w:t>Г</w:t>
            </w:r>
            <w:r w:rsidRPr="00A57726">
              <w:rPr>
                <w:sz w:val="20"/>
                <w:szCs w:val="20"/>
              </w:rPr>
              <w:t>.</w:t>
            </w:r>
          </w:p>
        </w:tc>
        <w:tc>
          <w:tcPr>
            <w:tcW w:w="6187" w:type="dxa"/>
            <w:vAlign w:val="center"/>
          </w:tcPr>
          <w:p w:rsidR="00193B3D" w:rsidRPr="00A57726" w:rsidRDefault="00141E47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</w:t>
            </w:r>
            <w:r w:rsidR="00193B3D" w:rsidRPr="00A57726">
              <w:rPr>
                <w:sz w:val="20"/>
                <w:szCs w:val="20"/>
              </w:rPr>
              <w:t>таршая медсестра терапевтического отделения поликлиники ГБУЗ «Новозыбская ЦРБ»</w:t>
            </w:r>
            <w:r w:rsidRPr="00A57726">
              <w:rPr>
                <w:sz w:val="20"/>
                <w:szCs w:val="20"/>
              </w:rPr>
              <w:t>, секретарь первоначальной постановки на воинский учет</w:t>
            </w:r>
          </w:p>
        </w:tc>
      </w:tr>
      <w:tr w:rsidR="00193B3D" w:rsidRPr="00A57726" w:rsidTr="00D14FA9">
        <w:tc>
          <w:tcPr>
            <w:tcW w:w="826" w:type="dxa"/>
            <w:vAlign w:val="center"/>
          </w:tcPr>
          <w:p w:rsidR="00193B3D" w:rsidRPr="00A57726" w:rsidRDefault="00193B3D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193B3D" w:rsidRPr="00A57726" w:rsidRDefault="00141E47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Васильцова Е.А.</w:t>
            </w:r>
          </w:p>
        </w:tc>
        <w:tc>
          <w:tcPr>
            <w:tcW w:w="6187" w:type="dxa"/>
            <w:vAlign w:val="center"/>
          </w:tcPr>
          <w:p w:rsidR="00193B3D" w:rsidRPr="00A57726" w:rsidRDefault="00141E47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старший п</w:t>
            </w:r>
            <w:r w:rsidR="00193B3D" w:rsidRPr="00A57726">
              <w:rPr>
                <w:sz w:val="20"/>
                <w:szCs w:val="20"/>
              </w:rPr>
              <w:t>омощник начальника отделения (подготовки и призыва граждан на военную службу) военного комиссариата (Новозыбковского городского округа, города Злынка, Злынковского и Климовского районов Брянской области), специалист по профессиональному психологическому отбору</w:t>
            </w:r>
          </w:p>
        </w:tc>
      </w:tr>
      <w:tr w:rsidR="00193B3D" w:rsidRPr="00A57726" w:rsidTr="00D14FA9">
        <w:tc>
          <w:tcPr>
            <w:tcW w:w="826" w:type="dxa"/>
            <w:vAlign w:val="center"/>
          </w:tcPr>
          <w:p w:rsidR="00193B3D" w:rsidRPr="00A57726" w:rsidRDefault="00193B3D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193B3D" w:rsidRPr="00A57726" w:rsidRDefault="00193B3D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Ханаев В.А.</w:t>
            </w:r>
          </w:p>
        </w:tc>
        <w:tc>
          <w:tcPr>
            <w:tcW w:w="6187" w:type="dxa"/>
            <w:vAlign w:val="center"/>
          </w:tcPr>
          <w:p w:rsidR="00193B3D" w:rsidRPr="00A57726" w:rsidRDefault="00141E47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193B3D" w:rsidRPr="00A57726">
              <w:rPr>
                <w:sz w:val="20"/>
                <w:szCs w:val="20"/>
              </w:rPr>
              <w:t>рач-хирург ГБУЗ «Новозыбковская ЦРБ»</w:t>
            </w:r>
          </w:p>
        </w:tc>
      </w:tr>
      <w:tr w:rsidR="00A57726" w:rsidRPr="00A57726" w:rsidTr="00D14FA9">
        <w:tc>
          <w:tcPr>
            <w:tcW w:w="826" w:type="dxa"/>
            <w:vAlign w:val="center"/>
          </w:tcPr>
          <w:p w:rsidR="00193B3D" w:rsidRPr="00A57726" w:rsidRDefault="00193B3D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193B3D" w:rsidRPr="00A57726" w:rsidRDefault="00A15800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Ремизова В.В.</w:t>
            </w:r>
          </w:p>
        </w:tc>
        <w:tc>
          <w:tcPr>
            <w:tcW w:w="6187" w:type="dxa"/>
            <w:vAlign w:val="center"/>
          </w:tcPr>
          <w:p w:rsidR="00193B3D" w:rsidRPr="00A57726" w:rsidRDefault="00141E47" w:rsidP="00A1580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A15800" w:rsidRPr="00A57726">
              <w:rPr>
                <w:sz w:val="20"/>
                <w:szCs w:val="20"/>
              </w:rPr>
              <w:t>рач-педиатр</w:t>
            </w:r>
            <w:r w:rsidR="00193B3D" w:rsidRPr="00A57726">
              <w:rPr>
                <w:sz w:val="20"/>
                <w:szCs w:val="20"/>
              </w:rPr>
              <w:t xml:space="preserve"> ГБУЗ «Новозыбковская ЦРБ»</w:t>
            </w:r>
          </w:p>
        </w:tc>
      </w:tr>
      <w:tr w:rsidR="00141E47" w:rsidRPr="00A57726" w:rsidTr="00D14FA9">
        <w:tc>
          <w:tcPr>
            <w:tcW w:w="826" w:type="dxa"/>
            <w:vAlign w:val="center"/>
          </w:tcPr>
          <w:p w:rsidR="00193B3D" w:rsidRPr="00A57726" w:rsidRDefault="00193B3D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193B3D" w:rsidRPr="00A57726" w:rsidRDefault="00193B3D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Приходько П.И.</w:t>
            </w:r>
          </w:p>
        </w:tc>
        <w:tc>
          <w:tcPr>
            <w:tcW w:w="6187" w:type="dxa"/>
            <w:vAlign w:val="center"/>
          </w:tcPr>
          <w:p w:rsidR="00193B3D" w:rsidRPr="00A57726" w:rsidRDefault="00141E47" w:rsidP="00141E4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193B3D" w:rsidRPr="00A57726">
              <w:rPr>
                <w:sz w:val="20"/>
                <w:szCs w:val="20"/>
              </w:rPr>
              <w:t>рач-оториноларинголог ГБУЗ «Н</w:t>
            </w:r>
            <w:r w:rsidRPr="00A57726">
              <w:rPr>
                <w:sz w:val="20"/>
                <w:szCs w:val="20"/>
              </w:rPr>
              <w:t>овозыбковская ЦРБ»</w:t>
            </w:r>
          </w:p>
        </w:tc>
      </w:tr>
      <w:tr w:rsidR="00141E47" w:rsidRPr="00A57726" w:rsidTr="00D14FA9">
        <w:tc>
          <w:tcPr>
            <w:tcW w:w="826" w:type="dxa"/>
            <w:vAlign w:val="center"/>
          </w:tcPr>
          <w:p w:rsidR="00193B3D" w:rsidRPr="00A57726" w:rsidRDefault="00193B3D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193B3D" w:rsidRPr="00A57726" w:rsidRDefault="00193B3D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Орачевский А.В.</w:t>
            </w:r>
          </w:p>
        </w:tc>
        <w:tc>
          <w:tcPr>
            <w:tcW w:w="6187" w:type="dxa"/>
            <w:vAlign w:val="center"/>
          </w:tcPr>
          <w:p w:rsidR="00193B3D" w:rsidRPr="00A57726" w:rsidRDefault="00141E47" w:rsidP="00141E4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193B3D" w:rsidRPr="00A57726">
              <w:rPr>
                <w:sz w:val="20"/>
                <w:szCs w:val="20"/>
              </w:rPr>
              <w:t>рач-невролог ГБУЗ «Новозыбковская ЦРБ»</w:t>
            </w:r>
          </w:p>
        </w:tc>
      </w:tr>
      <w:tr w:rsidR="00193B3D" w:rsidRPr="00A57726" w:rsidTr="00D14FA9">
        <w:tc>
          <w:tcPr>
            <w:tcW w:w="826" w:type="dxa"/>
            <w:vAlign w:val="center"/>
          </w:tcPr>
          <w:p w:rsidR="00193B3D" w:rsidRPr="00A57726" w:rsidRDefault="00193B3D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193B3D" w:rsidRPr="00A57726" w:rsidRDefault="00193B3D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Гилеп С.А</w:t>
            </w:r>
          </w:p>
        </w:tc>
        <w:tc>
          <w:tcPr>
            <w:tcW w:w="6187" w:type="dxa"/>
            <w:vAlign w:val="center"/>
          </w:tcPr>
          <w:p w:rsidR="00193B3D" w:rsidRPr="00A57726" w:rsidRDefault="00141E47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193B3D" w:rsidRPr="00A57726">
              <w:rPr>
                <w:sz w:val="20"/>
                <w:szCs w:val="20"/>
              </w:rPr>
              <w:t>рач-психиатр ГБУЗ «Новозыбковская ЦРБ»</w:t>
            </w:r>
          </w:p>
        </w:tc>
      </w:tr>
      <w:tr w:rsidR="00141E47" w:rsidRPr="00A57726" w:rsidTr="00D14FA9">
        <w:tc>
          <w:tcPr>
            <w:tcW w:w="826" w:type="dxa"/>
            <w:vAlign w:val="center"/>
          </w:tcPr>
          <w:p w:rsidR="00193B3D" w:rsidRPr="00A57726" w:rsidRDefault="00193B3D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vAlign w:val="center"/>
          </w:tcPr>
          <w:p w:rsidR="00193B3D" w:rsidRPr="00A57726" w:rsidRDefault="00193B3D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Богачева Л.Н.</w:t>
            </w:r>
          </w:p>
        </w:tc>
        <w:tc>
          <w:tcPr>
            <w:tcW w:w="6187" w:type="dxa"/>
            <w:vAlign w:val="center"/>
          </w:tcPr>
          <w:p w:rsidR="00193B3D" w:rsidRPr="00A57726" w:rsidRDefault="00141E47" w:rsidP="00141E4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193B3D" w:rsidRPr="00A57726">
              <w:rPr>
                <w:sz w:val="20"/>
                <w:szCs w:val="20"/>
              </w:rPr>
              <w:t>рач-офтальмолог</w:t>
            </w:r>
            <w:r w:rsidRPr="00A57726">
              <w:rPr>
                <w:sz w:val="20"/>
                <w:szCs w:val="20"/>
              </w:rPr>
              <w:t xml:space="preserve"> ГБУЗ «Новозыбковская ЦРБ»</w:t>
            </w:r>
          </w:p>
        </w:tc>
      </w:tr>
      <w:tr w:rsidR="00141E47" w:rsidRPr="00A57726" w:rsidTr="00D14FA9">
        <w:tc>
          <w:tcPr>
            <w:tcW w:w="826" w:type="dxa"/>
            <w:vAlign w:val="center"/>
          </w:tcPr>
          <w:p w:rsidR="00193B3D" w:rsidRPr="00A57726" w:rsidRDefault="00193B3D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12</w:t>
            </w:r>
          </w:p>
        </w:tc>
        <w:tc>
          <w:tcPr>
            <w:tcW w:w="2886" w:type="dxa"/>
            <w:vAlign w:val="center"/>
          </w:tcPr>
          <w:p w:rsidR="00193B3D" w:rsidRPr="00A57726" w:rsidRDefault="00193B3D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Емельянова И.В.</w:t>
            </w:r>
          </w:p>
        </w:tc>
        <w:tc>
          <w:tcPr>
            <w:tcW w:w="6187" w:type="dxa"/>
            <w:vAlign w:val="center"/>
          </w:tcPr>
          <w:p w:rsidR="00193B3D" w:rsidRPr="00A57726" w:rsidRDefault="00141E47" w:rsidP="00141E4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193B3D" w:rsidRPr="00A57726">
              <w:rPr>
                <w:sz w:val="20"/>
                <w:szCs w:val="20"/>
              </w:rPr>
              <w:t>рач-дерматовенеролог ГБУЗ «Климовская ЦРБ»</w:t>
            </w:r>
          </w:p>
        </w:tc>
      </w:tr>
      <w:tr w:rsidR="00193B3D" w:rsidRPr="00A57726" w:rsidTr="00D14FA9">
        <w:tc>
          <w:tcPr>
            <w:tcW w:w="826" w:type="dxa"/>
            <w:vAlign w:val="center"/>
          </w:tcPr>
          <w:p w:rsidR="00193B3D" w:rsidRPr="00A57726" w:rsidRDefault="00193B3D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2886" w:type="dxa"/>
            <w:vAlign w:val="center"/>
          </w:tcPr>
          <w:p w:rsidR="00193B3D" w:rsidRPr="00A57726" w:rsidRDefault="00193B3D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Макаров М.Ю.</w:t>
            </w:r>
          </w:p>
        </w:tc>
        <w:tc>
          <w:tcPr>
            <w:tcW w:w="6187" w:type="dxa"/>
            <w:vAlign w:val="center"/>
          </w:tcPr>
          <w:p w:rsidR="00193B3D" w:rsidRPr="00A57726" w:rsidRDefault="00141E47" w:rsidP="00141E4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193B3D" w:rsidRPr="00A57726">
              <w:rPr>
                <w:sz w:val="20"/>
                <w:szCs w:val="20"/>
              </w:rPr>
              <w:t>рач-стоматолог ГАУЗ «Новозыбковская стоматологическая поликлиника»</w:t>
            </w:r>
          </w:p>
        </w:tc>
      </w:tr>
    </w:tbl>
    <w:p w:rsidR="007F192F" w:rsidRPr="00A57726" w:rsidRDefault="007F192F" w:rsidP="009B0077">
      <w:pPr>
        <w:ind w:firstLine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Муниципальное образование «Климовский</w:t>
      </w:r>
      <w:r w:rsidR="00640330" w:rsidRPr="00A57726">
        <w:rPr>
          <w:sz w:val="28"/>
          <w:szCs w:val="28"/>
        </w:rPr>
        <w:t xml:space="preserve"> муниципальный</w:t>
      </w:r>
      <w:r w:rsidRPr="00A57726">
        <w:rPr>
          <w:sz w:val="28"/>
          <w:szCs w:val="28"/>
        </w:rPr>
        <w:t xml:space="preserve"> район»:</w:t>
      </w:r>
    </w:p>
    <w:p w:rsidR="007F192F" w:rsidRPr="00A57726" w:rsidRDefault="007F192F" w:rsidP="00906BE2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основной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0E5717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0E5717" w:rsidRPr="00A57726" w:rsidTr="00274993">
        <w:trPr>
          <w:trHeight w:val="178"/>
        </w:trPr>
        <w:tc>
          <w:tcPr>
            <w:tcW w:w="826" w:type="dxa"/>
            <w:vAlign w:val="center"/>
          </w:tcPr>
          <w:p w:rsidR="00770E27" w:rsidRPr="00A57726" w:rsidRDefault="00770E27" w:rsidP="00274993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770E27" w:rsidRPr="00A57726" w:rsidRDefault="00770E27" w:rsidP="0027499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Репников Д.Ю.</w:t>
            </w:r>
          </w:p>
        </w:tc>
        <w:tc>
          <w:tcPr>
            <w:tcW w:w="6187" w:type="dxa"/>
            <w:vAlign w:val="center"/>
          </w:tcPr>
          <w:p w:rsidR="00770E27" w:rsidRPr="00A57726" w:rsidRDefault="00770E27" w:rsidP="00274993">
            <w:pPr>
              <w:rPr>
                <w:sz w:val="20"/>
                <w:szCs w:val="20"/>
              </w:rPr>
            </w:pPr>
            <w:r w:rsidRPr="00A57726">
              <w:rPr>
                <w:iCs/>
                <w:sz w:val="20"/>
                <w:szCs w:val="20"/>
              </w:rPr>
              <w:t>военный комиссар</w:t>
            </w:r>
            <w:r w:rsidRPr="00A57726">
              <w:rPr>
                <w:sz w:val="20"/>
                <w:szCs w:val="20"/>
              </w:rPr>
              <w:t xml:space="preserve"> (Новозыбковского городского округа, города Злынка, Злынковского и Климовского районов Брянской области), председатель комиссии</w:t>
            </w:r>
          </w:p>
        </w:tc>
      </w:tr>
      <w:tr w:rsidR="000E5717" w:rsidRPr="00A57726" w:rsidTr="00274993">
        <w:tc>
          <w:tcPr>
            <w:tcW w:w="826" w:type="dxa"/>
            <w:vAlign w:val="center"/>
          </w:tcPr>
          <w:p w:rsidR="00770E27" w:rsidRPr="00A57726" w:rsidRDefault="00770E27" w:rsidP="00274993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770E27" w:rsidRPr="00A57726" w:rsidRDefault="00770E27" w:rsidP="0027499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Кожемяко Н.В.</w:t>
            </w:r>
          </w:p>
        </w:tc>
        <w:tc>
          <w:tcPr>
            <w:tcW w:w="6187" w:type="dxa"/>
            <w:vAlign w:val="center"/>
          </w:tcPr>
          <w:p w:rsidR="00770E27" w:rsidRPr="00A57726" w:rsidRDefault="00770E27" w:rsidP="007E2DC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медицинская сестра военного комиссариата </w:t>
            </w:r>
            <w:r w:rsidR="007E2DC8" w:rsidRPr="00A57726">
              <w:rPr>
                <w:sz w:val="20"/>
                <w:szCs w:val="20"/>
              </w:rPr>
              <w:t>(</w:t>
            </w:r>
            <w:r w:rsidRPr="00A57726">
              <w:rPr>
                <w:sz w:val="20"/>
                <w:szCs w:val="20"/>
              </w:rPr>
              <w:t>Новозыбковского городского округа, города Злынка, Злынковского и Климовского районов Брянской области) центра (военно-врачебной экспертизы) военного комиссариата Брянской области, секретарь комиссии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EA37C5" w:rsidRPr="00A57726" w:rsidRDefault="00EA37C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EA37C5" w:rsidRPr="00A57726" w:rsidRDefault="00770E27" w:rsidP="00770E2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Никифоров В.И.</w:t>
            </w:r>
          </w:p>
        </w:tc>
        <w:tc>
          <w:tcPr>
            <w:tcW w:w="6187" w:type="dxa"/>
            <w:vAlign w:val="center"/>
          </w:tcPr>
          <w:p w:rsidR="00EA37C5" w:rsidRPr="00A57726" w:rsidRDefault="008C332B" w:rsidP="008C332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главный инспектор отдела </w:t>
            </w:r>
            <w:r w:rsidR="00D57488" w:rsidRPr="00A57726">
              <w:rPr>
                <w:sz w:val="20"/>
                <w:szCs w:val="20"/>
              </w:rPr>
              <w:t xml:space="preserve">культуры, спорта и молодежной политики администрации </w:t>
            </w:r>
            <w:r w:rsidRPr="00A57726">
              <w:rPr>
                <w:sz w:val="20"/>
                <w:szCs w:val="20"/>
              </w:rPr>
              <w:t>Климовского района, представитель администрации</w:t>
            </w:r>
          </w:p>
        </w:tc>
      </w:tr>
      <w:tr w:rsidR="00630020" w:rsidRPr="00A57726">
        <w:tc>
          <w:tcPr>
            <w:tcW w:w="826" w:type="dxa"/>
            <w:vAlign w:val="center"/>
          </w:tcPr>
          <w:p w:rsidR="00EA37C5" w:rsidRPr="00A57726" w:rsidRDefault="006252C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EA37C5" w:rsidRPr="00A57726" w:rsidRDefault="00630020" w:rsidP="002723E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Лайкова О.В.</w:t>
            </w:r>
          </w:p>
        </w:tc>
        <w:tc>
          <w:tcPr>
            <w:tcW w:w="6187" w:type="dxa"/>
            <w:vAlign w:val="center"/>
          </w:tcPr>
          <w:p w:rsidR="00EA37C5" w:rsidRPr="00A57726" w:rsidRDefault="00EA37C5" w:rsidP="0063002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помощник начальника отделения </w:t>
            </w:r>
            <w:r w:rsidR="00EA22E1" w:rsidRPr="00A57726">
              <w:rPr>
                <w:sz w:val="20"/>
                <w:szCs w:val="20"/>
              </w:rPr>
              <w:t>(</w:t>
            </w:r>
            <w:r w:rsidRPr="00A57726">
              <w:rPr>
                <w:sz w:val="20"/>
                <w:szCs w:val="20"/>
              </w:rPr>
              <w:t>подготовки и призыва граждан на военную службу</w:t>
            </w:r>
            <w:r w:rsidR="00EA22E1" w:rsidRPr="00A57726">
              <w:rPr>
                <w:sz w:val="20"/>
                <w:szCs w:val="20"/>
              </w:rPr>
              <w:t>)</w:t>
            </w:r>
            <w:r w:rsidR="00A500B0" w:rsidRPr="00A57726">
              <w:rPr>
                <w:sz w:val="20"/>
                <w:szCs w:val="20"/>
              </w:rPr>
              <w:t xml:space="preserve"> </w:t>
            </w:r>
            <w:r w:rsidR="008C332B" w:rsidRPr="00A57726">
              <w:rPr>
                <w:sz w:val="20"/>
                <w:szCs w:val="20"/>
              </w:rPr>
              <w:t>военного комиссариата (Новозыбковского городского округа, города Злынка, Злынковского и Климовского районов Брянской области</w:t>
            </w:r>
            <w:r w:rsidR="00A500B0" w:rsidRPr="00A57726">
              <w:rPr>
                <w:sz w:val="20"/>
                <w:szCs w:val="20"/>
              </w:rPr>
              <w:t>)</w:t>
            </w:r>
            <w:r w:rsidRPr="00A57726">
              <w:rPr>
                <w:sz w:val="20"/>
                <w:szCs w:val="20"/>
              </w:rPr>
              <w:t xml:space="preserve">, специалист по профессиональному </w:t>
            </w:r>
            <w:r w:rsidR="00630020" w:rsidRPr="00A57726">
              <w:rPr>
                <w:sz w:val="20"/>
                <w:szCs w:val="20"/>
              </w:rPr>
              <w:t xml:space="preserve">психологическому </w:t>
            </w:r>
            <w:r w:rsidRPr="00A57726">
              <w:rPr>
                <w:sz w:val="20"/>
                <w:szCs w:val="20"/>
              </w:rPr>
              <w:t>отбору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2E3982" w:rsidRPr="00A57726" w:rsidRDefault="002E3982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2E3982" w:rsidRPr="00A57726" w:rsidRDefault="00AA598E" w:rsidP="00AA598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Хлус В.Н.</w:t>
            </w:r>
          </w:p>
        </w:tc>
        <w:tc>
          <w:tcPr>
            <w:tcW w:w="6187" w:type="dxa"/>
            <w:vAlign w:val="center"/>
          </w:tcPr>
          <w:p w:rsidR="002E3982" w:rsidRPr="00A57726" w:rsidRDefault="002E3982" w:rsidP="00C664D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врач-терапевт ГБУЗ «Новозыбковская ЦРБ», врач, руководящий работой по медицинскому освидетельствованию граждан по первоначальной постановке на воинский учет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EA37C5" w:rsidRPr="00A57726" w:rsidRDefault="00D94F5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EA37C5" w:rsidRPr="00A57726" w:rsidRDefault="00630020" w:rsidP="00AA598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Петухова О.Т.</w:t>
            </w:r>
          </w:p>
        </w:tc>
        <w:tc>
          <w:tcPr>
            <w:tcW w:w="6187" w:type="dxa"/>
            <w:vAlign w:val="center"/>
          </w:tcPr>
          <w:p w:rsidR="00EA37C5" w:rsidRPr="00A57726" w:rsidRDefault="00EA37C5" w:rsidP="006E778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врач-хирург</w:t>
            </w:r>
            <w:r w:rsidR="00BF2601" w:rsidRPr="00A57726">
              <w:rPr>
                <w:sz w:val="20"/>
                <w:szCs w:val="20"/>
              </w:rPr>
              <w:t xml:space="preserve"> ГБУЗ «Новозыбковская ЦРБ»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EA37C5" w:rsidRPr="00A57726" w:rsidRDefault="00D94F5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EA37C5" w:rsidRPr="00A57726" w:rsidRDefault="00AB2147" w:rsidP="001E07F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Галевко М.В.</w:t>
            </w:r>
          </w:p>
        </w:tc>
        <w:tc>
          <w:tcPr>
            <w:tcW w:w="6187" w:type="dxa"/>
            <w:vAlign w:val="center"/>
          </w:tcPr>
          <w:p w:rsidR="00EA37C5" w:rsidRPr="00A57726" w:rsidRDefault="00AB2147" w:rsidP="006E778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врач-педиатр</w:t>
            </w:r>
            <w:r w:rsidR="00BF2601" w:rsidRPr="00A57726">
              <w:rPr>
                <w:sz w:val="20"/>
                <w:szCs w:val="20"/>
              </w:rPr>
              <w:t xml:space="preserve"> ГБУЗ «Новозыбковская ЦРБ»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EA37C5" w:rsidRPr="00A57726" w:rsidRDefault="00D94F5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EA37C5" w:rsidRPr="00A57726" w:rsidRDefault="00EA37C5" w:rsidP="002723E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Ерошенко И.М.</w:t>
            </w:r>
          </w:p>
        </w:tc>
        <w:tc>
          <w:tcPr>
            <w:tcW w:w="6187" w:type="dxa"/>
            <w:vAlign w:val="center"/>
          </w:tcPr>
          <w:p w:rsidR="00EA37C5" w:rsidRPr="00A57726" w:rsidRDefault="00EA37C5" w:rsidP="006E778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врач-невролог</w:t>
            </w:r>
            <w:r w:rsidR="00BF2601" w:rsidRPr="00A57726">
              <w:rPr>
                <w:sz w:val="20"/>
                <w:szCs w:val="20"/>
              </w:rPr>
              <w:t xml:space="preserve"> ГБУЗ «Новозыбковская ЦРБ»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EA37C5" w:rsidRPr="00A57726" w:rsidRDefault="00D94F5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EA37C5" w:rsidRPr="00A57726" w:rsidRDefault="007B7EDA" w:rsidP="002723E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Власова Г.А.</w:t>
            </w:r>
          </w:p>
        </w:tc>
        <w:tc>
          <w:tcPr>
            <w:tcW w:w="6187" w:type="dxa"/>
            <w:vAlign w:val="center"/>
          </w:tcPr>
          <w:p w:rsidR="00EA37C5" w:rsidRPr="00A57726" w:rsidRDefault="00EA37C5" w:rsidP="006E778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врач-психиатр</w:t>
            </w:r>
            <w:r w:rsidR="00BF2601" w:rsidRPr="00A57726">
              <w:rPr>
                <w:sz w:val="20"/>
                <w:szCs w:val="20"/>
              </w:rPr>
              <w:t xml:space="preserve"> ГБУЗ «Новозыбковская ЦРБ»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EA37C5" w:rsidRPr="00A57726" w:rsidRDefault="00D94F5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EA37C5" w:rsidRPr="00A57726" w:rsidRDefault="00FA5976" w:rsidP="00AA598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Бакланская Л.В.</w:t>
            </w:r>
          </w:p>
        </w:tc>
        <w:tc>
          <w:tcPr>
            <w:tcW w:w="6187" w:type="dxa"/>
            <w:vAlign w:val="center"/>
          </w:tcPr>
          <w:p w:rsidR="00EA37C5" w:rsidRPr="00A57726" w:rsidRDefault="00EA37C5" w:rsidP="006E778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врач-офтальмолог</w:t>
            </w:r>
            <w:r w:rsidR="00BF2601" w:rsidRPr="00A57726">
              <w:rPr>
                <w:sz w:val="20"/>
                <w:szCs w:val="20"/>
              </w:rPr>
              <w:t xml:space="preserve"> ГБУЗ «Новозыбковская ЦРБ»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EA37C5" w:rsidRPr="00A57726" w:rsidRDefault="00EA37C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  <w:r w:rsidR="00D94F51"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EA37C5" w:rsidRPr="00A57726" w:rsidRDefault="007B7EDA" w:rsidP="002723E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Шарапо С.М.</w:t>
            </w:r>
          </w:p>
        </w:tc>
        <w:tc>
          <w:tcPr>
            <w:tcW w:w="6187" w:type="dxa"/>
            <w:vAlign w:val="center"/>
          </w:tcPr>
          <w:p w:rsidR="00EA37C5" w:rsidRPr="00A57726" w:rsidRDefault="00EA37C5" w:rsidP="006E778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врач-ото</w:t>
            </w:r>
            <w:r w:rsidR="006252C1" w:rsidRPr="00A57726">
              <w:rPr>
                <w:sz w:val="20"/>
                <w:szCs w:val="20"/>
              </w:rPr>
              <w:t>рино</w:t>
            </w:r>
            <w:r w:rsidRPr="00A57726">
              <w:rPr>
                <w:sz w:val="20"/>
                <w:szCs w:val="20"/>
              </w:rPr>
              <w:t>ларинголог</w:t>
            </w:r>
            <w:r w:rsidR="00BF2601" w:rsidRPr="00A57726">
              <w:rPr>
                <w:sz w:val="20"/>
                <w:szCs w:val="20"/>
              </w:rPr>
              <w:t xml:space="preserve"> ГБУЗ «Новозыбковская ЦРБ»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EA37C5" w:rsidRPr="00A57726" w:rsidRDefault="006252C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  <w:r w:rsidR="00D94F51"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EA37C5" w:rsidRPr="00A57726" w:rsidRDefault="00EA37C5" w:rsidP="002723E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Давыденко Е.В.</w:t>
            </w:r>
          </w:p>
        </w:tc>
        <w:tc>
          <w:tcPr>
            <w:tcW w:w="6187" w:type="dxa"/>
            <w:vAlign w:val="center"/>
          </w:tcPr>
          <w:p w:rsidR="00EA37C5" w:rsidRPr="00A57726" w:rsidRDefault="00EA37C5" w:rsidP="002723E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врач-дермато</w:t>
            </w:r>
            <w:r w:rsidR="00300086" w:rsidRPr="00A57726">
              <w:rPr>
                <w:sz w:val="20"/>
                <w:szCs w:val="20"/>
              </w:rPr>
              <w:t>венеро</w:t>
            </w:r>
            <w:r w:rsidRPr="00A57726">
              <w:rPr>
                <w:sz w:val="20"/>
                <w:szCs w:val="20"/>
              </w:rPr>
              <w:t>лог</w:t>
            </w:r>
            <w:r w:rsidR="00BF2601" w:rsidRPr="00A57726">
              <w:rPr>
                <w:sz w:val="20"/>
                <w:szCs w:val="20"/>
              </w:rPr>
              <w:t xml:space="preserve"> ГБУЗ «Новозыбковская ЦРБ»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2E3982" w:rsidRPr="00A57726" w:rsidRDefault="002E3982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13</w:t>
            </w:r>
          </w:p>
        </w:tc>
        <w:tc>
          <w:tcPr>
            <w:tcW w:w="2886" w:type="dxa"/>
            <w:vAlign w:val="center"/>
          </w:tcPr>
          <w:p w:rsidR="002E3982" w:rsidRPr="00A57726" w:rsidRDefault="006B0E59" w:rsidP="001E3E4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Шендрик Г.В.</w:t>
            </w:r>
          </w:p>
        </w:tc>
        <w:tc>
          <w:tcPr>
            <w:tcW w:w="6187" w:type="dxa"/>
            <w:vAlign w:val="center"/>
          </w:tcPr>
          <w:p w:rsidR="002E3982" w:rsidRPr="00A57726" w:rsidRDefault="002E3982" w:rsidP="00DE68AC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врач-стоматолог</w:t>
            </w:r>
            <w:r w:rsidR="00BF2601" w:rsidRPr="00A57726">
              <w:rPr>
                <w:sz w:val="20"/>
                <w:szCs w:val="20"/>
              </w:rPr>
              <w:t xml:space="preserve"> ГАУЗ </w:t>
            </w:r>
            <w:r w:rsidR="006E7781" w:rsidRPr="00A57726">
              <w:rPr>
                <w:sz w:val="20"/>
                <w:szCs w:val="20"/>
              </w:rPr>
              <w:t>«</w:t>
            </w:r>
            <w:r w:rsidR="00BF2601" w:rsidRPr="00A57726">
              <w:rPr>
                <w:sz w:val="20"/>
                <w:szCs w:val="20"/>
              </w:rPr>
              <w:t xml:space="preserve">Новозыбковская </w:t>
            </w:r>
            <w:r w:rsidR="00DE68AC" w:rsidRPr="00A57726">
              <w:rPr>
                <w:sz w:val="20"/>
                <w:szCs w:val="20"/>
              </w:rPr>
              <w:t>ЦРБ»</w:t>
            </w:r>
          </w:p>
        </w:tc>
      </w:tr>
    </w:tbl>
    <w:p w:rsidR="007F192F" w:rsidRPr="00A57726" w:rsidRDefault="007F192F" w:rsidP="00906BE2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резервный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0E5717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0E5717" w:rsidRPr="00A57726">
        <w:trPr>
          <w:trHeight w:val="545"/>
        </w:trPr>
        <w:tc>
          <w:tcPr>
            <w:tcW w:w="826" w:type="dxa"/>
            <w:vAlign w:val="center"/>
          </w:tcPr>
          <w:p w:rsidR="00EA37C5" w:rsidRPr="00A57726" w:rsidRDefault="00EA37C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EA37C5" w:rsidRPr="00A57726" w:rsidRDefault="00EA37C5" w:rsidP="002723E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Радунцев А.П.</w:t>
            </w:r>
          </w:p>
        </w:tc>
        <w:tc>
          <w:tcPr>
            <w:tcW w:w="6187" w:type="dxa"/>
            <w:vAlign w:val="center"/>
          </w:tcPr>
          <w:p w:rsidR="00EA37C5" w:rsidRPr="00A57726" w:rsidRDefault="00EA37C5" w:rsidP="009C04F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начальник отделения </w:t>
            </w:r>
            <w:r w:rsidR="00EA22E1" w:rsidRPr="00A57726">
              <w:rPr>
                <w:sz w:val="20"/>
                <w:szCs w:val="20"/>
              </w:rPr>
              <w:t>(</w:t>
            </w:r>
            <w:r w:rsidRPr="00A57726">
              <w:rPr>
                <w:sz w:val="20"/>
                <w:szCs w:val="20"/>
              </w:rPr>
              <w:t>планирования, предназначения, подготовки и учета мобилизационных ресурсов</w:t>
            </w:r>
            <w:r w:rsidR="00EA22E1" w:rsidRPr="00A57726">
              <w:rPr>
                <w:sz w:val="20"/>
                <w:szCs w:val="20"/>
              </w:rPr>
              <w:t>)</w:t>
            </w:r>
            <w:r w:rsidRPr="00A57726">
              <w:rPr>
                <w:sz w:val="20"/>
                <w:szCs w:val="20"/>
              </w:rPr>
              <w:t xml:space="preserve"> </w:t>
            </w:r>
            <w:r w:rsidR="009C04F5" w:rsidRPr="00A57726">
              <w:rPr>
                <w:sz w:val="20"/>
                <w:szCs w:val="20"/>
              </w:rPr>
              <w:t>военного комиссариата (</w:t>
            </w:r>
            <w:r w:rsidR="006B0E59" w:rsidRPr="00A57726">
              <w:rPr>
                <w:sz w:val="20"/>
                <w:szCs w:val="20"/>
              </w:rPr>
              <w:t>Новозыбковского городского округа, города Злынка, Злынковского и Климовского районов Брянской области</w:t>
            </w:r>
            <w:r w:rsidR="009C04F5" w:rsidRPr="00A57726">
              <w:rPr>
                <w:sz w:val="20"/>
                <w:szCs w:val="20"/>
              </w:rPr>
              <w:t>)</w:t>
            </w:r>
            <w:r w:rsidR="00C93D8A" w:rsidRPr="00A57726">
              <w:rPr>
                <w:sz w:val="20"/>
                <w:szCs w:val="20"/>
              </w:rPr>
              <w:t xml:space="preserve">, </w:t>
            </w:r>
            <w:r w:rsidRPr="00A57726">
              <w:rPr>
                <w:sz w:val="20"/>
                <w:szCs w:val="20"/>
              </w:rPr>
              <w:t>председатель комиссии</w:t>
            </w:r>
          </w:p>
        </w:tc>
      </w:tr>
      <w:tr w:rsidR="000E5717" w:rsidRPr="00A57726">
        <w:trPr>
          <w:trHeight w:val="51"/>
        </w:trPr>
        <w:tc>
          <w:tcPr>
            <w:tcW w:w="826" w:type="dxa"/>
            <w:vAlign w:val="center"/>
          </w:tcPr>
          <w:p w:rsidR="00EA37C5" w:rsidRPr="00A57726" w:rsidRDefault="00EA37C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EA37C5" w:rsidRPr="00A57726" w:rsidRDefault="00EA37C5" w:rsidP="002723E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Быкова С.Г.</w:t>
            </w:r>
          </w:p>
        </w:tc>
        <w:tc>
          <w:tcPr>
            <w:tcW w:w="6187" w:type="dxa"/>
            <w:vAlign w:val="center"/>
          </w:tcPr>
          <w:p w:rsidR="00EA37C5" w:rsidRPr="00A57726" w:rsidRDefault="007B7EDA" w:rsidP="002723E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старшая </w:t>
            </w:r>
            <w:r w:rsidR="00300086" w:rsidRPr="00A57726">
              <w:rPr>
                <w:sz w:val="20"/>
                <w:szCs w:val="20"/>
              </w:rPr>
              <w:t>мед</w:t>
            </w:r>
            <w:r w:rsidR="006B0E59" w:rsidRPr="00A57726">
              <w:rPr>
                <w:sz w:val="20"/>
                <w:szCs w:val="20"/>
              </w:rPr>
              <w:t xml:space="preserve">ицинская </w:t>
            </w:r>
            <w:r w:rsidR="00300086" w:rsidRPr="00A57726">
              <w:rPr>
                <w:sz w:val="20"/>
                <w:szCs w:val="20"/>
              </w:rPr>
              <w:t>сестра</w:t>
            </w:r>
            <w:r w:rsidR="006B0E59" w:rsidRPr="00A57726">
              <w:rPr>
                <w:sz w:val="20"/>
                <w:szCs w:val="20"/>
              </w:rPr>
              <w:t xml:space="preserve"> терапевтического отделения поликлиники</w:t>
            </w:r>
            <w:r w:rsidR="00EA37C5" w:rsidRPr="00A57726">
              <w:rPr>
                <w:sz w:val="20"/>
                <w:szCs w:val="20"/>
              </w:rPr>
              <w:t xml:space="preserve"> ГБУЗ «Новозыбковская ЦРБ», секретарь комиссии</w:t>
            </w:r>
          </w:p>
        </w:tc>
      </w:tr>
      <w:tr w:rsidR="000E5717" w:rsidRPr="00A57726">
        <w:trPr>
          <w:trHeight w:val="51"/>
        </w:trPr>
        <w:tc>
          <w:tcPr>
            <w:tcW w:w="826" w:type="dxa"/>
            <w:vAlign w:val="center"/>
          </w:tcPr>
          <w:p w:rsidR="00EA37C5" w:rsidRPr="00A57726" w:rsidRDefault="00EA37C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EA37C5" w:rsidRPr="00A57726" w:rsidRDefault="00DE68AC" w:rsidP="001E3E4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Лобанов А.Ю.</w:t>
            </w:r>
          </w:p>
        </w:tc>
        <w:tc>
          <w:tcPr>
            <w:tcW w:w="6187" w:type="dxa"/>
            <w:vAlign w:val="center"/>
          </w:tcPr>
          <w:p w:rsidR="00EA37C5" w:rsidRPr="00A57726" w:rsidRDefault="00F61636" w:rsidP="001E3E4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р</w:t>
            </w:r>
            <w:r w:rsidR="00DE68AC" w:rsidRPr="00A57726">
              <w:rPr>
                <w:sz w:val="20"/>
                <w:szCs w:val="20"/>
              </w:rPr>
              <w:t>уководитель аппарата администрации Климовского района, представитель органа управления образования</w:t>
            </w:r>
          </w:p>
        </w:tc>
      </w:tr>
      <w:tr w:rsidR="00F61636" w:rsidRPr="00A57726" w:rsidTr="00DE6554">
        <w:tc>
          <w:tcPr>
            <w:tcW w:w="826" w:type="dxa"/>
            <w:vAlign w:val="center"/>
          </w:tcPr>
          <w:p w:rsidR="002E3982" w:rsidRPr="00A57726" w:rsidRDefault="002E3982" w:rsidP="00DE6554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2E3982" w:rsidRPr="00A57726" w:rsidRDefault="00F61636" w:rsidP="00C664D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Васильцова Е.А.</w:t>
            </w:r>
          </w:p>
        </w:tc>
        <w:tc>
          <w:tcPr>
            <w:tcW w:w="6187" w:type="dxa"/>
            <w:vAlign w:val="center"/>
          </w:tcPr>
          <w:p w:rsidR="002E3982" w:rsidRPr="00A57726" w:rsidRDefault="00F61636" w:rsidP="00F6163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старший </w:t>
            </w:r>
            <w:r w:rsidR="002E3982" w:rsidRPr="00A57726">
              <w:rPr>
                <w:sz w:val="20"/>
                <w:szCs w:val="20"/>
              </w:rPr>
              <w:t>помощник начальника отделения (подготовки и призыва граждан на военную службу)</w:t>
            </w:r>
            <w:r w:rsidRPr="00A57726">
              <w:rPr>
                <w:sz w:val="20"/>
                <w:szCs w:val="20"/>
              </w:rPr>
              <w:t xml:space="preserve"> (по АСУ)</w:t>
            </w:r>
            <w:r w:rsidR="002E3982" w:rsidRPr="00A57726">
              <w:rPr>
                <w:sz w:val="20"/>
                <w:szCs w:val="20"/>
              </w:rPr>
              <w:t xml:space="preserve"> военного комиссариата (</w:t>
            </w:r>
            <w:r w:rsidR="006B0E59" w:rsidRPr="00A57726">
              <w:rPr>
                <w:sz w:val="20"/>
                <w:szCs w:val="20"/>
              </w:rPr>
              <w:t>Новозыбковского городского округа, города Злынка, Злынковского и Климовского районов Брянской области</w:t>
            </w:r>
            <w:r w:rsidR="002E3982" w:rsidRPr="00A57726">
              <w:rPr>
                <w:sz w:val="20"/>
                <w:szCs w:val="20"/>
              </w:rPr>
              <w:t xml:space="preserve">), </w:t>
            </w:r>
            <w:r w:rsidRPr="00A57726">
              <w:rPr>
                <w:sz w:val="20"/>
                <w:szCs w:val="20"/>
              </w:rPr>
              <w:t>специалист п</w:t>
            </w:r>
            <w:r w:rsidR="002E3982" w:rsidRPr="00A57726">
              <w:rPr>
                <w:sz w:val="20"/>
                <w:szCs w:val="20"/>
              </w:rPr>
              <w:t>о профессиональному психологическому отбору</w:t>
            </w:r>
          </w:p>
        </w:tc>
      </w:tr>
      <w:tr w:rsidR="000E5717" w:rsidRPr="00A57726">
        <w:trPr>
          <w:trHeight w:val="839"/>
        </w:trPr>
        <w:tc>
          <w:tcPr>
            <w:tcW w:w="826" w:type="dxa"/>
            <w:vAlign w:val="center"/>
          </w:tcPr>
          <w:p w:rsidR="005A7FBD" w:rsidRPr="00A57726" w:rsidRDefault="005A7FBD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5A7FBD" w:rsidRPr="00A57726" w:rsidRDefault="00DE68AC" w:rsidP="006537B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Сидоренков В.Д.</w:t>
            </w:r>
          </w:p>
        </w:tc>
        <w:tc>
          <w:tcPr>
            <w:tcW w:w="6187" w:type="dxa"/>
            <w:vAlign w:val="center"/>
          </w:tcPr>
          <w:p w:rsidR="005A7FBD" w:rsidRPr="00A57726" w:rsidRDefault="005A7FBD" w:rsidP="006537B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</w:t>
            </w:r>
            <w:r w:rsidR="00DE68AC" w:rsidRPr="00A57726">
              <w:rPr>
                <w:sz w:val="20"/>
                <w:szCs w:val="20"/>
              </w:rPr>
              <w:t>невролог</w:t>
            </w:r>
            <w:r w:rsidRPr="00A57726">
              <w:rPr>
                <w:sz w:val="20"/>
                <w:szCs w:val="20"/>
              </w:rPr>
              <w:t xml:space="preserve"> ГБУЗ </w:t>
            </w:r>
            <w:r w:rsidR="00AA598E" w:rsidRPr="00A57726">
              <w:rPr>
                <w:sz w:val="20"/>
                <w:szCs w:val="20"/>
              </w:rPr>
              <w:t>«</w:t>
            </w:r>
            <w:r w:rsidRPr="00A57726">
              <w:rPr>
                <w:sz w:val="20"/>
                <w:szCs w:val="20"/>
              </w:rPr>
              <w:t>Новозыбковск</w:t>
            </w:r>
            <w:r w:rsidR="00AA598E" w:rsidRPr="00A57726">
              <w:rPr>
                <w:sz w:val="20"/>
                <w:szCs w:val="20"/>
              </w:rPr>
              <w:t>ая</w:t>
            </w:r>
            <w:r w:rsidRPr="00A57726">
              <w:rPr>
                <w:sz w:val="20"/>
                <w:szCs w:val="20"/>
              </w:rPr>
              <w:t xml:space="preserve"> ЦРБ</w:t>
            </w:r>
            <w:r w:rsidR="00AA598E" w:rsidRPr="00A57726">
              <w:rPr>
                <w:sz w:val="20"/>
                <w:szCs w:val="20"/>
              </w:rPr>
              <w:t>»</w:t>
            </w:r>
            <w:r w:rsidRPr="00A57726">
              <w:rPr>
                <w:sz w:val="20"/>
                <w:szCs w:val="20"/>
              </w:rPr>
              <w:t>, врач, руководящий работой по медицинскому освидетельствованию граждан по первоначальной постановке на воинский учет</w:t>
            </w:r>
          </w:p>
        </w:tc>
      </w:tr>
      <w:tr w:rsidR="000E5717" w:rsidRPr="00A57726">
        <w:trPr>
          <w:trHeight w:val="51"/>
        </w:trPr>
        <w:tc>
          <w:tcPr>
            <w:tcW w:w="826" w:type="dxa"/>
            <w:vAlign w:val="center"/>
          </w:tcPr>
          <w:p w:rsidR="00EA37C5" w:rsidRPr="00A57726" w:rsidRDefault="00D94F5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EA37C5" w:rsidRPr="00A57726" w:rsidRDefault="00DE68AC" w:rsidP="002723E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Ханаев В.А.</w:t>
            </w:r>
          </w:p>
        </w:tc>
        <w:tc>
          <w:tcPr>
            <w:tcW w:w="6187" w:type="dxa"/>
            <w:vAlign w:val="center"/>
          </w:tcPr>
          <w:p w:rsidR="00EA37C5" w:rsidRPr="00A57726" w:rsidRDefault="00EA37C5" w:rsidP="002723E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врач-хирург</w:t>
            </w:r>
            <w:r w:rsidR="00BF2601" w:rsidRPr="00A57726">
              <w:rPr>
                <w:sz w:val="20"/>
                <w:szCs w:val="20"/>
              </w:rPr>
              <w:t xml:space="preserve"> ГБУЗ «Новозыбковская ЦРБ»</w:t>
            </w:r>
          </w:p>
        </w:tc>
      </w:tr>
      <w:tr w:rsidR="000E5717" w:rsidRPr="00A57726">
        <w:trPr>
          <w:trHeight w:val="51"/>
        </w:trPr>
        <w:tc>
          <w:tcPr>
            <w:tcW w:w="826" w:type="dxa"/>
            <w:vAlign w:val="center"/>
          </w:tcPr>
          <w:p w:rsidR="002E3982" w:rsidRPr="00A57726" w:rsidRDefault="002E3982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2E3982" w:rsidRPr="00A57726" w:rsidRDefault="00A478F9" w:rsidP="00AA598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Ремизова В.В.</w:t>
            </w:r>
          </w:p>
        </w:tc>
        <w:tc>
          <w:tcPr>
            <w:tcW w:w="6187" w:type="dxa"/>
            <w:vAlign w:val="center"/>
          </w:tcPr>
          <w:p w:rsidR="002E3982" w:rsidRPr="00A57726" w:rsidRDefault="00A478F9" w:rsidP="006E778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врач-педиатр</w:t>
            </w:r>
            <w:r w:rsidR="00BF2601" w:rsidRPr="00A57726">
              <w:rPr>
                <w:sz w:val="20"/>
                <w:szCs w:val="20"/>
              </w:rPr>
              <w:t xml:space="preserve"> ГБУЗ «Новозыбковская ЦРБ»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300086" w:rsidRPr="00A57726" w:rsidRDefault="00D94F5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300086" w:rsidRPr="00A57726" w:rsidRDefault="00300086" w:rsidP="002723E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Орачевский А.В.</w:t>
            </w:r>
          </w:p>
        </w:tc>
        <w:tc>
          <w:tcPr>
            <w:tcW w:w="6187" w:type="dxa"/>
            <w:vAlign w:val="center"/>
          </w:tcPr>
          <w:p w:rsidR="00300086" w:rsidRPr="00A57726" w:rsidRDefault="00300086" w:rsidP="006E778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врач-невролог</w:t>
            </w:r>
            <w:r w:rsidR="006E0859" w:rsidRPr="00A57726">
              <w:rPr>
                <w:sz w:val="20"/>
                <w:szCs w:val="20"/>
              </w:rPr>
              <w:t xml:space="preserve"> </w:t>
            </w:r>
            <w:r w:rsidR="00BF2601" w:rsidRPr="00A57726">
              <w:rPr>
                <w:sz w:val="20"/>
                <w:szCs w:val="20"/>
              </w:rPr>
              <w:t xml:space="preserve"> ГБУЗ «Новозыбковская ЦРБ»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EC2908" w:rsidRPr="00A57726" w:rsidRDefault="00EC2908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EC2908" w:rsidRPr="00A57726" w:rsidRDefault="00EC2908" w:rsidP="00E867F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Гилеп С.А</w:t>
            </w:r>
            <w:r w:rsidR="00AD2914" w:rsidRPr="00A57726">
              <w:rPr>
                <w:sz w:val="20"/>
                <w:szCs w:val="20"/>
              </w:rPr>
              <w:t>.</w:t>
            </w:r>
          </w:p>
        </w:tc>
        <w:tc>
          <w:tcPr>
            <w:tcW w:w="6187" w:type="dxa"/>
            <w:vAlign w:val="center"/>
          </w:tcPr>
          <w:p w:rsidR="00EC2908" w:rsidRPr="00A57726" w:rsidRDefault="00EC2908" w:rsidP="002723E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врач-психиатр</w:t>
            </w:r>
            <w:r w:rsidR="00BF2601" w:rsidRPr="00A57726">
              <w:rPr>
                <w:sz w:val="20"/>
                <w:szCs w:val="20"/>
              </w:rPr>
              <w:t xml:space="preserve"> ГБУЗ «Новозыбковская ЦРБ»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EA37C5" w:rsidRPr="00A57726" w:rsidRDefault="00D94F5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EA37C5" w:rsidRPr="00A57726" w:rsidRDefault="007B6C12" w:rsidP="00AA598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Богачева Л.Н.</w:t>
            </w:r>
          </w:p>
        </w:tc>
        <w:tc>
          <w:tcPr>
            <w:tcW w:w="6187" w:type="dxa"/>
            <w:vAlign w:val="center"/>
          </w:tcPr>
          <w:p w:rsidR="00EA37C5" w:rsidRPr="00A57726" w:rsidRDefault="00EA37C5" w:rsidP="006E778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врач-офтальмолог</w:t>
            </w:r>
            <w:r w:rsidR="00BF2601" w:rsidRPr="00A57726">
              <w:rPr>
                <w:sz w:val="20"/>
                <w:szCs w:val="20"/>
              </w:rPr>
              <w:t xml:space="preserve"> ГБУЗ «Новозыбковская ЦРБ»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EA37C5" w:rsidRPr="00A57726" w:rsidRDefault="00EA37C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  <w:r w:rsidR="00D94F51"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EA37C5" w:rsidRPr="00A57726" w:rsidRDefault="007B6C12" w:rsidP="002723E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Приходько П.И.</w:t>
            </w:r>
          </w:p>
        </w:tc>
        <w:tc>
          <w:tcPr>
            <w:tcW w:w="6187" w:type="dxa"/>
            <w:vAlign w:val="center"/>
          </w:tcPr>
          <w:p w:rsidR="00EA37C5" w:rsidRPr="00A57726" w:rsidRDefault="00EA37C5" w:rsidP="006E778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врач-ото</w:t>
            </w:r>
            <w:r w:rsidR="006E0859" w:rsidRPr="00A57726">
              <w:rPr>
                <w:sz w:val="20"/>
                <w:szCs w:val="20"/>
              </w:rPr>
              <w:t>рино</w:t>
            </w:r>
            <w:r w:rsidRPr="00A57726">
              <w:rPr>
                <w:sz w:val="20"/>
                <w:szCs w:val="20"/>
              </w:rPr>
              <w:t>ларинголог</w:t>
            </w:r>
            <w:r w:rsidR="00BF2601" w:rsidRPr="00A57726">
              <w:rPr>
                <w:sz w:val="20"/>
                <w:szCs w:val="20"/>
              </w:rPr>
              <w:t xml:space="preserve"> ГБУЗ «Новозыбковская ЦРБ»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EA37C5" w:rsidRPr="00A57726" w:rsidRDefault="006252C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  <w:r w:rsidR="00D94F51"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EA37C5" w:rsidRPr="00A57726" w:rsidRDefault="0093703B" w:rsidP="002723E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Емельянова И.В.</w:t>
            </w:r>
          </w:p>
        </w:tc>
        <w:tc>
          <w:tcPr>
            <w:tcW w:w="6187" w:type="dxa"/>
            <w:vAlign w:val="center"/>
          </w:tcPr>
          <w:p w:rsidR="00EA37C5" w:rsidRPr="00A57726" w:rsidRDefault="00EA37C5" w:rsidP="002723E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врач-дермато</w:t>
            </w:r>
            <w:r w:rsidR="006E0859" w:rsidRPr="00A57726">
              <w:rPr>
                <w:sz w:val="20"/>
                <w:szCs w:val="20"/>
              </w:rPr>
              <w:t>венеролог</w:t>
            </w:r>
            <w:r w:rsidR="00BF2601" w:rsidRPr="00A57726">
              <w:rPr>
                <w:sz w:val="20"/>
                <w:szCs w:val="20"/>
              </w:rPr>
              <w:t xml:space="preserve"> ГБУЗ «Новозыбковская ЦРБ»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2E3982" w:rsidRPr="00A57726" w:rsidRDefault="002E3982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13</w:t>
            </w:r>
          </w:p>
        </w:tc>
        <w:tc>
          <w:tcPr>
            <w:tcW w:w="2886" w:type="dxa"/>
            <w:vAlign w:val="center"/>
          </w:tcPr>
          <w:p w:rsidR="002E3982" w:rsidRPr="00A57726" w:rsidRDefault="006B0E59" w:rsidP="00C664D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Макаров М.Ю.</w:t>
            </w:r>
          </w:p>
        </w:tc>
        <w:tc>
          <w:tcPr>
            <w:tcW w:w="6187" w:type="dxa"/>
            <w:vAlign w:val="center"/>
          </w:tcPr>
          <w:p w:rsidR="002E3982" w:rsidRPr="00A57726" w:rsidRDefault="002E3982" w:rsidP="002723E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врач-стоматолог</w:t>
            </w:r>
            <w:r w:rsidR="00BF2601" w:rsidRPr="00A57726">
              <w:rPr>
                <w:sz w:val="20"/>
                <w:szCs w:val="20"/>
              </w:rPr>
              <w:t xml:space="preserve"> ГАУЗ </w:t>
            </w:r>
            <w:r w:rsidR="006E7781" w:rsidRPr="00A57726">
              <w:rPr>
                <w:sz w:val="20"/>
                <w:szCs w:val="20"/>
              </w:rPr>
              <w:t>«</w:t>
            </w:r>
            <w:r w:rsidR="00BF2601" w:rsidRPr="00A57726">
              <w:rPr>
                <w:sz w:val="20"/>
                <w:szCs w:val="20"/>
              </w:rPr>
              <w:t>Новозыбковская стоматологическая клиника</w:t>
            </w:r>
            <w:r w:rsidR="006E7781" w:rsidRPr="00A57726">
              <w:rPr>
                <w:sz w:val="20"/>
                <w:szCs w:val="20"/>
              </w:rPr>
              <w:t>»</w:t>
            </w:r>
          </w:p>
        </w:tc>
      </w:tr>
    </w:tbl>
    <w:p w:rsidR="00075E4D" w:rsidRDefault="00075E4D" w:rsidP="009B0077">
      <w:pPr>
        <w:ind w:firstLine="540"/>
        <w:jc w:val="both"/>
        <w:rPr>
          <w:sz w:val="28"/>
          <w:szCs w:val="28"/>
        </w:rPr>
      </w:pPr>
    </w:p>
    <w:p w:rsidR="009E5F06" w:rsidRPr="00A57726" w:rsidRDefault="009E5F06" w:rsidP="009B0077">
      <w:pPr>
        <w:ind w:firstLine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lastRenderedPageBreak/>
        <w:t>Муниципальное образование «Злынковский муниципальный район»:</w:t>
      </w:r>
    </w:p>
    <w:p w:rsidR="009E5F06" w:rsidRPr="00A57726" w:rsidRDefault="009E5F06" w:rsidP="009E5F06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основной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9E5F06" w:rsidRPr="00A57726" w:rsidTr="00D14FA9">
        <w:tc>
          <w:tcPr>
            <w:tcW w:w="826" w:type="dxa"/>
            <w:vAlign w:val="center"/>
          </w:tcPr>
          <w:p w:rsidR="009E5F06" w:rsidRPr="00A57726" w:rsidRDefault="009E5F06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9E5F06" w:rsidRPr="00A57726" w:rsidRDefault="009E5F06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9E5F06" w:rsidRPr="00A57726" w:rsidRDefault="009E5F06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9E5F06" w:rsidRPr="00A57726" w:rsidTr="00D14FA9">
        <w:trPr>
          <w:trHeight w:val="178"/>
        </w:trPr>
        <w:tc>
          <w:tcPr>
            <w:tcW w:w="826" w:type="dxa"/>
            <w:vAlign w:val="center"/>
          </w:tcPr>
          <w:p w:rsidR="009E5F06" w:rsidRPr="00A57726" w:rsidRDefault="009E5F06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9E5F06" w:rsidRPr="00A57726" w:rsidRDefault="009E5F06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Репников Д.Ю.</w:t>
            </w:r>
          </w:p>
        </w:tc>
        <w:tc>
          <w:tcPr>
            <w:tcW w:w="6187" w:type="dxa"/>
            <w:vAlign w:val="center"/>
          </w:tcPr>
          <w:p w:rsidR="009E5F06" w:rsidRPr="00A57726" w:rsidRDefault="009E5F06" w:rsidP="00D14FA9">
            <w:pPr>
              <w:rPr>
                <w:sz w:val="20"/>
                <w:szCs w:val="20"/>
              </w:rPr>
            </w:pPr>
            <w:r w:rsidRPr="00A57726">
              <w:rPr>
                <w:iCs/>
                <w:sz w:val="20"/>
                <w:szCs w:val="20"/>
              </w:rPr>
              <w:t>военный комиссар</w:t>
            </w:r>
            <w:r w:rsidRPr="00A57726">
              <w:rPr>
                <w:sz w:val="20"/>
                <w:szCs w:val="20"/>
              </w:rPr>
              <w:t xml:space="preserve"> (Новозыбковского городского округа, города Злынка, Злынковского и Климовского районов Брянской области), председатель комиссии</w:t>
            </w:r>
          </w:p>
        </w:tc>
      </w:tr>
      <w:tr w:rsidR="009E5F06" w:rsidRPr="00A57726" w:rsidTr="00D14FA9">
        <w:tc>
          <w:tcPr>
            <w:tcW w:w="826" w:type="dxa"/>
            <w:vAlign w:val="center"/>
          </w:tcPr>
          <w:p w:rsidR="009E5F06" w:rsidRPr="00A57726" w:rsidRDefault="009E5F06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9E5F06" w:rsidRPr="00A57726" w:rsidRDefault="009E5F06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Кожемяко Н.В.</w:t>
            </w:r>
          </w:p>
        </w:tc>
        <w:tc>
          <w:tcPr>
            <w:tcW w:w="6187" w:type="dxa"/>
            <w:vAlign w:val="center"/>
          </w:tcPr>
          <w:p w:rsidR="009E5F06" w:rsidRPr="00A57726" w:rsidRDefault="009E5F06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медицинская сестра военного комиссариата (Новозыбковского городского округа, города Злынка, Злынковского и Климовского районов Брянской области) центра (военно-врачебной экспертизы) военного комиссариата Брянской области, секретарь комиссии</w:t>
            </w:r>
          </w:p>
        </w:tc>
      </w:tr>
      <w:tr w:rsidR="00A57726" w:rsidRPr="00A57726" w:rsidTr="00D14FA9">
        <w:tc>
          <w:tcPr>
            <w:tcW w:w="826" w:type="dxa"/>
            <w:vAlign w:val="center"/>
          </w:tcPr>
          <w:p w:rsidR="009E5F06" w:rsidRPr="00A57726" w:rsidRDefault="009E5F06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9E5F06" w:rsidRPr="00A57726" w:rsidRDefault="00192D5B" w:rsidP="00192D5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Плотникова Ю.Ю.</w:t>
            </w:r>
          </w:p>
        </w:tc>
        <w:tc>
          <w:tcPr>
            <w:tcW w:w="6187" w:type="dxa"/>
            <w:vAlign w:val="center"/>
          </w:tcPr>
          <w:p w:rsidR="009E5F06" w:rsidRPr="00A57726" w:rsidRDefault="00192D5B" w:rsidP="00192D5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специалист по кадрам отдела</w:t>
            </w:r>
            <w:r w:rsidR="009E5F06" w:rsidRPr="00A57726">
              <w:rPr>
                <w:sz w:val="20"/>
                <w:szCs w:val="20"/>
              </w:rPr>
              <w:t xml:space="preserve"> культуры администрации Злынковского района Брянской области, представитель администрации </w:t>
            </w:r>
          </w:p>
        </w:tc>
      </w:tr>
      <w:tr w:rsidR="009E5F06" w:rsidRPr="00A57726" w:rsidTr="00D14FA9">
        <w:tc>
          <w:tcPr>
            <w:tcW w:w="826" w:type="dxa"/>
            <w:vAlign w:val="center"/>
          </w:tcPr>
          <w:p w:rsidR="009E5F06" w:rsidRPr="00A57726" w:rsidRDefault="009E5F06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9E5F06" w:rsidRPr="00A57726" w:rsidRDefault="009E5F06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Лайкова О.В.</w:t>
            </w:r>
          </w:p>
        </w:tc>
        <w:tc>
          <w:tcPr>
            <w:tcW w:w="6187" w:type="dxa"/>
            <w:vAlign w:val="center"/>
          </w:tcPr>
          <w:p w:rsidR="009E5F06" w:rsidRPr="00A57726" w:rsidRDefault="009E5F06" w:rsidP="009E5F0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помощник начальника отделения (подготовки и призыва граждан на военную службу) военного комиссариата (Новозыбковского городского округа, города Злынка, Злынковского и Климовского районов Брянской области), специалист по профессиональному психологическому отбору</w:t>
            </w:r>
          </w:p>
        </w:tc>
      </w:tr>
      <w:tr w:rsidR="009E5F06" w:rsidRPr="00A57726" w:rsidTr="00D14FA9">
        <w:tc>
          <w:tcPr>
            <w:tcW w:w="826" w:type="dxa"/>
            <w:vAlign w:val="center"/>
          </w:tcPr>
          <w:p w:rsidR="009E5F06" w:rsidRPr="00A57726" w:rsidRDefault="009E5F06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9E5F06" w:rsidRPr="00A57726" w:rsidRDefault="009E5F06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Хлус В.Н.</w:t>
            </w:r>
          </w:p>
        </w:tc>
        <w:tc>
          <w:tcPr>
            <w:tcW w:w="6187" w:type="dxa"/>
            <w:vAlign w:val="center"/>
          </w:tcPr>
          <w:p w:rsidR="009E5F06" w:rsidRPr="00A57726" w:rsidRDefault="009E5F06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врач-терапевт ГБУЗ «Новозыбковская ЦРБ», врач, руководящий работой по медицинскому освидетельствованию граждан по первоначальной постановке на воинский учет</w:t>
            </w:r>
          </w:p>
        </w:tc>
      </w:tr>
      <w:tr w:rsidR="009E5F06" w:rsidRPr="00A57726" w:rsidTr="00D14FA9">
        <w:tc>
          <w:tcPr>
            <w:tcW w:w="826" w:type="dxa"/>
            <w:vAlign w:val="center"/>
          </w:tcPr>
          <w:p w:rsidR="009E5F06" w:rsidRPr="00A57726" w:rsidRDefault="009E5F06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9E5F06" w:rsidRPr="00A57726" w:rsidRDefault="009E5F06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Петухова О.Т.</w:t>
            </w:r>
          </w:p>
        </w:tc>
        <w:tc>
          <w:tcPr>
            <w:tcW w:w="6187" w:type="dxa"/>
            <w:vAlign w:val="center"/>
          </w:tcPr>
          <w:p w:rsidR="009E5F06" w:rsidRPr="00A57726" w:rsidRDefault="009E5F06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врач-хирург ГБУЗ «Новозыбковская ЦРБ»</w:t>
            </w:r>
          </w:p>
        </w:tc>
      </w:tr>
      <w:tr w:rsidR="009E5F06" w:rsidRPr="00A57726" w:rsidTr="00D14FA9">
        <w:tc>
          <w:tcPr>
            <w:tcW w:w="826" w:type="dxa"/>
            <w:vAlign w:val="center"/>
          </w:tcPr>
          <w:p w:rsidR="009E5F06" w:rsidRPr="00A57726" w:rsidRDefault="009E5F06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9E5F06" w:rsidRPr="00A57726" w:rsidRDefault="00192D5B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Галевко М.В.</w:t>
            </w:r>
          </w:p>
        </w:tc>
        <w:tc>
          <w:tcPr>
            <w:tcW w:w="6187" w:type="dxa"/>
            <w:vAlign w:val="center"/>
          </w:tcPr>
          <w:p w:rsidR="009E5F06" w:rsidRPr="00A57726" w:rsidRDefault="00192D5B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врач-педиатр</w:t>
            </w:r>
            <w:r w:rsidR="009E5F06" w:rsidRPr="00A57726">
              <w:rPr>
                <w:sz w:val="20"/>
                <w:szCs w:val="20"/>
              </w:rPr>
              <w:t xml:space="preserve"> ГБУЗ «Новозыбковская ЦРБ»</w:t>
            </w:r>
          </w:p>
        </w:tc>
      </w:tr>
      <w:tr w:rsidR="009E5F06" w:rsidRPr="00A57726" w:rsidTr="00D14FA9">
        <w:tc>
          <w:tcPr>
            <w:tcW w:w="826" w:type="dxa"/>
            <w:vAlign w:val="center"/>
          </w:tcPr>
          <w:p w:rsidR="009E5F06" w:rsidRPr="00A57726" w:rsidRDefault="009E5F06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9E5F06" w:rsidRPr="00A57726" w:rsidRDefault="009E5F06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Ерошенко И.М.</w:t>
            </w:r>
          </w:p>
        </w:tc>
        <w:tc>
          <w:tcPr>
            <w:tcW w:w="6187" w:type="dxa"/>
            <w:vAlign w:val="center"/>
          </w:tcPr>
          <w:p w:rsidR="009E5F06" w:rsidRPr="00A57726" w:rsidRDefault="009E5F06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врач-невропатолог ГБУЗ «Новозыбковская ЦРБ»</w:t>
            </w:r>
          </w:p>
        </w:tc>
      </w:tr>
      <w:tr w:rsidR="009E5F06" w:rsidRPr="00A57726" w:rsidTr="00D14FA9">
        <w:tc>
          <w:tcPr>
            <w:tcW w:w="826" w:type="dxa"/>
            <w:vAlign w:val="center"/>
          </w:tcPr>
          <w:p w:rsidR="009E5F06" w:rsidRPr="00A57726" w:rsidRDefault="009E5F06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9E5F06" w:rsidRPr="00A57726" w:rsidRDefault="009E5F06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Власова Г.А.</w:t>
            </w:r>
          </w:p>
        </w:tc>
        <w:tc>
          <w:tcPr>
            <w:tcW w:w="6187" w:type="dxa"/>
            <w:vAlign w:val="center"/>
          </w:tcPr>
          <w:p w:rsidR="009E5F06" w:rsidRPr="00A57726" w:rsidRDefault="009E5F06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врач-психиатр ГБУЗ «Новозыбковская ЦРБ»</w:t>
            </w:r>
          </w:p>
        </w:tc>
      </w:tr>
      <w:tr w:rsidR="009E5F06" w:rsidRPr="00A57726" w:rsidTr="00D14FA9">
        <w:tc>
          <w:tcPr>
            <w:tcW w:w="826" w:type="dxa"/>
            <w:vAlign w:val="center"/>
          </w:tcPr>
          <w:p w:rsidR="009E5F06" w:rsidRPr="00A57726" w:rsidRDefault="009E5F06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9E5F06" w:rsidRPr="00A57726" w:rsidRDefault="009E5F06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Бакланская Л.В.</w:t>
            </w:r>
          </w:p>
        </w:tc>
        <w:tc>
          <w:tcPr>
            <w:tcW w:w="6187" w:type="dxa"/>
            <w:vAlign w:val="center"/>
          </w:tcPr>
          <w:p w:rsidR="009E5F06" w:rsidRPr="00A57726" w:rsidRDefault="009E5F06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врач-офтальмолог ГБУЗ «Новозыбковская ЦРБ»</w:t>
            </w:r>
          </w:p>
        </w:tc>
      </w:tr>
      <w:tr w:rsidR="009E5F06" w:rsidRPr="00A57726" w:rsidTr="00D14FA9">
        <w:tc>
          <w:tcPr>
            <w:tcW w:w="826" w:type="dxa"/>
            <w:vAlign w:val="center"/>
          </w:tcPr>
          <w:p w:rsidR="009E5F06" w:rsidRPr="00A57726" w:rsidRDefault="009E5F06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vAlign w:val="center"/>
          </w:tcPr>
          <w:p w:rsidR="009E5F06" w:rsidRPr="00A57726" w:rsidRDefault="009E5F06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Шарапо С.М.</w:t>
            </w:r>
          </w:p>
        </w:tc>
        <w:tc>
          <w:tcPr>
            <w:tcW w:w="6187" w:type="dxa"/>
            <w:vAlign w:val="center"/>
          </w:tcPr>
          <w:p w:rsidR="009E5F06" w:rsidRPr="00A57726" w:rsidRDefault="009E5F06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врач-оториноларинголог ГБУЗ «Новозыбковская ЦРБ»</w:t>
            </w:r>
          </w:p>
        </w:tc>
      </w:tr>
      <w:tr w:rsidR="009E5F06" w:rsidRPr="00A57726" w:rsidTr="00D14FA9">
        <w:tc>
          <w:tcPr>
            <w:tcW w:w="826" w:type="dxa"/>
            <w:vAlign w:val="center"/>
          </w:tcPr>
          <w:p w:rsidR="009E5F06" w:rsidRPr="00A57726" w:rsidRDefault="009E5F06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12</w:t>
            </w:r>
          </w:p>
        </w:tc>
        <w:tc>
          <w:tcPr>
            <w:tcW w:w="2886" w:type="dxa"/>
            <w:vAlign w:val="center"/>
          </w:tcPr>
          <w:p w:rsidR="009E5F06" w:rsidRPr="00A57726" w:rsidRDefault="009E5F06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Давыденко Е.В.</w:t>
            </w:r>
          </w:p>
        </w:tc>
        <w:tc>
          <w:tcPr>
            <w:tcW w:w="6187" w:type="dxa"/>
            <w:vAlign w:val="center"/>
          </w:tcPr>
          <w:p w:rsidR="009E5F06" w:rsidRPr="00A57726" w:rsidRDefault="009E5F06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врач-дерматовенеролог ГБУЗ «Новозыбковская ЦРБ»</w:t>
            </w:r>
          </w:p>
        </w:tc>
      </w:tr>
      <w:tr w:rsidR="009E5F06" w:rsidRPr="00A57726" w:rsidTr="00D14FA9">
        <w:tc>
          <w:tcPr>
            <w:tcW w:w="826" w:type="dxa"/>
            <w:vAlign w:val="center"/>
          </w:tcPr>
          <w:p w:rsidR="009E5F06" w:rsidRPr="00A57726" w:rsidRDefault="009E5F06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13</w:t>
            </w:r>
          </w:p>
        </w:tc>
        <w:tc>
          <w:tcPr>
            <w:tcW w:w="2886" w:type="dxa"/>
            <w:vAlign w:val="center"/>
          </w:tcPr>
          <w:p w:rsidR="009E5F06" w:rsidRPr="00A57726" w:rsidRDefault="009E5F06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Шендрик Г.В.</w:t>
            </w:r>
          </w:p>
        </w:tc>
        <w:tc>
          <w:tcPr>
            <w:tcW w:w="6187" w:type="dxa"/>
            <w:vAlign w:val="center"/>
          </w:tcPr>
          <w:p w:rsidR="009E5F06" w:rsidRPr="00A57726" w:rsidRDefault="009E5F06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врач-стоматолог ГАУЗ «Новозыбковская стоматологическая поликлиника»</w:t>
            </w:r>
          </w:p>
        </w:tc>
      </w:tr>
    </w:tbl>
    <w:p w:rsidR="009E5F06" w:rsidRPr="00A57726" w:rsidRDefault="009E5F06" w:rsidP="009E5F06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резервный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9E5F06" w:rsidRPr="00A57726" w:rsidTr="00D14FA9">
        <w:tc>
          <w:tcPr>
            <w:tcW w:w="826" w:type="dxa"/>
            <w:vAlign w:val="center"/>
          </w:tcPr>
          <w:p w:rsidR="009E5F06" w:rsidRPr="00A57726" w:rsidRDefault="009E5F06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9E5F06" w:rsidRPr="00A57726" w:rsidRDefault="009E5F06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9E5F06" w:rsidRPr="00A57726" w:rsidRDefault="009E5F06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9E5F06" w:rsidRPr="00A57726" w:rsidTr="00D14FA9">
        <w:trPr>
          <w:trHeight w:val="178"/>
        </w:trPr>
        <w:tc>
          <w:tcPr>
            <w:tcW w:w="826" w:type="dxa"/>
            <w:vAlign w:val="center"/>
          </w:tcPr>
          <w:p w:rsidR="009E5F06" w:rsidRPr="00A57726" w:rsidRDefault="009E5F06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9E5F06" w:rsidRPr="00A57726" w:rsidRDefault="009E5F06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Радунцев А.П.</w:t>
            </w:r>
          </w:p>
        </w:tc>
        <w:tc>
          <w:tcPr>
            <w:tcW w:w="6187" w:type="dxa"/>
            <w:vAlign w:val="center"/>
          </w:tcPr>
          <w:p w:rsidR="009E5F06" w:rsidRPr="00A57726" w:rsidRDefault="009E5F06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начальник отделения (планирования, предназначения, подготовки и учета мобилизационных ресурсов) военного комиссариата (Новозыбковского городского округа, города Злынка, Злынковского и Климовского районов Брянской области), председатель комиссии</w:t>
            </w:r>
          </w:p>
        </w:tc>
      </w:tr>
      <w:tr w:rsidR="009E5F06" w:rsidRPr="00A57726" w:rsidTr="00D14FA9">
        <w:tc>
          <w:tcPr>
            <w:tcW w:w="826" w:type="dxa"/>
            <w:vAlign w:val="center"/>
          </w:tcPr>
          <w:p w:rsidR="009E5F06" w:rsidRPr="00A57726" w:rsidRDefault="009E5F06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9E5F06" w:rsidRPr="00A57726" w:rsidRDefault="009E5F06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Быкова С.Г.</w:t>
            </w:r>
          </w:p>
        </w:tc>
        <w:tc>
          <w:tcPr>
            <w:tcW w:w="6187" w:type="dxa"/>
            <w:vAlign w:val="center"/>
          </w:tcPr>
          <w:p w:rsidR="009E5F06" w:rsidRPr="00A57726" w:rsidRDefault="009E5F06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старшая медицинская сестра терапевтического отделения поликлиники ГБУЗ «Новозыбковская ЦРБ», секретарь комиссии</w:t>
            </w:r>
          </w:p>
        </w:tc>
      </w:tr>
      <w:tr w:rsidR="009E5F06" w:rsidRPr="00A57726" w:rsidTr="00D14FA9">
        <w:tc>
          <w:tcPr>
            <w:tcW w:w="826" w:type="dxa"/>
            <w:vAlign w:val="center"/>
          </w:tcPr>
          <w:p w:rsidR="009E5F06" w:rsidRPr="00A57726" w:rsidRDefault="009E5F06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9E5F06" w:rsidRPr="00A57726" w:rsidRDefault="009E5F06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Зевако Ю.В.</w:t>
            </w:r>
          </w:p>
        </w:tc>
        <w:tc>
          <w:tcPr>
            <w:tcW w:w="6187" w:type="dxa"/>
            <w:vAlign w:val="center"/>
          </w:tcPr>
          <w:p w:rsidR="009E5F06" w:rsidRPr="00A57726" w:rsidRDefault="006904A3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</w:t>
            </w:r>
            <w:r w:rsidR="009E5F06" w:rsidRPr="00A57726">
              <w:rPr>
                <w:sz w:val="20"/>
                <w:szCs w:val="20"/>
              </w:rPr>
              <w:t>лавный инспектор сектора обеспечения деятельности комиссии по делам несовершеннолетних и защите их прав Злынковского района</w:t>
            </w:r>
          </w:p>
        </w:tc>
      </w:tr>
      <w:tr w:rsidR="009E5F06" w:rsidRPr="00A57726" w:rsidTr="00D14FA9">
        <w:tc>
          <w:tcPr>
            <w:tcW w:w="826" w:type="dxa"/>
            <w:vAlign w:val="center"/>
          </w:tcPr>
          <w:p w:rsidR="009E5F06" w:rsidRPr="00A57726" w:rsidRDefault="009E5F06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9E5F06" w:rsidRPr="00A57726" w:rsidRDefault="006904A3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Васильцова Е.А.</w:t>
            </w:r>
          </w:p>
        </w:tc>
        <w:tc>
          <w:tcPr>
            <w:tcW w:w="6187" w:type="dxa"/>
            <w:vAlign w:val="center"/>
          </w:tcPr>
          <w:p w:rsidR="009E5F06" w:rsidRPr="00A57726" w:rsidRDefault="006904A3" w:rsidP="007068A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старший </w:t>
            </w:r>
            <w:r w:rsidR="009E5F06" w:rsidRPr="00A57726">
              <w:rPr>
                <w:sz w:val="20"/>
                <w:szCs w:val="20"/>
              </w:rPr>
              <w:t xml:space="preserve">помощник начальника отделения (подготовки и призыва граждан на военную службу) </w:t>
            </w:r>
            <w:r w:rsidRPr="00A57726">
              <w:rPr>
                <w:sz w:val="20"/>
                <w:szCs w:val="20"/>
              </w:rPr>
              <w:t xml:space="preserve">(по АСУ) </w:t>
            </w:r>
            <w:r w:rsidR="009E5F06" w:rsidRPr="00A57726">
              <w:rPr>
                <w:sz w:val="20"/>
                <w:szCs w:val="20"/>
              </w:rPr>
              <w:t>военного комиссариата (Новозыбковского городского округа, города Злынка, Злынковского и Климов</w:t>
            </w:r>
            <w:r w:rsidR="007068A7" w:rsidRPr="00A57726">
              <w:rPr>
                <w:sz w:val="20"/>
                <w:szCs w:val="20"/>
              </w:rPr>
              <w:t>ского районов Брянской области)</w:t>
            </w:r>
          </w:p>
        </w:tc>
      </w:tr>
      <w:tr w:rsidR="009E5F06" w:rsidRPr="00A57726" w:rsidTr="00D14FA9">
        <w:tc>
          <w:tcPr>
            <w:tcW w:w="826" w:type="dxa"/>
            <w:vAlign w:val="center"/>
          </w:tcPr>
          <w:p w:rsidR="009E5F06" w:rsidRPr="00A57726" w:rsidRDefault="009E5F06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9E5F06" w:rsidRPr="00A57726" w:rsidRDefault="009E5F06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Сидоренков В.Д.</w:t>
            </w:r>
          </w:p>
        </w:tc>
        <w:tc>
          <w:tcPr>
            <w:tcW w:w="6187" w:type="dxa"/>
            <w:vAlign w:val="center"/>
          </w:tcPr>
          <w:p w:rsidR="009E5F06" w:rsidRPr="00A57726" w:rsidRDefault="009E5F06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врач-невролог ГБУЗ «Новозыбковская ЦРБ»</w:t>
            </w:r>
            <w:r w:rsidR="006904A3" w:rsidRPr="00A57726">
              <w:rPr>
                <w:sz w:val="20"/>
                <w:szCs w:val="20"/>
              </w:rPr>
              <w:t>, врач, руководящий работой по медицинскому освидетельствованию граждан подлежащих первоначальной постановке на воинский учет</w:t>
            </w:r>
          </w:p>
        </w:tc>
      </w:tr>
      <w:tr w:rsidR="009E5F06" w:rsidRPr="00A57726" w:rsidTr="00D14FA9">
        <w:tc>
          <w:tcPr>
            <w:tcW w:w="826" w:type="dxa"/>
            <w:vAlign w:val="center"/>
          </w:tcPr>
          <w:p w:rsidR="009E5F06" w:rsidRPr="00A57726" w:rsidRDefault="009E5F06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9E5F06" w:rsidRPr="00A57726" w:rsidRDefault="009E5F06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Ханаев В.А.</w:t>
            </w:r>
          </w:p>
        </w:tc>
        <w:tc>
          <w:tcPr>
            <w:tcW w:w="6187" w:type="dxa"/>
            <w:vAlign w:val="center"/>
          </w:tcPr>
          <w:p w:rsidR="009E5F06" w:rsidRPr="00A57726" w:rsidRDefault="009E5F06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врач-хирург ГБУЗ «Новозыбковская ЦРБ»</w:t>
            </w:r>
          </w:p>
        </w:tc>
      </w:tr>
      <w:tr w:rsidR="009E5F06" w:rsidRPr="00A57726" w:rsidTr="00D14FA9">
        <w:tc>
          <w:tcPr>
            <w:tcW w:w="826" w:type="dxa"/>
            <w:vAlign w:val="center"/>
          </w:tcPr>
          <w:p w:rsidR="009E5F06" w:rsidRPr="00A57726" w:rsidRDefault="009E5F06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9E5F06" w:rsidRPr="00A57726" w:rsidRDefault="00BF4AC2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Ремизова В.В.</w:t>
            </w:r>
          </w:p>
        </w:tc>
        <w:tc>
          <w:tcPr>
            <w:tcW w:w="6187" w:type="dxa"/>
            <w:vAlign w:val="center"/>
          </w:tcPr>
          <w:p w:rsidR="009E5F06" w:rsidRPr="00A57726" w:rsidRDefault="00BF4AC2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врач-педиатр</w:t>
            </w:r>
            <w:r w:rsidR="009E5F06" w:rsidRPr="00A57726">
              <w:rPr>
                <w:sz w:val="20"/>
                <w:szCs w:val="20"/>
              </w:rPr>
              <w:t xml:space="preserve"> ГБУЗ «Новозыбковская ЦРБ»</w:t>
            </w:r>
          </w:p>
        </w:tc>
      </w:tr>
      <w:tr w:rsidR="009E5F06" w:rsidRPr="00A57726" w:rsidTr="00D14FA9">
        <w:tc>
          <w:tcPr>
            <w:tcW w:w="826" w:type="dxa"/>
            <w:vAlign w:val="center"/>
          </w:tcPr>
          <w:p w:rsidR="009E5F06" w:rsidRPr="00A57726" w:rsidRDefault="009E5F06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9E5F06" w:rsidRPr="00A57726" w:rsidRDefault="009E5F06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Орачевский А.В.</w:t>
            </w:r>
          </w:p>
        </w:tc>
        <w:tc>
          <w:tcPr>
            <w:tcW w:w="6187" w:type="dxa"/>
            <w:vAlign w:val="center"/>
          </w:tcPr>
          <w:p w:rsidR="009E5F06" w:rsidRPr="00A57726" w:rsidRDefault="009E5F06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врач-невропатолог ГБУЗ «Новозыбковская ЦРБ»</w:t>
            </w:r>
          </w:p>
        </w:tc>
      </w:tr>
      <w:tr w:rsidR="009E5F06" w:rsidRPr="00A57726" w:rsidTr="00D14FA9">
        <w:tc>
          <w:tcPr>
            <w:tcW w:w="826" w:type="dxa"/>
            <w:vAlign w:val="center"/>
          </w:tcPr>
          <w:p w:rsidR="009E5F06" w:rsidRPr="00A57726" w:rsidRDefault="009E5F06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9E5F06" w:rsidRPr="00A57726" w:rsidRDefault="009E5F06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Гилеп С.А</w:t>
            </w:r>
          </w:p>
        </w:tc>
        <w:tc>
          <w:tcPr>
            <w:tcW w:w="6187" w:type="dxa"/>
            <w:vAlign w:val="center"/>
          </w:tcPr>
          <w:p w:rsidR="009E5F06" w:rsidRPr="00A57726" w:rsidRDefault="009E5F06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врач-психиатр ГБУЗ «Новозыбковская ЦРБ»</w:t>
            </w:r>
          </w:p>
        </w:tc>
      </w:tr>
      <w:tr w:rsidR="009E5F06" w:rsidRPr="00A57726" w:rsidTr="00D14FA9">
        <w:tc>
          <w:tcPr>
            <w:tcW w:w="826" w:type="dxa"/>
            <w:vAlign w:val="center"/>
          </w:tcPr>
          <w:p w:rsidR="009E5F06" w:rsidRPr="00A57726" w:rsidRDefault="009E5F06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9E5F06" w:rsidRPr="00A57726" w:rsidRDefault="009E5F06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Богачева Л.Н.</w:t>
            </w:r>
          </w:p>
        </w:tc>
        <w:tc>
          <w:tcPr>
            <w:tcW w:w="6187" w:type="dxa"/>
            <w:vAlign w:val="center"/>
          </w:tcPr>
          <w:p w:rsidR="009E5F06" w:rsidRPr="00A57726" w:rsidRDefault="009E5F06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врач-офтальмолог ГБУЗ «Новозыбковская ЦРБ»</w:t>
            </w:r>
          </w:p>
        </w:tc>
      </w:tr>
      <w:tr w:rsidR="009E5F06" w:rsidRPr="00A57726" w:rsidTr="00D14FA9">
        <w:tc>
          <w:tcPr>
            <w:tcW w:w="826" w:type="dxa"/>
            <w:vAlign w:val="center"/>
          </w:tcPr>
          <w:p w:rsidR="009E5F06" w:rsidRPr="00A57726" w:rsidRDefault="009E5F06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vAlign w:val="center"/>
          </w:tcPr>
          <w:p w:rsidR="009E5F06" w:rsidRPr="00A57726" w:rsidRDefault="009E5F06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Приходько П.И.</w:t>
            </w:r>
          </w:p>
        </w:tc>
        <w:tc>
          <w:tcPr>
            <w:tcW w:w="6187" w:type="dxa"/>
            <w:vAlign w:val="center"/>
          </w:tcPr>
          <w:p w:rsidR="009E5F06" w:rsidRPr="00A57726" w:rsidRDefault="009E5F06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врач-оториноларинголог ГБУЗ «Новозыбковская ЦРБ»</w:t>
            </w:r>
          </w:p>
        </w:tc>
      </w:tr>
      <w:tr w:rsidR="009E5F06" w:rsidRPr="00A57726" w:rsidTr="00D14FA9">
        <w:tc>
          <w:tcPr>
            <w:tcW w:w="826" w:type="dxa"/>
            <w:vAlign w:val="center"/>
          </w:tcPr>
          <w:p w:rsidR="009E5F06" w:rsidRPr="00A57726" w:rsidRDefault="009E5F06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12</w:t>
            </w:r>
          </w:p>
        </w:tc>
        <w:tc>
          <w:tcPr>
            <w:tcW w:w="2886" w:type="dxa"/>
            <w:vAlign w:val="center"/>
          </w:tcPr>
          <w:p w:rsidR="009E5F06" w:rsidRPr="00A57726" w:rsidRDefault="009E5F06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Емельянова И.В.</w:t>
            </w:r>
          </w:p>
        </w:tc>
        <w:tc>
          <w:tcPr>
            <w:tcW w:w="6187" w:type="dxa"/>
            <w:vAlign w:val="center"/>
          </w:tcPr>
          <w:p w:rsidR="009E5F06" w:rsidRPr="00A57726" w:rsidRDefault="009E5F06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врач-дерматовенеролог ГБУЗ «Климовская ЦРБ»</w:t>
            </w:r>
          </w:p>
        </w:tc>
      </w:tr>
      <w:tr w:rsidR="009E5F06" w:rsidRPr="00A57726" w:rsidTr="00D14FA9">
        <w:tc>
          <w:tcPr>
            <w:tcW w:w="826" w:type="dxa"/>
            <w:vAlign w:val="center"/>
          </w:tcPr>
          <w:p w:rsidR="009E5F06" w:rsidRPr="00A57726" w:rsidRDefault="009E5F06" w:rsidP="00D14FA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13</w:t>
            </w:r>
          </w:p>
        </w:tc>
        <w:tc>
          <w:tcPr>
            <w:tcW w:w="2886" w:type="dxa"/>
            <w:vAlign w:val="center"/>
          </w:tcPr>
          <w:p w:rsidR="009E5F06" w:rsidRPr="00A57726" w:rsidRDefault="009E5F06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Макаров М.Ю.</w:t>
            </w:r>
          </w:p>
        </w:tc>
        <w:tc>
          <w:tcPr>
            <w:tcW w:w="6187" w:type="dxa"/>
            <w:vAlign w:val="center"/>
          </w:tcPr>
          <w:p w:rsidR="009E5F06" w:rsidRPr="00A57726" w:rsidRDefault="009E5F06" w:rsidP="00D14FA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врач-стоматолог ГАУЗ «Новозыбковская стоматологическая поликлиника»</w:t>
            </w:r>
          </w:p>
        </w:tc>
      </w:tr>
    </w:tbl>
    <w:p w:rsidR="007F192F" w:rsidRPr="00A57726" w:rsidRDefault="00640330" w:rsidP="009B0077">
      <w:pPr>
        <w:ind w:firstLine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 xml:space="preserve">Муниципальное образование «городской округ город </w:t>
      </w:r>
      <w:r w:rsidR="007F192F" w:rsidRPr="00A57726">
        <w:rPr>
          <w:sz w:val="28"/>
          <w:szCs w:val="28"/>
        </w:rPr>
        <w:t>Клинцы»:</w:t>
      </w:r>
    </w:p>
    <w:p w:rsidR="007F192F" w:rsidRPr="00A57726" w:rsidRDefault="007F192F" w:rsidP="00906BE2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основной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0E5717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0E5717" w:rsidRPr="00A57726">
        <w:trPr>
          <w:trHeight w:val="51"/>
        </w:trPr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4E5495" w:rsidRPr="00A57726" w:rsidRDefault="00781276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Зубиков А.Е.</w:t>
            </w:r>
          </w:p>
        </w:tc>
        <w:tc>
          <w:tcPr>
            <w:tcW w:w="6187" w:type="dxa"/>
            <w:vAlign w:val="center"/>
          </w:tcPr>
          <w:p w:rsidR="004E5495" w:rsidRPr="00A57726" w:rsidRDefault="00CA23EC" w:rsidP="00135559">
            <w:pPr>
              <w:rPr>
                <w:sz w:val="20"/>
                <w:szCs w:val="20"/>
              </w:rPr>
            </w:pPr>
            <w:r w:rsidRPr="00A57726">
              <w:rPr>
                <w:iCs/>
                <w:sz w:val="20"/>
                <w:szCs w:val="20"/>
              </w:rPr>
              <w:t>военный комиссар</w:t>
            </w:r>
            <w:r w:rsidRPr="00A57726">
              <w:rPr>
                <w:sz w:val="20"/>
                <w:szCs w:val="20"/>
              </w:rPr>
              <w:t xml:space="preserve"> </w:t>
            </w:r>
            <w:r w:rsidR="00025FDA" w:rsidRPr="00A57726">
              <w:rPr>
                <w:sz w:val="20"/>
                <w:szCs w:val="20"/>
              </w:rPr>
              <w:t>(</w:t>
            </w:r>
            <w:r w:rsidR="00781276" w:rsidRPr="00A57726">
              <w:rPr>
                <w:sz w:val="20"/>
                <w:szCs w:val="20"/>
              </w:rPr>
              <w:t>город</w:t>
            </w:r>
            <w:r w:rsidR="00135559" w:rsidRPr="00A57726">
              <w:rPr>
                <w:sz w:val="20"/>
                <w:szCs w:val="20"/>
              </w:rPr>
              <w:t xml:space="preserve">а </w:t>
            </w:r>
            <w:r w:rsidR="00781276" w:rsidRPr="00A57726">
              <w:rPr>
                <w:sz w:val="20"/>
                <w:szCs w:val="20"/>
              </w:rPr>
              <w:t>Клинцы, Клинцовско</w:t>
            </w:r>
            <w:r w:rsidR="00135559" w:rsidRPr="00A57726">
              <w:rPr>
                <w:sz w:val="20"/>
                <w:szCs w:val="20"/>
              </w:rPr>
              <w:t>го</w:t>
            </w:r>
            <w:r w:rsidR="00781276" w:rsidRPr="00A57726">
              <w:rPr>
                <w:sz w:val="20"/>
                <w:szCs w:val="20"/>
              </w:rPr>
              <w:t>, Гордеевско</w:t>
            </w:r>
            <w:r w:rsidR="00135559" w:rsidRPr="00A57726">
              <w:rPr>
                <w:sz w:val="20"/>
                <w:szCs w:val="20"/>
              </w:rPr>
              <w:t>го</w:t>
            </w:r>
            <w:r w:rsidR="00781276" w:rsidRPr="00A57726">
              <w:rPr>
                <w:sz w:val="20"/>
                <w:szCs w:val="20"/>
              </w:rPr>
              <w:t xml:space="preserve"> и Красногорско</w:t>
            </w:r>
            <w:r w:rsidR="00135559" w:rsidRPr="00A57726">
              <w:rPr>
                <w:sz w:val="20"/>
                <w:szCs w:val="20"/>
              </w:rPr>
              <w:t>го</w:t>
            </w:r>
            <w:r w:rsidR="00781276" w:rsidRPr="00A57726">
              <w:rPr>
                <w:sz w:val="20"/>
                <w:szCs w:val="20"/>
              </w:rPr>
              <w:t xml:space="preserve"> район</w:t>
            </w:r>
            <w:r w:rsidR="00135559" w:rsidRPr="00A57726">
              <w:rPr>
                <w:sz w:val="20"/>
                <w:szCs w:val="20"/>
              </w:rPr>
              <w:t>ов Брянской области</w:t>
            </w:r>
            <w:r w:rsidR="00025FDA" w:rsidRPr="00A57726">
              <w:rPr>
                <w:sz w:val="20"/>
                <w:szCs w:val="20"/>
              </w:rPr>
              <w:t>)</w:t>
            </w:r>
            <w:r w:rsidR="00163C02" w:rsidRPr="00A57726">
              <w:rPr>
                <w:sz w:val="20"/>
                <w:szCs w:val="20"/>
              </w:rPr>
              <w:t>, председатель комиссии</w:t>
            </w:r>
          </w:p>
        </w:tc>
      </w:tr>
      <w:tr w:rsidR="000E5717" w:rsidRPr="00A57726">
        <w:trPr>
          <w:trHeight w:val="269"/>
        </w:trPr>
        <w:tc>
          <w:tcPr>
            <w:tcW w:w="826" w:type="dxa"/>
            <w:vAlign w:val="center"/>
          </w:tcPr>
          <w:p w:rsidR="007E2DC8" w:rsidRPr="00A57726" w:rsidRDefault="007E2DC8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7E2DC8" w:rsidRPr="00A57726" w:rsidRDefault="007E2DC8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Рогачева Е.Д.</w:t>
            </w:r>
          </w:p>
        </w:tc>
        <w:tc>
          <w:tcPr>
            <w:tcW w:w="6187" w:type="dxa"/>
            <w:vAlign w:val="center"/>
          </w:tcPr>
          <w:p w:rsidR="007E2DC8" w:rsidRPr="00A57726" w:rsidRDefault="007E2DC8" w:rsidP="00D02F0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медицинская сестра военного комиссариата (Новозыбковского городского округа, города Злынка, Злынковского и Климовского районов Брянской области) центра (военно-врачебной экспертизы) военного комиссариата Брянской области, секретарь комиссии</w:t>
            </w:r>
          </w:p>
        </w:tc>
      </w:tr>
      <w:tr w:rsidR="000E5717" w:rsidRPr="00A57726">
        <w:trPr>
          <w:trHeight w:val="64"/>
        </w:trPr>
        <w:tc>
          <w:tcPr>
            <w:tcW w:w="826" w:type="dxa"/>
            <w:vAlign w:val="center"/>
          </w:tcPr>
          <w:p w:rsidR="001261B8" w:rsidRPr="00A57726" w:rsidRDefault="0055032D" w:rsidP="00D51281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1261B8" w:rsidRPr="00A57726" w:rsidRDefault="001261B8" w:rsidP="00D5128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Самусенко Е.Н.</w:t>
            </w:r>
          </w:p>
        </w:tc>
        <w:tc>
          <w:tcPr>
            <w:tcW w:w="6187" w:type="dxa"/>
            <w:vAlign w:val="center"/>
          </w:tcPr>
          <w:p w:rsidR="001261B8" w:rsidRPr="00A57726" w:rsidRDefault="001261B8" w:rsidP="007068A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старший помощник начальника отделения (подготовки и призыва граждан на военную службу) военного комиссариата (города Клинцы, Клинцовского, Гордеевского и Красногорс</w:t>
            </w:r>
            <w:r w:rsidR="00DA633D" w:rsidRPr="00A57726">
              <w:rPr>
                <w:sz w:val="20"/>
                <w:szCs w:val="20"/>
              </w:rPr>
              <w:t>кого районов Брянской области</w:t>
            </w:r>
            <w:r w:rsidR="007068A7" w:rsidRPr="00A57726">
              <w:rPr>
                <w:sz w:val="20"/>
                <w:szCs w:val="20"/>
              </w:rPr>
              <w:t>)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154AF4" w:rsidRPr="00A57726" w:rsidRDefault="00154AF4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154AF4" w:rsidRPr="00A57726" w:rsidRDefault="00154AF4" w:rsidP="00154AF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Гамулин И.П.</w:t>
            </w:r>
          </w:p>
        </w:tc>
        <w:tc>
          <w:tcPr>
            <w:tcW w:w="6187" w:type="dxa"/>
            <w:vAlign w:val="center"/>
          </w:tcPr>
          <w:p w:rsidR="00154AF4" w:rsidRPr="00A57726" w:rsidRDefault="00154AF4" w:rsidP="00154AF4">
            <w:pPr>
              <w:jc w:val="both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ведущий специалист отдела культуры, молодежной политики и спорта администрации Клинцовской городской администрации</w:t>
            </w:r>
          </w:p>
        </w:tc>
      </w:tr>
      <w:tr w:rsidR="000E5717" w:rsidRPr="00A57726" w:rsidTr="00E867F8">
        <w:tc>
          <w:tcPr>
            <w:tcW w:w="826" w:type="dxa"/>
            <w:vAlign w:val="center"/>
          </w:tcPr>
          <w:p w:rsidR="00154AF4" w:rsidRPr="00A57726" w:rsidRDefault="00154AF4" w:rsidP="00E867F8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154AF4" w:rsidRPr="00A57726" w:rsidRDefault="00154AF4" w:rsidP="003765C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Медведева Г.А.</w:t>
            </w:r>
          </w:p>
        </w:tc>
        <w:tc>
          <w:tcPr>
            <w:tcW w:w="6187" w:type="dxa"/>
            <w:vAlign w:val="center"/>
          </w:tcPr>
          <w:p w:rsidR="00154AF4" w:rsidRPr="00A57726" w:rsidRDefault="000D545B" w:rsidP="00E867F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врач-невропатолог</w:t>
            </w:r>
            <w:r w:rsidR="00154AF4" w:rsidRPr="00A57726">
              <w:rPr>
                <w:sz w:val="20"/>
                <w:szCs w:val="20"/>
              </w:rPr>
              <w:t xml:space="preserve"> ГБУЗ «Клинцовская ЦГБ»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154AF4" w:rsidRPr="00A57726" w:rsidRDefault="00154AF4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154AF4" w:rsidRPr="00A57726" w:rsidRDefault="00154AF4" w:rsidP="00FF365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Самуйлин Ю.М.</w:t>
            </w:r>
          </w:p>
        </w:tc>
        <w:tc>
          <w:tcPr>
            <w:tcW w:w="6187" w:type="dxa"/>
            <w:vAlign w:val="center"/>
          </w:tcPr>
          <w:p w:rsidR="00154AF4" w:rsidRPr="00A57726" w:rsidRDefault="00154AF4" w:rsidP="0055032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врач-педиатр ГБУЗ «Клинцовская ЦГБ», руководящий работой по медицинскому освидетельствованию граждан по первоначальной постановке на воинский учет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154AF4" w:rsidRPr="00A57726" w:rsidRDefault="00154AF4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154AF4" w:rsidRPr="00A57726" w:rsidRDefault="00154AF4" w:rsidP="00FF365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Ханкевич С.А.</w:t>
            </w:r>
          </w:p>
        </w:tc>
        <w:tc>
          <w:tcPr>
            <w:tcW w:w="6187" w:type="dxa"/>
            <w:vAlign w:val="center"/>
          </w:tcPr>
          <w:p w:rsidR="00154AF4" w:rsidRPr="00A57726" w:rsidRDefault="00154AF4" w:rsidP="00B2391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врач-психиатр ГБУЗ «Клинцовская ЦГБ»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154AF4" w:rsidRPr="00A57726" w:rsidRDefault="00154AF4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154AF4" w:rsidRPr="00A57726" w:rsidRDefault="00154AF4" w:rsidP="003772E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Фещенко Н.В.</w:t>
            </w:r>
          </w:p>
        </w:tc>
        <w:tc>
          <w:tcPr>
            <w:tcW w:w="6187" w:type="dxa"/>
            <w:vAlign w:val="center"/>
          </w:tcPr>
          <w:p w:rsidR="00154AF4" w:rsidRPr="00A57726" w:rsidRDefault="000D545B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врач-окулист</w:t>
            </w:r>
            <w:r w:rsidR="00154AF4" w:rsidRPr="00A57726">
              <w:rPr>
                <w:sz w:val="20"/>
                <w:szCs w:val="20"/>
              </w:rPr>
              <w:t xml:space="preserve"> ГБУЗ «Клинцовская ЦГБ»</w:t>
            </w:r>
          </w:p>
        </w:tc>
      </w:tr>
      <w:tr w:rsidR="000E5717" w:rsidRPr="00A57726" w:rsidTr="00E867F8">
        <w:tc>
          <w:tcPr>
            <w:tcW w:w="826" w:type="dxa"/>
            <w:vAlign w:val="center"/>
          </w:tcPr>
          <w:p w:rsidR="00154AF4" w:rsidRPr="00A57726" w:rsidRDefault="00154AF4" w:rsidP="00E867F8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154AF4" w:rsidRPr="00A57726" w:rsidRDefault="00154AF4" w:rsidP="00E867F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Чихунов А.А.</w:t>
            </w:r>
          </w:p>
        </w:tc>
        <w:tc>
          <w:tcPr>
            <w:tcW w:w="6187" w:type="dxa"/>
            <w:vAlign w:val="center"/>
          </w:tcPr>
          <w:p w:rsidR="00154AF4" w:rsidRPr="00A57726" w:rsidRDefault="000D545B" w:rsidP="00E867F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врач-ото</w:t>
            </w:r>
            <w:r w:rsidR="00154AF4" w:rsidRPr="00A57726">
              <w:rPr>
                <w:sz w:val="20"/>
                <w:szCs w:val="20"/>
              </w:rPr>
              <w:t>ларинголог ГБУЗ «Клинцовская ЦГБ»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154AF4" w:rsidRPr="00A57726" w:rsidRDefault="00154AF4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154AF4" w:rsidRPr="00A57726" w:rsidRDefault="00154AF4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Лукашов С.Д.</w:t>
            </w:r>
          </w:p>
        </w:tc>
        <w:tc>
          <w:tcPr>
            <w:tcW w:w="6187" w:type="dxa"/>
            <w:vAlign w:val="center"/>
          </w:tcPr>
          <w:p w:rsidR="00154AF4" w:rsidRPr="00A57726" w:rsidRDefault="00154AF4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врач-дерматолог ГБУЗ «Клинцовская ЦГБ»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154AF4" w:rsidRPr="00A57726" w:rsidRDefault="00154AF4" w:rsidP="00B2391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vAlign w:val="center"/>
          </w:tcPr>
          <w:p w:rsidR="00154AF4" w:rsidRPr="00A57726" w:rsidRDefault="000D545B" w:rsidP="001A73F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Козлова А.М.</w:t>
            </w:r>
          </w:p>
        </w:tc>
        <w:tc>
          <w:tcPr>
            <w:tcW w:w="6187" w:type="dxa"/>
            <w:vAlign w:val="center"/>
          </w:tcPr>
          <w:p w:rsidR="00154AF4" w:rsidRPr="00A57726" w:rsidRDefault="00154AF4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врач-стоматолог ГБУЗ «Клинцовская ЦГБ»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154AF4" w:rsidRPr="00A57726" w:rsidRDefault="00154AF4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12</w:t>
            </w:r>
          </w:p>
        </w:tc>
        <w:tc>
          <w:tcPr>
            <w:tcW w:w="2886" w:type="dxa"/>
            <w:vAlign w:val="center"/>
          </w:tcPr>
          <w:p w:rsidR="00154AF4" w:rsidRPr="00A57726" w:rsidRDefault="00154AF4" w:rsidP="001A73F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Ермош Г.А.</w:t>
            </w:r>
          </w:p>
        </w:tc>
        <w:tc>
          <w:tcPr>
            <w:tcW w:w="6187" w:type="dxa"/>
            <w:vAlign w:val="center"/>
          </w:tcPr>
          <w:p w:rsidR="00154AF4" w:rsidRPr="00A57726" w:rsidRDefault="00154AF4" w:rsidP="00D5128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врач-хирург ГБУЗ «Клинцовская ЦГБ»</w:t>
            </w:r>
          </w:p>
        </w:tc>
      </w:tr>
    </w:tbl>
    <w:p w:rsidR="007F192F" w:rsidRPr="00A57726" w:rsidRDefault="007F192F" w:rsidP="00906BE2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резервный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0E5717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0E5717" w:rsidRPr="00A57726" w:rsidTr="00163C02">
        <w:trPr>
          <w:trHeight w:val="1036"/>
        </w:trPr>
        <w:tc>
          <w:tcPr>
            <w:tcW w:w="826" w:type="dxa"/>
            <w:vAlign w:val="center"/>
          </w:tcPr>
          <w:p w:rsidR="00781276" w:rsidRPr="00A57726" w:rsidRDefault="00781276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781276" w:rsidRPr="00A57726" w:rsidRDefault="00DA633D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Геращенко А.А.</w:t>
            </w:r>
          </w:p>
        </w:tc>
        <w:tc>
          <w:tcPr>
            <w:tcW w:w="6187" w:type="dxa"/>
            <w:vAlign w:val="center"/>
          </w:tcPr>
          <w:p w:rsidR="00781276" w:rsidRPr="00A57726" w:rsidRDefault="00781276" w:rsidP="00B2391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начальник отделения </w:t>
            </w:r>
            <w:r w:rsidR="00EC799C" w:rsidRPr="00A57726">
              <w:rPr>
                <w:sz w:val="20"/>
                <w:szCs w:val="20"/>
              </w:rPr>
              <w:t>(</w:t>
            </w:r>
            <w:r w:rsidRPr="00A57726">
              <w:rPr>
                <w:sz w:val="20"/>
                <w:szCs w:val="20"/>
              </w:rPr>
              <w:t>планирования, предназначения, подготовки и учета мобилизационных ресурсов</w:t>
            </w:r>
            <w:r w:rsidR="00EC799C" w:rsidRPr="00A57726">
              <w:rPr>
                <w:sz w:val="20"/>
                <w:szCs w:val="20"/>
              </w:rPr>
              <w:t>)</w:t>
            </w:r>
            <w:r w:rsidRPr="00A57726">
              <w:rPr>
                <w:sz w:val="20"/>
                <w:szCs w:val="20"/>
              </w:rPr>
              <w:t xml:space="preserve"> </w:t>
            </w:r>
            <w:r w:rsidR="003772EF" w:rsidRPr="00A57726">
              <w:rPr>
                <w:sz w:val="20"/>
                <w:szCs w:val="20"/>
              </w:rPr>
              <w:t>военного комиссариата (города Клинцы, Клинцовского, Гордеевского и Красногорского районов Брянской области)</w:t>
            </w:r>
            <w:r w:rsidR="00163C02" w:rsidRPr="00A57726">
              <w:rPr>
                <w:sz w:val="20"/>
                <w:szCs w:val="20"/>
              </w:rPr>
              <w:t>, председатель комиссии</w:t>
            </w:r>
          </w:p>
        </w:tc>
      </w:tr>
      <w:tr w:rsidR="000E5717" w:rsidRPr="00A57726" w:rsidTr="00163C02">
        <w:trPr>
          <w:trHeight w:val="413"/>
        </w:trPr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4E5495" w:rsidRPr="00A57726" w:rsidRDefault="00ED4A1F" w:rsidP="00E419C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Белозорова М.А.</w:t>
            </w:r>
          </w:p>
        </w:tc>
        <w:tc>
          <w:tcPr>
            <w:tcW w:w="6187" w:type="dxa"/>
            <w:vAlign w:val="center"/>
          </w:tcPr>
          <w:p w:rsidR="004E5495" w:rsidRPr="00A57726" w:rsidRDefault="00D01B57" w:rsidP="00163C0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мед</w:t>
            </w:r>
            <w:r w:rsidR="00163C02" w:rsidRPr="00A57726">
              <w:rPr>
                <w:sz w:val="20"/>
                <w:szCs w:val="20"/>
              </w:rPr>
              <w:t>ицинская сестра</w:t>
            </w:r>
            <w:r w:rsidRPr="00A57726">
              <w:rPr>
                <w:sz w:val="20"/>
                <w:szCs w:val="20"/>
              </w:rPr>
              <w:t xml:space="preserve"> ГБУЗ </w:t>
            </w:r>
            <w:r w:rsidR="00E61C1F" w:rsidRPr="00A57726">
              <w:rPr>
                <w:sz w:val="20"/>
                <w:szCs w:val="20"/>
              </w:rPr>
              <w:t>«Клинцовская ЦГБ»</w:t>
            </w:r>
            <w:r w:rsidR="004E5495" w:rsidRPr="00A57726">
              <w:rPr>
                <w:sz w:val="20"/>
                <w:szCs w:val="20"/>
              </w:rPr>
              <w:t>, секретарь комиссии</w:t>
            </w:r>
          </w:p>
        </w:tc>
      </w:tr>
      <w:tr w:rsidR="000E5717" w:rsidRPr="00A57726" w:rsidTr="00163C02">
        <w:trPr>
          <w:trHeight w:val="996"/>
        </w:trPr>
        <w:tc>
          <w:tcPr>
            <w:tcW w:w="826" w:type="dxa"/>
            <w:vAlign w:val="center"/>
          </w:tcPr>
          <w:p w:rsidR="00163C02" w:rsidRPr="00A57726" w:rsidRDefault="00163C02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163C02" w:rsidRPr="00A57726" w:rsidRDefault="00DA633D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Коленько Т.Я.</w:t>
            </w:r>
          </w:p>
        </w:tc>
        <w:tc>
          <w:tcPr>
            <w:tcW w:w="6187" w:type="dxa"/>
            <w:vAlign w:val="center"/>
          </w:tcPr>
          <w:p w:rsidR="00163C02" w:rsidRPr="00A57726" w:rsidRDefault="00163C02" w:rsidP="007068A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старший помощник начальника отделения (подготовки и призыва граждан на военную службу) военного комиссариата (города Клинцы, Клинцовского, Гордеевского и Красногорского районов Брянской области)</w:t>
            </w:r>
          </w:p>
        </w:tc>
      </w:tr>
      <w:tr w:rsidR="00AA3F58" w:rsidRPr="00A57726" w:rsidTr="00274993">
        <w:tc>
          <w:tcPr>
            <w:tcW w:w="826" w:type="dxa"/>
            <w:vAlign w:val="center"/>
          </w:tcPr>
          <w:p w:rsidR="00E419C6" w:rsidRPr="00A57726" w:rsidRDefault="00E419C6" w:rsidP="00274993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E419C6" w:rsidRPr="00A57726" w:rsidRDefault="003F72DD" w:rsidP="00E419C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Банная Т.В.</w:t>
            </w:r>
          </w:p>
        </w:tc>
        <w:tc>
          <w:tcPr>
            <w:tcW w:w="6187" w:type="dxa"/>
            <w:vAlign w:val="center"/>
          </w:tcPr>
          <w:p w:rsidR="00E419C6" w:rsidRPr="00A57726" w:rsidRDefault="003F72DD" w:rsidP="003F72DD">
            <w:pPr>
              <w:jc w:val="both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ведущий специалист отдела культуры, молодежной политики и спорта </w:t>
            </w:r>
            <w:r w:rsidR="00ED4A1F" w:rsidRPr="00A57726">
              <w:rPr>
                <w:sz w:val="20"/>
                <w:szCs w:val="20"/>
              </w:rPr>
              <w:t>Клинцовск</w:t>
            </w:r>
            <w:r w:rsidRPr="00A57726">
              <w:rPr>
                <w:sz w:val="20"/>
                <w:szCs w:val="20"/>
              </w:rPr>
              <w:t>ой городской администрации</w:t>
            </w:r>
          </w:p>
        </w:tc>
      </w:tr>
      <w:tr w:rsidR="003F72DD" w:rsidRPr="00A57726">
        <w:tc>
          <w:tcPr>
            <w:tcW w:w="826" w:type="dxa"/>
            <w:vAlign w:val="center"/>
          </w:tcPr>
          <w:p w:rsidR="00EC3DF2" w:rsidRPr="00A57726" w:rsidRDefault="00EC3DF2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EC3DF2" w:rsidRPr="00A57726" w:rsidRDefault="00331679" w:rsidP="003765C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Конашенко Е.Ю.</w:t>
            </w:r>
          </w:p>
        </w:tc>
        <w:tc>
          <w:tcPr>
            <w:tcW w:w="6187" w:type="dxa"/>
            <w:vAlign w:val="center"/>
          </w:tcPr>
          <w:p w:rsidR="00EC3DF2" w:rsidRPr="00A57726" w:rsidRDefault="00EC3DF2" w:rsidP="00EC3DF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врач-педиатр ГБУЗ «Клинцовская ЦГБ», руководящий работой по медицинскому освидетельствованию </w:t>
            </w:r>
            <w:r w:rsidR="00E419C6" w:rsidRPr="00A57726">
              <w:rPr>
                <w:sz w:val="20"/>
                <w:szCs w:val="20"/>
              </w:rPr>
              <w:t>граждан по первоначальной постановке на воинский учет</w:t>
            </w:r>
          </w:p>
        </w:tc>
      </w:tr>
      <w:tr w:rsidR="003F72DD" w:rsidRPr="00A57726">
        <w:tc>
          <w:tcPr>
            <w:tcW w:w="826" w:type="dxa"/>
            <w:vAlign w:val="center"/>
          </w:tcPr>
          <w:p w:rsidR="00EC3DF2" w:rsidRPr="00A57726" w:rsidRDefault="00EC3DF2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EC3DF2" w:rsidRPr="00A57726" w:rsidRDefault="00331679" w:rsidP="00E419C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Пекина Т.А.</w:t>
            </w:r>
          </w:p>
        </w:tc>
        <w:tc>
          <w:tcPr>
            <w:tcW w:w="6187" w:type="dxa"/>
            <w:vAlign w:val="center"/>
          </w:tcPr>
          <w:p w:rsidR="00EC3DF2" w:rsidRPr="00A57726" w:rsidRDefault="00EC3DF2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врач-хирург ГБУЗ «Клинцовская ЦГБ»</w:t>
            </w:r>
          </w:p>
        </w:tc>
      </w:tr>
      <w:tr w:rsidR="003F72DD" w:rsidRPr="00A57726">
        <w:tc>
          <w:tcPr>
            <w:tcW w:w="826" w:type="dxa"/>
            <w:vAlign w:val="center"/>
          </w:tcPr>
          <w:p w:rsidR="00901E9A" w:rsidRPr="00A57726" w:rsidRDefault="00901E9A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901E9A" w:rsidRPr="00A57726" w:rsidRDefault="00357895" w:rsidP="003765C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Семенок С.В.</w:t>
            </w:r>
          </w:p>
        </w:tc>
        <w:tc>
          <w:tcPr>
            <w:tcW w:w="6187" w:type="dxa"/>
            <w:vAlign w:val="center"/>
          </w:tcPr>
          <w:p w:rsidR="00901E9A" w:rsidRPr="00A57726" w:rsidRDefault="00901E9A" w:rsidP="00901E9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врач-оториноларинголог ГБУЗ «Клинцовская ЦГБ»</w:t>
            </w:r>
          </w:p>
        </w:tc>
      </w:tr>
      <w:tr w:rsidR="003F72DD" w:rsidRPr="00A57726">
        <w:tc>
          <w:tcPr>
            <w:tcW w:w="826" w:type="dxa"/>
            <w:vAlign w:val="center"/>
          </w:tcPr>
          <w:p w:rsidR="00901E9A" w:rsidRPr="00A57726" w:rsidRDefault="00901E9A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901E9A" w:rsidRPr="00A57726" w:rsidRDefault="00AA3F58" w:rsidP="003765C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Пипченко Е.В.</w:t>
            </w:r>
          </w:p>
        </w:tc>
        <w:tc>
          <w:tcPr>
            <w:tcW w:w="6187" w:type="dxa"/>
            <w:vAlign w:val="center"/>
          </w:tcPr>
          <w:p w:rsidR="00901E9A" w:rsidRPr="00A57726" w:rsidRDefault="00901E9A" w:rsidP="00AA3F5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</w:t>
            </w:r>
            <w:r w:rsidR="00AA3F58" w:rsidRPr="00A57726">
              <w:rPr>
                <w:sz w:val="20"/>
                <w:szCs w:val="20"/>
              </w:rPr>
              <w:t>окулист</w:t>
            </w:r>
            <w:r w:rsidRPr="00A57726">
              <w:rPr>
                <w:sz w:val="20"/>
                <w:szCs w:val="20"/>
              </w:rPr>
              <w:t xml:space="preserve"> ГБУЗ «Клинцовская ЦГБ»</w:t>
            </w:r>
          </w:p>
        </w:tc>
      </w:tr>
      <w:tr w:rsidR="003F72DD" w:rsidRPr="00A57726">
        <w:tc>
          <w:tcPr>
            <w:tcW w:w="826" w:type="dxa"/>
            <w:vAlign w:val="center"/>
          </w:tcPr>
          <w:p w:rsidR="00901E9A" w:rsidRPr="00A57726" w:rsidRDefault="00901E9A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901E9A" w:rsidRPr="00A57726" w:rsidRDefault="00901E9A" w:rsidP="00B2102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Привалова И.В.</w:t>
            </w:r>
          </w:p>
        </w:tc>
        <w:tc>
          <w:tcPr>
            <w:tcW w:w="6187" w:type="dxa"/>
            <w:vAlign w:val="center"/>
          </w:tcPr>
          <w:p w:rsidR="00901E9A" w:rsidRPr="00A57726" w:rsidRDefault="00331679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врач-дерматолог</w:t>
            </w:r>
            <w:r w:rsidR="00901E9A" w:rsidRPr="00A57726">
              <w:rPr>
                <w:sz w:val="20"/>
                <w:szCs w:val="20"/>
              </w:rPr>
              <w:t xml:space="preserve"> ГБУЗ «Клинцовская ЦГБ»</w:t>
            </w:r>
          </w:p>
        </w:tc>
      </w:tr>
      <w:tr w:rsidR="003F72DD" w:rsidRPr="00A57726" w:rsidTr="00E867F8">
        <w:tc>
          <w:tcPr>
            <w:tcW w:w="826" w:type="dxa"/>
            <w:vAlign w:val="center"/>
          </w:tcPr>
          <w:p w:rsidR="00901E9A" w:rsidRPr="00A57726" w:rsidRDefault="00901E9A" w:rsidP="00901E9A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901E9A" w:rsidRPr="00A57726" w:rsidRDefault="00331679" w:rsidP="003765C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Химич Л.В.</w:t>
            </w:r>
          </w:p>
        </w:tc>
        <w:tc>
          <w:tcPr>
            <w:tcW w:w="6187" w:type="dxa"/>
            <w:vAlign w:val="center"/>
          </w:tcPr>
          <w:p w:rsidR="00901E9A" w:rsidRPr="00A57726" w:rsidRDefault="00901E9A" w:rsidP="00E867F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врач-стоматолог ГБУЗ «Клинцовская ЦГБ»</w:t>
            </w:r>
          </w:p>
        </w:tc>
      </w:tr>
      <w:tr w:rsidR="003F72DD" w:rsidRPr="00A57726" w:rsidTr="00E867F8">
        <w:tc>
          <w:tcPr>
            <w:tcW w:w="826" w:type="dxa"/>
            <w:vAlign w:val="center"/>
          </w:tcPr>
          <w:p w:rsidR="00901E9A" w:rsidRPr="00A57726" w:rsidRDefault="00901E9A" w:rsidP="00E867F8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vAlign w:val="center"/>
          </w:tcPr>
          <w:p w:rsidR="00901E9A" w:rsidRPr="00A57726" w:rsidRDefault="00901E9A" w:rsidP="003765C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Демиденко Н.Л.</w:t>
            </w:r>
          </w:p>
        </w:tc>
        <w:tc>
          <w:tcPr>
            <w:tcW w:w="6187" w:type="dxa"/>
            <w:vAlign w:val="center"/>
          </w:tcPr>
          <w:p w:rsidR="00901E9A" w:rsidRPr="00A57726" w:rsidRDefault="00901E9A" w:rsidP="00E867F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врач-психиатр ГБУЗ «Клинцовская ЦГБ»</w:t>
            </w:r>
          </w:p>
        </w:tc>
      </w:tr>
      <w:tr w:rsidR="003F72DD" w:rsidRPr="00A57726" w:rsidTr="00E867F8">
        <w:tc>
          <w:tcPr>
            <w:tcW w:w="826" w:type="dxa"/>
            <w:vAlign w:val="center"/>
          </w:tcPr>
          <w:p w:rsidR="003F72DD" w:rsidRPr="00A57726" w:rsidRDefault="003F72DD" w:rsidP="003F72DD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12</w:t>
            </w:r>
          </w:p>
        </w:tc>
        <w:tc>
          <w:tcPr>
            <w:tcW w:w="2886" w:type="dxa"/>
            <w:vAlign w:val="center"/>
          </w:tcPr>
          <w:p w:rsidR="003F72DD" w:rsidRPr="00A57726" w:rsidRDefault="003F72DD" w:rsidP="003F72D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Ткачев Р.С.</w:t>
            </w:r>
          </w:p>
        </w:tc>
        <w:tc>
          <w:tcPr>
            <w:tcW w:w="6187" w:type="dxa"/>
            <w:vAlign w:val="center"/>
          </w:tcPr>
          <w:p w:rsidR="003F72DD" w:rsidRPr="00A57726" w:rsidRDefault="003F72DD" w:rsidP="003F72D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врач-невропатолог ГБУЗ «Клинцовская ЦГБ»</w:t>
            </w:r>
          </w:p>
        </w:tc>
      </w:tr>
    </w:tbl>
    <w:p w:rsidR="007F192F" w:rsidRPr="00A57726" w:rsidRDefault="007F192F" w:rsidP="009B0077">
      <w:pPr>
        <w:ind w:firstLine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Муниципальное образование «Клинцовский</w:t>
      </w:r>
      <w:r w:rsidR="00640330" w:rsidRPr="00A57726">
        <w:rPr>
          <w:sz w:val="28"/>
          <w:szCs w:val="28"/>
        </w:rPr>
        <w:t xml:space="preserve"> муниципальный</w:t>
      </w:r>
      <w:r w:rsidRPr="00A57726">
        <w:rPr>
          <w:sz w:val="28"/>
          <w:szCs w:val="28"/>
        </w:rPr>
        <w:t xml:space="preserve"> район»:</w:t>
      </w:r>
    </w:p>
    <w:p w:rsidR="007F192F" w:rsidRPr="00A57726" w:rsidRDefault="007F192F" w:rsidP="00906BE2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основной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0E5717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0E5717" w:rsidRPr="00A57726">
        <w:trPr>
          <w:trHeight w:val="178"/>
        </w:trPr>
        <w:tc>
          <w:tcPr>
            <w:tcW w:w="826" w:type="dxa"/>
            <w:vAlign w:val="center"/>
          </w:tcPr>
          <w:p w:rsidR="00E16792" w:rsidRPr="00A57726" w:rsidRDefault="00E16792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E16792" w:rsidRPr="00A57726" w:rsidRDefault="00E16792" w:rsidP="0021763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Зубиков А.Е.</w:t>
            </w:r>
          </w:p>
        </w:tc>
        <w:tc>
          <w:tcPr>
            <w:tcW w:w="6187" w:type="dxa"/>
            <w:vAlign w:val="center"/>
          </w:tcPr>
          <w:p w:rsidR="00E16792" w:rsidRPr="00A57726" w:rsidRDefault="00E16792" w:rsidP="00715E03">
            <w:pPr>
              <w:rPr>
                <w:sz w:val="20"/>
                <w:szCs w:val="20"/>
              </w:rPr>
            </w:pPr>
            <w:r w:rsidRPr="00A57726">
              <w:rPr>
                <w:iCs/>
                <w:sz w:val="20"/>
                <w:szCs w:val="20"/>
              </w:rPr>
              <w:t>военный комиссар</w:t>
            </w:r>
            <w:r w:rsidRPr="00A57726">
              <w:rPr>
                <w:sz w:val="20"/>
                <w:szCs w:val="20"/>
              </w:rPr>
              <w:t xml:space="preserve"> (города Клинцы, Клинцовского, Гордеевского и Красногорского районов Брянской области), председатель комиссии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DC178A" w:rsidRPr="00A57726" w:rsidRDefault="00DC178A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DC178A" w:rsidRPr="00A57726" w:rsidRDefault="00DC178A" w:rsidP="0021763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Рогачева Е.Д.</w:t>
            </w:r>
          </w:p>
        </w:tc>
        <w:tc>
          <w:tcPr>
            <w:tcW w:w="6187" w:type="dxa"/>
            <w:vAlign w:val="center"/>
          </w:tcPr>
          <w:p w:rsidR="00DC178A" w:rsidRPr="00A57726" w:rsidRDefault="00DC178A" w:rsidP="0027499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медицинская сестра военного комиссариата (города Клинцы, Клинцовского, Гордеевского и Красногорского районов Брянской области) центра (военно-врачебной экспертизы) военного комиссариата Брянской области, секретарь комиссии</w:t>
            </w:r>
          </w:p>
        </w:tc>
      </w:tr>
      <w:tr w:rsidR="006A5712" w:rsidRPr="00A57726">
        <w:tc>
          <w:tcPr>
            <w:tcW w:w="826" w:type="dxa"/>
            <w:vAlign w:val="center"/>
          </w:tcPr>
          <w:p w:rsidR="00781276" w:rsidRPr="00A57726" w:rsidRDefault="00781276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781276" w:rsidRPr="00A57726" w:rsidRDefault="00793402" w:rsidP="0077495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Исайкина Н.В.</w:t>
            </w:r>
          </w:p>
        </w:tc>
        <w:tc>
          <w:tcPr>
            <w:tcW w:w="6187" w:type="dxa"/>
            <w:vAlign w:val="center"/>
          </w:tcPr>
          <w:p w:rsidR="00781276" w:rsidRPr="00A57726" w:rsidRDefault="00793402" w:rsidP="0079340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начальник МБУ «Комплексного центра по обеспечению образовательной деятельности учреждения образования </w:t>
            </w:r>
            <w:r w:rsidRPr="00A57726">
              <w:rPr>
                <w:sz w:val="20"/>
                <w:szCs w:val="20"/>
              </w:rPr>
              <w:lastRenderedPageBreak/>
              <w:t>Клинцовсого района»</w:t>
            </w:r>
          </w:p>
        </w:tc>
      </w:tr>
      <w:tr w:rsidR="006A5712" w:rsidRPr="00A57726">
        <w:tc>
          <w:tcPr>
            <w:tcW w:w="826" w:type="dxa"/>
            <w:vAlign w:val="center"/>
          </w:tcPr>
          <w:p w:rsidR="003765C3" w:rsidRPr="00A57726" w:rsidRDefault="003765C3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886" w:type="dxa"/>
            <w:vAlign w:val="center"/>
          </w:tcPr>
          <w:p w:rsidR="003765C3" w:rsidRPr="00A57726" w:rsidRDefault="003765C3" w:rsidP="008E73B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Самусенко Е.Н.</w:t>
            </w:r>
          </w:p>
        </w:tc>
        <w:tc>
          <w:tcPr>
            <w:tcW w:w="6187" w:type="dxa"/>
            <w:vAlign w:val="center"/>
          </w:tcPr>
          <w:p w:rsidR="003765C3" w:rsidRPr="00A57726" w:rsidRDefault="003765C3" w:rsidP="006A571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старший помощник начальника отделения (подготовки и призыва граждан на военную службу) военного комиссариата (города Клинцы, Клинцовского, Гордеевского и Красногорского районов Брянской области) 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274993" w:rsidRPr="00A57726" w:rsidRDefault="00274993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274993" w:rsidRPr="00A57726" w:rsidRDefault="00274993" w:rsidP="0027499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Ермош Г.А.</w:t>
            </w:r>
          </w:p>
        </w:tc>
        <w:tc>
          <w:tcPr>
            <w:tcW w:w="6187" w:type="dxa"/>
            <w:vAlign w:val="center"/>
          </w:tcPr>
          <w:p w:rsidR="00274993" w:rsidRPr="00A57726" w:rsidRDefault="00274993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врач-хирург ГБУЗ «Клинцовская ЦГБ»</w:t>
            </w:r>
          </w:p>
        </w:tc>
      </w:tr>
      <w:tr w:rsidR="000E5717" w:rsidRPr="00A57726" w:rsidTr="00274993">
        <w:tc>
          <w:tcPr>
            <w:tcW w:w="826" w:type="dxa"/>
            <w:vAlign w:val="center"/>
          </w:tcPr>
          <w:p w:rsidR="00274993" w:rsidRPr="00A57726" w:rsidRDefault="00274993" w:rsidP="00274993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274993" w:rsidRPr="00A57726" w:rsidRDefault="00274993" w:rsidP="0027499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Самуйлин Ю.М.</w:t>
            </w:r>
          </w:p>
        </w:tc>
        <w:tc>
          <w:tcPr>
            <w:tcW w:w="6187" w:type="dxa"/>
            <w:vAlign w:val="center"/>
          </w:tcPr>
          <w:p w:rsidR="00274993" w:rsidRPr="00A57726" w:rsidRDefault="00274993" w:rsidP="0027499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врач-педиатр ГБУЗ «Клинцовская ЦГБ», врач, руководящий работой по медицинскому освидетельствованию граждан по первоначальной постановке на воинский учет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A35C7B" w:rsidRPr="00A57726" w:rsidRDefault="00A35C7B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A35C7B" w:rsidRPr="00A57726" w:rsidRDefault="00A35C7B" w:rsidP="008E73B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Медведева Г.А.</w:t>
            </w:r>
          </w:p>
        </w:tc>
        <w:tc>
          <w:tcPr>
            <w:tcW w:w="6187" w:type="dxa"/>
            <w:vAlign w:val="center"/>
          </w:tcPr>
          <w:p w:rsidR="00A35C7B" w:rsidRPr="00A57726" w:rsidRDefault="00A35C7B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врач-невролог ГБУЗ «Клинцовская ЦГБ»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5953A0" w:rsidRPr="00A57726" w:rsidRDefault="005953A0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5953A0" w:rsidRPr="00A57726" w:rsidRDefault="00274993" w:rsidP="00A35C7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Ханкевич С.А.</w:t>
            </w:r>
          </w:p>
        </w:tc>
        <w:tc>
          <w:tcPr>
            <w:tcW w:w="6187" w:type="dxa"/>
            <w:vAlign w:val="center"/>
          </w:tcPr>
          <w:p w:rsidR="005953A0" w:rsidRPr="00A57726" w:rsidRDefault="005953A0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врач-психиатр</w:t>
            </w:r>
            <w:r w:rsidR="00BF2601" w:rsidRPr="00A57726">
              <w:rPr>
                <w:sz w:val="20"/>
                <w:szCs w:val="20"/>
              </w:rPr>
              <w:t xml:space="preserve"> ГБУЗ </w:t>
            </w:r>
            <w:r w:rsidR="00E61C1F" w:rsidRPr="00A57726">
              <w:rPr>
                <w:sz w:val="20"/>
                <w:szCs w:val="20"/>
              </w:rPr>
              <w:t>«Клинцовская ЦГБ»</w:t>
            </w:r>
          </w:p>
        </w:tc>
      </w:tr>
      <w:tr w:rsidR="005A67BE" w:rsidRPr="00A57726">
        <w:tc>
          <w:tcPr>
            <w:tcW w:w="826" w:type="dxa"/>
            <w:vAlign w:val="center"/>
          </w:tcPr>
          <w:p w:rsidR="005953A0" w:rsidRPr="00A57726" w:rsidRDefault="005953A0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5953A0" w:rsidRPr="00A57726" w:rsidRDefault="00A35C7B" w:rsidP="00A35C7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Фещенко Н.В.</w:t>
            </w:r>
          </w:p>
        </w:tc>
        <w:tc>
          <w:tcPr>
            <w:tcW w:w="6187" w:type="dxa"/>
            <w:vAlign w:val="center"/>
          </w:tcPr>
          <w:p w:rsidR="005953A0" w:rsidRPr="00A57726" w:rsidRDefault="005A67BE" w:rsidP="005A67B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врач-окулист</w:t>
            </w:r>
            <w:r w:rsidR="00BF2601" w:rsidRPr="00A57726">
              <w:rPr>
                <w:sz w:val="20"/>
                <w:szCs w:val="20"/>
              </w:rPr>
              <w:t xml:space="preserve"> ГБУЗ </w:t>
            </w:r>
            <w:r w:rsidR="00E61C1F" w:rsidRPr="00A57726">
              <w:rPr>
                <w:sz w:val="20"/>
                <w:szCs w:val="20"/>
              </w:rPr>
              <w:t>«Клинцовская ЦГБ»</w:t>
            </w:r>
          </w:p>
        </w:tc>
      </w:tr>
      <w:tr w:rsidR="005A67BE" w:rsidRPr="00A57726">
        <w:tc>
          <w:tcPr>
            <w:tcW w:w="826" w:type="dxa"/>
            <w:vAlign w:val="center"/>
          </w:tcPr>
          <w:p w:rsidR="00774954" w:rsidRPr="00A57726" w:rsidRDefault="00774954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774954" w:rsidRPr="00A57726" w:rsidRDefault="00A35C7B" w:rsidP="00A35C7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Чихунов А.А.</w:t>
            </w:r>
          </w:p>
        </w:tc>
        <w:tc>
          <w:tcPr>
            <w:tcW w:w="6187" w:type="dxa"/>
            <w:vAlign w:val="center"/>
          </w:tcPr>
          <w:p w:rsidR="00774954" w:rsidRPr="00A57726" w:rsidRDefault="005A67BE" w:rsidP="005A67B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врач-ото</w:t>
            </w:r>
            <w:r w:rsidR="00774954" w:rsidRPr="00A57726">
              <w:rPr>
                <w:sz w:val="20"/>
                <w:szCs w:val="20"/>
              </w:rPr>
              <w:t>ларинголог</w:t>
            </w:r>
            <w:r w:rsidR="00BF2601" w:rsidRPr="00A57726">
              <w:rPr>
                <w:sz w:val="20"/>
                <w:szCs w:val="20"/>
              </w:rPr>
              <w:t xml:space="preserve"> ГБУЗ </w:t>
            </w:r>
            <w:r w:rsidR="00E61C1F" w:rsidRPr="00A57726">
              <w:rPr>
                <w:sz w:val="20"/>
                <w:szCs w:val="20"/>
              </w:rPr>
              <w:t>«Клинцовская ЦГБ»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774954" w:rsidRPr="00A57726" w:rsidRDefault="00774954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vAlign w:val="center"/>
          </w:tcPr>
          <w:p w:rsidR="00774954" w:rsidRPr="00A57726" w:rsidRDefault="00774954" w:rsidP="00E867F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Лукашов С.Д.</w:t>
            </w:r>
          </w:p>
        </w:tc>
        <w:tc>
          <w:tcPr>
            <w:tcW w:w="6187" w:type="dxa"/>
            <w:vAlign w:val="center"/>
          </w:tcPr>
          <w:p w:rsidR="00774954" w:rsidRPr="00A57726" w:rsidRDefault="005A67BE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врач-дерматолог</w:t>
            </w:r>
            <w:r w:rsidR="00BF2601" w:rsidRPr="00A57726">
              <w:rPr>
                <w:sz w:val="20"/>
                <w:szCs w:val="20"/>
              </w:rPr>
              <w:t xml:space="preserve"> ГБУЗ </w:t>
            </w:r>
            <w:r w:rsidR="00E61C1F" w:rsidRPr="00A57726">
              <w:rPr>
                <w:sz w:val="20"/>
                <w:szCs w:val="20"/>
              </w:rPr>
              <w:t>«Клинцовская ЦГБ»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5953A0" w:rsidRPr="00A57726" w:rsidRDefault="005953A0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12</w:t>
            </w:r>
          </w:p>
        </w:tc>
        <w:tc>
          <w:tcPr>
            <w:tcW w:w="2886" w:type="dxa"/>
            <w:vAlign w:val="center"/>
          </w:tcPr>
          <w:p w:rsidR="005953A0" w:rsidRPr="00A57726" w:rsidRDefault="005A67BE" w:rsidP="000E5BB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Козлова А.М.</w:t>
            </w:r>
          </w:p>
        </w:tc>
        <w:tc>
          <w:tcPr>
            <w:tcW w:w="6187" w:type="dxa"/>
            <w:vAlign w:val="center"/>
          </w:tcPr>
          <w:p w:rsidR="005953A0" w:rsidRPr="00A57726" w:rsidRDefault="005953A0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врач-стоматолог</w:t>
            </w:r>
            <w:r w:rsidR="00BF2601" w:rsidRPr="00A57726">
              <w:rPr>
                <w:sz w:val="20"/>
                <w:szCs w:val="20"/>
              </w:rPr>
              <w:t xml:space="preserve"> ГБУЗ </w:t>
            </w:r>
            <w:r w:rsidR="00E61C1F" w:rsidRPr="00A57726">
              <w:rPr>
                <w:sz w:val="20"/>
                <w:szCs w:val="20"/>
              </w:rPr>
              <w:t>«Клинцовская ЦГБ»</w:t>
            </w:r>
          </w:p>
        </w:tc>
      </w:tr>
    </w:tbl>
    <w:p w:rsidR="00906BE2" w:rsidRPr="00A57726" w:rsidRDefault="007F192F" w:rsidP="00906BE2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резервный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0E5717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0E5717" w:rsidRPr="00A57726">
        <w:trPr>
          <w:trHeight w:val="178"/>
        </w:trPr>
        <w:tc>
          <w:tcPr>
            <w:tcW w:w="826" w:type="dxa"/>
            <w:vAlign w:val="center"/>
          </w:tcPr>
          <w:p w:rsidR="00E16792" w:rsidRPr="00A57726" w:rsidRDefault="00E16792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E16792" w:rsidRPr="00A57726" w:rsidRDefault="00DA633D" w:rsidP="0021763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Геращенко А.А.</w:t>
            </w:r>
          </w:p>
        </w:tc>
        <w:tc>
          <w:tcPr>
            <w:tcW w:w="6187" w:type="dxa"/>
            <w:vAlign w:val="center"/>
          </w:tcPr>
          <w:p w:rsidR="00E16792" w:rsidRPr="00A57726" w:rsidRDefault="00E16792" w:rsidP="00715E0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начальник отделения (планирования, предназначения, подготовки и учета мобилизационных ресурсов) военного комиссариата (города Клинцы, Клинцовского, Гордеевского и Красногорского районов Брянской области), председатель комиссии</w:t>
            </w:r>
          </w:p>
        </w:tc>
      </w:tr>
      <w:tr w:rsidR="000E5717" w:rsidRPr="00A57726" w:rsidTr="00274993">
        <w:trPr>
          <w:trHeight w:val="413"/>
        </w:trPr>
        <w:tc>
          <w:tcPr>
            <w:tcW w:w="826" w:type="dxa"/>
            <w:vAlign w:val="center"/>
          </w:tcPr>
          <w:p w:rsidR="00274993" w:rsidRPr="00A57726" w:rsidRDefault="00274993" w:rsidP="00274993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274993" w:rsidRPr="00A57726" w:rsidRDefault="00DD071A" w:rsidP="0027499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Белозорова М.А.</w:t>
            </w:r>
          </w:p>
        </w:tc>
        <w:tc>
          <w:tcPr>
            <w:tcW w:w="6187" w:type="dxa"/>
            <w:vAlign w:val="center"/>
          </w:tcPr>
          <w:p w:rsidR="00274993" w:rsidRPr="00A57726" w:rsidRDefault="00274993" w:rsidP="0027499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медицинская сестра ГБУЗ «Клинцовская ЦГБ», секретарь комиссии</w:t>
            </w:r>
          </w:p>
        </w:tc>
      </w:tr>
      <w:tr w:rsidR="00793402" w:rsidRPr="00A57726">
        <w:tc>
          <w:tcPr>
            <w:tcW w:w="826" w:type="dxa"/>
            <w:vAlign w:val="center"/>
          </w:tcPr>
          <w:p w:rsidR="00847208" w:rsidRPr="00A57726" w:rsidRDefault="00847208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847208" w:rsidRPr="00A57726" w:rsidRDefault="00F50471" w:rsidP="00A11F9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Ермакова О.Н.</w:t>
            </w:r>
          </w:p>
        </w:tc>
        <w:tc>
          <w:tcPr>
            <w:tcW w:w="6187" w:type="dxa"/>
            <w:vAlign w:val="center"/>
          </w:tcPr>
          <w:p w:rsidR="00847208" w:rsidRPr="00A57726" w:rsidRDefault="0066065A" w:rsidP="0066065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</w:t>
            </w:r>
            <w:r w:rsidR="009C1826" w:rsidRPr="00A57726">
              <w:rPr>
                <w:sz w:val="20"/>
                <w:szCs w:val="20"/>
              </w:rPr>
              <w:t>пециалист</w:t>
            </w:r>
            <w:r w:rsidRPr="00A57726">
              <w:rPr>
                <w:sz w:val="20"/>
                <w:szCs w:val="20"/>
              </w:rPr>
              <w:t xml:space="preserve"> МБУ «Комплексного центра по обеспечению образовательной деятельности учреждения образования Клинцовского района»</w:t>
            </w:r>
          </w:p>
        </w:tc>
      </w:tr>
      <w:tr w:rsidR="007068A7" w:rsidRPr="00A57726" w:rsidTr="00274993">
        <w:trPr>
          <w:trHeight w:val="996"/>
        </w:trPr>
        <w:tc>
          <w:tcPr>
            <w:tcW w:w="826" w:type="dxa"/>
            <w:vAlign w:val="center"/>
          </w:tcPr>
          <w:p w:rsidR="00274993" w:rsidRPr="00A57726" w:rsidRDefault="00274993" w:rsidP="00274993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274993" w:rsidRPr="00A57726" w:rsidRDefault="00DD071A" w:rsidP="0027499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Коленько Т.Я.</w:t>
            </w:r>
          </w:p>
        </w:tc>
        <w:tc>
          <w:tcPr>
            <w:tcW w:w="6187" w:type="dxa"/>
            <w:vAlign w:val="center"/>
          </w:tcPr>
          <w:p w:rsidR="00274993" w:rsidRPr="00A57726" w:rsidRDefault="00274993" w:rsidP="007068A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старший помощник начальника отделения (подготовки и призыва граждан на военную службу) военного комиссариата (города Клинцы, Клинцовского, Гордеевского и Красногор</w:t>
            </w:r>
            <w:r w:rsidR="007068A7" w:rsidRPr="00A57726">
              <w:rPr>
                <w:sz w:val="20"/>
                <w:szCs w:val="20"/>
              </w:rPr>
              <w:t>ского районов Брянской области)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274993" w:rsidRPr="00A57726" w:rsidRDefault="00274993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274993" w:rsidRPr="00A57726" w:rsidRDefault="00F50471" w:rsidP="0027499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Пекина Т.А.</w:t>
            </w:r>
          </w:p>
        </w:tc>
        <w:tc>
          <w:tcPr>
            <w:tcW w:w="6187" w:type="dxa"/>
            <w:vAlign w:val="center"/>
          </w:tcPr>
          <w:p w:rsidR="00274993" w:rsidRPr="00A57726" w:rsidRDefault="00274993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врач-хирург ГБУЗ «Клинцовская ЦГБ»</w:t>
            </w:r>
          </w:p>
        </w:tc>
      </w:tr>
      <w:tr w:rsidR="000E5717" w:rsidRPr="00A57726" w:rsidTr="00274993">
        <w:tc>
          <w:tcPr>
            <w:tcW w:w="826" w:type="dxa"/>
            <w:vAlign w:val="center"/>
          </w:tcPr>
          <w:p w:rsidR="00274993" w:rsidRPr="00A57726" w:rsidRDefault="00192534" w:rsidP="00192534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274993" w:rsidRPr="00A57726" w:rsidRDefault="00F50471" w:rsidP="0027499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Коношенко Е.Ю.</w:t>
            </w:r>
          </w:p>
        </w:tc>
        <w:tc>
          <w:tcPr>
            <w:tcW w:w="6187" w:type="dxa"/>
            <w:vAlign w:val="center"/>
          </w:tcPr>
          <w:p w:rsidR="00274993" w:rsidRPr="00A57726" w:rsidRDefault="00274993" w:rsidP="0027499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врач-педиатр ГБУЗ «Клинцовская ЦГБ», руководящий работой по медицинскому освидетельствованию граждан по первоначальной постановке на воинский учет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A35C7B" w:rsidRPr="00A57726" w:rsidRDefault="00A35C7B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A35C7B" w:rsidRPr="00A57726" w:rsidRDefault="00A35C7B" w:rsidP="008E73B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Ткачев Р.С.</w:t>
            </w:r>
          </w:p>
        </w:tc>
        <w:tc>
          <w:tcPr>
            <w:tcW w:w="6187" w:type="dxa"/>
            <w:vAlign w:val="center"/>
          </w:tcPr>
          <w:p w:rsidR="00A35C7B" w:rsidRPr="00A57726" w:rsidRDefault="00F50471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врач-невропатолог</w:t>
            </w:r>
            <w:r w:rsidR="00A35C7B" w:rsidRPr="00A57726">
              <w:rPr>
                <w:sz w:val="20"/>
                <w:szCs w:val="20"/>
              </w:rPr>
              <w:t xml:space="preserve"> ГБУЗ «Клинцовская ЦГБ»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A35C7B" w:rsidRPr="00A57726" w:rsidRDefault="00A35C7B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A35C7B" w:rsidRPr="00A57726" w:rsidRDefault="00274993" w:rsidP="008E73B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Демиденко Н.Л.</w:t>
            </w:r>
          </w:p>
        </w:tc>
        <w:tc>
          <w:tcPr>
            <w:tcW w:w="6187" w:type="dxa"/>
            <w:vAlign w:val="center"/>
          </w:tcPr>
          <w:p w:rsidR="00A35C7B" w:rsidRPr="00A57726" w:rsidRDefault="00A35C7B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врач-психиатр ГБУЗ «Клинцовская ЦГБ»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9C1826" w:rsidRPr="00A57726" w:rsidRDefault="009C1826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9C1826" w:rsidRPr="00A57726" w:rsidRDefault="003B71AE" w:rsidP="003B71A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Пипченко Е.В.</w:t>
            </w:r>
          </w:p>
        </w:tc>
        <w:tc>
          <w:tcPr>
            <w:tcW w:w="6187" w:type="dxa"/>
            <w:vAlign w:val="center"/>
          </w:tcPr>
          <w:p w:rsidR="009C1826" w:rsidRPr="00A57726" w:rsidRDefault="009C1826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</w:t>
            </w:r>
            <w:r w:rsidR="00F50471" w:rsidRPr="00A57726">
              <w:rPr>
                <w:sz w:val="20"/>
                <w:szCs w:val="20"/>
              </w:rPr>
              <w:t>кулист</w:t>
            </w:r>
            <w:r w:rsidR="00BF2601" w:rsidRPr="00A57726">
              <w:rPr>
                <w:sz w:val="20"/>
                <w:szCs w:val="20"/>
              </w:rPr>
              <w:t xml:space="preserve"> ГБУЗ </w:t>
            </w:r>
            <w:r w:rsidR="00E61C1F" w:rsidRPr="00A57726">
              <w:rPr>
                <w:sz w:val="20"/>
                <w:szCs w:val="20"/>
              </w:rPr>
              <w:t>«Клинцовская ЦГБ»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1B67E4" w:rsidRPr="00A57726" w:rsidRDefault="001B67E4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1B67E4" w:rsidRPr="00A57726" w:rsidRDefault="00DA633D" w:rsidP="00347E6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Семенок С.В.</w:t>
            </w:r>
          </w:p>
        </w:tc>
        <w:tc>
          <w:tcPr>
            <w:tcW w:w="6187" w:type="dxa"/>
            <w:vAlign w:val="center"/>
          </w:tcPr>
          <w:p w:rsidR="001B67E4" w:rsidRPr="00A57726" w:rsidRDefault="00F50471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врач-ото</w:t>
            </w:r>
            <w:r w:rsidR="001B67E4" w:rsidRPr="00A57726">
              <w:rPr>
                <w:sz w:val="20"/>
                <w:szCs w:val="20"/>
              </w:rPr>
              <w:t>ларинголог ГБУЗ «Клинцовская ЦГБ»</w:t>
            </w:r>
          </w:p>
        </w:tc>
      </w:tr>
      <w:tr w:rsidR="00F50471" w:rsidRPr="00A57726">
        <w:tc>
          <w:tcPr>
            <w:tcW w:w="826" w:type="dxa"/>
            <w:vAlign w:val="center"/>
          </w:tcPr>
          <w:p w:rsidR="00A11F9A" w:rsidRPr="00A57726" w:rsidRDefault="00A11F9A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vAlign w:val="center"/>
          </w:tcPr>
          <w:p w:rsidR="00A11F9A" w:rsidRPr="00A57726" w:rsidRDefault="00A11F9A" w:rsidP="00E867F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Привалова И.В.</w:t>
            </w:r>
          </w:p>
        </w:tc>
        <w:tc>
          <w:tcPr>
            <w:tcW w:w="6187" w:type="dxa"/>
            <w:vAlign w:val="center"/>
          </w:tcPr>
          <w:p w:rsidR="00A11F9A" w:rsidRPr="00A57726" w:rsidRDefault="00F50471" w:rsidP="00F5047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врач-дермат</w:t>
            </w:r>
            <w:r w:rsidR="00A11F9A" w:rsidRPr="00A57726">
              <w:rPr>
                <w:sz w:val="20"/>
                <w:szCs w:val="20"/>
              </w:rPr>
              <w:t>олог</w:t>
            </w:r>
            <w:r w:rsidR="00BF2601" w:rsidRPr="00A57726">
              <w:rPr>
                <w:sz w:val="20"/>
                <w:szCs w:val="20"/>
              </w:rPr>
              <w:t xml:space="preserve"> ГБУЗ </w:t>
            </w:r>
            <w:r w:rsidR="00E61C1F" w:rsidRPr="00A57726">
              <w:rPr>
                <w:sz w:val="20"/>
                <w:szCs w:val="20"/>
              </w:rPr>
              <w:t>«Клинцовская ЦГБ»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A35C7B" w:rsidRPr="00A57726" w:rsidRDefault="00A35C7B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12</w:t>
            </w:r>
          </w:p>
        </w:tc>
        <w:tc>
          <w:tcPr>
            <w:tcW w:w="2886" w:type="dxa"/>
            <w:vAlign w:val="center"/>
          </w:tcPr>
          <w:p w:rsidR="00A35C7B" w:rsidRPr="00A57726" w:rsidRDefault="00F50471" w:rsidP="008E73B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Химич Л.В.</w:t>
            </w:r>
          </w:p>
        </w:tc>
        <w:tc>
          <w:tcPr>
            <w:tcW w:w="6187" w:type="dxa"/>
            <w:vAlign w:val="center"/>
          </w:tcPr>
          <w:p w:rsidR="00A35C7B" w:rsidRPr="00A57726" w:rsidRDefault="00A35C7B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врач-стоматолог ГБУЗ «Клинцовская ЦГБ»</w:t>
            </w:r>
          </w:p>
        </w:tc>
      </w:tr>
    </w:tbl>
    <w:p w:rsidR="007F192F" w:rsidRPr="00A57726" w:rsidRDefault="007F192F" w:rsidP="009B0077">
      <w:pPr>
        <w:ind w:firstLine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 xml:space="preserve">Муниципальное образование «Гордеевский </w:t>
      </w:r>
      <w:r w:rsidR="00640330" w:rsidRPr="00A57726">
        <w:rPr>
          <w:sz w:val="28"/>
          <w:szCs w:val="28"/>
        </w:rPr>
        <w:t xml:space="preserve">муниципальный </w:t>
      </w:r>
      <w:r w:rsidRPr="00A57726">
        <w:rPr>
          <w:sz w:val="28"/>
          <w:szCs w:val="28"/>
        </w:rPr>
        <w:t>район»:</w:t>
      </w:r>
    </w:p>
    <w:p w:rsidR="007F192F" w:rsidRPr="00A57726" w:rsidRDefault="007F192F" w:rsidP="00906BE2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основной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0E5717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0E5717" w:rsidRPr="00A57726">
        <w:trPr>
          <w:trHeight w:val="178"/>
        </w:trPr>
        <w:tc>
          <w:tcPr>
            <w:tcW w:w="826" w:type="dxa"/>
            <w:vAlign w:val="center"/>
          </w:tcPr>
          <w:p w:rsidR="00442DB1" w:rsidRPr="00A57726" w:rsidRDefault="00442DB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442DB1" w:rsidRPr="00A57726" w:rsidRDefault="00442DB1" w:rsidP="0021763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Зубиков А.Е.</w:t>
            </w:r>
          </w:p>
        </w:tc>
        <w:tc>
          <w:tcPr>
            <w:tcW w:w="6187" w:type="dxa"/>
            <w:vAlign w:val="center"/>
          </w:tcPr>
          <w:p w:rsidR="00442DB1" w:rsidRPr="00A57726" w:rsidRDefault="00442DB1" w:rsidP="00715E03">
            <w:pPr>
              <w:rPr>
                <w:sz w:val="20"/>
                <w:szCs w:val="20"/>
              </w:rPr>
            </w:pPr>
            <w:r w:rsidRPr="00A57726">
              <w:rPr>
                <w:iCs/>
                <w:sz w:val="20"/>
                <w:szCs w:val="20"/>
              </w:rPr>
              <w:t>военный комиссар</w:t>
            </w:r>
            <w:r w:rsidRPr="00A57726">
              <w:rPr>
                <w:sz w:val="20"/>
                <w:szCs w:val="20"/>
              </w:rPr>
              <w:t xml:space="preserve"> (города Клинцы, Клинцовского, Гордеевского и Красногорского районов Брянской области), председатель комиссии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DC178A" w:rsidRPr="00A57726" w:rsidRDefault="00DC178A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DC178A" w:rsidRPr="00A57726" w:rsidRDefault="00DC178A" w:rsidP="0021763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Рогачева Е.Д.</w:t>
            </w:r>
          </w:p>
        </w:tc>
        <w:tc>
          <w:tcPr>
            <w:tcW w:w="6187" w:type="dxa"/>
            <w:vAlign w:val="center"/>
          </w:tcPr>
          <w:p w:rsidR="00DC178A" w:rsidRPr="00A57726" w:rsidRDefault="00DC178A" w:rsidP="0027499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медицинская сестра военного комиссариата (города Клинцы, Клинцовского, Гордеевского и Красногорского районов Брянской области) центра (военно-врачебной экспертизы) военного комиссариата Брянской области, секретарь комиссии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5F0E55" w:rsidRPr="00A57726" w:rsidRDefault="005F0E5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5F0E55" w:rsidRPr="00A57726" w:rsidRDefault="00E16627" w:rsidP="0021763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Лакиза Е.В.</w:t>
            </w:r>
          </w:p>
        </w:tc>
        <w:tc>
          <w:tcPr>
            <w:tcW w:w="6187" w:type="dxa"/>
            <w:vAlign w:val="center"/>
          </w:tcPr>
          <w:p w:rsidR="005F0E55" w:rsidRPr="00A57726" w:rsidRDefault="005F0E55" w:rsidP="00B003EB">
            <w:pPr>
              <w:jc w:val="both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ответственный секретарь </w:t>
            </w:r>
            <w:r w:rsidR="00B003EB" w:rsidRPr="00A57726">
              <w:rPr>
                <w:sz w:val="20"/>
                <w:szCs w:val="20"/>
              </w:rPr>
              <w:t>сектора обеспечения деятельности комиссии</w:t>
            </w:r>
            <w:r w:rsidRPr="00A57726">
              <w:rPr>
                <w:sz w:val="20"/>
                <w:szCs w:val="20"/>
              </w:rPr>
              <w:t xml:space="preserve"> по делам несовершеннолетних и защите их прав Гордеевского район</w:t>
            </w:r>
            <w:r w:rsidR="00B003EB" w:rsidRPr="00A57726">
              <w:rPr>
                <w:sz w:val="20"/>
                <w:szCs w:val="20"/>
              </w:rPr>
              <w:t>а</w:t>
            </w:r>
            <w:r w:rsidR="00E27E30" w:rsidRPr="00A57726">
              <w:rPr>
                <w:sz w:val="20"/>
                <w:szCs w:val="20"/>
              </w:rPr>
              <w:t>, представитель администрации</w:t>
            </w:r>
          </w:p>
        </w:tc>
      </w:tr>
      <w:tr w:rsidR="007068A7" w:rsidRPr="00A57726">
        <w:tc>
          <w:tcPr>
            <w:tcW w:w="826" w:type="dxa"/>
            <w:vAlign w:val="center"/>
          </w:tcPr>
          <w:p w:rsidR="002C3366" w:rsidRPr="00A57726" w:rsidRDefault="002C3366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2C3366" w:rsidRPr="00A57726" w:rsidRDefault="002C3366" w:rsidP="008E73B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Самусенко Е.Н.</w:t>
            </w:r>
          </w:p>
        </w:tc>
        <w:tc>
          <w:tcPr>
            <w:tcW w:w="6187" w:type="dxa"/>
            <w:vAlign w:val="center"/>
          </w:tcPr>
          <w:p w:rsidR="002C3366" w:rsidRPr="00A57726" w:rsidRDefault="002C3366" w:rsidP="007068A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старший помощник начальника отделения (подготовки и призыва граждан на военную службу) военного комиссариата (города Клинцы, Клинцовского, Гордеевского и Красногорского районов Брянской области)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99063C" w:rsidRPr="00A57726" w:rsidRDefault="0099063C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99063C" w:rsidRPr="00A57726" w:rsidRDefault="00E16627" w:rsidP="00347E6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Медведева Г.А.</w:t>
            </w:r>
          </w:p>
        </w:tc>
        <w:tc>
          <w:tcPr>
            <w:tcW w:w="6187" w:type="dxa"/>
            <w:vAlign w:val="center"/>
          </w:tcPr>
          <w:p w:rsidR="0099063C" w:rsidRPr="00A57726" w:rsidRDefault="0099063C" w:rsidP="00F51C9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врач-невролог ГБУЗ «Клинцовская ЦГБ»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99063C" w:rsidRPr="00A57726" w:rsidRDefault="0099063C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99063C" w:rsidRPr="00A57726" w:rsidRDefault="00E16627" w:rsidP="00347E6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Рябченков В.В.</w:t>
            </w:r>
          </w:p>
        </w:tc>
        <w:tc>
          <w:tcPr>
            <w:tcW w:w="6187" w:type="dxa"/>
            <w:vAlign w:val="center"/>
          </w:tcPr>
          <w:p w:rsidR="0099063C" w:rsidRPr="00A57726" w:rsidRDefault="0099063C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врач-хирург ГБУЗ </w:t>
            </w:r>
            <w:r w:rsidR="00E27E30" w:rsidRPr="00A57726">
              <w:rPr>
                <w:sz w:val="20"/>
                <w:szCs w:val="20"/>
              </w:rPr>
              <w:t>«</w:t>
            </w:r>
            <w:r w:rsidR="00E16627" w:rsidRPr="00A57726">
              <w:rPr>
                <w:sz w:val="20"/>
                <w:szCs w:val="20"/>
              </w:rPr>
              <w:t>Гордеевская ЦР</w:t>
            </w:r>
            <w:r w:rsidR="00E27E30" w:rsidRPr="00A57726">
              <w:rPr>
                <w:sz w:val="20"/>
                <w:szCs w:val="20"/>
              </w:rPr>
              <w:t>Б»</w:t>
            </w:r>
          </w:p>
          <w:p w:rsidR="004F361E" w:rsidRPr="00A57726" w:rsidRDefault="004F361E" w:rsidP="00BB15A0">
            <w:pPr>
              <w:rPr>
                <w:sz w:val="20"/>
                <w:szCs w:val="20"/>
              </w:rPr>
            </w:pPr>
          </w:p>
        </w:tc>
      </w:tr>
      <w:tr w:rsidR="000E5717" w:rsidRPr="00A57726">
        <w:tc>
          <w:tcPr>
            <w:tcW w:w="826" w:type="dxa"/>
            <w:vAlign w:val="center"/>
          </w:tcPr>
          <w:p w:rsidR="005F0E55" w:rsidRPr="00A57726" w:rsidRDefault="00F51C92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2886" w:type="dxa"/>
            <w:vAlign w:val="center"/>
          </w:tcPr>
          <w:p w:rsidR="005F0E55" w:rsidRPr="00A57726" w:rsidRDefault="006853ED" w:rsidP="006853E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Головкина</w:t>
            </w:r>
            <w:r w:rsidR="005F0E55" w:rsidRPr="00A57726">
              <w:rPr>
                <w:sz w:val="20"/>
                <w:szCs w:val="20"/>
              </w:rPr>
              <w:t xml:space="preserve"> В.</w:t>
            </w:r>
            <w:r w:rsidRPr="00A57726">
              <w:rPr>
                <w:sz w:val="20"/>
                <w:szCs w:val="20"/>
              </w:rPr>
              <w:t>В</w:t>
            </w:r>
            <w:r w:rsidR="005F0E55" w:rsidRPr="00A57726">
              <w:rPr>
                <w:sz w:val="20"/>
                <w:szCs w:val="20"/>
              </w:rPr>
              <w:t>.</w:t>
            </w:r>
          </w:p>
        </w:tc>
        <w:tc>
          <w:tcPr>
            <w:tcW w:w="6187" w:type="dxa"/>
            <w:vAlign w:val="center"/>
          </w:tcPr>
          <w:p w:rsidR="005F0E55" w:rsidRPr="00A57726" w:rsidRDefault="005F0E55" w:rsidP="00B003E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</w:t>
            </w:r>
            <w:r w:rsidR="00B003EB" w:rsidRPr="00A57726">
              <w:rPr>
                <w:sz w:val="20"/>
                <w:szCs w:val="20"/>
              </w:rPr>
              <w:t>педиатр</w:t>
            </w:r>
            <w:r w:rsidR="00BF2601" w:rsidRPr="00A57726">
              <w:rPr>
                <w:sz w:val="20"/>
                <w:szCs w:val="20"/>
              </w:rPr>
              <w:t xml:space="preserve"> ГБУЗ </w:t>
            </w:r>
            <w:r w:rsidR="00E61C1F" w:rsidRPr="00A57726">
              <w:rPr>
                <w:sz w:val="20"/>
                <w:szCs w:val="20"/>
              </w:rPr>
              <w:t>«Гордеевская ЦРБ»</w:t>
            </w:r>
            <w:r w:rsidR="00DC6BF2" w:rsidRPr="00A57726">
              <w:rPr>
                <w:sz w:val="20"/>
                <w:szCs w:val="20"/>
              </w:rPr>
              <w:t>, врач, руководящий работой по медицинскому освидетельствованию граждан по первоначальной постановке на воинский учет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F51C92" w:rsidRPr="00A57726" w:rsidRDefault="00F51C92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F51C92" w:rsidRPr="00A57726" w:rsidRDefault="00F51C92" w:rsidP="006853E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Кислова </w:t>
            </w:r>
            <w:r w:rsidR="00B003EB" w:rsidRPr="00A57726">
              <w:rPr>
                <w:sz w:val="20"/>
                <w:szCs w:val="20"/>
              </w:rPr>
              <w:t>Т.П.</w:t>
            </w:r>
          </w:p>
        </w:tc>
        <w:tc>
          <w:tcPr>
            <w:tcW w:w="6187" w:type="dxa"/>
            <w:vAlign w:val="center"/>
          </w:tcPr>
          <w:p w:rsidR="00F51C92" w:rsidRPr="00A57726" w:rsidRDefault="00B003EB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врач-стоматолог ГБУЗ «Гордеевская ЦРБ»</w:t>
            </w:r>
          </w:p>
        </w:tc>
      </w:tr>
      <w:tr w:rsidR="000E5717" w:rsidRPr="00A57726" w:rsidTr="00347E61">
        <w:tc>
          <w:tcPr>
            <w:tcW w:w="826" w:type="dxa"/>
            <w:vAlign w:val="center"/>
          </w:tcPr>
          <w:p w:rsidR="00E27E30" w:rsidRPr="00A57726" w:rsidRDefault="00E27E30" w:rsidP="00347E61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E27E30" w:rsidRPr="00A57726" w:rsidRDefault="00E16627" w:rsidP="00347E6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Фещенко Н.В.</w:t>
            </w:r>
          </w:p>
        </w:tc>
        <w:tc>
          <w:tcPr>
            <w:tcW w:w="6187" w:type="dxa"/>
            <w:vAlign w:val="center"/>
          </w:tcPr>
          <w:p w:rsidR="00E27E30" w:rsidRPr="00A57726" w:rsidRDefault="00E16627" w:rsidP="00347E6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врач-окулист</w:t>
            </w:r>
            <w:r w:rsidR="00E27E30" w:rsidRPr="00A57726">
              <w:rPr>
                <w:sz w:val="20"/>
                <w:szCs w:val="20"/>
              </w:rPr>
              <w:t xml:space="preserve"> ГБУЗ «Клинцовская ЦГБ»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F51C92" w:rsidRPr="00A57726" w:rsidRDefault="00F51C92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F51C92" w:rsidRPr="00A57726" w:rsidRDefault="00E16627" w:rsidP="006853E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Демиденко Н.Л.</w:t>
            </w:r>
          </w:p>
        </w:tc>
        <w:tc>
          <w:tcPr>
            <w:tcW w:w="6187" w:type="dxa"/>
            <w:vAlign w:val="center"/>
          </w:tcPr>
          <w:p w:rsidR="00F51C92" w:rsidRPr="00A57726" w:rsidRDefault="00213933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врач-психиатр ГБУЗ «Клинцовская ЦГБ»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2C3366" w:rsidRPr="00A57726" w:rsidRDefault="002C3366" w:rsidP="00F51C9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  <w:r w:rsidR="00213933"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2C3366" w:rsidRPr="00A57726" w:rsidRDefault="0019040F" w:rsidP="00E27E3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Чихунов А.А.</w:t>
            </w:r>
          </w:p>
        </w:tc>
        <w:tc>
          <w:tcPr>
            <w:tcW w:w="6187" w:type="dxa"/>
            <w:vAlign w:val="center"/>
          </w:tcPr>
          <w:p w:rsidR="002C3366" w:rsidRPr="00A57726" w:rsidRDefault="002C3366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врач-ото</w:t>
            </w:r>
            <w:r w:rsidR="00213933" w:rsidRPr="00A57726">
              <w:rPr>
                <w:sz w:val="20"/>
                <w:szCs w:val="20"/>
              </w:rPr>
              <w:t>ла</w:t>
            </w:r>
            <w:r w:rsidRPr="00A57726">
              <w:rPr>
                <w:sz w:val="20"/>
                <w:szCs w:val="20"/>
              </w:rPr>
              <w:t xml:space="preserve">ринголог ГБУЗ </w:t>
            </w:r>
            <w:r w:rsidR="00502022" w:rsidRPr="00A57726">
              <w:rPr>
                <w:sz w:val="20"/>
                <w:szCs w:val="20"/>
              </w:rPr>
              <w:t>«Клинцовская ЦГБ»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F51C92" w:rsidRPr="00A57726" w:rsidRDefault="00F51C92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  <w:r w:rsidR="00213933"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F51C92" w:rsidRPr="00A57726" w:rsidRDefault="00E16627" w:rsidP="008E73B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Шаповалова И.В.</w:t>
            </w:r>
          </w:p>
        </w:tc>
        <w:tc>
          <w:tcPr>
            <w:tcW w:w="6187" w:type="dxa"/>
            <w:vAlign w:val="center"/>
          </w:tcPr>
          <w:p w:rsidR="00F51C92" w:rsidRPr="00A57726" w:rsidRDefault="00213933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врач-дерматолог ГБУЗ «Клинцовская ЦГБ»</w:t>
            </w:r>
          </w:p>
        </w:tc>
      </w:tr>
    </w:tbl>
    <w:p w:rsidR="007F192F" w:rsidRPr="00A57726" w:rsidRDefault="007F192F" w:rsidP="00906BE2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резервный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0E5717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0E5717" w:rsidRPr="00A57726" w:rsidTr="00DB5CE1">
        <w:trPr>
          <w:trHeight w:val="1154"/>
        </w:trPr>
        <w:tc>
          <w:tcPr>
            <w:tcW w:w="826" w:type="dxa"/>
            <w:vAlign w:val="center"/>
          </w:tcPr>
          <w:p w:rsidR="00442DB1" w:rsidRPr="00A57726" w:rsidRDefault="00442DB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442DB1" w:rsidRPr="00A57726" w:rsidRDefault="00501579" w:rsidP="0021763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Геращенко А.А.</w:t>
            </w:r>
          </w:p>
        </w:tc>
        <w:tc>
          <w:tcPr>
            <w:tcW w:w="6187" w:type="dxa"/>
            <w:vAlign w:val="center"/>
          </w:tcPr>
          <w:p w:rsidR="00442DB1" w:rsidRPr="00A57726" w:rsidRDefault="00442DB1" w:rsidP="00715E0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начальник отделения (планирования, предназначения, подготовки и учета мобилизационных ресурсов) военного комиссариата (города Клинцы, Клинцовского, Гордеевского и Красногорского районов Брянской области), председатель комиссии</w:t>
            </w:r>
          </w:p>
        </w:tc>
      </w:tr>
      <w:tr w:rsidR="000E5717" w:rsidRPr="00A57726" w:rsidTr="00DB5CE1">
        <w:trPr>
          <w:trHeight w:val="516"/>
        </w:trPr>
        <w:tc>
          <w:tcPr>
            <w:tcW w:w="826" w:type="dxa"/>
            <w:vAlign w:val="center"/>
          </w:tcPr>
          <w:p w:rsidR="005953A0" w:rsidRPr="00A57726" w:rsidRDefault="005953A0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5953A0" w:rsidRPr="00A57726" w:rsidRDefault="00AA509F" w:rsidP="0019485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Недбайло Е.И.</w:t>
            </w:r>
          </w:p>
        </w:tc>
        <w:tc>
          <w:tcPr>
            <w:tcW w:w="6187" w:type="dxa"/>
            <w:vAlign w:val="center"/>
          </w:tcPr>
          <w:p w:rsidR="005953A0" w:rsidRPr="00A57726" w:rsidRDefault="006853ED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</w:t>
            </w:r>
            <w:r w:rsidR="005E15B2" w:rsidRPr="00A57726">
              <w:rPr>
                <w:sz w:val="20"/>
                <w:szCs w:val="20"/>
              </w:rPr>
              <w:t>ед</w:t>
            </w:r>
            <w:r w:rsidRPr="00A57726">
              <w:rPr>
                <w:sz w:val="20"/>
                <w:szCs w:val="20"/>
              </w:rPr>
              <w:t xml:space="preserve">ицинская </w:t>
            </w:r>
            <w:r w:rsidR="005E15B2" w:rsidRPr="00A57726">
              <w:rPr>
                <w:sz w:val="20"/>
                <w:szCs w:val="20"/>
              </w:rPr>
              <w:t>сестра ГБУЗ «Гордеевская ЦРБ»</w:t>
            </w:r>
            <w:r w:rsidR="005953A0" w:rsidRPr="00A57726">
              <w:rPr>
                <w:sz w:val="20"/>
                <w:szCs w:val="20"/>
              </w:rPr>
              <w:t>, секретарь комиссии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5F0E55" w:rsidRPr="00A57726" w:rsidRDefault="005F0E5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5F0E55" w:rsidRPr="00A57726" w:rsidRDefault="004A3219" w:rsidP="0019485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Цы</w:t>
            </w:r>
            <w:r w:rsidR="0019485F" w:rsidRPr="00A57726">
              <w:rPr>
                <w:sz w:val="20"/>
                <w:szCs w:val="20"/>
              </w:rPr>
              <w:t xml:space="preserve">гановская Е.П.  </w:t>
            </w:r>
          </w:p>
        </w:tc>
        <w:tc>
          <w:tcPr>
            <w:tcW w:w="6187" w:type="dxa"/>
            <w:vAlign w:val="center"/>
          </w:tcPr>
          <w:p w:rsidR="005F0E55" w:rsidRPr="00A57726" w:rsidRDefault="00DB5CE1" w:rsidP="00FC4A4D">
            <w:pPr>
              <w:jc w:val="both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ведущий специалист сектора семьи, охраны материнства и детства администрации Гордеевского района</w:t>
            </w:r>
            <w:r w:rsidR="00E27E30" w:rsidRPr="00A57726">
              <w:rPr>
                <w:sz w:val="20"/>
                <w:szCs w:val="20"/>
              </w:rPr>
              <w:t>, представитель администрации</w:t>
            </w:r>
          </w:p>
        </w:tc>
      </w:tr>
      <w:tr w:rsidR="007068A7" w:rsidRPr="00A57726" w:rsidTr="00347E61">
        <w:trPr>
          <w:trHeight w:val="996"/>
        </w:trPr>
        <w:tc>
          <w:tcPr>
            <w:tcW w:w="826" w:type="dxa"/>
            <w:vAlign w:val="center"/>
          </w:tcPr>
          <w:p w:rsidR="0099063C" w:rsidRPr="00A57726" w:rsidRDefault="0099063C" w:rsidP="00347E61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99063C" w:rsidRPr="00A57726" w:rsidRDefault="002123B8" w:rsidP="00347E6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Коленько Т.Я.</w:t>
            </w:r>
          </w:p>
        </w:tc>
        <w:tc>
          <w:tcPr>
            <w:tcW w:w="6187" w:type="dxa"/>
            <w:vAlign w:val="center"/>
          </w:tcPr>
          <w:p w:rsidR="0099063C" w:rsidRPr="00A57726" w:rsidRDefault="0099063C" w:rsidP="007068A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старший помощник начальника отделения (подготовки и призыва граждан на военную службу) военного комиссариата (города Клинцы, Клинцовского, Гордеевского и Красногор</w:t>
            </w:r>
            <w:r w:rsidR="007068A7" w:rsidRPr="00A57726">
              <w:rPr>
                <w:sz w:val="20"/>
                <w:szCs w:val="20"/>
              </w:rPr>
              <w:t>ского районов Брянской области)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5F0E55" w:rsidRPr="00A57726" w:rsidRDefault="005F0E5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5F0E55" w:rsidRPr="00A57726" w:rsidRDefault="004A3219" w:rsidP="0019485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Ткачев Р.С.</w:t>
            </w:r>
          </w:p>
        </w:tc>
        <w:tc>
          <w:tcPr>
            <w:tcW w:w="6187" w:type="dxa"/>
            <w:vAlign w:val="center"/>
          </w:tcPr>
          <w:p w:rsidR="005F0E55" w:rsidRPr="00A57726" w:rsidRDefault="005F0E55" w:rsidP="00DB5CE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</w:t>
            </w:r>
            <w:r w:rsidR="00DB5CE1" w:rsidRPr="00A57726">
              <w:rPr>
                <w:sz w:val="20"/>
                <w:szCs w:val="20"/>
              </w:rPr>
              <w:t>невролог</w:t>
            </w:r>
            <w:r w:rsidR="00BF2601" w:rsidRPr="00A57726">
              <w:rPr>
                <w:sz w:val="20"/>
                <w:szCs w:val="20"/>
              </w:rPr>
              <w:t xml:space="preserve"> </w:t>
            </w:r>
            <w:r w:rsidR="00A313E5" w:rsidRPr="00A57726">
              <w:rPr>
                <w:sz w:val="20"/>
                <w:szCs w:val="20"/>
              </w:rPr>
              <w:t xml:space="preserve">ГБУЗ </w:t>
            </w:r>
            <w:r w:rsidR="007F69EB" w:rsidRPr="00A57726">
              <w:rPr>
                <w:sz w:val="20"/>
                <w:szCs w:val="20"/>
              </w:rPr>
              <w:t>«Клинцовская ЦГБ»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1025BA" w:rsidRPr="00A57726" w:rsidRDefault="00DB5CE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1025BA" w:rsidRPr="00A57726" w:rsidRDefault="004A3219" w:rsidP="0019485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Химич Л.В.</w:t>
            </w:r>
          </w:p>
        </w:tc>
        <w:tc>
          <w:tcPr>
            <w:tcW w:w="6187" w:type="dxa"/>
            <w:vAlign w:val="center"/>
          </w:tcPr>
          <w:p w:rsidR="001025BA" w:rsidRPr="00A57726" w:rsidRDefault="00DB5CE1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A3219" w:rsidRPr="00A57726">
              <w:rPr>
                <w:sz w:val="20"/>
                <w:szCs w:val="20"/>
              </w:rPr>
              <w:t>рач-стоматолог ГБУЗ «Клинцовская ЦГ</w:t>
            </w:r>
            <w:r w:rsidRPr="00A57726">
              <w:rPr>
                <w:sz w:val="20"/>
                <w:szCs w:val="20"/>
              </w:rPr>
              <w:t>Б»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1025BA" w:rsidRPr="00A57726" w:rsidRDefault="00DB5CE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1025BA" w:rsidRPr="00A57726" w:rsidRDefault="004A3219" w:rsidP="0019485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Семенок С.В.</w:t>
            </w:r>
          </w:p>
        </w:tc>
        <w:tc>
          <w:tcPr>
            <w:tcW w:w="6187" w:type="dxa"/>
            <w:vAlign w:val="center"/>
          </w:tcPr>
          <w:p w:rsidR="001025BA" w:rsidRPr="00A57726" w:rsidRDefault="004A3219" w:rsidP="007F69E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врач-отоларинголог</w:t>
            </w:r>
            <w:r w:rsidR="00DB5CE1" w:rsidRPr="00A57726">
              <w:rPr>
                <w:sz w:val="20"/>
                <w:szCs w:val="20"/>
              </w:rPr>
              <w:t xml:space="preserve"> ГБУЗ </w:t>
            </w:r>
            <w:r w:rsidR="007F69EB" w:rsidRPr="00A57726">
              <w:rPr>
                <w:sz w:val="20"/>
                <w:szCs w:val="20"/>
              </w:rPr>
              <w:t>«Клинцовская ЦГБ»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1025BA" w:rsidRPr="00A57726" w:rsidRDefault="00DB5CE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1025BA" w:rsidRPr="00A57726" w:rsidRDefault="004A3219" w:rsidP="0019485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Пипченко Е.В.</w:t>
            </w:r>
          </w:p>
        </w:tc>
        <w:tc>
          <w:tcPr>
            <w:tcW w:w="6187" w:type="dxa"/>
            <w:vAlign w:val="center"/>
          </w:tcPr>
          <w:p w:rsidR="001025BA" w:rsidRPr="00A57726" w:rsidRDefault="004A3219" w:rsidP="00DB5CE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врач-окулист</w:t>
            </w:r>
            <w:r w:rsidR="00DB5CE1" w:rsidRPr="00A57726">
              <w:rPr>
                <w:sz w:val="20"/>
                <w:szCs w:val="20"/>
              </w:rPr>
              <w:t xml:space="preserve"> ГБУЗ </w:t>
            </w:r>
            <w:r w:rsidR="007F69EB" w:rsidRPr="00A57726">
              <w:rPr>
                <w:sz w:val="20"/>
                <w:szCs w:val="20"/>
              </w:rPr>
              <w:t>«Клинцовская ЦГБ»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1025BA" w:rsidRPr="00A57726" w:rsidRDefault="00DB5CE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1025BA" w:rsidRPr="00A57726" w:rsidRDefault="007F69EB" w:rsidP="007F69E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Пекина Т.А.</w:t>
            </w:r>
          </w:p>
        </w:tc>
        <w:tc>
          <w:tcPr>
            <w:tcW w:w="6187" w:type="dxa"/>
            <w:vAlign w:val="center"/>
          </w:tcPr>
          <w:p w:rsidR="001025BA" w:rsidRPr="00A57726" w:rsidRDefault="00DB5CE1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врач-хирург ГБУЗ </w:t>
            </w:r>
            <w:r w:rsidR="007F69EB" w:rsidRPr="00A57726">
              <w:rPr>
                <w:sz w:val="20"/>
                <w:szCs w:val="20"/>
              </w:rPr>
              <w:t>«Клинцовская ЦГБ»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1025BA" w:rsidRPr="00A57726" w:rsidRDefault="00DB5CE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1025BA" w:rsidRPr="00A57726" w:rsidRDefault="002123B8" w:rsidP="0019485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Прива</w:t>
            </w:r>
            <w:r w:rsidR="001025BA" w:rsidRPr="00A57726">
              <w:rPr>
                <w:sz w:val="20"/>
                <w:szCs w:val="20"/>
              </w:rPr>
              <w:t>лова</w:t>
            </w:r>
            <w:r w:rsidR="00DB5CE1" w:rsidRPr="00A57726">
              <w:rPr>
                <w:sz w:val="20"/>
                <w:szCs w:val="20"/>
              </w:rPr>
              <w:t xml:space="preserve"> И.В.</w:t>
            </w:r>
          </w:p>
        </w:tc>
        <w:tc>
          <w:tcPr>
            <w:tcW w:w="6187" w:type="dxa"/>
            <w:vAlign w:val="center"/>
          </w:tcPr>
          <w:p w:rsidR="001025BA" w:rsidRPr="00A57726" w:rsidRDefault="00DB5CE1" w:rsidP="007F69E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врач-дерматолог </w:t>
            </w:r>
            <w:r w:rsidR="007F69EB" w:rsidRPr="00A57726">
              <w:rPr>
                <w:sz w:val="20"/>
                <w:szCs w:val="20"/>
              </w:rPr>
              <w:t>«Клинцовская ЦГБ»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5F0E55" w:rsidRPr="00A57726" w:rsidRDefault="00DB5CE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vAlign w:val="center"/>
          </w:tcPr>
          <w:p w:rsidR="005F0E55" w:rsidRPr="00A57726" w:rsidRDefault="006853ED" w:rsidP="006853E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Середа В.Н.</w:t>
            </w:r>
          </w:p>
        </w:tc>
        <w:tc>
          <w:tcPr>
            <w:tcW w:w="6187" w:type="dxa"/>
            <w:vAlign w:val="center"/>
          </w:tcPr>
          <w:p w:rsidR="005F0E55" w:rsidRPr="00A57726" w:rsidRDefault="005F0E55" w:rsidP="001A2B2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</w:t>
            </w:r>
            <w:r w:rsidR="001A2B2E" w:rsidRPr="00A57726">
              <w:rPr>
                <w:sz w:val="20"/>
                <w:szCs w:val="20"/>
              </w:rPr>
              <w:t>педиатр</w:t>
            </w:r>
            <w:r w:rsidR="00A313E5" w:rsidRPr="00A57726">
              <w:rPr>
                <w:sz w:val="20"/>
                <w:szCs w:val="20"/>
              </w:rPr>
              <w:t xml:space="preserve"> ГБУЗ </w:t>
            </w:r>
            <w:r w:rsidR="00E61C1F" w:rsidRPr="00A57726">
              <w:rPr>
                <w:sz w:val="20"/>
                <w:szCs w:val="20"/>
              </w:rPr>
              <w:t>«Гордеевская ЦРБ»</w:t>
            </w:r>
            <w:r w:rsidR="00DC6BF2" w:rsidRPr="00A57726">
              <w:rPr>
                <w:sz w:val="20"/>
                <w:szCs w:val="20"/>
              </w:rPr>
              <w:t xml:space="preserve">, врач, руководящий работой по медицинскому освидетельствованию </w:t>
            </w:r>
            <w:r w:rsidR="007F69EB" w:rsidRPr="00A57726">
              <w:rPr>
                <w:sz w:val="20"/>
                <w:szCs w:val="20"/>
              </w:rPr>
              <w:t>граждан по первоначальной постановке на воинский учет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A03F8B" w:rsidRPr="00A57726" w:rsidRDefault="00DB5CE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12</w:t>
            </w:r>
          </w:p>
        </w:tc>
        <w:tc>
          <w:tcPr>
            <w:tcW w:w="2886" w:type="dxa"/>
            <w:vAlign w:val="center"/>
          </w:tcPr>
          <w:p w:rsidR="00A03F8B" w:rsidRPr="00A57726" w:rsidRDefault="004A3219" w:rsidP="008E73B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Ханкевич С.А.</w:t>
            </w:r>
          </w:p>
        </w:tc>
        <w:tc>
          <w:tcPr>
            <w:tcW w:w="6187" w:type="dxa"/>
            <w:vAlign w:val="center"/>
          </w:tcPr>
          <w:p w:rsidR="00A03F8B" w:rsidRPr="00A57726" w:rsidRDefault="00A03F8B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врач-психиатр ГБУЗ «Клинцовская ЦГБ»</w:t>
            </w:r>
          </w:p>
        </w:tc>
      </w:tr>
    </w:tbl>
    <w:p w:rsidR="007F192F" w:rsidRPr="00A57726" w:rsidRDefault="007F192F" w:rsidP="00906BE2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 xml:space="preserve">Муниципальное образование «Красногорский </w:t>
      </w:r>
      <w:r w:rsidR="00640330" w:rsidRPr="00A57726">
        <w:rPr>
          <w:sz w:val="28"/>
          <w:szCs w:val="28"/>
        </w:rPr>
        <w:t xml:space="preserve">муниципальный </w:t>
      </w:r>
      <w:r w:rsidRPr="00A57726">
        <w:rPr>
          <w:sz w:val="28"/>
          <w:szCs w:val="28"/>
        </w:rPr>
        <w:t>район»:</w:t>
      </w:r>
    </w:p>
    <w:p w:rsidR="007F192F" w:rsidRPr="00A57726" w:rsidRDefault="007F192F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основной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0E5717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0E5717" w:rsidRPr="00A57726">
        <w:trPr>
          <w:trHeight w:val="178"/>
        </w:trPr>
        <w:tc>
          <w:tcPr>
            <w:tcW w:w="826" w:type="dxa"/>
            <w:vAlign w:val="center"/>
          </w:tcPr>
          <w:p w:rsidR="00442DB1" w:rsidRPr="00A57726" w:rsidRDefault="00442DB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442DB1" w:rsidRPr="00A57726" w:rsidRDefault="00442DB1" w:rsidP="0021763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Зубиков А.Е.</w:t>
            </w:r>
          </w:p>
        </w:tc>
        <w:tc>
          <w:tcPr>
            <w:tcW w:w="6187" w:type="dxa"/>
            <w:vAlign w:val="center"/>
          </w:tcPr>
          <w:p w:rsidR="00442DB1" w:rsidRPr="00A57726" w:rsidRDefault="00442DB1" w:rsidP="00715E03">
            <w:pPr>
              <w:rPr>
                <w:sz w:val="20"/>
                <w:szCs w:val="20"/>
              </w:rPr>
            </w:pPr>
            <w:r w:rsidRPr="00A57726">
              <w:rPr>
                <w:iCs/>
                <w:sz w:val="20"/>
                <w:szCs w:val="20"/>
              </w:rPr>
              <w:t>военный комиссар</w:t>
            </w:r>
            <w:r w:rsidRPr="00A57726">
              <w:rPr>
                <w:sz w:val="20"/>
                <w:szCs w:val="20"/>
              </w:rPr>
              <w:t xml:space="preserve"> (города Клинцы, Клинцовского, Гордеевского и Красногорского районов Брянской области), председатель комиссии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DC178A" w:rsidRPr="00A57726" w:rsidRDefault="00DC178A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DC178A" w:rsidRPr="00A57726" w:rsidRDefault="00DC178A" w:rsidP="0021763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Рогачева Е.Д.</w:t>
            </w:r>
          </w:p>
        </w:tc>
        <w:tc>
          <w:tcPr>
            <w:tcW w:w="6187" w:type="dxa"/>
            <w:vAlign w:val="center"/>
          </w:tcPr>
          <w:p w:rsidR="00DC178A" w:rsidRPr="00A57726" w:rsidRDefault="00DC178A" w:rsidP="0027499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медицинская сестра военного комиссариата (города Клинцы, Клинцовского, Гордеевского и Красногорского районов Брянской области) центра (военно-врачебной экспертизы) военного комиссариата Брянской области, секретарь комиссии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5F0E55" w:rsidRPr="00A57726" w:rsidRDefault="005F0E5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5F0E55" w:rsidRPr="00A57726" w:rsidRDefault="0084273E" w:rsidP="0084273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Ивашкина Т.И.</w:t>
            </w:r>
          </w:p>
        </w:tc>
        <w:tc>
          <w:tcPr>
            <w:tcW w:w="6187" w:type="dxa"/>
            <w:vAlign w:val="center"/>
          </w:tcPr>
          <w:p w:rsidR="005F0E55" w:rsidRPr="00A57726" w:rsidRDefault="005F0E55" w:rsidP="001A2B2E">
            <w:pPr>
              <w:jc w:val="both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начальник отдела образования администрации Красногорского района</w:t>
            </w:r>
            <w:r w:rsidR="00E27E30" w:rsidRPr="00A57726">
              <w:rPr>
                <w:sz w:val="20"/>
                <w:szCs w:val="20"/>
              </w:rPr>
              <w:t>, представитель администрации</w:t>
            </w:r>
          </w:p>
        </w:tc>
      </w:tr>
      <w:tr w:rsidR="00633FC0" w:rsidRPr="00A57726">
        <w:tc>
          <w:tcPr>
            <w:tcW w:w="826" w:type="dxa"/>
            <w:vAlign w:val="center"/>
          </w:tcPr>
          <w:p w:rsidR="00966E18" w:rsidRPr="00A57726" w:rsidRDefault="00966E18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966E18" w:rsidRPr="00A57726" w:rsidRDefault="00966E18" w:rsidP="008E73B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Самусенко Е.Н.</w:t>
            </w:r>
          </w:p>
        </w:tc>
        <w:tc>
          <w:tcPr>
            <w:tcW w:w="6187" w:type="dxa"/>
            <w:vAlign w:val="center"/>
          </w:tcPr>
          <w:p w:rsidR="00966E18" w:rsidRPr="00A57726" w:rsidRDefault="00966E18" w:rsidP="00633FC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старший помощник начальника отделения (подготовки и призыва граждан на военную службу) военного комиссариата (города Клинцы, Клинцовского, Гордеевского и Красногорского районов Брянской области</w:t>
            </w:r>
          </w:p>
        </w:tc>
      </w:tr>
      <w:tr w:rsidR="000E5717" w:rsidRPr="00A57726" w:rsidTr="00347E61">
        <w:tc>
          <w:tcPr>
            <w:tcW w:w="826" w:type="dxa"/>
            <w:vAlign w:val="center"/>
          </w:tcPr>
          <w:p w:rsidR="00966E18" w:rsidRPr="00A57726" w:rsidRDefault="00966E18" w:rsidP="00966E18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966E18" w:rsidRPr="00A57726" w:rsidRDefault="00966E18" w:rsidP="00347E6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Ермош Г.А.</w:t>
            </w:r>
          </w:p>
        </w:tc>
        <w:tc>
          <w:tcPr>
            <w:tcW w:w="6187" w:type="dxa"/>
            <w:vAlign w:val="center"/>
          </w:tcPr>
          <w:p w:rsidR="00966E18" w:rsidRPr="00A57726" w:rsidRDefault="00966E18" w:rsidP="00347E6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врач-хирург ГБУЗ «Клинцовская ЦГБ»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5F0E55" w:rsidRPr="00A57726" w:rsidRDefault="005F0E5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5F0E55" w:rsidRPr="00A57726" w:rsidRDefault="0072418F" w:rsidP="0019485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19485F" w:rsidRPr="00A57726">
              <w:rPr>
                <w:sz w:val="20"/>
                <w:szCs w:val="20"/>
              </w:rPr>
              <w:t>е</w:t>
            </w:r>
            <w:r w:rsidRPr="00A57726">
              <w:rPr>
                <w:sz w:val="20"/>
                <w:szCs w:val="20"/>
              </w:rPr>
              <w:t>льданов Р.</w:t>
            </w:r>
            <w:r w:rsidR="0019485F" w:rsidRPr="00A57726">
              <w:rPr>
                <w:sz w:val="20"/>
                <w:szCs w:val="20"/>
              </w:rPr>
              <w:t>А</w:t>
            </w:r>
            <w:r w:rsidRPr="00A57726">
              <w:rPr>
                <w:sz w:val="20"/>
                <w:szCs w:val="20"/>
              </w:rPr>
              <w:t>.</w:t>
            </w:r>
          </w:p>
        </w:tc>
        <w:tc>
          <w:tcPr>
            <w:tcW w:w="6187" w:type="dxa"/>
            <w:vAlign w:val="center"/>
          </w:tcPr>
          <w:p w:rsidR="005F0E55" w:rsidRPr="00A57726" w:rsidRDefault="001A2B2E" w:rsidP="00CD307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врач-педиатр</w:t>
            </w:r>
            <w:r w:rsidR="00A313E5" w:rsidRPr="00A57726">
              <w:rPr>
                <w:sz w:val="20"/>
                <w:szCs w:val="20"/>
              </w:rPr>
              <w:t xml:space="preserve"> ГБУЗ </w:t>
            </w:r>
            <w:r w:rsidR="00E61C1F" w:rsidRPr="00A57726">
              <w:rPr>
                <w:sz w:val="20"/>
                <w:szCs w:val="20"/>
              </w:rPr>
              <w:t>«Красногорская ЦРБ»</w:t>
            </w:r>
            <w:r w:rsidR="0084273E" w:rsidRPr="00A57726">
              <w:rPr>
                <w:sz w:val="20"/>
                <w:szCs w:val="20"/>
              </w:rPr>
              <w:t xml:space="preserve">, врач, руководящий работой по медицинскому освидетельствованию </w:t>
            </w:r>
            <w:r w:rsidR="00966E18" w:rsidRPr="00A57726">
              <w:rPr>
                <w:sz w:val="20"/>
                <w:szCs w:val="20"/>
              </w:rPr>
              <w:t>граждан по первоначальной постановке на воинский учет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5F0E55" w:rsidRPr="00A57726" w:rsidRDefault="005F0E5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5F0E55" w:rsidRPr="00A57726" w:rsidRDefault="005F0E55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Брук Л.А.</w:t>
            </w:r>
          </w:p>
        </w:tc>
        <w:tc>
          <w:tcPr>
            <w:tcW w:w="6187" w:type="dxa"/>
            <w:vAlign w:val="center"/>
          </w:tcPr>
          <w:p w:rsidR="005F0E55" w:rsidRPr="00A57726" w:rsidRDefault="005F0E55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врач-невролог</w:t>
            </w:r>
            <w:r w:rsidR="00A313E5" w:rsidRPr="00A57726">
              <w:rPr>
                <w:sz w:val="20"/>
                <w:szCs w:val="20"/>
              </w:rPr>
              <w:t xml:space="preserve"> ГБУЗ </w:t>
            </w:r>
            <w:r w:rsidR="00E61C1F" w:rsidRPr="00A57726">
              <w:rPr>
                <w:sz w:val="20"/>
                <w:szCs w:val="20"/>
              </w:rPr>
              <w:t>«Красногорская ЦРБ»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5F0E55" w:rsidRPr="00A57726" w:rsidRDefault="005F0E5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5F0E55" w:rsidRPr="00A57726" w:rsidRDefault="007B0CD0" w:rsidP="006853E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Ханкевич С.А.</w:t>
            </w:r>
          </w:p>
        </w:tc>
        <w:tc>
          <w:tcPr>
            <w:tcW w:w="6187" w:type="dxa"/>
            <w:vAlign w:val="center"/>
          </w:tcPr>
          <w:p w:rsidR="005F0E55" w:rsidRPr="00A57726" w:rsidRDefault="005F0E55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врач-психиатр</w:t>
            </w:r>
            <w:r w:rsidR="00A313E5" w:rsidRPr="00A57726">
              <w:rPr>
                <w:sz w:val="20"/>
                <w:szCs w:val="20"/>
              </w:rPr>
              <w:t xml:space="preserve"> ГБУЗ </w:t>
            </w:r>
            <w:r w:rsidR="00E61C1F" w:rsidRPr="00A57726">
              <w:rPr>
                <w:sz w:val="20"/>
                <w:szCs w:val="20"/>
              </w:rPr>
              <w:t>«Красногорская ЦРБ»</w:t>
            </w:r>
          </w:p>
        </w:tc>
      </w:tr>
      <w:tr w:rsidR="000E5717" w:rsidRPr="00A57726" w:rsidTr="00347E61">
        <w:tc>
          <w:tcPr>
            <w:tcW w:w="826" w:type="dxa"/>
            <w:vAlign w:val="center"/>
          </w:tcPr>
          <w:p w:rsidR="007B0CD0" w:rsidRPr="00A57726" w:rsidRDefault="007B0CD0" w:rsidP="00347E61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7B0CD0" w:rsidRPr="00A57726" w:rsidRDefault="007B0CD0" w:rsidP="00347E6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Фещенко Н.В.</w:t>
            </w:r>
          </w:p>
        </w:tc>
        <w:tc>
          <w:tcPr>
            <w:tcW w:w="6187" w:type="dxa"/>
            <w:vAlign w:val="center"/>
          </w:tcPr>
          <w:p w:rsidR="007B0CD0" w:rsidRPr="00A57726" w:rsidRDefault="00FE0BB6" w:rsidP="00347E6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врач-окулист</w:t>
            </w:r>
            <w:r w:rsidR="007B0CD0" w:rsidRPr="00A57726">
              <w:rPr>
                <w:sz w:val="20"/>
                <w:szCs w:val="20"/>
              </w:rPr>
              <w:t xml:space="preserve"> ГБУЗ «Клинцовская ЦГБ»</w:t>
            </w:r>
          </w:p>
        </w:tc>
      </w:tr>
      <w:tr w:rsidR="000E5717" w:rsidRPr="00A57726" w:rsidTr="00347E61">
        <w:tc>
          <w:tcPr>
            <w:tcW w:w="826" w:type="dxa"/>
            <w:vAlign w:val="center"/>
          </w:tcPr>
          <w:p w:rsidR="007B0CD0" w:rsidRPr="00A57726" w:rsidRDefault="007B0CD0" w:rsidP="007B0CD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7B0CD0" w:rsidRPr="00A57726" w:rsidRDefault="007B0CD0" w:rsidP="00347E6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Чихунов А.А.</w:t>
            </w:r>
          </w:p>
        </w:tc>
        <w:tc>
          <w:tcPr>
            <w:tcW w:w="6187" w:type="dxa"/>
            <w:vAlign w:val="center"/>
          </w:tcPr>
          <w:p w:rsidR="007B0CD0" w:rsidRPr="00A57726" w:rsidRDefault="007B0CD0" w:rsidP="00347E6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врач-отоларинголог ГБУЗ «Клинцовская ЦРБ»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5F0E55" w:rsidRPr="00A57726" w:rsidRDefault="005F0E5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vAlign w:val="center"/>
          </w:tcPr>
          <w:p w:rsidR="005F0E55" w:rsidRPr="00A57726" w:rsidRDefault="001F5395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Бохан А.Н.</w:t>
            </w:r>
          </w:p>
        </w:tc>
        <w:tc>
          <w:tcPr>
            <w:tcW w:w="6187" w:type="dxa"/>
            <w:vAlign w:val="center"/>
          </w:tcPr>
          <w:p w:rsidR="005F0E55" w:rsidRPr="00A57726" w:rsidRDefault="005F0E55" w:rsidP="00CD307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врач-дерма</w:t>
            </w:r>
            <w:r w:rsidR="00CD3078" w:rsidRPr="00A57726">
              <w:rPr>
                <w:sz w:val="20"/>
                <w:szCs w:val="20"/>
              </w:rPr>
              <w:t>то</w:t>
            </w:r>
            <w:r w:rsidR="00FF628C" w:rsidRPr="00A57726">
              <w:rPr>
                <w:sz w:val="20"/>
                <w:szCs w:val="20"/>
              </w:rPr>
              <w:t>лог</w:t>
            </w:r>
            <w:r w:rsidR="00A313E5" w:rsidRPr="00A57726">
              <w:rPr>
                <w:sz w:val="20"/>
                <w:szCs w:val="20"/>
              </w:rPr>
              <w:t xml:space="preserve"> ГБУЗ </w:t>
            </w:r>
            <w:r w:rsidR="00E61C1F" w:rsidRPr="00A57726">
              <w:rPr>
                <w:sz w:val="20"/>
                <w:szCs w:val="20"/>
              </w:rPr>
              <w:t>«Красногорская ЦРБ»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5F0E55" w:rsidRPr="00A57726" w:rsidRDefault="005F0E5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12</w:t>
            </w:r>
          </w:p>
        </w:tc>
        <w:tc>
          <w:tcPr>
            <w:tcW w:w="2886" w:type="dxa"/>
            <w:vAlign w:val="center"/>
          </w:tcPr>
          <w:p w:rsidR="005F0E55" w:rsidRPr="00A57726" w:rsidRDefault="00FC4A4D" w:rsidP="00FC4A4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Насветникова М.В.</w:t>
            </w:r>
          </w:p>
        </w:tc>
        <w:tc>
          <w:tcPr>
            <w:tcW w:w="6187" w:type="dxa"/>
            <w:vAlign w:val="center"/>
          </w:tcPr>
          <w:p w:rsidR="005F0E55" w:rsidRPr="00A57726" w:rsidRDefault="005F0E55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врач-стоматолог</w:t>
            </w:r>
            <w:r w:rsidR="00A313E5" w:rsidRPr="00A57726">
              <w:rPr>
                <w:sz w:val="20"/>
                <w:szCs w:val="20"/>
              </w:rPr>
              <w:t xml:space="preserve"> ГБУЗ </w:t>
            </w:r>
            <w:r w:rsidR="00E61C1F" w:rsidRPr="00A57726">
              <w:rPr>
                <w:sz w:val="20"/>
                <w:szCs w:val="20"/>
              </w:rPr>
              <w:t>«Красногорская ЦРБ»</w:t>
            </w:r>
          </w:p>
        </w:tc>
      </w:tr>
    </w:tbl>
    <w:p w:rsidR="00075E4D" w:rsidRDefault="00075E4D" w:rsidP="00906BE2">
      <w:pPr>
        <w:ind w:left="540"/>
        <w:jc w:val="both"/>
        <w:rPr>
          <w:sz w:val="28"/>
          <w:szCs w:val="28"/>
        </w:rPr>
      </w:pPr>
    </w:p>
    <w:p w:rsidR="00075E4D" w:rsidRDefault="00075E4D" w:rsidP="00906BE2">
      <w:pPr>
        <w:ind w:left="540"/>
        <w:jc w:val="both"/>
        <w:rPr>
          <w:sz w:val="28"/>
          <w:szCs w:val="28"/>
        </w:rPr>
      </w:pPr>
    </w:p>
    <w:p w:rsidR="007F192F" w:rsidRPr="00A57726" w:rsidRDefault="007F192F" w:rsidP="00906BE2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резервный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0E5717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0E5717" w:rsidRPr="00A57726">
        <w:trPr>
          <w:trHeight w:val="178"/>
        </w:trPr>
        <w:tc>
          <w:tcPr>
            <w:tcW w:w="826" w:type="dxa"/>
            <w:vAlign w:val="center"/>
          </w:tcPr>
          <w:p w:rsidR="00442DB1" w:rsidRPr="00A57726" w:rsidRDefault="00442DB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442DB1" w:rsidRPr="00A57726" w:rsidRDefault="002123B8" w:rsidP="0021763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Геращенко А.А.</w:t>
            </w:r>
          </w:p>
        </w:tc>
        <w:tc>
          <w:tcPr>
            <w:tcW w:w="6187" w:type="dxa"/>
            <w:vAlign w:val="center"/>
          </w:tcPr>
          <w:p w:rsidR="00442DB1" w:rsidRPr="00A57726" w:rsidRDefault="00442DB1" w:rsidP="00715E0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начальник отделения (планирования, предназначения, подготовки и учета мобилизационных ресурсов) военного комиссариата (города Клинцы, Клинцовского, Гордеевского и Красногорского районов Брянской области), председатель комиссии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5953A0" w:rsidRPr="00A57726" w:rsidRDefault="005953A0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5953A0" w:rsidRPr="00A57726" w:rsidRDefault="00D43609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Гришутенко В.В.</w:t>
            </w:r>
          </w:p>
        </w:tc>
        <w:tc>
          <w:tcPr>
            <w:tcW w:w="6187" w:type="dxa"/>
            <w:vAlign w:val="center"/>
          </w:tcPr>
          <w:p w:rsidR="005953A0" w:rsidRPr="00A57726" w:rsidRDefault="005F0E55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мед</w:t>
            </w:r>
            <w:r w:rsidR="0072418F" w:rsidRPr="00A57726">
              <w:rPr>
                <w:sz w:val="20"/>
                <w:szCs w:val="20"/>
              </w:rPr>
              <w:t xml:space="preserve">ицинская </w:t>
            </w:r>
            <w:r w:rsidRPr="00A57726">
              <w:rPr>
                <w:sz w:val="20"/>
                <w:szCs w:val="20"/>
              </w:rPr>
              <w:t>сестра ГБУЗ «Красногорская ЦРБ»</w:t>
            </w:r>
            <w:r w:rsidR="005953A0" w:rsidRPr="00A57726">
              <w:rPr>
                <w:sz w:val="20"/>
                <w:szCs w:val="20"/>
              </w:rPr>
              <w:t>, секретарь комиссии</w:t>
            </w:r>
          </w:p>
        </w:tc>
      </w:tr>
      <w:tr w:rsidR="00316654" w:rsidRPr="00A57726">
        <w:tc>
          <w:tcPr>
            <w:tcW w:w="826" w:type="dxa"/>
            <w:vAlign w:val="center"/>
          </w:tcPr>
          <w:p w:rsidR="005F0E55" w:rsidRPr="00A57726" w:rsidRDefault="005F0E5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5F0E55" w:rsidRPr="00A57726" w:rsidRDefault="00316654" w:rsidP="006853E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Романова О.В.</w:t>
            </w:r>
          </w:p>
        </w:tc>
        <w:tc>
          <w:tcPr>
            <w:tcW w:w="6187" w:type="dxa"/>
            <w:vAlign w:val="center"/>
          </w:tcPr>
          <w:p w:rsidR="005F0E55" w:rsidRPr="00A57726" w:rsidRDefault="009757B8" w:rsidP="00316654">
            <w:pPr>
              <w:jc w:val="both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з</w:t>
            </w:r>
            <w:r w:rsidR="00316654" w:rsidRPr="00A57726">
              <w:rPr>
                <w:sz w:val="20"/>
                <w:szCs w:val="20"/>
              </w:rPr>
              <w:t xml:space="preserve">аместитель начальника отдела </w:t>
            </w:r>
            <w:r w:rsidR="00E976EE" w:rsidRPr="00A57726">
              <w:rPr>
                <w:sz w:val="20"/>
                <w:szCs w:val="20"/>
              </w:rPr>
              <w:t>образования</w:t>
            </w:r>
            <w:r w:rsidR="007F7FD8" w:rsidRPr="00A57726">
              <w:rPr>
                <w:sz w:val="20"/>
                <w:szCs w:val="20"/>
              </w:rPr>
              <w:t xml:space="preserve"> </w:t>
            </w:r>
            <w:r w:rsidR="005F0E55" w:rsidRPr="00A57726">
              <w:rPr>
                <w:sz w:val="20"/>
                <w:szCs w:val="20"/>
              </w:rPr>
              <w:t>адми</w:t>
            </w:r>
            <w:r w:rsidR="00316654" w:rsidRPr="00A57726">
              <w:rPr>
                <w:sz w:val="20"/>
                <w:szCs w:val="20"/>
              </w:rPr>
              <w:t>нистрации Красногорского района</w:t>
            </w:r>
          </w:p>
        </w:tc>
      </w:tr>
      <w:tr w:rsidR="00316654" w:rsidRPr="00A57726" w:rsidTr="00347E61">
        <w:trPr>
          <w:trHeight w:val="996"/>
        </w:trPr>
        <w:tc>
          <w:tcPr>
            <w:tcW w:w="826" w:type="dxa"/>
            <w:vAlign w:val="center"/>
          </w:tcPr>
          <w:p w:rsidR="0099063C" w:rsidRPr="00A57726" w:rsidRDefault="0099063C" w:rsidP="00347E61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99063C" w:rsidRPr="00A57726" w:rsidRDefault="002123B8" w:rsidP="00347E6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Коленько Т.Я.</w:t>
            </w:r>
          </w:p>
        </w:tc>
        <w:tc>
          <w:tcPr>
            <w:tcW w:w="6187" w:type="dxa"/>
            <w:vAlign w:val="center"/>
          </w:tcPr>
          <w:p w:rsidR="0099063C" w:rsidRPr="00A57726" w:rsidRDefault="0099063C" w:rsidP="0031665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старший помощник начальника отделения (подготовки и призыва граждан на военную службу) военного комиссариата (города Клинцы, Клинцовского, Гордеевского и Красногор</w:t>
            </w:r>
            <w:r w:rsidR="00316654" w:rsidRPr="00A57726">
              <w:rPr>
                <w:sz w:val="20"/>
                <w:szCs w:val="20"/>
              </w:rPr>
              <w:t>ского районов Брянской области)</w:t>
            </w:r>
          </w:p>
        </w:tc>
      </w:tr>
      <w:tr w:rsidR="000E5717" w:rsidRPr="00A57726" w:rsidTr="00347E61">
        <w:tc>
          <w:tcPr>
            <w:tcW w:w="826" w:type="dxa"/>
            <w:vAlign w:val="center"/>
          </w:tcPr>
          <w:p w:rsidR="00117FC9" w:rsidRPr="00A57726" w:rsidRDefault="00117FC9" w:rsidP="00117FC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117FC9" w:rsidRPr="00A57726" w:rsidRDefault="00316654" w:rsidP="00347E6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Медведева Г.А.</w:t>
            </w:r>
          </w:p>
        </w:tc>
        <w:tc>
          <w:tcPr>
            <w:tcW w:w="6187" w:type="dxa"/>
            <w:vAlign w:val="center"/>
          </w:tcPr>
          <w:p w:rsidR="00117FC9" w:rsidRPr="00A57726" w:rsidRDefault="00117FC9" w:rsidP="00347E6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врач-невролог ГБУЗ «Клинцовская ЦГБ»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117FC9" w:rsidRPr="00A57726" w:rsidRDefault="00117FC9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117FC9" w:rsidRPr="00A57726" w:rsidRDefault="002123B8" w:rsidP="00347E6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Семенок С.В.</w:t>
            </w:r>
          </w:p>
        </w:tc>
        <w:tc>
          <w:tcPr>
            <w:tcW w:w="6187" w:type="dxa"/>
            <w:vAlign w:val="center"/>
          </w:tcPr>
          <w:p w:rsidR="00117FC9" w:rsidRPr="00A57726" w:rsidRDefault="00117FC9" w:rsidP="00D5128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врач-отоларинголог ГБУЗ «Клинцовская ЦРБ»</w:t>
            </w:r>
          </w:p>
        </w:tc>
      </w:tr>
      <w:tr w:rsidR="000E5717" w:rsidRPr="00A57726" w:rsidTr="00715E03">
        <w:tc>
          <w:tcPr>
            <w:tcW w:w="826" w:type="dxa"/>
            <w:vAlign w:val="center"/>
          </w:tcPr>
          <w:p w:rsidR="00CD3078" w:rsidRPr="00A57726" w:rsidRDefault="00D52E75" w:rsidP="00715E03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CD3078" w:rsidRPr="00A57726" w:rsidRDefault="00CD3078" w:rsidP="008E73B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Лукашов С.Д.</w:t>
            </w:r>
          </w:p>
        </w:tc>
        <w:tc>
          <w:tcPr>
            <w:tcW w:w="6187" w:type="dxa"/>
            <w:vAlign w:val="center"/>
          </w:tcPr>
          <w:p w:rsidR="00CD3078" w:rsidRPr="00A57726" w:rsidRDefault="00D52E75" w:rsidP="00D52E7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врач-дерматолог ГБУЗ </w:t>
            </w:r>
            <w:r w:rsidR="00117FC9" w:rsidRPr="00A57726">
              <w:rPr>
                <w:sz w:val="20"/>
                <w:szCs w:val="20"/>
              </w:rPr>
              <w:t>«Клинцовская ЦГБ»</w:t>
            </w:r>
          </w:p>
        </w:tc>
      </w:tr>
      <w:tr w:rsidR="000E5717" w:rsidRPr="00A57726" w:rsidTr="00347E61">
        <w:tc>
          <w:tcPr>
            <w:tcW w:w="826" w:type="dxa"/>
            <w:vAlign w:val="center"/>
          </w:tcPr>
          <w:p w:rsidR="00117FC9" w:rsidRPr="00A57726" w:rsidRDefault="00117FC9" w:rsidP="00117FC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117FC9" w:rsidRPr="00A57726" w:rsidRDefault="00D43609" w:rsidP="00347E6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Пекина Т.А.</w:t>
            </w:r>
          </w:p>
        </w:tc>
        <w:tc>
          <w:tcPr>
            <w:tcW w:w="6187" w:type="dxa"/>
            <w:vAlign w:val="center"/>
          </w:tcPr>
          <w:p w:rsidR="00117FC9" w:rsidRPr="00A57726" w:rsidRDefault="00117FC9" w:rsidP="00347E6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врач-хирург ГБУЗ «Клинцовская ЦГБ»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CD3078" w:rsidRPr="00A57726" w:rsidRDefault="00D52E7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CD3078" w:rsidRPr="00A57726" w:rsidRDefault="00D43609" w:rsidP="0048095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Завгрудничук Т.Н.</w:t>
            </w:r>
          </w:p>
        </w:tc>
        <w:tc>
          <w:tcPr>
            <w:tcW w:w="6187" w:type="dxa"/>
            <w:vAlign w:val="center"/>
          </w:tcPr>
          <w:p w:rsidR="00CD3078" w:rsidRPr="00A57726" w:rsidRDefault="00D52E75" w:rsidP="00DA633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врач-педиатр</w:t>
            </w:r>
            <w:r w:rsidR="00CD3078" w:rsidRPr="00A57726">
              <w:rPr>
                <w:sz w:val="20"/>
                <w:szCs w:val="20"/>
              </w:rPr>
              <w:t xml:space="preserve"> ГБУЗ «Красногорская ЦРБ», врач, руководящий работой по медицинскому освидетельствованию граждан </w:t>
            </w:r>
          </w:p>
        </w:tc>
      </w:tr>
      <w:tr w:rsidR="000E5717" w:rsidRPr="00A57726" w:rsidTr="00347E61">
        <w:tc>
          <w:tcPr>
            <w:tcW w:w="826" w:type="dxa"/>
            <w:vAlign w:val="center"/>
          </w:tcPr>
          <w:p w:rsidR="00480953" w:rsidRPr="00A57726" w:rsidRDefault="00480953" w:rsidP="00347E61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480953" w:rsidRPr="00A57726" w:rsidRDefault="00480953" w:rsidP="00347E6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Демиденко Н.Л</w:t>
            </w:r>
          </w:p>
        </w:tc>
        <w:tc>
          <w:tcPr>
            <w:tcW w:w="6187" w:type="dxa"/>
            <w:vAlign w:val="center"/>
          </w:tcPr>
          <w:p w:rsidR="00480953" w:rsidRPr="00A57726" w:rsidRDefault="00480953" w:rsidP="00347E6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врач-психиатр ГБУЗ «Клинцовская ЦГБ»</w:t>
            </w:r>
          </w:p>
        </w:tc>
      </w:tr>
      <w:tr w:rsidR="000E5717" w:rsidRPr="00A57726">
        <w:tc>
          <w:tcPr>
            <w:tcW w:w="826" w:type="dxa"/>
            <w:vAlign w:val="center"/>
          </w:tcPr>
          <w:p w:rsidR="00CD3078" w:rsidRPr="00A57726" w:rsidRDefault="00D52E7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vAlign w:val="center"/>
          </w:tcPr>
          <w:p w:rsidR="00CD3078" w:rsidRPr="00A57726" w:rsidRDefault="00CD3078" w:rsidP="00E976E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Пипченко Е.В.</w:t>
            </w:r>
          </w:p>
        </w:tc>
        <w:tc>
          <w:tcPr>
            <w:tcW w:w="6187" w:type="dxa"/>
            <w:vAlign w:val="center"/>
          </w:tcPr>
          <w:p w:rsidR="00CD3078" w:rsidRPr="00A57726" w:rsidRDefault="00D43609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врач-окулист</w:t>
            </w:r>
            <w:r w:rsidR="00CD3078" w:rsidRPr="00A57726">
              <w:rPr>
                <w:sz w:val="20"/>
                <w:szCs w:val="20"/>
              </w:rPr>
              <w:t xml:space="preserve"> ГБУЗ «Клинцовская ЦГБ»</w:t>
            </w:r>
          </w:p>
        </w:tc>
      </w:tr>
      <w:tr w:rsidR="000E5717" w:rsidRPr="00A57726" w:rsidTr="00347E61">
        <w:tc>
          <w:tcPr>
            <w:tcW w:w="826" w:type="dxa"/>
            <w:vAlign w:val="center"/>
          </w:tcPr>
          <w:p w:rsidR="00480953" w:rsidRPr="00A57726" w:rsidRDefault="00480953" w:rsidP="00347E61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12</w:t>
            </w:r>
          </w:p>
        </w:tc>
        <w:tc>
          <w:tcPr>
            <w:tcW w:w="2886" w:type="dxa"/>
            <w:vAlign w:val="center"/>
          </w:tcPr>
          <w:p w:rsidR="00480953" w:rsidRPr="00A57726" w:rsidRDefault="00DA633D" w:rsidP="00347E6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Химич Л.В.</w:t>
            </w:r>
          </w:p>
        </w:tc>
        <w:tc>
          <w:tcPr>
            <w:tcW w:w="6187" w:type="dxa"/>
            <w:vAlign w:val="center"/>
          </w:tcPr>
          <w:p w:rsidR="00480953" w:rsidRPr="00A57726" w:rsidRDefault="00480953" w:rsidP="00347E6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врач-стоматолог ГБУЗ «Клинцовская ЦГБ»</w:t>
            </w:r>
          </w:p>
        </w:tc>
      </w:tr>
    </w:tbl>
    <w:p w:rsidR="007F192F" w:rsidRPr="00A57726" w:rsidRDefault="007F192F" w:rsidP="00906BE2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 xml:space="preserve">Муниципальное образование «Навлинский </w:t>
      </w:r>
      <w:r w:rsidR="00640330" w:rsidRPr="00A57726">
        <w:rPr>
          <w:sz w:val="28"/>
          <w:szCs w:val="28"/>
        </w:rPr>
        <w:t xml:space="preserve">муниципальный </w:t>
      </w:r>
      <w:r w:rsidRPr="00A57726">
        <w:rPr>
          <w:sz w:val="28"/>
          <w:szCs w:val="28"/>
        </w:rPr>
        <w:t>район»:</w:t>
      </w:r>
    </w:p>
    <w:p w:rsidR="007F192F" w:rsidRPr="00A57726" w:rsidRDefault="007F192F" w:rsidP="00906BE2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основной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724080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724080" w:rsidRPr="00A57726">
        <w:trPr>
          <w:trHeight w:val="178"/>
        </w:trPr>
        <w:tc>
          <w:tcPr>
            <w:tcW w:w="826" w:type="dxa"/>
            <w:vAlign w:val="center"/>
          </w:tcPr>
          <w:p w:rsidR="00F753D8" w:rsidRPr="00A57726" w:rsidRDefault="00F753D8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F753D8" w:rsidRPr="00A57726" w:rsidRDefault="00FA2CBE" w:rsidP="00907C8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Галютина Е.Н.</w:t>
            </w:r>
          </w:p>
        </w:tc>
        <w:tc>
          <w:tcPr>
            <w:tcW w:w="6187" w:type="dxa"/>
            <w:vAlign w:val="center"/>
          </w:tcPr>
          <w:p w:rsidR="00F753D8" w:rsidRPr="00A57726" w:rsidRDefault="00FA2CBE" w:rsidP="00FA2CBE">
            <w:pPr>
              <w:rPr>
                <w:sz w:val="20"/>
                <w:szCs w:val="20"/>
              </w:rPr>
            </w:pPr>
            <w:r w:rsidRPr="00A57726">
              <w:rPr>
                <w:iCs/>
                <w:sz w:val="20"/>
                <w:szCs w:val="20"/>
              </w:rPr>
              <w:t xml:space="preserve">врио </w:t>
            </w:r>
            <w:r w:rsidR="00794277" w:rsidRPr="00A57726">
              <w:rPr>
                <w:iCs/>
                <w:sz w:val="20"/>
                <w:szCs w:val="20"/>
              </w:rPr>
              <w:t>военн</w:t>
            </w:r>
            <w:r w:rsidRPr="00A57726">
              <w:rPr>
                <w:iCs/>
                <w:sz w:val="20"/>
                <w:szCs w:val="20"/>
              </w:rPr>
              <w:t>ого</w:t>
            </w:r>
            <w:r w:rsidR="00794277" w:rsidRPr="00A57726">
              <w:rPr>
                <w:iCs/>
                <w:sz w:val="20"/>
                <w:szCs w:val="20"/>
              </w:rPr>
              <w:t xml:space="preserve"> комиссар</w:t>
            </w:r>
            <w:r w:rsidRPr="00A57726">
              <w:rPr>
                <w:iCs/>
                <w:sz w:val="20"/>
                <w:szCs w:val="20"/>
              </w:rPr>
              <w:t>а</w:t>
            </w:r>
            <w:r w:rsidR="00F753D8" w:rsidRPr="00A57726">
              <w:rPr>
                <w:sz w:val="20"/>
                <w:szCs w:val="20"/>
              </w:rPr>
              <w:t xml:space="preserve"> (Навлинского района Брянской области), председатель комиссии</w:t>
            </w:r>
          </w:p>
        </w:tc>
      </w:tr>
      <w:tr w:rsidR="00724080" w:rsidRPr="00A57726">
        <w:trPr>
          <w:trHeight w:val="178"/>
        </w:trPr>
        <w:tc>
          <w:tcPr>
            <w:tcW w:w="826" w:type="dxa"/>
            <w:vAlign w:val="center"/>
          </w:tcPr>
          <w:p w:rsidR="00937172" w:rsidRPr="00A57726" w:rsidRDefault="00937172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937172" w:rsidRPr="00A57726" w:rsidRDefault="00DD4D1B" w:rsidP="00D8718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Жижикина А.А.</w:t>
            </w:r>
          </w:p>
        </w:tc>
        <w:tc>
          <w:tcPr>
            <w:tcW w:w="6187" w:type="dxa"/>
            <w:vAlign w:val="center"/>
          </w:tcPr>
          <w:p w:rsidR="00937172" w:rsidRPr="00A57726" w:rsidRDefault="00724080" w:rsidP="0072408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заведующая</w:t>
            </w:r>
            <w:r w:rsidR="00DD4D1B" w:rsidRPr="00A57726">
              <w:rPr>
                <w:sz w:val="20"/>
                <w:szCs w:val="20"/>
              </w:rPr>
              <w:t xml:space="preserve"> сектор</w:t>
            </w:r>
            <w:r w:rsidRPr="00A57726">
              <w:rPr>
                <w:sz w:val="20"/>
                <w:szCs w:val="20"/>
              </w:rPr>
              <w:t>ом</w:t>
            </w:r>
            <w:r w:rsidR="00DD4D1B" w:rsidRPr="00A57726">
              <w:rPr>
                <w:sz w:val="20"/>
                <w:szCs w:val="20"/>
              </w:rPr>
              <w:t xml:space="preserve"> обеспечения деятельности КДН и ЗП при администрации Навлинского муниципального района, представитель администрации района</w:t>
            </w:r>
          </w:p>
        </w:tc>
      </w:tr>
      <w:tr w:rsidR="00724080" w:rsidRPr="00A57726">
        <w:trPr>
          <w:trHeight w:val="178"/>
        </w:trPr>
        <w:tc>
          <w:tcPr>
            <w:tcW w:w="826" w:type="dxa"/>
            <w:vAlign w:val="center"/>
          </w:tcPr>
          <w:p w:rsidR="00DD4D1B" w:rsidRPr="00A57726" w:rsidRDefault="00DD4D1B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DD4D1B" w:rsidRPr="00A57726" w:rsidRDefault="00DD4D1B" w:rsidP="00D8718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Давыдова В.В.</w:t>
            </w:r>
          </w:p>
        </w:tc>
        <w:tc>
          <w:tcPr>
            <w:tcW w:w="6187" w:type="dxa"/>
            <w:vAlign w:val="center"/>
          </w:tcPr>
          <w:p w:rsidR="00DD4D1B" w:rsidRPr="00A57726" w:rsidRDefault="00724080" w:rsidP="00350BE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</w:t>
            </w:r>
            <w:r w:rsidR="00DD4D1B" w:rsidRPr="00A57726">
              <w:rPr>
                <w:sz w:val="20"/>
                <w:szCs w:val="20"/>
              </w:rPr>
              <w:t>тарший помощник начальника отделения (подготовки и призыва граждан на военную службу) военного комиссариата (Навлинского района Брянской области), специалист по профессиональному психологическому отбору</w:t>
            </w:r>
          </w:p>
        </w:tc>
      </w:tr>
      <w:tr w:rsidR="00724080" w:rsidRPr="00A57726">
        <w:trPr>
          <w:trHeight w:val="178"/>
        </w:trPr>
        <w:tc>
          <w:tcPr>
            <w:tcW w:w="826" w:type="dxa"/>
            <w:vAlign w:val="center"/>
          </w:tcPr>
          <w:p w:rsidR="00937172" w:rsidRPr="00A57726" w:rsidRDefault="00DD4D1B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937172" w:rsidRPr="00A57726" w:rsidRDefault="005458FC" w:rsidP="00F753D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Сысоев В.В.</w:t>
            </w:r>
          </w:p>
        </w:tc>
        <w:tc>
          <w:tcPr>
            <w:tcW w:w="6187" w:type="dxa"/>
            <w:vAlign w:val="center"/>
          </w:tcPr>
          <w:p w:rsidR="00937172" w:rsidRPr="00A57726" w:rsidRDefault="00724080" w:rsidP="00F753D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DD4D1B" w:rsidRPr="00A57726">
              <w:rPr>
                <w:sz w:val="20"/>
                <w:szCs w:val="20"/>
              </w:rPr>
              <w:t>рач</w:t>
            </w:r>
            <w:r w:rsidR="005458FC" w:rsidRPr="00A57726">
              <w:rPr>
                <w:sz w:val="20"/>
                <w:szCs w:val="20"/>
              </w:rPr>
              <w:t>-психиатр ГБУЗ «Навлинская ЦРБ», врач, руководящий работой по медицинскому освидетельствованию граждан  при первоначальной постановке на воинский учет</w:t>
            </w:r>
          </w:p>
        </w:tc>
      </w:tr>
      <w:tr w:rsidR="00724080" w:rsidRPr="00A57726">
        <w:tc>
          <w:tcPr>
            <w:tcW w:w="826" w:type="dxa"/>
            <w:vAlign w:val="center"/>
          </w:tcPr>
          <w:p w:rsidR="00937172" w:rsidRPr="00A57726" w:rsidRDefault="00DD4D1B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937172" w:rsidRPr="00A57726" w:rsidRDefault="00DD4D1B" w:rsidP="000F673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Филонова В.Н.</w:t>
            </w:r>
          </w:p>
        </w:tc>
        <w:tc>
          <w:tcPr>
            <w:tcW w:w="6187" w:type="dxa"/>
            <w:vAlign w:val="center"/>
          </w:tcPr>
          <w:p w:rsidR="00937172" w:rsidRPr="00A57726" w:rsidRDefault="00724080" w:rsidP="0072408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</w:t>
            </w:r>
            <w:r w:rsidR="00DD4D1B" w:rsidRPr="00A57726">
              <w:rPr>
                <w:sz w:val="20"/>
                <w:szCs w:val="20"/>
              </w:rPr>
              <w:t xml:space="preserve">едицинская </w:t>
            </w:r>
            <w:r w:rsidR="005458FC" w:rsidRPr="00A57726">
              <w:rPr>
                <w:sz w:val="20"/>
                <w:szCs w:val="20"/>
              </w:rPr>
              <w:t xml:space="preserve">сестра </w:t>
            </w:r>
            <w:r w:rsidRPr="00A57726">
              <w:rPr>
                <w:sz w:val="20"/>
                <w:szCs w:val="20"/>
              </w:rPr>
              <w:t xml:space="preserve">военного комиссариата (Навлинского района Брянской области) (центра военно-врачебной экспертизы) военного комиссариата (Навлинского района </w:t>
            </w:r>
            <w:r w:rsidR="00DD4D1B" w:rsidRPr="00A57726">
              <w:rPr>
                <w:sz w:val="20"/>
                <w:szCs w:val="20"/>
              </w:rPr>
              <w:t>Брянской области), секретарь комиссии</w:t>
            </w:r>
          </w:p>
        </w:tc>
      </w:tr>
      <w:tr w:rsidR="00724080" w:rsidRPr="00A57726">
        <w:tc>
          <w:tcPr>
            <w:tcW w:w="826" w:type="dxa"/>
            <w:vAlign w:val="center"/>
          </w:tcPr>
          <w:p w:rsidR="00932A19" w:rsidRPr="00A57726" w:rsidRDefault="00DD4D1B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932A19" w:rsidRPr="00A57726" w:rsidRDefault="00DD4D1B" w:rsidP="000F673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Кучер А.С.</w:t>
            </w:r>
          </w:p>
        </w:tc>
        <w:tc>
          <w:tcPr>
            <w:tcW w:w="6187" w:type="dxa"/>
            <w:vAlign w:val="center"/>
          </w:tcPr>
          <w:p w:rsidR="00932A19" w:rsidRPr="00A57726" w:rsidRDefault="00BD2637" w:rsidP="003F5D0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DD4D1B" w:rsidRPr="00A57726">
              <w:rPr>
                <w:sz w:val="20"/>
                <w:szCs w:val="20"/>
              </w:rPr>
              <w:t>рач</w:t>
            </w:r>
            <w:r w:rsidR="00FA2CBE" w:rsidRPr="00A57726">
              <w:rPr>
                <w:sz w:val="20"/>
                <w:szCs w:val="20"/>
              </w:rPr>
              <w:t>-хирург</w:t>
            </w:r>
          </w:p>
        </w:tc>
      </w:tr>
      <w:tr w:rsidR="00724080" w:rsidRPr="00A57726">
        <w:tc>
          <w:tcPr>
            <w:tcW w:w="826" w:type="dxa"/>
            <w:vAlign w:val="center"/>
          </w:tcPr>
          <w:p w:rsidR="00937172" w:rsidRPr="00A57726" w:rsidRDefault="00DD4D1B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937172" w:rsidRPr="00A57726" w:rsidRDefault="00BD2637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Белова С.С.</w:t>
            </w:r>
          </w:p>
        </w:tc>
        <w:tc>
          <w:tcPr>
            <w:tcW w:w="6187" w:type="dxa"/>
            <w:vAlign w:val="center"/>
          </w:tcPr>
          <w:p w:rsidR="00937172" w:rsidRPr="00A57726" w:rsidRDefault="00BD2637" w:rsidP="00BD263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DD4D1B" w:rsidRPr="00A57726">
              <w:rPr>
                <w:sz w:val="20"/>
                <w:szCs w:val="20"/>
              </w:rPr>
              <w:t>рач</w:t>
            </w:r>
            <w:r w:rsidRPr="00A57726">
              <w:rPr>
                <w:sz w:val="20"/>
                <w:szCs w:val="20"/>
              </w:rPr>
              <w:t>-педиатр</w:t>
            </w:r>
            <w:r w:rsidR="00FA2CBE" w:rsidRPr="00A57726">
              <w:rPr>
                <w:sz w:val="20"/>
                <w:szCs w:val="20"/>
              </w:rPr>
              <w:t xml:space="preserve"> </w:t>
            </w:r>
          </w:p>
        </w:tc>
      </w:tr>
      <w:tr w:rsidR="00724080" w:rsidRPr="00A57726">
        <w:tc>
          <w:tcPr>
            <w:tcW w:w="826" w:type="dxa"/>
            <w:vAlign w:val="center"/>
          </w:tcPr>
          <w:p w:rsidR="00937172" w:rsidRPr="00A57726" w:rsidRDefault="00DD4D1B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937172" w:rsidRPr="00A57726" w:rsidRDefault="00937172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Яремчук О.С.</w:t>
            </w:r>
          </w:p>
        </w:tc>
        <w:tc>
          <w:tcPr>
            <w:tcW w:w="6187" w:type="dxa"/>
            <w:vAlign w:val="center"/>
          </w:tcPr>
          <w:p w:rsidR="00937172" w:rsidRPr="00A57726" w:rsidRDefault="00BD2637" w:rsidP="00E61C1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DD4D1B" w:rsidRPr="00A57726">
              <w:rPr>
                <w:sz w:val="20"/>
                <w:szCs w:val="20"/>
              </w:rPr>
              <w:t>рач</w:t>
            </w:r>
            <w:r w:rsidR="00937172" w:rsidRPr="00A57726">
              <w:rPr>
                <w:sz w:val="20"/>
                <w:szCs w:val="20"/>
              </w:rPr>
              <w:t>-невро</w:t>
            </w:r>
            <w:r w:rsidR="000D79F0" w:rsidRPr="00A57726">
              <w:rPr>
                <w:sz w:val="20"/>
                <w:szCs w:val="20"/>
              </w:rPr>
              <w:t>пато</w:t>
            </w:r>
            <w:r w:rsidR="00937172" w:rsidRPr="00A57726">
              <w:rPr>
                <w:sz w:val="20"/>
                <w:szCs w:val="20"/>
              </w:rPr>
              <w:t>лог</w:t>
            </w:r>
            <w:r w:rsidR="00FA2CBE" w:rsidRPr="00A57726">
              <w:rPr>
                <w:sz w:val="20"/>
                <w:szCs w:val="20"/>
              </w:rPr>
              <w:t xml:space="preserve"> </w:t>
            </w:r>
          </w:p>
        </w:tc>
      </w:tr>
      <w:tr w:rsidR="00724080" w:rsidRPr="00A57726">
        <w:tc>
          <w:tcPr>
            <w:tcW w:w="826" w:type="dxa"/>
            <w:vAlign w:val="center"/>
          </w:tcPr>
          <w:p w:rsidR="00937172" w:rsidRPr="00A57726" w:rsidRDefault="00DD4D1B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937172" w:rsidRPr="00A57726" w:rsidRDefault="00BD2637" w:rsidP="00932A1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Путимцева А.Л.</w:t>
            </w:r>
          </w:p>
        </w:tc>
        <w:tc>
          <w:tcPr>
            <w:tcW w:w="6187" w:type="dxa"/>
            <w:vAlign w:val="center"/>
          </w:tcPr>
          <w:p w:rsidR="00937172" w:rsidRPr="00A57726" w:rsidRDefault="00BD2637" w:rsidP="00E61C1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DD4D1B" w:rsidRPr="00A57726">
              <w:rPr>
                <w:sz w:val="20"/>
                <w:szCs w:val="20"/>
              </w:rPr>
              <w:t>рач</w:t>
            </w:r>
            <w:r w:rsidR="00937172" w:rsidRPr="00A57726">
              <w:rPr>
                <w:sz w:val="20"/>
                <w:szCs w:val="20"/>
              </w:rPr>
              <w:t>-офтальмолог</w:t>
            </w:r>
          </w:p>
        </w:tc>
      </w:tr>
      <w:tr w:rsidR="00724080" w:rsidRPr="00A57726">
        <w:tc>
          <w:tcPr>
            <w:tcW w:w="826" w:type="dxa"/>
            <w:vAlign w:val="center"/>
          </w:tcPr>
          <w:p w:rsidR="00937172" w:rsidRPr="00A57726" w:rsidRDefault="00DD4D1B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937172" w:rsidRPr="00A57726" w:rsidRDefault="00DD4D1B" w:rsidP="00932A1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Обухова Е.В.</w:t>
            </w:r>
          </w:p>
        </w:tc>
        <w:tc>
          <w:tcPr>
            <w:tcW w:w="6187" w:type="dxa"/>
            <w:vAlign w:val="center"/>
          </w:tcPr>
          <w:p w:rsidR="00937172" w:rsidRPr="00A57726" w:rsidRDefault="00BD2637" w:rsidP="00E61C1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DD4D1B" w:rsidRPr="00A57726">
              <w:rPr>
                <w:sz w:val="20"/>
                <w:szCs w:val="20"/>
              </w:rPr>
              <w:t>рач</w:t>
            </w:r>
            <w:r w:rsidR="00937172" w:rsidRPr="00A57726">
              <w:rPr>
                <w:sz w:val="20"/>
                <w:szCs w:val="20"/>
              </w:rPr>
              <w:t>-оториноларинголог</w:t>
            </w:r>
            <w:r w:rsidR="00FA2CBE" w:rsidRPr="00A57726">
              <w:rPr>
                <w:sz w:val="20"/>
                <w:szCs w:val="20"/>
              </w:rPr>
              <w:t xml:space="preserve"> </w:t>
            </w:r>
          </w:p>
        </w:tc>
      </w:tr>
      <w:tr w:rsidR="00724080" w:rsidRPr="00A57726">
        <w:tc>
          <w:tcPr>
            <w:tcW w:w="826" w:type="dxa"/>
            <w:vAlign w:val="center"/>
          </w:tcPr>
          <w:p w:rsidR="00937172" w:rsidRPr="00A57726" w:rsidRDefault="00937172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  <w:r w:rsidR="00DD4D1B"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937172" w:rsidRPr="00A57726" w:rsidRDefault="000F6734" w:rsidP="000F673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Хохлов </w:t>
            </w:r>
            <w:r w:rsidR="00937172" w:rsidRPr="00A57726">
              <w:rPr>
                <w:sz w:val="20"/>
                <w:szCs w:val="20"/>
              </w:rPr>
              <w:t>Д</w:t>
            </w:r>
            <w:r w:rsidRPr="00A57726">
              <w:rPr>
                <w:sz w:val="20"/>
                <w:szCs w:val="20"/>
              </w:rPr>
              <w:t>.А.</w:t>
            </w:r>
          </w:p>
        </w:tc>
        <w:tc>
          <w:tcPr>
            <w:tcW w:w="6187" w:type="dxa"/>
            <w:vAlign w:val="center"/>
          </w:tcPr>
          <w:p w:rsidR="00937172" w:rsidRPr="00A57726" w:rsidRDefault="00BD2637" w:rsidP="00E61C1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DD4D1B" w:rsidRPr="00A57726">
              <w:rPr>
                <w:sz w:val="20"/>
                <w:szCs w:val="20"/>
              </w:rPr>
              <w:t>рач</w:t>
            </w:r>
            <w:r w:rsidR="00937172" w:rsidRPr="00A57726">
              <w:rPr>
                <w:sz w:val="20"/>
                <w:szCs w:val="20"/>
              </w:rPr>
              <w:t>-стоматолог</w:t>
            </w:r>
          </w:p>
        </w:tc>
      </w:tr>
      <w:tr w:rsidR="00724080" w:rsidRPr="00A57726">
        <w:tc>
          <w:tcPr>
            <w:tcW w:w="826" w:type="dxa"/>
            <w:vAlign w:val="center"/>
          </w:tcPr>
          <w:p w:rsidR="003F5D04" w:rsidRPr="00A57726" w:rsidRDefault="003F5D04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  <w:r w:rsidR="00DD4D1B"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3F5D04" w:rsidRPr="00A57726" w:rsidRDefault="000D79F0" w:rsidP="00BE016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Барабанов А.В.</w:t>
            </w:r>
          </w:p>
        </w:tc>
        <w:tc>
          <w:tcPr>
            <w:tcW w:w="6187" w:type="dxa"/>
            <w:vAlign w:val="center"/>
          </w:tcPr>
          <w:p w:rsidR="003F5D04" w:rsidRPr="00A57726" w:rsidRDefault="00BD2637" w:rsidP="00E61C1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DD4D1B" w:rsidRPr="00A57726">
              <w:rPr>
                <w:sz w:val="20"/>
                <w:szCs w:val="20"/>
              </w:rPr>
              <w:t>рач</w:t>
            </w:r>
            <w:r w:rsidR="003F5D04" w:rsidRPr="00A57726">
              <w:rPr>
                <w:sz w:val="20"/>
                <w:szCs w:val="20"/>
              </w:rPr>
              <w:t>-дерма</w:t>
            </w:r>
            <w:r w:rsidR="00FA2CBE" w:rsidRPr="00A57726">
              <w:rPr>
                <w:sz w:val="20"/>
                <w:szCs w:val="20"/>
              </w:rPr>
              <w:t xml:space="preserve">товенеролог </w:t>
            </w:r>
          </w:p>
        </w:tc>
      </w:tr>
      <w:tr w:rsidR="00724080" w:rsidRPr="00A57726">
        <w:tc>
          <w:tcPr>
            <w:tcW w:w="826" w:type="dxa"/>
            <w:vAlign w:val="center"/>
          </w:tcPr>
          <w:p w:rsidR="00937172" w:rsidRPr="00A57726" w:rsidRDefault="00937172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  <w:r w:rsidR="00DD4D1B"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937172" w:rsidRPr="00A57726" w:rsidRDefault="00937172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Сысоев В.В.</w:t>
            </w:r>
          </w:p>
        </w:tc>
        <w:tc>
          <w:tcPr>
            <w:tcW w:w="6187" w:type="dxa"/>
            <w:vAlign w:val="center"/>
          </w:tcPr>
          <w:p w:rsidR="00937172" w:rsidRPr="00A57726" w:rsidRDefault="00BD2637" w:rsidP="000D79F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DD4D1B" w:rsidRPr="00A57726">
              <w:rPr>
                <w:sz w:val="20"/>
                <w:szCs w:val="20"/>
              </w:rPr>
              <w:t>рач</w:t>
            </w:r>
            <w:r w:rsidR="00937172" w:rsidRPr="00A57726">
              <w:rPr>
                <w:sz w:val="20"/>
                <w:szCs w:val="20"/>
              </w:rPr>
              <w:t>-психиатр</w:t>
            </w:r>
            <w:r w:rsidR="00FA2CBE" w:rsidRPr="00A57726">
              <w:rPr>
                <w:sz w:val="20"/>
                <w:szCs w:val="20"/>
              </w:rPr>
              <w:t xml:space="preserve"> </w:t>
            </w:r>
          </w:p>
        </w:tc>
      </w:tr>
    </w:tbl>
    <w:p w:rsidR="00906BE2" w:rsidRPr="00A57726" w:rsidRDefault="007F192F" w:rsidP="00906BE2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резервный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724080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724080" w:rsidRPr="00A57726">
        <w:trPr>
          <w:trHeight w:val="178"/>
        </w:trPr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4E5495" w:rsidRPr="00A57726" w:rsidRDefault="004E7718" w:rsidP="003F5D0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Зенина О.А.</w:t>
            </w:r>
          </w:p>
        </w:tc>
        <w:tc>
          <w:tcPr>
            <w:tcW w:w="6187" w:type="dxa"/>
            <w:vAlign w:val="center"/>
          </w:tcPr>
          <w:p w:rsidR="004E5495" w:rsidRPr="00A57726" w:rsidRDefault="004E7718" w:rsidP="003F5D0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старший помощник </w:t>
            </w:r>
            <w:r w:rsidR="0056360A" w:rsidRPr="00A57726">
              <w:rPr>
                <w:sz w:val="20"/>
                <w:szCs w:val="20"/>
              </w:rPr>
              <w:t>н</w:t>
            </w:r>
            <w:r w:rsidR="00DD4D1B" w:rsidRPr="00A57726">
              <w:rPr>
                <w:sz w:val="20"/>
                <w:szCs w:val="20"/>
              </w:rPr>
              <w:t xml:space="preserve">ачальник </w:t>
            </w:r>
            <w:r w:rsidR="00346843" w:rsidRPr="00A57726">
              <w:rPr>
                <w:sz w:val="20"/>
                <w:szCs w:val="20"/>
              </w:rPr>
              <w:t>отделения (планирования, предназначения подготовки и учета мобилизационных ресурсов) военного комиссариата (Навлинского района Брянской области), председатель комиссии</w:t>
            </w:r>
          </w:p>
        </w:tc>
      </w:tr>
      <w:tr w:rsidR="00724080" w:rsidRPr="00A57726" w:rsidTr="00274993">
        <w:tc>
          <w:tcPr>
            <w:tcW w:w="826" w:type="dxa"/>
            <w:vAlign w:val="center"/>
          </w:tcPr>
          <w:p w:rsidR="00E21A49" w:rsidRPr="00A57726" w:rsidRDefault="00E21A49" w:rsidP="00E21A49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886" w:type="dxa"/>
            <w:vAlign w:val="center"/>
          </w:tcPr>
          <w:p w:rsidR="00E21A49" w:rsidRPr="00A57726" w:rsidRDefault="00DD4D1B" w:rsidP="0027499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Сысоева И.И.</w:t>
            </w:r>
          </w:p>
        </w:tc>
        <w:tc>
          <w:tcPr>
            <w:tcW w:w="6187" w:type="dxa"/>
            <w:vAlign w:val="center"/>
          </w:tcPr>
          <w:p w:rsidR="00E21A49" w:rsidRPr="00A57726" w:rsidRDefault="0056360A" w:rsidP="0012124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ведущий с</w:t>
            </w:r>
            <w:r w:rsidR="00121245" w:rsidRPr="00A57726">
              <w:rPr>
                <w:sz w:val="20"/>
                <w:szCs w:val="20"/>
              </w:rPr>
              <w:t xml:space="preserve">пециалист </w:t>
            </w:r>
            <w:r w:rsidR="00DD4D1B" w:rsidRPr="00A57726">
              <w:rPr>
                <w:sz w:val="20"/>
                <w:szCs w:val="20"/>
              </w:rPr>
              <w:t xml:space="preserve">сектора обеспечения деятельности КДН и </w:t>
            </w:r>
            <w:r w:rsidR="00121245" w:rsidRPr="00A57726">
              <w:rPr>
                <w:sz w:val="20"/>
                <w:szCs w:val="20"/>
              </w:rPr>
              <w:t xml:space="preserve">ЗП при </w:t>
            </w:r>
            <w:r w:rsidR="00DD4D1B" w:rsidRPr="00A57726">
              <w:rPr>
                <w:sz w:val="20"/>
                <w:szCs w:val="20"/>
              </w:rPr>
              <w:t xml:space="preserve">администрации Навлинского </w:t>
            </w:r>
            <w:r w:rsidR="00121245" w:rsidRPr="00A57726">
              <w:rPr>
                <w:sz w:val="20"/>
                <w:szCs w:val="20"/>
              </w:rPr>
              <w:t xml:space="preserve">муниципального </w:t>
            </w:r>
            <w:r w:rsidR="00DD4D1B" w:rsidRPr="00A57726">
              <w:rPr>
                <w:sz w:val="20"/>
                <w:szCs w:val="20"/>
              </w:rPr>
              <w:t>района, п</w:t>
            </w:r>
            <w:r w:rsidRPr="00A57726">
              <w:rPr>
                <w:sz w:val="20"/>
                <w:szCs w:val="20"/>
              </w:rPr>
              <w:t xml:space="preserve">редставитель администрации </w:t>
            </w:r>
          </w:p>
        </w:tc>
      </w:tr>
      <w:tr w:rsidR="00E849C8" w:rsidRPr="00A57726">
        <w:tc>
          <w:tcPr>
            <w:tcW w:w="826" w:type="dxa"/>
            <w:vAlign w:val="center"/>
          </w:tcPr>
          <w:p w:rsidR="00272563" w:rsidRPr="00A57726" w:rsidRDefault="0012124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272563" w:rsidRPr="00A57726" w:rsidRDefault="004E7718" w:rsidP="003F5D0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Опря Н.В.</w:t>
            </w:r>
          </w:p>
        </w:tc>
        <w:tc>
          <w:tcPr>
            <w:tcW w:w="6187" w:type="dxa"/>
            <w:vAlign w:val="center"/>
          </w:tcPr>
          <w:p w:rsidR="00272563" w:rsidRPr="00A57726" w:rsidRDefault="004E7718" w:rsidP="0032105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временно исполняющая обязанности заведующего методическим кабинетом </w:t>
            </w:r>
            <w:r w:rsidR="009F253F" w:rsidRPr="00A57726">
              <w:rPr>
                <w:sz w:val="20"/>
                <w:szCs w:val="20"/>
              </w:rPr>
              <w:t>отдела образования а</w:t>
            </w:r>
            <w:r w:rsidR="0032105D" w:rsidRPr="00A57726">
              <w:rPr>
                <w:sz w:val="20"/>
                <w:szCs w:val="20"/>
              </w:rPr>
              <w:t>дминистрации Навлинского района</w:t>
            </w:r>
          </w:p>
        </w:tc>
      </w:tr>
      <w:tr w:rsidR="00724080" w:rsidRPr="00A57726">
        <w:tc>
          <w:tcPr>
            <w:tcW w:w="826" w:type="dxa"/>
            <w:vAlign w:val="center"/>
          </w:tcPr>
          <w:p w:rsidR="00932A19" w:rsidRPr="00A57726" w:rsidRDefault="0012124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932A19" w:rsidRPr="00A57726" w:rsidRDefault="0056360A" w:rsidP="00E21A4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Белова С.С.</w:t>
            </w:r>
          </w:p>
        </w:tc>
        <w:tc>
          <w:tcPr>
            <w:tcW w:w="6187" w:type="dxa"/>
            <w:vAlign w:val="center"/>
          </w:tcPr>
          <w:p w:rsidR="00932A19" w:rsidRPr="00A57726" w:rsidRDefault="0056360A" w:rsidP="0056360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121245" w:rsidRPr="00A57726">
              <w:rPr>
                <w:sz w:val="20"/>
                <w:szCs w:val="20"/>
              </w:rPr>
              <w:t>рач</w:t>
            </w:r>
            <w:r w:rsidRPr="00A57726">
              <w:rPr>
                <w:sz w:val="20"/>
                <w:szCs w:val="20"/>
              </w:rPr>
              <w:t>-педиатр</w:t>
            </w:r>
            <w:r w:rsidR="00121245" w:rsidRPr="00A57726">
              <w:rPr>
                <w:sz w:val="20"/>
                <w:szCs w:val="20"/>
              </w:rPr>
              <w:t xml:space="preserve"> </w:t>
            </w:r>
            <w:r w:rsidR="0032105D" w:rsidRPr="00A57726">
              <w:rPr>
                <w:sz w:val="20"/>
                <w:szCs w:val="20"/>
              </w:rPr>
              <w:t xml:space="preserve">участковый </w:t>
            </w:r>
            <w:r w:rsidR="00121245" w:rsidRPr="00A57726">
              <w:rPr>
                <w:sz w:val="20"/>
                <w:szCs w:val="20"/>
              </w:rPr>
              <w:t>ГБУЗ «Навлинская ЦРБ», врач, руководящий работой по медицинскому освидетельствованию граждан при первоначальной постановке на воинский учёт</w:t>
            </w:r>
          </w:p>
        </w:tc>
      </w:tr>
      <w:tr w:rsidR="00724080" w:rsidRPr="00A57726">
        <w:tc>
          <w:tcPr>
            <w:tcW w:w="826" w:type="dxa"/>
            <w:vAlign w:val="center"/>
          </w:tcPr>
          <w:p w:rsidR="00932A19" w:rsidRPr="00A57726" w:rsidRDefault="0012124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932A19" w:rsidRPr="00A57726" w:rsidRDefault="0056360A" w:rsidP="00E21A4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Ильиных Н.П.</w:t>
            </w:r>
          </w:p>
        </w:tc>
        <w:tc>
          <w:tcPr>
            <w:tcW w:w="6187" w:type="dxa"/>
            <w:vAlign w:val="center"/>
          </w:tcPr>
          <w:p w:rsidR="00932A19" w:rsidRPr="00A57726" w:rsidRDefault="0056360A" w:rsidP="00F41EA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</w:t>
            </w:r>
            <w:r w:rsidR="00121245" w:rsidRPr="00A57726">
              <w:rPr>
                <w:sz w:val="20"/>
                <w:szCs w:val="20"/>
              </w:rPr>
              <w:t>едицинская сестра ГБУЗ «Навлинская ЦРБ»</w:t>
            </w:r>
            <w:r w:rsidRPr="00A57726">
              <w:rPr>
                <w:sz w:val="20"/>
                <w:szCs w:val="20"/>
              </w:rPr>
              <w:t>, секретарь комиссии</w:t>
            </w:r>
          </w:p>
        </w:tc>
      </w:tr>
      <w:tr w:rsidR="00724080" w:rsidRPr="00A57726">
        <w:tc>
          <w:tcPr>
            <w:tcW w:w="826" w:type="dxa"/>
            <w:vAlign w:val="center"/>
          </w:tcPr>
          <w:p w:rsidR="00932A19" w:rsidRPr="00A57726" w:rsidRDefault="0012124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932A19" w:rsidRPr="00A57726" w:rsidRDefault="0032105D" w:rsidP="0070452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Лисовенко Л.С.</w:t>
            </w:r>
          </w:p>
        </w:tc>
        <w:tc>
          <w:tcPr>
            <w:tcW w:w="6187" w:type="dxa"/>
            <w:vAlign w:val="center"/>
          </w:tcPr>
          <w:p w:rsidR="00932A19" w:rsidRPr="00A57726" w:rsidRDefault="0056360A" w:rsidP="0012124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121245" w:rsidRPr="00A57726">
              <w:rPr>
                <w:sz w:val="20"/>
                <w:szCs w:val="20"/>
              </w:rPr>
              <w:t>рач</w:t>
            </w:r>
            <w:r w:rsidR="00F41EA3" w:rsidRPr="00A57726">
              <w:rPr>
                <w:sz w:val="20"/>
                <w:szCs w:val="20"/>
              </w:rPr>
              <w:t>-</w:t>
            </w:r>
            <w:r w:rsidR="00121245" w:rsidRPr="00A57726">
              <w:rPr>
                <w:sz w:val="20"/>
                <w:szCs w:val="20"/>
              </w:rPr>
              <w:t>хирург</w:t>
            </w:r>
          </w:p>
        </w:tc>
      </w:tr>
      <w:tr w:rsidR="00724080" w:rsidRPr="00A57726">
        <w:tc>
          <w:tcPr>
            <w:tcW w:w="826" w:type="dxa"/>
            <w:vAlign w:val="center"/>
          </w:tcPr>
          <w:p w:rsidR="00932A19" w:rsidRPr="00A57726" w:rsidRDefault="0012124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932A19" w:rsidRPr="00A57726" w:rsidRDefault="0056360A" w:rsidP="003F5D0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Прудникова Н.В.</w:t>
            </w:r>
          </w:p>
        </w:tc>
        <w:tc>
          <w:tcPr>
            <w:tcW w:w="6187" w:type="dxa"/>
            <w:vAlign w:val="center"/>
          </w:tcPr>
          <w:p w:rsidR="00932A19" w:rsidRPr="00A57726" w:rsidRDefault="0056360A" w:rsidP="0056360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121245" w:rsidRPr="00A57726">
              <w:rPr>
                <w:sz w:val="20"/>
                <w:szCs w:val="20"/>
              </w:rPr>
              <w:t>рач</w:t>
            </w:r>
            <w:r w:rsidR="00932A19" w:rsidRPr="00A57726">
              <w:rPr>
                <w:sz w:val="20"/>
                <w:szCs w:val="20"/>
              </w:rPr>
              <w:t>-</w:t>
            </w:r>
            <w:r w:rsidRPr="00A57726">
              <w:rPr>
                <w:sz w:val="20"/>
                <w:szCs w:val="20"/>
              </w:rPr>
              <w:t>терапевт</w:t>
            </w:r>
            <w:r w:rsidR="0032105D" w:rsidRPr="00A57726">
              <w:rPr>
                <w:sz w:val="20"/>
                <w:szCs w:val="20"/>
              </w:rPr>
              <w:t xml:space="preserve"> </w:t>
            </w:r>
          </w:p>
        </w:tc>
      </w:tr>
      <w:tr w:rsidR="00724080" w:rsidRPr="00A57726">
        <w:tc>
          <w:tcPr>
            <w:tcW w:w="826" w:type="dxa"/>
            <w:vAlign w:val="center"/>
          </w:tcPr>
          <w:p w:rsidR="00932A19" w:rsidRPr="00A57726" w:rsidRDefault="0012124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932A19" w:rsidRPr="00A57726" w:rsidRDefault="00121245" w:rsidP="003F5D0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Прудников А.Е.</w:t>
            </w:r>
          </w:p>
        </w:tc>
        <w:tc>
          <w:tcPr>
            <w:tcW w:w="6187" w:type="dxa"/>
            <w:vAlign w:val="center"/>
          </w:tcPr>
          <w:p w:rsidR="00932A19" w:rsidRPr="00A57726" w:rsidRDefault="0056360A" w:rsidP="0012124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121245" w:rsidRPr="00A57726">
              <w:rPr>
                <w:sz w:val="20"/>
                <w:szCs w:val="20"/>
              </w:rPr>
              <w:t>рач</w:t>
            </w:r>
            <w:r w:rsidR="00932A19" w:rsidRPr="00A57726">
              <w:rPr>
                <w:sz w:val="20"/>
                <w:szCs w:val="20"/>
              </w:rPr>
              <w:t>-</w:t>
            </w:r>
            <w:r w:rsidR="00121245" w:rsidRPr="00A57726">
              <w:rPr>
                <w:sz w:val="20"/>
                <w:szCs w:val="20"/>
              </w:rPr>
              <w:t>невропатолог</w:t>
            </w:r>
            <w:r w:rsidR="0032105D" w:rsidRPr="00A57726">
              <w:rPr>
                <w:sz w:val="20"/>
                <w:szCs w:val="20"/>
              </w:rPr>
              <w:t xml:space="preserve"> </w:t>
            </w:r>
          </w:p>
        </w:tc>
      </w:tr>
      <w:tr w:rsidR="00724080" w:rsidRPr="00A57726">
        <w:tc>
          <w:tcPr>
            <w:tcW w:w="826" w:type="dxa"/>
            <w:vAlign w:val="center"/>
          </w:tcPr>
          <w:p w:rsidR="00AA7AF9" w:rsidRPr="00A57726" w:rsidRDefault="00121245" w:rsidP="00274993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AA7AF9" w:rsidRPr="00A57726" w:rsidRDefault="00121245" w:rsidP="00E21A4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Данько О.А.</w:t>
            </w:r>
          </w:p>
        </w:tc>
        <w:tc>
          <w:tcPr>
            <w:tcW w:w="6187" w:type="dxa"/>
            <w:vAlign w:val="center"/>
          </w:tcPr>
          <w:p w:rsidR="00AA7AF9" w:rsidRPr="00A57726" w:rsidRDefault="0056360A" w:rsidP="0012124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121245" w:rsidRPr="00A57726">
              <w:rPr>
                <w:sz w:val="20"/>
                <w:szCs w:val="20"/>
              </w:rPr>
              <w:t>рач</w:t>
            </w:r>
            <w:r w:rsidR="00AA7AF9" w:rsidRPr="00A57726">
              <w:rPr>
                <w:sz w:val="20"/>
                <w:szCs w:val="20"/>
              </w:rPr>
              <w:t>-</w:t>
            </w:r>
            <w:r w:rsidR="00121245" w:rsidRPr="00A57726">
              <w:rPr>
                <w:sz w:val="20"/>
                <w:szCs w:val="20"/>
              </w:rPr>
              <w:t>офтальмолог</w:t>
            </w:r>
            <w:r w:rsidR="0032105D" w:rsidRPr="00A57726">
              <w:rPr>
                <w:sz w:val="20"/>
                <w:szCs w:val="20"/>
              </w:rPr>
              <w:t xml:space="preserve"> </w:t>
            </w:r>
          </w:p>
        </w:tc>
      </w:tr>
      <w:tr w:rsidR="00724080" w:rsidRPr="00A57726">
        <w:tc>
          <w:tcPr>
            <w:tcW w:w="826" w:type="dxa"/>
            <w:vAlign w:val="center"/>
          </w:tcPr>
          <w:p w:rsidR="00AA7AF9" w:rsidRPr="00A57726" w:rsidRDefault="00121245" w:rsidP="00274993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AA7AF9" w:rsidRPr="00A57726" w:rsidRDefault="00121245" w:rsidP="003F5D0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Котляр А.И.</w:t>
            </w:r>
          </w:p>
        </w:tc>
        <w:tc>
          <w:tcPr>
            <w:tcW w:w="6187" w:type="dxa"/>
            <w:vAlign w:val="center"/>
          </w:tcPr>
          <w:p w:rsidR="00AA7AF9" w:rsidRPr="00A57726" w:rsidRDefault="0056360A" w:rsidP="0012124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121245" w:rsidRPr="00A57726">
              <w:rPr>
                <w:sz w:val="20"/>
                <w:szCs w:val="20"/>
              </w:rPr>
              <w:t>рач</w:t>
            </w:r>
            <w:r w:rsidR="00AA7AF9" w:rsidRPr="00A57726">
              <w:rPr>
                <w:sz w:val="20"/>
                <w:szCs w:val="20"/>
              </w:rPr>
              <w:t>-</w:t>
            </w:r>
            <w:r w:rsidR="00121245" w:rsidRPr="00A57726">
              <w:rPr>
                <w:sz w:val="20"/>
                <w:szCs w:val="20"/>
              </w:rPr>
              <w:t>оториноларинголог</w:t>
            </w:r>
            <w:r w:rsidR="0032105D" w:rsidRPr="00A57726">
              <w:rPr>
                <w:sz w:val="20"/>
                <w:szCs w:val="20"/>
              </w:rPr>
              <w:t xml:space="preserve"> (по согласованию)</w:t>
            </w:r>
          </w:p>
        </w:tc>
      </w:tr>
      <w:tr w:rsidR="00724080" w:rsidRPr="00A57726">
        <w:tc>
          <w:tcPr>
            <w:tcW w:w="826" w:type="dxa"/>
            <w:vAlign w:val="center"/>
          </w:tcPr>
          <w:p w:rsidR="00AA7AF9" w:rsidRPr="00A57726" w:rsidRDefault="00121245" w:rsidP="00274993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vAlign w:val="center"/>
          </w:tcPr>
          <w:p w:rsidR="00AA7AF9" w:rsidRPr="00A57726" w:rsidRDefault="0032105D" w:rsidP="00BE016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Пономарев В.В.</w:t>
            </w:r>
          </w:p>
        </w:tc>
        <w:tc>
          <w:tcPr>
            <w:tcW w:w="6187" w:type="dxa"/>
            <w:vAlign w:val="center"/>
          </w:tcPr>
          <w:p w:rsidR="00AA7AF9" w:rsidRPr="00A57726" w:rsidRDefault="0056360A" w:rsidP="0012124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121245" w:rsidRPr="00A57726">
              <w:rPr>
                <w:sz w:val="20"/>
                <w:szCs w:val="20"/>
              </w:rPr>
              <w:t>рач</w:t>
            </w:r>
            <w:r w:rsidR="00AA7AF9" w:rsidRPr="00A57726">
              <w:rPr>
                <w:sz w:val="20"/>
                <w:szCs w:val="20"/>
              </w:rPr>
              <w:t>-</w:t>
            </w:r>
            <w:r w:rsidR="00121245" w:rsidRPr="00A57726">
              <w:rPr>
                <w:sz w:val="20"/>
                <w:szCs w:val="20"/>
              </w:rPr>
              <w:t>стоматолог</w:t>
            </w:r>
            <w:r w:rsidR="0032105D" w:rsidRPr="00A57726">
              <w:rPr>
                <w:sz w:val="20"/>
                <w:szCs w:val="20"/>
              </w:rPr>
              <w:t xml:space="preserve"> (по согласованию)</w:t>
            </w:r>
          </w:p>
        </w:tc>
      </w:tr>
      <w:tr w:rsidR="00724080" w:rsidRPr="00A57726">
        <w:tc>
          <w:tcPr>
            <w:tcW w:w="826" w:type="dxa"/>
            <w:vAlign w:val="center"/>
          </w:tcPr>
          <w:p w:rsidR="00AA7AF9" w:rsidRPr="00A57726" w:rsidRDefault="00121245" w:rsidP="00274993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12</w:t>
            </w:r>
          </w:p>
        </w:tc>
        <w:tc>
          <w:tcPr>
            <w:tcW w:w="2886" w:type="dxa"/>
            <w:vAlign w:val="center"/>
          </w:tcPr>
          <w:p w:rsidR="00AA7AF9" w:rsidRPr="00A57726" w:rsidRDefault="00121245" w:rsidP="00BE016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Волина М.В.</w:t>
            </w:r>
          </w:p>
        </w:tc>
        <w:tc>
          <w:tcPr>
            <w:tcW w:w="6187" w:type="dxa"/>
            <w:vAlign w:val="center"/>
          </w:tcPr>
          <w:p w:rsidR="00AA7AF9" w:rsidRPr="00A57726" w:rsidRDefault="0056360A" w:rsidP="0012124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121245" w:rsidRPr="00A57726">
              <w:rPr>
                <w:sz w:val="20"/>
                <w:szCs w:val="20"/>
              </w:rPr>
              <w:t>рач</w:t>
            </w:r>
            <w:r w:rsidR="00AA7AF9" w:rsidRPr="00A57726">
              <w:rPr>
                <w:sz w:val="20"/>
                <w:szCs w:val="20"/>
              </w:rPr>
              <w:t>-</w:t>
            </w:r>
            <w:r w:rsidR="00121245" w:rsidRPr="00A57726">
              <w:rPr>
                <w:sz w:val="20"/>
                <w:szCs w:val="20"/>
              </w:rPr>
              <w:t>дерматовенеролог</w:t>
            </w:r>
            <w:r w:rsidR="0032105D" w:rsidRPr="00A57726">
              <w:rPr>
                <w:sz w:val="20"/>
                <w:szCs w:val="20"/>
              </w:rPr>
              <w:t xml:space="preserve"> </w:t>
            </w:r>
          </w:p>
        </w:tc>
      </w:tr>
      <w:tr w:rsidR="00724080" w:rsidRPr="00A57726">
        <w:tc>
          <w:tcPr>
            <w:tcW w:w="826" w:type="dxa"/>
            <w:vAlign w:val="center"/>
          </w:tcPr>
          <w:p w:rsidR="00121245" w:rsidRPr="00A57726" w:rsidRDefault="00121245" w:rsidP="00274993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13</w:t>
            </w:r>
          </w:p>
        </w:tc>
        <w:tc>
          <w:tcPr>
            <w:tcW w:w="2886" w:type="dxa"/>
            <w:vAlign w:val="center"/>
          </w:tcPr>
          <w:p w:rsidR="00121245" w:rsidRPr="00A57726" w:rsidRDefault="00121245" w:rsidP="00BE016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Пулина О.А.</w:t>
            </w:r>
          </w:p>
        </w:tc>
        <w:tc>
          <w:tcPr>
            <w:tcW w:w="6187" w:type="dxa"/>
            <w:vAlign w:val="center"/>
          </w:tcPr>
          <w:p w:rsidR="00121245" w:rsidRPr="00A57726" w:rsidRDefault="0056360A" w:rsidP="0012124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121245" w:rsidRPr="00A57726">
              <w:rPr>
                <w:sz w:val="20"/>
                <w:szCs w:val="20"/>
              </w:rPr>
              <w:t>ра</w:t>
            </w:r>
            <w:r w:rsidR="0032105D" w:rsidRPr="00A57726">
              <w:rPr>
                <w:sz w:val="20"/>
                <w:szCs w:val="20"/>
              </w:rPr>
              <w:t xml:space="preserve">ч-психиатр </w:t>
            </w:r>
          </w:p>
        </w:tc>
      </w:tr>
    </w:tbl>
    <w:p w:rsidR="007F192F" w:rsidRPr="00A57726" w:rsidRDefault="007F192F" w:rsidP="00906BE2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Муниципальное образование «Погарский</w:t>
      </w:r>
      <w:r w:rsidR="00640330" w:rsidRPr="00A57726">
        <w:rPr>
          <w:sz w:val="28"/>
          <w:szCs w:val="28"/>
        </w:rPr>
        <w:t xml:space="preserve"> муниципальный</w:t>
      </w:r>
      <w:r w:rsidRPr="00A57726">
        <w:rPr>
          <w:sz w:val="28"/>
          <w:szCs w:val="28"/>
        </w:rPr>
        <w:t xml:space="preserve"> район»:</w:t>
      </w:r>
    </w:p>
    <w:p w:rsidR="007F192F" w:rsidRPr="00A57726" w:rsidRDefault="007F192F" w:rsidP="00906BE2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основной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A25BFC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b/>
                <w:sz w:val="20"/>
                <w:szCs w:val="20"/>
              </w:rPr>
            </w:pPr>
            <w:r w:rsidRPr="00A57726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b/>
                <w:sz w:val="20"/>
                <w:szCs w:val="20"/>
              </w:rPr>
            </w:pPr>
            <w:r w:rsidRPr="00A57726">
              <w:rPr>
                <w:b/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b/>
                <w:sz w:val="20"/>
                <w:szCs w:val="20"/>
              </w:rPr>
            </w:pPr>
            <w:r w:rsidRPr="00A57726">
              <w:rPr>
                <w:b/>
                <w:sz w:val="20"/>
                <w:szCs w:val="20"/>
              </w:rPr>
              <w:t>Должность</w:t>
            </w:r>
          </w:p>
        </w:tc>
      </w:tr>
      <w:tr w:rsidR="00A25BFC" w:rsidRPr="00A57726">
        <w:trPr>
          <w:trHeight w:val="178"/>
        </w:trPr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4E5495" w:rsidRPr="00A57726" w:rsidRDefault="00E46ABD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Гавриков С.В.</w:t>
            </w:r>
          </w:p>
        </w:tc>
        <w:tc>
          <w:tcPr>
            <w:tcW w:w="6187" w:type="dxa"/>
            <w:vAlign w:val="center"/>
          </w:tcPr>
          <w:p w:rsidR="004E5495" w:rsidRPr="00A57726" w:rsidRDefault="000E5717" w:rsidP="00350BE0">
            <w:pPr>
              <w:rPr>
                <w:sz w:val="20"/>
                <w:szCs w:val="20"/>
              </w:rPr>
            </w:pPr>
            <w:r w:rsidRPr="00A57726">
              <w:rPr>
                <w:iCs/>
                <w:sz w:val="20"/>
                <w:szCs w:val="20"/>
              </w:rPr>
              <w:t>в</w:t>
            </w:r>
            <w:r w:rsidR="00E46ABD" w:rsidRPr="00A57726">
              <w:rPr>
                <w:iCs/>
                <w:sz w:val="20"/>
                <w:szCs w:val="20"/>
              </w:rPr>
              <w:t xml:space="preserve">оенный </w:t>
            </w:r>
            <w:r w:rsidR="00CA23EC" w:rsidRPr="00A57726">
              <w:rPr>
                <w:iCs/>
                <w:sz w:val="20"/>
                <w:szCs w:val="20"/>
              </w:rPr>
              <w:t>комиссар</w:t>
            </w:r>
            <w:r w:rsidR="00CA23EC" w:rsidRPr="00A57726">
              <w:rPr>
                <w:sz w:val="20"/>
                <w:szCs w:val="20"/>
              </w:rPr>
              <w:t xml:space="preserve"> </w:t>
            </w:r>
            <w:r w:rsidR="007A3F8E" w:rsidRPr="00A57726">
              <w:rPr>
                <w:sz w:val="20"/>
                <w:szCs w:val="20"/>
              </w:rPr>
              <w:t>(</w:t>
            </w:r>
            <w:r w:rsidR="00534351" w:rsidRPr="00A57726">
              <w:rPr>
                <w:sz w:val="20"/>
                <w:szCs w:val="20"/>
              </w:rPr>
              <w:t>Погарско</w:t>
            </w:r>
            <w:r w:rsidR="00350BE0" w:rsidRPr="00A57726">
              <w:rPr>
                <w:sz w:val="20"/>
                <w:szCs w:val="20"/>
              </w:rPr>
              <w:t>го</w:t>
            </w:r>
            <w:r w:rsidR="00534351" w:rsidRPr="00A57726">
              <w:rPr>
                <w:sz w:val="20"/>
                <w:szCs w:val="20"/>
              </w:rPr>
              <w:t xml:space="preserve"> район</w:t>
            </w:r>
            <w:r w:rsidR="00350BE0" w:rsidRPr="00A57726">
              <w:rPr>
                <w:sz w:val="20"/>
                <w:szCs w:val="20"/>
              </w:rPr>
              <w:t>а Брянской области</w:t>
            </w:r>
            <w:r w:rsidR="007A3F8E" w:rsidRPr="00A57726">
              <w:rPr>
                <w:sz w:val="20"/>
                <w:szCs w:val="20"/>
              </w:rPr>
              <w:t>)</w:t>
            </w:r>
            <w:r w:rsidR="004E5495" w:rsidRPr="00A57726">
              <w:rPr>
                <w:sz w:val="20"/>
                <w:szCs w:val="20"/>
              </w:rPr>
              <w:t>, председатель комиссии</w:t>
            </w:r>
          </w:p>
        </w:tc>
      </w:tr>
      <w:tr w:rsidR="00A25BFC" w:rsidRPr="00A57726">
        <w:tc>
          <w:tcPr>
            <w:tcW w:w="826" w:type="dxa"/>
            <w:vAlign w:val="center"/>
          </w:tcPr>
          <w:p w:rsidR="008F5F13" w:rsidRPr="00A57726" w:rsidRDefault="008F5F13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8F5F13" w:rsidRPr="00A57726" w:rsidRDefault="008F5F13" w:rsidP="008552D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Холецкая Н.В.</w:t>
            </w:r>
          </w:p>
        </w:tc>
        <w:tc>
          <w:tcPr>
            <w:tcW w:w="6187" w:type="dxa"/>
            <w:vAlign w:val="center"/>
          </w:tcPr>
          <w:p w:rsidR="008F5F13" w:rsidRPr="00A57726" w:rsidRDefault="000E5717" w:rsidP="00471E5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</w:t>
            </w:r>
            <w:r w:rsidR="00E46ABD" w:rsidRPr="00A57726">
              <w:rPr>
                <w:sz w:val="20"/>
                <w:szCs w:val="20"/>
              </w:rPr>
              <w:t xml:space="preserve">едицинская </w:t>
            </w:r>
            <w:r w:rsidR="00BD5465" w:rsidRPr="00A57726">
              <w:rPr>
                <w:sz w:val="20"/>
                <w:szCs w:val="20"/>
              </w:rPr>
              <w:t>сестра военного комиссариата (Погарского района Брянской области) центра (военно-врачебной экспертизы) военного комиссариата Брянской области, секретарь комиссии</w:t>
            </w:r>
          </w:p>
        </w:tc>
      </w:tr>
      <w:tr w:rsidR="00A25BFC" w:rsidRPr="00A57726">
        <w:trPr>
          <w:trHeight w:val="107"/>
        </w:trPr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4E5495" w:rsidRPr="00A57726" w:rsidRDefault="008552DE" w:rsidP="008552D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Цыганок</w:t>
            </w:r>
            <w:r w:rsidR="001066ED" w:rsidRPr="00A57726">
              <w:rPr>
                <w:sz w:val="20"/>
                <w:szCs w:val="20"/>
              </w:rPr>
              <w:t xml:space="preserve"> </w:t>
            </w:r>
            <w:r w:rsidRPr="00A57726">
              <w:rPr>
                <w:sz w:val="20"/>
                <w:szCs w:val="20"/>
              </w:rPr>
              <w:t>С</w:t>
            </w:r>
            <w:r w:rsidR="006C5CFF" w:rsidRPr="00A57726">
              <w:rPr>
                <w:sz w:val="20"/>
                <w:szCs w:val="20"/>
              </w:rPr>
              <w:t>.И</w:t>
            </w:r>
            <w:r w:rsidR="001066ED" w:rsidRPr="00A57726">
              <w:rPr>
                <w:sz w:val="20"/>
                <w:szCs w:val="20"/>
              </w:rPr>
              <w:t>.</w:t>
            </w:r>
          </w:p>
        </w:tc>
        <w:tc>
          <w:tcPr>
            <w:tcW w:w="6187" w:type="dxa"/>
            <w:vAlign w:val="center"/>
          </w:tcPr>
          <w:p w:rsidR="004E5495" w:rsidRPr="00A57726" w:rsidRDefault="000E5717" w:rsidP="00D4313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</w:t>
            </w:r>
            <w:r w:rsidR="00E46ABD" w:rsidRPr="00A57726">
              <w:rPr>
                <w:sz w:val="20"/>
                <w:szCs w:val="20"/>
              </w:rPr>
              <w:t>лав</w:t>
            </w:r>
            <w:r w:rsidR="00D4313D" w:rsidRPr="00A57726">
              <w:rPr>
                <w:sz w:val="20"/>
                <w:szCs w:val="20"/>
              </w:rPr>
              <w:t>а</w:t>
            </w:r>
            <w:r w:rsidR="00534351" w:rsidRPr="00A57726">
              <w:rPr>
                <w:sz w:val="20"/>
                <w:szCs w:val="20"/>
              </w:rPr>
              <w:t xml:space="preserve"> администрации Погарского района</w:t>
            </w:r>
            <w:r w:rsidR="004E5495" w:rsidRPr="00A57726">
              <w:rPr>
                <w:sz w:val="20"/>
                <w:szCs w:val="20"/>
              </w:rPr>
              <w:t>, представитель администрации</w:t>
            </w:r>
            <w:r w:rsidR="006C5CFF" w:rsidRPr="00A57726">
              <w:rPr>
                <w:sz w:val="20"/>
                <w:szCs w:val="20"/>
              </w:rPr>
              <w:t xml:space="preserve"> Погарского района</w:t>
            </w:r>
          </w:p>
        </w:tc>
      </w:tr>
      <w:tr w:rsidR="00A25BFC" w:rsidRPr="00A57726">
        <w:tc>
          <w:tcPr>
            <w:tcW w:w="826" w:type="dxa"/>
            <w:vAlign w:val="center"/>
          </w:tcPr>
          <w:p w:rsidR="00534351" w:rsidRPr="00A57726" w:rsidRDefault="0053435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534351" w:rsidRPr="00A57726" w:rsidRDefault="00E46ABD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Заволоко Е.Н.</w:t>
            </w:r>
          </w:p>
        </w:tc>
        <w:tc>
          <w:tcPr>
            <w:tcW w:w="6187" w:type="dxa"/>
            <w:vAlign w:val="center"/>
          </w:tcPr>
          <w:p w:rsidR="00534351" w:rsidRPr="00A57726" w:rsidRDefault="000E5717" w:rsidP="006C5CF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</w:t>
            </w:r>
            <w:r w:rsidR="00E46ABD" w:rsidRPr="00A57726">
              <w:rPr>
                <w:sz w:val="20"/>
                <w:szCs w:val="20"/>
              </w:rPr>
              <w:t>пециалист по профессиональному психологическому отбору, старший помощник начальника 1 отделения</w:t>
            </w:r>
          </w:p>
        </w:tc>
      </w:tr>
      <w:tr w:rsidR="00A25BFC" w:rsidRPr="00A57726">
        <w:tc>
          <w:tcPr>
            <w:tcW w:w="826" w:type="dxa"/>
            <w:vAlign w:val="center"/>
          </w:tcPr>
          <w:p w:rsidR="000535EB" w:rsidRPr="00A57726" w:rsidRDefault="000535EB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0535EB" w:rsidRPr="00A57726" w:rsidRDefault="008F5F13" w:rsidP="00EC290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Мелконянц Р.А.</w:t>
            </w:r>
          </w:p>
        </w:tc>
        <w:tc>
          <w:tcPr>
            <w:tcW w:w="6187" w:type="dxa"/>
            <w:vAlign w:val="center"/>
          </w:tcPr>
          <w:p w:rsidR="000535EB" w:rsidRPr="00A57726" w:rsidRDefault="000E5717" w:rsidP="00E46AB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E46ABD" w:rsidRPr="00A57726">
              <w:rPr>
                <w:sz w:val="20"/>
                <w:szCs w:val="20"/>
              </w:rPr>
              <w:t>рач</w:t>
            </w:r>
            <w:r w:rsidR="008F5F13" w:rsidRPr="00A57726">
              <w:rPr>
                <w:sz w:val="20"/>
                <w:szCs w:val="20"/>
              </w:rPr>
              <w:t xml:space="preserve">-терапевт </w:t>
            </w:r>
            <w:r w:rsidR="006C5CFF" w:rsidRPr="00A57726">
              <w:rPr>
                <w:sz w:val="20"/>
                <w:szCs w:val="20"/>
              </w:rPr>
              <w:t>ГБУЗ «Погарская ЦРБ», врач</w:t>
            </w:r>
            <w:r w:rsidR="008F5F13" w:rsidRPr="00A57726">
              <w:rPr>
                <w:sz w:val="20"/>
                <w:szCs w:val="20"/>
              </w:rPr>
              <w:t xml:space="preserve">, </w:t>
            </w:r>
            <w:r w:rsidR="006C5CFF" w:rsidRPr="00A57726">
              <w:rPr>
                <w:sz w:val="20"/>
                <w:szCs w:val="20"/>
              </w:rPr>
              <w:t xml:space="preserve">руководящий работой по медицинскому освидетельствованию граждан </w:t>
            </w:r>
            <w:r w:rsidR="00E46ABD" w:rsidRPr="00A57726">
              <w:rPr>
                <w:sz w:val="20"/>
                <w:szCs w:val="20"/>
              </w:rPr>
              <w:t>при ППГВУ</w:t>
            </w:r>
          </w:p>
        </w:tc>
      </w:tr>
      <w:tr w:rsidR="00A25BFC" w:rsidRPr="00A57726">
        <w:tc>
          <w:tcPr>
            <w:tcW w:w="826" w:type="dxa"/>
            <w:vAlign w:val="center"/>
          </w:tcPr>
          <w:p w:rsidR="000535EB" w:rsidRPr="00A57726" w:rsidRDefault="000535EB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0535EB" w:rsidRPr="00A57726" w:rsidRDefault="000535EB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Козлов Н.Д.</w:t>
            </w:r>
          </w:p>
        </w:tc>
        <w:tc>
          <w:tcPr>
            <w:tcW w:w="6187" w:type="dxa"/>
            <w:vAlign w:val="center"/>
          </w:tcPr>
          <w:p w:rsidR="000535EB" w:rsidRPr="00A57726" w:rsidRDefault="000E5717" w:rsidP="00E46AB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E46ABD" w:rsidRPr="00A57726">
              <w:rPr>
                <w:sz w:val="20"/>
                <w:szCs w:val="20"/>
              </w:rPr>
              <w:t>рач</w:t>
            </w:r>
            <w:r w:rsidR="000535EB" w:rsidRPr="00A57726">
              <w:rPr>
                <w:sz w:val="20"/>
                <w:szCs w:val="20"/>
              </w:rPr>
              <w:t>-хирург</w:t>
            </w:r>
            <w:r w:rsidR="00E46ABD" w:rsidRPr="00A57726">
              <w:rPr>
                <w:sz w:val="20"/>
                <w:szCs w:val="20"/>
              </w:rPr>
              <w:t>, член комиссии</w:t>
            </w:r>
          </w:p>
        </w:tc>
      </w:tr>
      <w:tr w:rsidR="00A25BFC" w:rsidRPr="00A57726">
        <w:tc>
          <w:tcPr>
            <w:tcW w:w="826" w:type="dxa"/>
            <w:vAlign w:val="center"/>
          </w:tcPr>
          <w:p w:rsidR="000535EB" w:rsidRPr="00A57726" w:rsidRDefault="000535EB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0535EB" w:rsidRPr="00A57726" w:rsidRDefault="000535EB" w:rsidP="000535E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Хлопова О.П.</w:t>
            </w:r>
          </w:p>
        </w:tc>
        <w:tc>
          <w:tcPr>
            <w:tcW w:w="6187" w:type="dxa"/>
            <w:vAlign w:val="center"/>
          </w:tcPr>
          <w:p w:rsidR="000535EB" w:rsidRPr="00A57726" w:rsidRDefault="000E5717" w:rsidP="00E46AB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E46ABD" w:rsidRPr="00A57726">
              <w:rPr>
                <w:sz w:val="20"/>
                <w:szCs w:val="20"/>
              </w:rPr>
              <w:t>рач</w:t>
            </w:r>
            <w:r w:rsidR="000535EB" w:rsidRPr="00A57726">
              <w:rPr>
                <w:sz w:val="20"/>
                <w:szCs w:val="20"/>
              </w:rPr>
              <w:t>-терапевт</w:t>
            </w:r>
            <w:r w:rsidR="00E46ABD" w:rsidRPr="00A57726">
              <w:rPr>
                <w:sz w:val="20"/>
                <w:szCs w:val="20"/>
              </w:rPr>
              <w:t>, член комиссии</w:t>
            </w:r>
          </w:p>
        </w:tc>
      </w:tr>
      <w:tr w:rsidR="00A25BFC" w:rsidRPr="00A57726">
        <w:tc>
          <w:tcPr>
            <w:tcW w:w="826" w:type="dxa"/>
            <w:vAlign w:val="center"/>
          </w:tcPr>
          <w:p w:rsidR="000535EB" w:rsidRPr="00A57726" w:rsidRDefault="000535EB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0535EB" w:rsidRPr="00A57726" w:rsidRDefault="000535EB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Коткий С.В.</w:t>
            </w:r>
          </w:p>
        </w:tc>
        <w:tc>
          <w:tcPr>
            <w:tcW w:w="6187" w:type="dxa"/>
            <w:vAlign w:val="center"/>
          </w:tcPr>
          <w:p w:rsidR="000535EB" w:rsidRPr="00A57726" w:rsidRDefault="000E5717" w:rsidP="00E46AB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E46ABD" w:rsidRPr="00A57726">
              <w:rPr>
                <w:sz w:val="20"/>
                <w:szCs w:val="20"/>
              </w:rPr>
              <w:t>рач</w:t>
            </w:r>
            <w:r w:rsidR="000535EB" w:rsidRPr="00A57726">
              <w:rPr>
                <w:sz w:val="20"/>
                <w:szCs w:val="20"/>
              </w:rPr>
              <w:t>-невролог</w:t>
            </w:r>
            <w:r w:rsidR="00E46ABD" w:rsidRPr="00A57726">
              <w:rPr>
                <w:sz w:val="20"/>
                <w:szCs w:val="20"/>
              </w:rPr>
              <w:t>, член комиссии</w:t>
            </w:r>
          </w:p>
        </w:tc>
      </w:tr>
      <w:tr w:rsidR="00A25BFC" w:rsidRPr="00A57726">
        <w:tc>
          <w:tcPr>
            <w:tcW w:w="826" w:type="dxa"/>
            <w:vAlign w:val="center"/>
          </w:tcPr>
          <w:p w:rsidR="000535EB" w:rsidRPr="00A57726" w:rsidRDefault="000535EB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0535EB" w:rsidRPr="00A57726" w:rsidRDefault="008F5F13" w:rsidP="008F5F1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Горовой С.В.</w:t>
            </w:r>
          </w:p>
        </w:tc>
        <w:tc>
          <w:tcPr>
            <w:tcW w:w="6187" w:type="dxa"/>
            <w:vAlign w:val="center"/>
          </w:tcPr>
          <w:p w:rsidR="000535EB" w:rsidRPr="00A57726" w:rsidRDefault="000E5717" w:rsidP="00E46AB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E46ABD" w:rsidRPr="00A57726">
              <w:rPr>
                <w:sz w:val="20"/>
                <w:szCs w:val="20"/>
              </w:rPr>
              <w:t>рач</w:t>
            </w:r>
            <w:r w:rsidR="000535EB" w:rsidRPr="00A57726">
              <w:rPr>
                <w:sz w:val="20"/>
                <w:szCs w:val="20"/>
              </w:rPr>
              <w:t>-психиатр</w:t>
            </w:r>
            <w:r w:rsidR="00E46ABD" w:rsidRPr="00A57726">
              <w:rPr>
                <w:sz w:val="20"/>
                <w:szCs w:val="20"/>
              </w:rPr>
              <w:t>, член комиссии</w:t>
            </w:r>
          </w:p>
        </w:tc>
      </w:tr>
      <w:tr w:rsidR="00A25BFC" w:rsidRPr="00A57726">
        <w:tc>
          <w:tcPr>
            <w:tcW w:w="826" w:type="dxa"/>
            <w:vAlign w:val="center"/>
          </w:tcPr>
          <w:p w:rsidR="000535EB" w:rsidRPr="00A57726" w:rsidRDefault="000535EB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0535EB" w:rsidRPr="00A57726" w:rsidRDefault="000535EB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Рощина Н.П.</w:t>
            </w:r>
          </w:p>
        </w:tc>
        <w:tc>
          <w:tcPr>
            <w:tcW w:w="6187" w:type="dxa"/>
            <w:vAlign w:val="center"/>
          </w:tcPr>
          <w:p w:rsidR="000535EB" w:rsidRPr="00A57726" w:rsidRDefault="000E5717" w:rsidP="00E46AB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E46ABD" w:rsidRPr="00A57726">
              <w:rPr>
                <w:sz w:val="20"/>
                <w:szCs w:val="20"/>
              </w:rPr>
              <w:t>рач</w:t>
            </w:r>
            <w:r w:rsidR="000535EB" w:rsidRPr="00A57726">
              <w:rPr>
                <w:sz w:val="20"/>
                <w:szCs w:val="20"/>
              </w:rPr>
              <w:t>-офтальмолог</w:t>
            </w:r>
            <w:r w:rsidR="00E46ABD" w:rsidRPr="00A57726">
              <w:rPr>
                <w:sz w:val="20"/>
                <w:szCs w:val="20"/>
              </w:rPr>
              <w:t>, член комиссии</w:t>
            </w:r>
          </w:p>
        </w:tc>
      </w:tr>
      <w:tr w:rsidR="00A25BFC" w:rsidRPr="00A57726">
        <w:tc>
          <w:tcPr>
            <w:tcW w:w="826" w:type="dxa"/>
            <w:vAlign w:val="center"/>
          </w:tcPr>
          <w:p w:rsidR="000535EB" w:rsidRPr="00A57726" w:rsidRDefault="000535EB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vAlign w:val="center"/>
          </w:tcPr>
          <w:p w:rsidR="000535EB" w:rsidRPr="00A57726" w:rsidRDefault="00E46ABD" w:rsidP="008F5F1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Колесник Р.В.</w:t>
            </w:r>
          </w:p>
        </w:tc>
        <w:tc>
          <w:tcPr>
            <w:tcW w:w="6187" w:type="dxa"/>
            <w:vAlign w:val="center"/>
          </w:tcPr>
          <w:p w:rsidR="000535EB" w:rsidRPr="00A57726" w:rsidRDefault="000E5717" w:rsidP="00E46AB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E46ABD" w:rsidRPr="00A57726">
              <w:rPr>
                <w:sz w:val="20"/>
                <w:szCs w:val="20"/>
              </w:rPr>
              <w:t>рач</w:t>
            </w:r>
            <w:r w:rsidR="000535EB" w:rsidRPr="00A57726">
              <w:rPr>
                <w:sz w:val="20"/>
                <w:szCs w:val="20"/>
              </w:rPr>
              <w:t>-отоларинголог</w:t>
            </w:r>
            <w:r w:rsidR="00E46ABD" w:rsidRPr="00A57726">
              <w:rPr>
                <w:sz w:val="20"/>
                <w:szCs w:val="20"/>
              </w:rPr>
              <w:t>, член комиссии</w:t>
            </w:r>
          </w:p>
        </w:tc>
      </w:tr>
      <w:tr w:rsidR="00A25BFC" w:rsidRPr="00A57726">
        <w:tc>
          <w:tcPr>
            <w:tcW w:w="826" w:type="dxa"/>
            <w:vAlign w:val="center"/>
          </w:tcPr>
          <w:p w:rsidR="000535EB" w:rsidRPr="00A57726" w:rsidRDefault="000535EB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12</w:t>
            </w:r>
          </w:p>
        </w:tc>
        <w:tc>
          <w:tcPr>
            <w:tcW w:w="2886" w:type="dxa"/>
            <w:vAlign w:val="center"/>
          </w:tcPr>
          <w:p w:rsidR="000535EB" w:rsidRPr="00A57726" w:rsidRDefault="000535EB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Лямзина О.В.</w:t>
            </w:r>
          </w:p>
        </w:tc>
        <w:tc>
          <w:tcPr>
            <w:tcW w:w="6187" w:type="dxa"/>
            <w:vAlign w:val="center"/>
          </w:tcPr>
          <w:p w:rsidR="000535EB" w:rsidRPr="00A57726" w:rsidRDefault="000E5717" w:rsidP="00E46AB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E46ABD" w:rsidRPr="00A57726">
              <w:rPr>
                <w:sz w:val="20"/>
                <w:szCs w:val="20"/>
              </w:rPr>
              <w:t>рач-дермат</w:t>
            </w:r>
            <w:r w:rsidR="000535EB" w:rsidRPr="00A57726">
              <w:rPr>
                <w:sz w:val="20"/>
                <w:szCs w:val="20"/>
              </w:rPr>
              <w:t>олог</w:t>
            </w:r>
            <w:r w:rsidR="00E46ABD" w:rsidRPr="00A57726">
              <w:rPr>
                <w:sz w:val="20"/>
                <w:szCs w:val="20"/>
              </w:rPr>
              <w:t>, член комиссии</w:t>
            </w:r>
          </w:p>
        </w:tc>
      </w:tr>
      <w:tr w:rsidR="00A25BFC" w:rsidRPr="00A57726">
        <w:tc>
          <w:tcPr>
            <w:tcW w:w="826" w:type="dxa"/>
            <w:vAlign w:val="center"/>
          </w:tcPr>
          <w:p w:rsidR="000535EB" w:rsidRPr="00A57726" w:rsidRDefault="000535EB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13</w:t>
            </w:r>
          </w:p>
        </w:tc>
        <w:tc>
          <w:tcPr>
            <w:tcW w:w="2886" w:type="dxa"/>
            <w:vAlign w:val="center"/>
          </w:tcPr>
          <w:p w:rsidR="000535EB" w:rsidRPr="00A57726" w:rsidRDefault="00DC5BD0" w:rsidP="00DC5BD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Колосова А.С.</w:t>
            </w:r>
          </w:p>
        </w:tc>
        <w:tc>
          <w:tcPr>
            <w:tcW w:w="6187" w:type="dxa"/>
            <w:vAlign w:val="center"/>
          </w:tcPr>
          <w:p w:rsidR="000535EB" w:rsidRPr="00A57726" w:rsidRDefault="000E5717" w:rsidP="00E46AB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E46ABD" w:rsidRPr="00A57726">
              <w:rPr>
                <w:sz w:val="20"/>
                <w:szCs w:val="20"/>
              </w:rPr>
              <w:t>рач</w:t>
            </w:r>
            <w:r w:rsidR="000535EB" w:rsidRPr="00A57726">
              <w:rPr>
                <w:sz w:val="20"/>
                <w:szCs w:val="20"/>
              </w:rPr>
              <w:t>-стоматолог</w:t>
            </w:r>
            <w:r w:rsidR="00E46ABD" w:rsidRPr="00A57726">
              <w:rPr>
                <w:sz w:val="20"/>
                <w:szCs w:val="20"/>
              </w:rPr>
              <w:t>, член комиссии</w:t>
            </w:r>
          </w:p>
        </w:tc>
      </w:tr>
    </w:tbl>
    <w:p w:rsidR="004F3245" w:rsidRPr="00A57726" w:rsidRDefault="007F192F" w:rsidP="00906BE2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резервный состав:</w:t>
      </w:r>
      <w:r w:rsidR="004F3245" w:rsidRPr="00A57726">
        <w:rPr>
          <w:sz w:val="28"/>
          <w:szCs w:val="28"/>
        </w:rPr>
        <w:t xml:space="preserve">  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A25BFC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A25BFC" w:rsidRPr="00A57726">
        <w:trPr>
          <w:trHeight w:val="178"/>
        </w:trPr>
        <w:tc>
          <w:tcPr>
            <w:tcW w:w="826" w:type="dxa"/>
            <w:vAlign w:val="center"/>
          </w:tcPr>
          <w:p w:rsidR="00534351" w:rsidRPr="00A57726" w:rsidRDefault="0053435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534351" w:rsidRPr="00A57726" w:rsidRDefault="00E46ABD" w:rsidP="00D255A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Мармазов С.П.</w:t>
            </w:r>
          </w:p>
        </w:tc>
        <w:tc>
          <w:tcPr>
            <w:tcW w:w="6187" w:type="dxa"/>
            <w:vAlign w:val="center"/>
          </w:tcPr>
          <w:p w:rsidR="00534351" w:rsidRPr="00A57726" w:rsidRDefault="00BC4B6F" w:rsidP="00E46AB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</w:t>
            </w:r>
            <w:r w:rsidR="00E46ABD" w:rsidRPr="00A57726">
              <w:rPr>
                <w:sz w:val="20"/>
                <w:szCs w:val="20"/>
              </w:rPr>
              <w:t xml:space="preserve">ачальник 2 </w:t>
            </w:r>
            <w:r w:rsidR="008F5F13" w:rsidRPr="00A57726">
              <w:rPr>
                <w:sz w:val="20"/>
                <w:szCs w:val="20"/>
              </w:rPr>
              <w:t xml:space="preserve">отделения военного комиссариата </w:t>
            </w:r>
            <w:r w:rsidR="00350BE0" w:rsidRPr="00A57726">
              <w:rPr>
                <w:sz w:val="20"/>
                <w:szCs w:val="20"/>
              </w:rPr>
              <w:t xml:space="preserve">(Погарского района Брянской области), </w:t>
            </w:r>
            <w:r w:rsidR="00534351" w:rsidRPr="00A57726">
              <w:rPr>
                <w:sz w:val="20"/>
                <w:szCs w:val="20"/>
              </w:rPr>
              <w:t>председатель комиссии</w:t>
            </w:r>
          </w:p>
        </w:tc>
      </w:tr>
      <w:tr w:rsidR="00A25BFC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4E5495" w:rsidRPr="00A57726" w:rsidRDefault="00023BF0" w:rsidP="00DC5BD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Свистунова В.А.</w:t>
            </w:r>
          </w:p>
        </w:tc>
        <w:tc>
          <w:tcPr>
            <w:tcW w:w="6187" w:type="dxa"/>
            <w:vAlign w:val="center"/>
          </w:tcPr>
          <w:p w:rsidR="004E5495" w:rsidRPr="00A57726" w:rsidRDefault="00BC4B6F" w:rsidP="000535E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</w:t>
            </w:r>
            <w:r w:rsidR="00E46ABD" w:rsidRPr="00A57726">
              <w:rPr>
                <w:sz w:val="20"/>
                <w:szCs w:val="20"/>
              </w:rPr>
              <w:t xml:space="preserve">едицинская </w:t>
            </w:r>
            <w:r w:rsidR="00D255A2" w:rsidRPr="00A57726">
              <w:rPr>
                <w:sz w:val="20"/>
                <w:szCs w:val="20"/>
              </w:rPr>
              <w:t>сестра</w:t>
            </w:r>
            <w:r w:rsidR="004E5495" w:rsidRPr="00A57726">
              <w:rPr>
                <w:sz w:val="20"/>
                <w:szCs w:val="20"/>
              </w:rPr>
              <w:t xml:space="preserve"> </w:t>
            </w:r>
            <w:r w:rsidR="00534351" w:rsidRPr="00A57726">
              <w:rPr>
                <w:sz w:val="20"/>
                <w:szCs w:val="20"/>
              </w:rPr>
              <w:t>ГБУЗ «Погарская ЦРБ»</w:t>
            </w:r>
            <w:r w:rsidR="004E5495" w:rsidRPr="00A57726">
              <w:rPr>
                <w:sz w:val="20"/>
                <w:szCs w:val="20"/>
              </w:rPr>
              <w:t>, секретарь комиссии</w:t>
            </w:r>
          </w:p>
        </w:tc>
      </w:tr>
      <w:tr w:rsidR="00A25BFC" w:rsidRPr="00A57726">
        <w:tc>
          <w:tcPr>
            <w:tcW w:w="826" w:type="dxa"/>
            <w:vAlign w:val="center"/>
          </w:tcPr>
          <w:p w:rsidR="00E4529A" w:rsidRPr="00A57726" w:rsidRDefault="00E4529A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E4529A" w:rsidRPr="00A57726" w:rsidRDefault="00023BF0" w:rsidP="004F324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Астащ</w:t>
            </w:r>
            <w:r w:rsidR="004F3245" w:rsidRPr="00A57726">
              <w:rPr>
                <w:sz w:val="20"/>
                <w:szCs w:val="20"/>
              </w:rPr>
              <w:t>енко</w:t>
            </w:r>
            <w:r w:rsidR="00DC5BD0" w:rsidRPr="00A57726">
              <w:rPr>
                <w:sz w:val="20"/>
                <w:szCs w:val="20"/>
              </w:rPr>
              <w:t xml:space="preserve"> Н.</w:t>
            </w:r>
            <w:r w:rsidR="004F3245" w:rsidRPr="00A57726">
              <w:rPr>
                <w:sz w:val="20"/>
                <w:szCs w:val="20"/>
              </w:rPr>
              <w:t>И</w:t>
            </w:r>
            <w:r w:rsidR="00DC5BD0" w:rsidRPr="00A57726">
              <w:rPr>
                <w:sz w:val="20"/>
                <w:szCs w:val="20"/>
              </w:rPr>
              <w:t>.</w:t>
            </w:r>
          </w:p>
        </w:tc>
        <w:tc>
          <w:tcPr>
            <w:tcW w:w="6187" w:type="dxa"/>
            <w:vAlign w:val="center"/>
          </w:tcPr>
          <w:p w:rsidR="00E4529A" w:rsidRPr="00A57726" w:rsidRDefault="00BC4B6F" w:rsidP="004F324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з</w:t>
            </w:r>
            <w:r w:rsidR="00E46ABD" w:rsidRPr="00A57726">
              <w:rPr>
                <w:sz w:val="20"/>
                <w:szCs w:val="20"/>
              </w:rPr>
              <w:t xml:space="preserve">аместитель </w:t>
            </w:r>
            <w:r w:rsidR="004F3245" w:rsidRPr="00A57726">
              <w:rPr>
                <w:sz w:val="20"/>
                <w:szCs w:val="20"/>
              </w:rPr>
              <w:t>главы</w:t>
            </w:r>
            <w:r w:rsidR="00E4529A" w:rsidRPr="00A57726">
              <w:rPr>
                <w:sz w:val="20"/>
                <w:szCs w:val="20"/>
              </w:rPr>
              <w:t xml:space="preserve"> администрации Погарского района, представитель администрации</w:t>
            </w:r>
            <w:r w:rsidR="00E46ABD" w:rsidRPr="00A57726">
              <w:rPr>
                <w:sz w:val="20"/>
                <w:szCs w:val="20"/>
              </w:rPr>
              <w:t xml:space="preserve"> Погарского района</w:t>
            </w:r>
          </w:p>
        </w:tc>
      </w:tr>
      <w:tr w:rsidR="00A25BFC" w:rsidRPr="00A57726">
        <w:tc>
          <w:tcPr>
            <w:tcW w:w="826" w:type="dxa"/>
            <w:vAlign w:val="center"/>
          </w:tcPr>
          <w:p w:rsidR="004E5495" w:rsidRPr="00A57726" w:rsidRDefault="0053435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4E5495" w:rsidRPr="00A57726" w:rsidRDefault="000535EB" w:rsidP="000535E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Сухой Н.Н.</w:t>
            </w:r>
          </w:p>
        </w:tc>
        <w:tc>
          <w:tcPr>
            <w:tcW w:w="6187" w:type="dxa"/>
            <w:vAlign w:val="center"/>
          </w:tcPr>
          <w:p w:rsidR="004E5495" w:rsidRPr="00A57726" w:rsidRDefault="00023BF0" w:rsidP="00023BF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специалист по профессиональному психологическому отбору, </w:t>
            </w:r>
            <w:r w:rsidR="00BC4B6F" w:rsidRPr="00A57726">
              <w:rPr>
                <w:sz w:val="20"/>
                <w:szCs w:val="20"/>
              </w:rPr>
              <w:t>с</w:t>
            </w:r>
            <w:r w:rsidR="000535EB" w:rsidRPr="00A57726">
              <w:rPr>
                <w:sz w:val="20"/>
                <w:szCs w:val="20"/>
              </w:rPr>
              <w:t xml:space="preserve">тарший </w:t>
            </w:r>
            <w:r w:rsidR="00203740" w:rsidRPr="00A57726">
              <w:rPr>
                <w:sz w:val="20"/>
                <w:szCs w:val="20"/>
              </w:rPr>
              <w:t>инспектор ГКУ «Центр занятости населения Погарского района»</w:t>
            </w:r>
          </w:p>
        </w:tc>
      </w:tr>
      <w:tr w:rsidR="00A25BFC" w:rsidRPr="00A57726">
        <w:tc>
          <w:tcPr>
            <w:tcW w:w="826" w:type="dxa"/>
            <w:vAlign w:val="center"/>
          </w:tcPr>
          <w:p w:rsidR="00E46ABD" w:rsidRPr="00A57726" w:rsidRDefault="00E46ABD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E46ABD" w:rsidRPr="00A57726" w:rsidRDefault="00E46ABD" w:rsidP="000535E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Пинчукова Т.М.</w:t>
            </w:r>
          </w:p>
        </w:tc>
        <w:tc>
          <w:tcPr>
            <w:tcW w:w="6187" w:type="dxa"/>
            <w:vAlign w:val="center"/>
          </w:tcPr>
          <w:p w:rsidR="00E46ABD" w:rsidRPr="00A57726" w:rsidRDefault="00BC4B6F" w:rsidP="00DC5BD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E46ABD" w:rsidRPr="00A57726">
              <w:rPr>
                <w:sz w:val="20"/>
                <w:szCs w:val="20"/>
              </w:rPr>
              <w:t>рач-терапевт, врач, руководящий работой по медицинскому освидетельствованию граждан при ППГВУ</w:t>
            </w:r>
          </w:p>
        </w:tc>
      </w:tr>
      <w:tr w:rsidR="00A25BFC" w:rsidRPr="00A57726">
        <w:tc>
          <w:tcPr>
            <w:tcW w:w="826" w:type="dxa"/>
            <w:vAlign w:val="center"/>
          </w:tcPr>
          <w:p w:rsidR="00203740" w:rsidRPr="00A57726" w:rsidRDefault="00E46ABD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203740" w:rsidRPr="00A57726" w:rsidRDefault="00203740" w:rsidP="004F567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Овчинников А.Б.</w:t>
            </w:r>
          </w:p>
        </w:tc>
        <w:tc>
          <w:tcPr>
            <w:tcW w:w="6187" w:type="dxa"/>
            <w:vAlign w:val="center"/>
          </w:tcPr>
          <w:p w:rsidR="00203740" w:rsidRPr="00A57726" w:rsidRDefault="00BC4B6F" w:rsidP="00023BF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E46ABD" w:rsidRPr="00A57726">
              <w:rPr>
                <w:sz w:val="20"/>
                <w:szCs w:val="20"/>
              </w:rPr>
              <w:t>рач</w:t>
            </w:r>
            <w:r w:rsidR="00203740" w:rsidRPr="00A57726">
              <w:rPr>
                <w:sz w:val="20"/>
                <w:szCs w:val="20"/>
              </w:rPr>
              <w:t>-хирург</w:t>
            </w:r>
            <w:r w:rsidR="00023BF0" w:rsidRPr="00A57726">
              <w:rPr>
                <w:sz w:val="20"/>
                <w:szCs w:val="20"/>
              </w:rPr>
              <w:t>, член комиссии</w:t>
            </w:r>
          </w:p>
        </w:tc>
      </w:tr>
      <w:tr w:rsidR="00A25BFC" w:rsidRPr="00A57726">
        <w:tc>
          <w:tcPr>
            <w:tcW w:w="826" w:type="dxa"/>
            <w:vAlign w:val="center"/>
          </w:tcPr>
          <w:p w:rsidR="00203740" w:rsidRPr="00A57726" w:rsidRDefault="007775AC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203740" w:rsidRPr="00A57726" w:rsidRDefault="007775AC" w:rsidP="004F324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Сысоева Н.А.</w:t>
            </w:r>
          </w:p>
        </w:tc>
        <w:tc>
          <w:tcPr>
            <w:tcW w:w="6187" w:type="dxa"/>
            <w:vAlign w:val="center"/>
          </w:tcPr>
          <w:p w:rsidR="00203740" w:rsidRPr="00A57726" w:rsidRDefault="00BC4B6F" w:rsidP="005C1D2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7775AC" w:rsidRPr="00A57726">
              <w:rPr>
                <w:sz w:val="20"/>
                <w:szCs w:val="20"/>
              </w:rPr>
              <w:t>рач</w:t>
            </w:r>
            <w:r w:rsidR="00023BF0" w:rsidRPr="00A57726">
              <w:rPr>
                <w:sz w:val="20"/>
                <w:szCs w:val="20"/>
              </w:rPr>
              <w:t>-терапевт, член комиссии</w:t>
            </w:r>
          </w:p>
        </w:tc>
      </w:tr>
      <w:tr w:rsidR="00A25BFC" w:rsidRPr="00A57726">
        <w:tc>
          <w:tcPr>
            <w:tcW w:w="826" w:type="dxa"/>
            <w:vAlign w:val="center"/>
          </w:tcPr>
          <w:p w:rsidR="00203740" w:rsidRPr="00A57726" w:rsidRDefault="007775AC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203740" w:rsidRPr="00A57726" w:rsidRDefault="00203740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Гарбузова И.В.</w:t>
            </w:r>
          </w:p>
        </w:tc>
        <w:tc>
          <w:tcPr>
            <w:tcW w:w="6187" w:type="dxa"/>
            <w:vAlign w:val="center"/>
          </w:tcPr>
          <w:p w:rsidR="00203740" w:rsidRPr="00A57726" w:rsidRDefault="00BC4B6F" w:rsidP="005C1D2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7775AC" w:rsidRPr="00A57726">
              <w:rPr>
                <w:sz w:val="20"/>
                <w:szCs w:val="20"/>
              </w:rPr>
              <w:t>рач</w:t>
            </w:r>
            <w:r w:rsidR="00023BF0" w:rsidRPr="00A57726">
              <w:rPr>
                <w:sz w:val="20"/>
                <w:szCs w:val="20"/>
              </w:rPr>
              <w:t>-невролог, член комиссии</w:t>
            </w:r>
          </w:p>
        </w:tc>
      </w:tr>
      <w:tr w:rsidR="00A25BFC" w:rsidRPr="00A57726">
        <w:tc>
          <w:tcPr>
            <w:tcW w:w="826" w:type="dxa"/>
            <w:vAlign w:val="center"/>
          </w:tcPr>
          <w:p w:rsidR="00203740" w:rsidRPr="00A57726" w:rsidRDefault="00BC4B6F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203740" w:rsidRPr="00A57726" w:rsidRDefault="004E5ED0" w:rsidP="004E5ED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Дубинская В.Л.</w:t>
            </w:r>
          </w:p>
        </w:tc>
        <w:tc>
          <w:tcPr>
            <w:tcW w:w="6187" w:type="dxa"/>
            <w:vAlign w:val="center"/>
          </w:tcPr>
          <w:p w:rsidR="00203740" w:rsidRPr="00A57726" w:rsidRDefault="00BC4B6F" w:rsidP="005C1D2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7775AC" w:rsidRPr="00A57726">
              <w:rPr>
                <w:sz w:val="20"/>
                <w:szCs w:val="20"/>
              </w:rPr>
              <w:t>рач</w:t>
            </w:r>
            <w:r w:rsidR="00203740" w:rsidRPr="00A57726">
              <w:rPr>
                <w:sz w:val="20"/>
                <w:szCs w:val="20"/>
              </w:rPr>
              <w:t>-стоматолог</w:t>
            </w:r>
            <w:r w:rsidR="00023BF0" w:rsidRPr="00A57726">
              <w:rPr>
                <w:sz w:val="20"/>
                <w:szCs w:val="20"/>
              </w:rPr>
              <w:t>, член комиссии</w:t>
            </w:r>
          </w:p>
        </w:tc>
      </w:tr>
    </w:tbl>
    <w:p w:rsidR="007F192F" w:rsidRPr="00A57726" w:rsidRDefault="007F192F" w:rsidP="00906BE2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 xml:space="preserve">Муниципальное образование «Почепский </w:t>
      </w:r>
      <w:r w:rsidR="00640330" w:rsidRPr="00A57726">
        <w:rPr>
          <w:sz w:val="28"/>
          <w:szCs w:val="28"/>
        </w:rPr>
        <w:t xml:space="preserve">муниципальный </w:t>
      </w:r>
      <w:r w:rsidRPr="00A57726">
        <w:rPr>
          <w:sz w:val="28"/>
          <w:szCs w:val="28"/>
        </w:rPr>
        <w:t>район»:</w:t>
      </w:r>
    </w:p>
    <w:p w:rsidR="007F192F" w:rsidRPr="00A57726" w:rsidRDefault="007F192F" w:rsidP="00906BE2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основной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4E5495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217E2D" w:rsidRPr="00A57726">
        <w:trPr>
          <w:trHeight w:val="178"/>
        </w:trPr>
        <w:tc>
          <w:tcPr>
            <w:tcW w:w="826" w:type="dxa"/>
            <w:vAlign w:val="center"/>
          </w:tcPr>
          <w:p w:rsidR="00217E2D" w:rsidRPr="00A57726" w:rsidRDefault="00217E2D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886" w:type="dxa"/>
            <w:vAlign w:val="center"/>
          </w:tcPr>
          <w:p w:rsidR="00217E2D" w:rsidRPr="00A57726" w:rsidRDefault="00217E2D" w:rsidP="00217E2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Левкин Г.Н.</w:t>
            </w:r>
          </w:p>
        </w:tc>
        <w:tc>
          <w:tcPr>
            <w:tcW w:w="6187" w:type="dxa"/>
            <w:vAlign w:val="center"/>
          </w:tcPr>
          <w:p w:rsidR="00217E2D" w:rsidRPr="00A57726" w:rsidRDefault="001A1D5F" w:rsidP="001A1D5F">
            <w:pPr>
              <w:rPr>
                <w:sz w:val="20"/>
                <w:szCs w:val="20"/>
              </w:rPr>
            </w:pPr>
            <w:r w:rsidRPr="00A57726">
              <w:rPr>
                <w:iCs/>
                <w:sz w:val="20"/>
                <w:szCs w:val="20"/>
              </w:rPr>
              <w:t>военный комиссар</w:t>
            </w:r>
            <w:r w:rsidRPr="00A57726">
              <w:rPr>
                <w:sz w:val="20"/>
                <w:szCs w:val="20"/>
              </w:rPr>
              <w:t xml:space="preserve"> (Почепского района Брянской области), председатель комиссии</w:t>
            </w:r>
          </w:p>
        </w:tc>
      </w:tr>
      <w:tr w:rsidR="004E5495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4E5495" w:rsidRPr="00A57726" w:rsidRDefault="00217E2D" w:rsidP="00217E2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Кондратькова О.Г.</w:t>
            </w:r>
          </w:p>
        </w:tc>
        <w:tc>
          <w:tcPr>
            <w:tcW w:w="6187" w:type="dxa"/>
            <w:vAlign w:val="center"/>
          </w:tcPr>
          <w:p w:rsidR="004E5495" w:rsidRPr="00A57726" w:rsidRDefault="004E58E4" w:rsidP="00E21A4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медицинская сестра </w:t>
            </w:r>
            <w:r w:rsidR="00E21A49" w:rsidRPr="00A57726">
              <w:rPr>
                <w:iCs/>
                <w:sz w:val="20"/>
                <w:szCs w:val="20"/>
              </w:rPr>
              <w:t>военного комиссариата</w:t>
            </w:r>
            <w:r w:rsidR="00E21A49" w:rsidRPr="00A57726">
              <w:rPr>
                <w:sz w:val="20"/>
                <w:szCs w:val="20"/>
              </w:rPr>
              <w:t xml:space="preserve"> (Почепского района Брянской области) центра (военно-врачебной экспертизы) военного комиссариата Брянской области</w:t>
            </w:r>
            <w:r w:rsidRPr="00A57726">
              <w:rPr>
                <w:sz w:val="20"/>
                <w:szCs w:val="20"/>
              </w:rPr>
              <w:t>, секретарь комиссии</w:t>
            </w:r>
          </w:p>
        </w:tc>
      </w:tr>
      <w:tr w:rsidR="00986F83" w:rsidRPr="00A57726">
        <w:tc>
          <w:tcPr>
            <w:tcW w:w="826" w:type="dxa"/>
            <w:vAlign w:val="center"/>
          </w:tcPr>
          <w:p w:rsidR="00986F83" w:rsidRPr="00A57726" w:rsidRDefault="00986F83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986F83" w:rsidRPr="00A57726" w:rsidRDefault="00986F83" w:rsidP="00986F8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Зубова Г.П.</w:t>
            </w:r>
          </w:p>
        </w:tc>
        <w:tc>
          <w:tcPr>
            <w:tcW w:w="6187" w:type="dxa"/>
            <w:vAlign w:val="center"/>
          </w:tcPr>
          <w:p w:rsidR="00986F83" w:rsidRPr="00A57726" w:rsidRDefault="00986F83" w:rsidP="00DC7B3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специалист отдела образования, представитель </w:t>
            </w:r>
            <w:r w:rsidR="00DC7B39" w:rsidRPr="00A57726">
              <w:rPr>
                <w:sz w:val="20"/>
                <w:szCs w:val="20"/>
              </w:rPr>
              <w:t>органа управления образования (по согласованию)</w:t>
            </w:r>
            <w:r w:rsidRPr="00A57726">
              <w:rPr>
                <w:sz w:val="20"/>
                <w:szCs w:val="20"/>
              </w:rPr>
              <w:t xml:space="preserve"> </w:t>
            </w:r>
          </w:p>
        </w:tc>
      </w:tr>
      <w:tr w:rsidR="0033787A" w:rsidRPr="00A57726">
        <w:tc>
          <w:tcPr>
            <w:tcW w:w="826" w:type="dxa"/>
            <w:vAlign w:val="center"/>
          </w:tcPr>
          <w:p w:rsidR="0033787A" w:rsidRPr="00A57726" w:rsidRDefault="0011047D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33787A" w:rsidRPr="00A57726" w:rsidRDefault="0033787A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Горелая Л.С.</w:t>
            </w:r>
          </w:p>
        </w:tc>
        <w:tc>
          <w:tcPr>
            <w:tcW w:w="6187" w:type="dxa"/>
            <w:vAlign w:val="center"/>
          </w:tcPr>
          <w:p w:rsidR="0033787A" w:rsidRPr="00A57726" w:rsidRDefault="0033787A" w:rsidP="008D63E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старший помощник начальника </w:t>
            </w:r>
            <w:r w:rsidR="00265B03" w:rsidRPr="00A57726">
              <w:rPr>
                <w:sz w:val="20"/>
                <w:szCs w:val="20"/>
              </w:rPr>
              <w:t xml:space="preserve">отделения </w:t>
            </w:r>
            <w:r w:rsidR="0011047D" w:rsidRPr="00A57726">
              <w:rPr>
                <w:sz w:val="20"/>
                <w:szCs w:val="20"/>
              </w:rPr>
              <w:t>(</w:t>
            </w:r>
            <w:r w:rsidR="00265B03" w:rsidRPr="00A57726">
              <w:rPr>
                <w:sz w:val="20"/>
                <w:szCs w:val="20"/>
              </w:rPr>
              <w:t>подготовки и призыва граждан на военную службу</w:t>
            </w:r>
            <w:r w:rsidR="00231715" w:rsidRPr="00A57726">
              <w:rPr>
                <w:sz w:val="20"/>
                <w:szCs w:val="20"/>
              </w:rPr>
              <w:t>)</w:t>
            </w:r>
            <w:r w:rsidR="00055B4E" w:rsidRPr="00A57726">
              <w:rPr>
                <w:sz w:val="20"/>
                <w:szCs w:val="20"/>
              </w:rPr>
              <w:t xml:space="preserve"> </w:t>
            </w:r>
            <w:r w:rsidR="0011047D" w:rsidRPr="00A57726">
              <w:rPr>
                <w:sz w:val="20"/>
                <w:szCs w:val="20"/>
              </w:rPr>
              <w:t>(</w:t>
            </w:r>
            <w:r w:rsidR="00055B4E" w:rsidRPr="00A57726">
              <w:rPr>
                <w:sz w:val="20"/>
                <w:szCs w:val="20"/>
              </w:rPr>
              <w:t>по профессиональному психологическому отбору</w:t>
            </w:r>
            <w:r w:rsidR="0011047D" w:rsidRPr="00A57726">
              <w:rPr>
                <w:sz w:val="20"/>
                <w:szCs w:val="20"/>
              </w:rPr>
              <w:t>)</w:t>
            </w:r>
            <w:r w:rsidR="00350BE0" w:rsidRPr="00A57726">
              <w:rPr>
                <w:sz w:val="20"/>
                <w:szCs w:val="20"/>
              </w:rPr>
              <w:t xml:space="preserve"> военного комиссариата (Почепского района Брянской области)</w:t>
            </w:r>
            <w:r w:rsidRPr="00A57726">
              <w:rPr>
                <w:sz w:val="20"/>
                <w:szCs w:val="20"/>
              </w:rPr>
              <w:t>, специалист по профессиональному отбору</w:t>
            </w:r>
          </w:p>
        </w:tc>
      </w:tr>
      <w:tr w:rsidR="008D2BA5" w:rsidRPr="00A57726">
        <w:tc>
          <w:tcPr>
            <w:tcW w:w="826" w:type="dxa"/>
            <w:vAlign w:val="center"/>
          </w:tcPr>
          <w:p w:rsidR="008D2BA5" w:rsidRPr="00A57726" w:rsidRDefault="008D2BA5" w:rsidP="008D2BA5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8D2BA5" w:rsidRPr="00A57726" w:rsidRDefault="008D2BA5" w:rsidP="008D2BA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Колыхалова Л.З.</w:t>
            </w:r>
          </w:p>
        </w:tc>
        <w:tc>
          <w:tcPr>
            <w:tcW w:w="6187" w:type="dxa"/>
            <w:vAlign w:val="center"/>
          </w:tcPr>
          <w:p w:rsidR="008D2BA5" w:rsidRPr="00A57726" w:rsidRDefault="008D2BA5" w:rsidP="008D2BA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врач-педиатр ГБУЗ «Почепская ЦРБ», врач, руководящий работой по медицинскому освидетельствованию граждан по первоначальной постановке на воинский учет</w:t>
            </w:r>
          </w:p>
        </w:tc>
      </w:tr>
      <w:tr w:rsidR="008D2BA5" w:rsidRPr="00A57726">
        <w:tc>
          <w:tcPr>
            <w:tcW w:w="826" w:type="dxa"/>
            <w:vAlign w:val="center"/>
          </w:tcPr>
          <w:p w:rsidR="008D2BA5" w:rsidRPr="00A57726" w:rsidRDefault="008D2BA5" w:rsidP="008D2BA5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8D2BA5" w:rsidRPr="00A57726" w:rsidRDefault="006339A3" w:rsidP="008D2BA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Межуев В.В.</w:t>
            </w:r>
          </w:p>
        </w:tc>
        <w:tc>
          <w:tcPr>
            <w:tcW w:w="6187" w:type="dxa"/>
            <w:vAlign w:val="center"/>
          </w:tcPr>
          <w:p w:rsidR="008D2BA5" w:rsidRPr="00A57726" w:rsidRDefault="008D2BA5" w:rsidP="008D2BA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врач-хирург ГБУЗ «Почепская ЦРБ», </w:t>
            </w:r>
          </w:p>
        </w:tc>
      </w:tr>
      <w:tr w:rsidR="008D2BA5" w:rsidRPr="00A57726">
        <w:tc>
          <w:tcPr>
            <w:tcW w:w="826" w:type="dxa"/>
            <w:vAlign w:val="center"/>
          </w:tcPr>
          <w:p w:rsidR="008D2BA5" w:rsidRPr="00A57726" w:rsidRDefault="008D2BA5" w:rsidP="008D2BA5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8D2BA5" w:rsidRPr="00A57726" w:rsidRDefault="006339A3" w:rsidP="008D2BA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Петухова И.М.</w:t>
            </w:r>
          </w:p>
        </w:tc>
        <w:tc>
          <w:tcPr>
            <w:tcW w:w="6187" w:type="dxa"/>
            <w:vAlign w:val="center"/>
          </w:tcPr>
          <w:p w:rsidR="008D2BA5" w:rsidRPr="00A57726" w:rsidRDefault="008D2BA5" w:rsidP="008D2BA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врач-невролог ГБУЗ «Почепская ЦРБ»</w:t>
            </w:r>
          </w:p>
        </w:tc>
      </w:tr>
      <w:tr w:rsidR="008D2BA5" w:rsidRPr="00A57726">
        <w:tc>
          <w:tcPr>
            <w:tcW w:w="826" w:type="dxa"/>
            <w:vAlign w:val="center"/>
          </w:tcPr>
          <w:p w:rsidR="008D2BA5" w:rsidRPr="00A57726" w:rsidRDefault="008D2BA5" w:rsidP="008D2BA5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8D2BA5" w:rsidRPr="00A57726" w:rsidRDefault="00FE7930" w:rsidP="008D2BA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Капыро М.Н.</w:t>
            </w:r>
          </w:p>
        </w:tc>
        <w:tc>
          <w:tcPr>
            <w:tcW w:w="6187" w:type="dxa"/>
            <w:vAlign w:val="center"/>
          </w:tcPr>
          <w:p w:rsidR="008D2BA5" w:rsidRPr="00A57726" w:rsidRDefault="008D2BA5" w:rsidP="008D2BA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врач-психиатр ГБУЗ «</w:t>
            </w:r>
            <w:r w:rsidR="006339A3" w:rsidRPr="00A57726">
              <w:rPr>
                <w:sz w:val="20"/>
                <w:szCs w:val="20"/>
              </w:rPr>
              <w:t>Почепская ЦРБ»</w:t>
            </w:r>
          </w:p>
        </w:tc>
      </w:tr>
      <w:tr w:rsidR="008D2BA5" w:rsidRPr="00A57726">
        <w:tc>
          <w:tcPr>
            <w:tcW w:w="826" w:type="dxa"/>
            <w:vAlign w:val="center"/>
          </w:tcPr>
          <w:p w:rsidR="008D2BA5" w:rsidRPr="00A57726" w:rsidRDefault="008D2BA5" w:rsidP="008D2BA5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8D2BA5" w:rsidRPr="00A57726" w:rsidRDefault="008D2BA5" w:rsidP="008D2BA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Несоленая Н.В.</w:t>
            </w:r>
          </w:p>
        </w:tc>
        <w:tc>
          <w:tcPr>
            <w:tcW w:w="6187" w:type="dxa"/>
            <w:vAlign w:val="center"/>
          </w:tcPr>
          <w:p w:rsidR="008D2BA5" w:rsidRPr="00A57726" w:rsidRDefault="008D2BA5" w:rsidP="008D2BA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врач-офтальмолог ГБУЗ «Почепская ЦРБ»</w:t>
            </w:r>
          </w:p>
        </w:tc>
      </w:tr>
      <w:tr w:rsidR="008D2BA5" w:rsidRPr="00A57726">
        <w:tc>
          <w:tcPr>
            <w:tcW w:w="826" w:type="dxa"/>
            <w:vAlign w:val="center"/>
          </w:tcPr>
          <w:p w:rsidR="008D2BA5" w:rsidRPr="00A57726" w:rsidRDefault="008D2BA5" w:rsidP="008D2BA5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8D2BA5" w:rsidRPr="00A57726" w:rsidRDefault="008D2BA5" w:rsidP="008D2BA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Мануилов Ю.А.</w:t>
            </w:r>
          </w:p>
        </w:tc>
        <w:tc>
          <w:tcPr>
            <w:tcW w:w="6187" w:type="dxa"/>
            <w:vAlign w:val="center"/>
          </w:tcPr>
          <w:p w:rsidR="008D2BA5" w:rsidRPr="00A57726" w:rsidRDefault="008D2BA5" w:rsidP="008D2BA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врач-оториноларинголог ГБУЗ «Почепская ЦРБ»</w:t>
            </w:r>
          </w:p>
        </w:tc>
      </w:tr>
      <w:tr w:rsidR="008D2BA5" w:rsidRPr="00A57726">
        <w:tc>
          <w:tcPr>
            <w:tcW w:w="826" w:type="dxa"/>
            <w:vAlign w:val="center"/>
          </w:tcPr>
          <w:p w:rsidR="008D2BA5" w:rsidRPr="00A57726" w:rsidRDefault="008D2BA5" w:rsidP="008D2BA5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vAlign w:val="center"/>
          </w:tcPr>
          <w:p w:rsidR="008D2BA5" w:rsidRPr="00A57726" w:rsidRDefault="008D2BA5" w:rsidP="008D2BA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Чемоданов В.И.</w:t>
            </w:r>
          </w:p>
        </w:tc>
        <w:tc>
          <w:tcPr>
            <w:tcW w:w="6187" w:type="dxa"/>
            <w:vAlign w:val="center"/>
          </w:tcPr>
          <w:p w:rsidR="008D2BA5" w:rsidRPr="00A57726" w:rsidRDefault="008D2BA5" w:rsidP="008D2BA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врач-дерматовенеролог ГБУЗ «Почепская ЦРБ»</w:t>
            </w:r>
          </w:p>
        </w:tc>
      </w:tr>
      <w:tr w:rsidR="008D2BA5" w:rsidRPr="00A57726">
        <w:tc>
          <w:tcPr>
            <w:tcW w:w="826" w:type="dxa"/>
            <w:vAlign w:val="center"/>
          </w:tcPr>
          <w:p w:rsidR="008D2BA5" w:rsidRPr="00A57726" w:rsidRDefault="008D2BA5" w:rsidP="008D2BA5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12</w:t>
            </w:r>
          </w:p>
        </w:tc>
        <w:tc>
          <w:tcPr>
            <w:tcW w:w="2886" w:type="dxa"/>
            <w:vAlign w:val="center"/>
          </w:tcPr>
          <w:p w:rsidR="008D2BA5" w:rsidRPr="00A57726" w:rsidRDefault="006339A3" w:rsidP="008D2BA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Тедеева С.С.</w:t>
            </w:r>
          </w:p>
        </w:tc>
        <w:tc>
          <w:tcPr>
            <w:tcW w:w="6187" w:type="dxa"/>
            <w:vAlign w:val="center"/>
          </w:tcPr>
          <w:p w:rsidR="008D2BA5" w:rsidRPr="00A57726" w:rsidRDefault="008D2BA5" w:rsidP="008D2BA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врач-стоматолог ГБУЗ «Почепская ЦРБ»</w:t>
            </w:r>
          </w:p>
        </w:tc>
      </w:tr>
    </w:tbl>
    <w:p w:rsidR="007F192F" w:rsidRPr="00A57726" w:rsidRDefault="007F192F" w:rsidP="00906BE2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резервный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4E5495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33787A" w:rsidRPr="00A57726">
        <w:trPr>
          <w:trHeight w:val="178"/>
        </w:trPr>
        <w:tc>
          <w:tcPr>
            <w:tcW w:w="826" w:type="dxa"/>
            <w:vAlign w:val="center"/>
          </w:tcPr>
          <w:p w:rsidR="0033787A" w:rsidRPr="00A57726" w:rsidRDefault="0033787A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33787A" w:rsidRPr="00A57726" w:rsidRDefault="00AD44AD" w:rsidP="0014183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Осовская Н.В.</w:t>
            </w:r>
          </w:p>
        </w:tc>
        <w:tc>
          <w:tcPr>
            <w:tcW w:w="6187" w:type="dxa"/>
            <w:vAlign w:val="center"/>
          </w:tcPr>
          <w:p w:rsidR="0033787A" w:rsidRPr="00A57726" w:rsidRDefault="001A1D5F" w:rsidP="0054409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начальник отделения (планирования, предназначения</w:t>
            </w:r>
            <w:r w:rsidR="00544090" w:rsidRPr="00A57726">
              <w:rPr>
                <w:sz w:val="20"/>
                <w:szCs w:val="20"/>
              </w:rPr>
              <w:t>,</w:t>
            </w:r>
            <w:r w:rsidRPr="00A57726">
              <w:rPr>
                <w:sz w:val="20"/>
                <w:szCs w:val="20"/>
              </w:rPr>
              <w:t xml:space="preserve"> подготовки и учета мобилизационных ресурсов) военного комиссариата</w:t>
            </w:r>
            <w:r w:rsidR="00217E2D" w:rsidRPr="00A57726">
              <w:rPr>
                <w:sz w:val="20"/>
                <w:szCs w:val="20"/>
              </w:rPr>
              <w:t xml:space="preserve"> </w:t>
            </w:r>
            <w:r w:rsidR="00350BE0" w:rsidRPr="00A57726">
              <w:rPr>
                <w:sz w:val="20"/>
                <w:szCs w:val="20"/>
              </w:rPr>
              <w:t>(Почепского района Брянской области)</w:t>
            </w:r>
          </w:p>
        </w:tc>
      </w:tr>
      <w:tr w:rsidR="004E5495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4E5495" w:rsidRPr="00A57726" w:rsidRDefault="00B25E60" w:rsidP="00B25E6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Трифонова И.А.</w:t>
            </w:r>
          </w:p>
        </w:tc>
        <w:tc>
          <w:tcPr>
            <w:tcW w:w="6187" w:type="dxa"/>
            <w:vAlign w:val="center"/>
          </w:tcPr>
          <w:p w:rsidR="004E5495" w:rsidRPr="00A57726" w:rsidRDefault="000E2259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</w:t>
            </w:r>
            <w:r w:rsidR="0033787A" w:rsidRPr="00A57726">
              <w:rPr>
                <w:sz w:val="20"/>
                <w:szCs w:val="20"/>
              </w:rPr>
              <w:t>ед</w:t>
            </w:r>
            <w:r w:rsidRPr="00A57726">
              <w:rPr>
                <w:sz w:val="20"/>
                <w:szCs w:val="20"/>
              </w:rPr>
              <w:t xml:space="preserve">ицинская </w:t>
            </w:r>
            <w:r w:rsidR="0033787A" w:rsidRPr="00A57726">
              <w:rPr>
                <w:sz w:val="20"/>
                <w:szCs w:val="20"/>
              </w:rPr>
              <w:t>сестра подросткового кабинета ГБУЗ «Почепская ЦРБ»</w:t>
            </w:r>
            <w:r w:rsidR="004E5495" w:rsidRPr="00A57726">
              <w:rPr>
                <w:sz w:val="20"/>
                <w:szCs w:val="20"/>
              </w:rPr>
              <w:t>, секретарь комиссии</w:t>
            </w:r>
          </w:p>
        </w:tc>
      </w:tr>
      <w:tr w:rsidR="004E5495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4E5495" w:rsidRPr="00A57726" w:rsidRDefault="000D5C5F" w:rsidP="0014183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Пыталева Р.Д.</w:t>
            </w:r>
          </w:p>
        </w:tc>
        <w:tc>
          <w:tcPr>
            <w:tcW w:w="6187" w:type="dxa"/>
            <w:vAlign w:val="center"/>
          </w:tcPr>
          <w:p w:rsidR="004E5495" w:rsidRPr="00A57726" w:rsidRDefault="00544090" w:rsidP="0014183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</w:t>
            </w:r>
            <w:r w:rsidR="000D5C5F" w:rsidRPr="00A57726">
              <w:rPr>
                <w:sz w:val="20"/>
                <w:szCs w:val="20"/>
              </w:rPr>
              <w:t>пециалист отдела образования, представитель органа управления образованием (по согласованию)</w:t>
            </w:r>
          </w:p>
        </w:tc>
      </w:tr>
      <w:tr w:rsidR="00E33C31" w:rsidRPr="00A57726" w:rsidTr="00906BE2">
        <w:trPr>
          <w:trHeight w:val="697"/>
        </w:trPr>
        <w:tc>
          <w:tcPr>
            <w:tcW w:w="826" w:type="dxa"/>
            <w:vAlign w:val="center"/>
          </w:tcPr>
          <w:p w:rsidR="00E33C31" w:rsidRPr="00A57726" w:rsidRDefault="00E33C3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E33C31" w:rsidRPr="00A57726" w:rsidRDefault="00AD44AD" w:rsidP="0014183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Бабкова Н.А.</w:t>
            </w:r>
          </w:p>
        </w:tc>
        <w:tc>
          <w:tcPr>
            <w:tcW w:w="6187" w:type="dxa"/>
            <w:vAlign w:val="center"/>
          </w:tcPr>
          <w:p w:rsidR="00E33C31" w:rsidRPr="00A57726" w:rsidRDefault="00E33C31" w:rsidP="008D63E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старший помощник военного комиссара (Почепского района Брянской области), член нештатной группы по профессиональному отбору</w:t>
            </w:r>
          </w:p>
        </w:tc>
      </w:tr>
      <w:tr w:rsidR="00E33C31" w:rsidRPr="00A57726">
        <w:tc>
          <w:tcPr>
            <w:tcW w:w="826" w:type="dxa"/>
            <w:vAlign w:val="center"/>
          </w:tcPr>
          <w:p w:rsidR="00E33C31" w:rsidRPr="00A57726" w:rsidRDefault="00E33C3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E33C31" w:rsidRPr="00A57726" w:rsidRDefault="00544090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Шишкин А.И.</w:t>
            </w:r>
          </w:p>
        </w:tc>
        <w:tc>
          <w:tcPr>
            <w:tcW w:w="6187" w:type="dxa"/>
            <w:vAlign w:val="center"/>
          </w:tcPr>
          <w:p w:rsidR="005F4FA5" w:rsidRPr="00A57726" w:rsidRDefault="00E33C31" w:rsidP="0054409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</w:t>
            </w:r>
            <w:r w:rsidR="00544090" w:rsidRPr="00A57726">
              <w:rPr>
                <w:sz w:val="20"/>
                <w:szCs w:val="20"/>
              </w:rPr>
              <w:t>педиатр</w:t>
            </w:r>
            <w:r w:rsidR="005C12F1" w:rsidRPr="00A57726">
              <w:rPr>
                <w:sz w:val="20"/>
                <w:szCs w:val="20"/>
              </w:rPr>
              <w:t xml:space="preserve"> ГБУЗ </w:t>
            </w:r>
            <w:r w:rsidR="00FA0F0A" w:rsidRPr="00A57726">
              <w:rPr>
                <w:sz w:val="20"/>
                <w:szCs w:val="20"/>
              </w:rPr>
              <w:t>«Почепская ЦРБ»</w:t>
            </w:r>
            <w:r w:rsidR="001A1D5F" w:rsidRPr="00A57726">
              <w:rPr>
                <w:sz w:val="20"/>
                <w:szCs w:val="20"/>
              </w:rPr>
              <w:t>, руководящий работой по медицинскому освидетельствованию граждан при первоначальной постановке на воинский учет</w:t>
            </w:r>
          </w:p>
        </w:tc>
      </w:tr>
      <w:tr w:rsidR="00E33C31" w:rsidRPr="00A57726">
        <w:tc>
          <w:tcPr>
            <w:tcW w:w="826" w:type="dxa"/>
            <w:vAlign w:val="center"/>
          </w:tcPr>
          <w:p w:rsidR="00E33C31" w:rsidRPr="00A57726" w:rsidRDefault="00E33C3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E33C31" w:rsidRPr="00A57726" w:rsidRDefault="00AD44AD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Тимошенко А.В.</w:t>
            </w:r>
          </w:p>
        </w:tc>
        <w:tc>
          <w:tcPr>
            <w:tcW w:w="6187" w:type="dxa"/>
            <w:vAlign w:val="center"/>
          </w:tcPr>
          <w:p w:rsidR="00E33C31" w:rsidRPr="00A57726" w:rsidRDefault="00E33C31" w:rsidP="0054409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</w:t>
            </w:r>
            <w:r w:rsidR="00544090" w:rsidRPr="00A57726">
              <w:rPr>
                <w:sz w:val="20"/>
                <w:szCs w:val="20"/>
              </w:rPr>
              <w:t>хирург</w:t>
            </w:r>
            <w:r w:rsidR="005C12F1" w:rsidRPr="00A57726">
              <w:rPr>
                <w:sz w:val="20"/>
                <w:szCs w:val="20"/>
              </w:rPr>
              <w:t xml:space="preserve"> ГБУЗ </w:t>
            </w:r>
            <w:r w:rsidR="001A1D5F" w:rsidRPr="00A57726">
              <w:rPr>
                <w:sz w:val="20"/>
                <w:szCs w:val="20"/>
              </w:rPr>
              <w:t>«</w:t>
            </w:r>
            <w:r w:rsidR="005C12F1" w:rsidRPr="00A57726">
              <w:rPr>
                <w:sz w:val="20"/>
                <w:szCs w:val="20"/>
              </w:rPr>
              <w:t>Почепская ЦРБ</w:t>
            </w:r>
            <w:r w:rsidR="001A1D5F" w:rsidRPr="00A57726">
              <w:rPr>
                <w:sz w:val="20"/>
                <w:szCs w:val="20"/>
              </w:rPr>
              <w:t>»</w:t>
            </w:r>
          </w:p>
        </w:tc>
      </w:tr>
      <w:tr w:rsidR="00E33C31" w:rsidRPr="00A57726">
        <w:tc>
          <w:tcPr>
            <w:tcW w:w="826" w:type="dxa"/>
            <w:vAlign w:val="center"/>
          </w:tcPr>
          <w:p w:rsidR="00E33C31" w:rsidRPr="00A57726" w:rsidRDefault="00E33C3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E33C31" w:rsidRPr="00A57726" w:rsidRDefault="00AD44AD" w:rsidP="00AD44A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Ахтырская А.М.</w:t>
            </w:r>
          </w:p>
        </w:tc>
        <w:tc>
          <w:tcPr>
            <w:tcW w:w="6187" w:type="dxa"/>
            <w:vAlign w:val="center"/>
          </w:tcPr>
          <w:p w:rsidR="00E33C31" w:rsidRPr="00A57726" w:rsidRDefault="00E33C31" w:rsidP="00FA0F0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врач-невролог</w:t>
            </w:r>
            <w:r w:rsidR="005C12F1" w:rsidRPr="00A57726">
              <w:rPr>
                <w:sz w:val="20"/>
                <w:szCs w:val="20"/>
              </w:rPr>
              <w:t xml:space="preserve"> ГБУЗ </w:t>
            </w:r>
            <w:r w:rsidR="00FA0F0A" w:rsidRPr="00A57726">
              <w:rPr>
                <w:sz w:val="20"/>
                <w:szCs w:val="20"/>
              </w:rPr>
              <w:t>«Почепская ЦРБ»</w:t>
            </w:r>
          </w:p>
        </w:tc>
      </w:tr>
      <w:tr w:rsidR="00E33C31" w:rsidRPr="00A57726">
        <w:tc>
          <w:tcPr>
            <w:tcW w:w="826" w:type="dxa"/>
            <w:vAlign w:val="center"/>
          </w:tcPr>
          <w:p w:rsidR="00E33C31" w:rsidRPr="00A57726" w:rsidRDefault="00E33C3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E33C31" w:rsidRPr="00A57726" w:rsidRDefault="00E33C31" w:rsidP="00B25E60">
            <w:pPr>
              <w:rPr>
                <w:sz w:val="20"/>
                <w:szCs w:val="20"/>
              </w:rPr>
            </w:pPr>
          </w:p>
        </w:tc>
        <w:tc>
          <w:tcPr>
            <w:tcW w:w="6187" w:type="dxa"/>
            <w:vAlign w:val="center"/>
          </w:tcPr>
          <w:p w:rsidR="00E33C31" w:rsidRPr="00A57726" w:rsidRDefault="00E33C31" w:rsidP="00217E2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врач-психиатр</w:t>
            </w:r>
            <w:r w:rsidR="005C12F1" w:rsidRPr="00A57726">
              <w:rPr>
                <w:sz w:val="20"/>
                <w:szCs w:val="20"/>
              </w:rPr>
              <w:t xml:space="preserve"> ГБУЗ </w:t>
            </w:r>
            <w:r w:rsidR="00E75CDE" w:rsidRPr="00A57726">
              <w:rPr>
                <w:sz w:val="20"/>
                <w:szCs w:val="20"/>
              </w:rPr>
              <w:t>(по согласованию)</w:t>
            </w:r>
          </w:p>
        </w:tc>
      </w:tr>
      <w:tr w:rsidR="00E33C31" w:rsidRPr="00A57726">
        <w:tc>
          <w:tcPr>
            <w:tcW w:w="826" w:type="dxa"/>
            <w:vAlign w:val="center"/>
          </w:tcPr>
          <w:p w:rsidR="00E33C31" w:rsidRPr="00A57726" w:rsidRDefault="00E33C3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E33C31" w:rsidRPr="00A57726" w:rsidRDefault="00E33C31" w:rsidP="00B25E60">
            <w:pPr>
              <w:rPr>
                <w:sz w:val="20"/>
                <w:szCs w:val="20"/>
              </w:rPr>
            </w:pPr>
          </w:p>
        </w:tc>
        <w:tc>
          <w:tcPr>
            <w:tcW w:w="6187" w:type="dxa"/>
            <w:vAlign w:val="center"/>
          </w:tcPr>
          <w:p w:rsidR="00E33C31" w:rsidRPr="00A57726" w:rsidRDefault="00E33C31" w:rsidP="00217E2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врач-офтальмолог</w:t>
            </w:r>
            <w:r w:rsidR="00E75CDE" w:rsidRPr="00A57726">
              <w:rPr>
                <w:sz w:val="20"/>
                <w:szCs w:val="20"/>
              </w:rPr>
              <w:t xml:space="preserve"> (по согласованию)</w:t>
            </w:r>
          </w:p>
        </w:tc>
      </w:tr>
      <w:tr w:rsidR="00E33C31" w:rsidRPr="00A57726">
        <w:tc>
          <w:tcPr>
            <w:tcW w:w="826" w:type="dxa"/>
            <w:vAlign w:val="center"/>
          </w:tcPr>
          <w:p w:rsidR="00E33C31" w:rsidRPr="00A57726" w:rsidRDefault="00E33C3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E33C31" w:rsidRPr="00A57726" w:rsidRDefault="00E33C31" w:rsidP="00BB15A0">
            <w:pPr>
              <w:rPr>
                <w:sz w:val="20"/>
                <w:szCs w:val="20"/>
              </w:rPr>
            </w:pPr>
          </w:p>
        </w:tc>
        <w:tc>
          <w:tcPr>
            <w:tcW w:w="6187" w:type="dxa"/>
            <w:vAlign w:val="center"/>
          </w:tcPr>
          <w:p w:rsidR="00E33C31" w:rsidRPr="00A57726" w:rsidRDefault="00E33C31" w:rsidP="00217E2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врач-оториноларинголог</w:t>
            </w:r>
            <w:r w:rsidR="00E75CDE" w:rsidRPr="00A57726">
              <w:rPr>
                <w:sz w:val="20"/>
                <w:szCs w:val="20"/>
              </w:rPr>
              <w:t xml:space="preserve"> (по согласованию)</w:t>
            </w:r>
          </w:p>
        </w:tc>
      </w:tr>
      <w:tr w:rsidR="00E33C31" w:rsidRPr="00A57726">
        <w:tc>
          <w:tcPr>
            <w:tcW w:w="826" w:type="dxa"/>
            <w:vAlign w:val="center"/>
          </w:tcPr>
          <w:p w:rsidR="00E33C31" w:rsidRPr="00A57726" w:rsidRDefault="00E33C3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vAlign w:val="center"/>
          </w:tcPr>
          <w:p w:rsidR="00E33C31" w:rsidRPr="00A57726" w:rsidRDefault="00E33C31" w:rsidP="00B25E60">
            <w:pPr>
              <w:rPr>
                <w:sz w:val="20"/>
                <w:szCs w:val="20"/>
              </w:rPr>
            </w:pPr>
          </w:p>
        </w:tc>
        <w:tc>
          <w:tcPr>
            <w:tcW w:w="6187" w:type="dxa"/>
            <w:vAlign w:val="center"/>
          </w:tcPr>
          <w:p w:rsidR="00E33C31" w:rsidRPr="00A57726" w:rsidRDefault="00E33C31" w:rsidP="00217E2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врач-дерматовенеролог</w:t>
            </w:r>
            <w:r w:rsidR="00E75CDE" w:rsidRPr="00A57726">
              <w:rPr>
                <w:sz w:val="20"/>
                <w:szCs w:val="20"/>
              </w:rPr>
              <w:t xml:space="preserve"> (по согласованию)</w:t>
            </w:r>
          </w:p>
        </w:tc>
      </w:tr>
      <w:tr w:rsidR="00E33C31" w:rsidRPr="00A57726">
        <w:tc>
          <w:tcPr>
            <w:tcW w:w="826" w:type="dxa"/>
            <w:vAlign w:val="center"/>
          </w:tcPr>
          <w:p w:rsidR="00E33C31" w:rsidRPr="00A57726" w:rsidRDefault="00E33C3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12</w:t>
            </w:r>
          </w:p>
        </w:tc>
        <w:tc>
          <w:tcPr>
            <w:tcW w:w="2886" w:type="dxa"/>
            <w:vAlign w:val="center"/>
          </w:tcPr>
          <w:p w:rsidR="00E33C31" w:rsidRPr="00A57726" w:rsidRDefault="00AD44AD" w:rsidP="00A2635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Заверняев А.А.</w:t>
            </w:r>
          </w:p>
        </w:tc>
        <w:tc>
          <w:tcPr>
            <w:tcW w:w="6187" w:type="dxa"/>
            <w:vAlign w:val="center"/>
          </w:tcPr>
          <w:p w:rsidR="00E33C31" w:rsidRPr="00A57726" w:rsidRDefault="00E33C31" w:rsidP="00217E2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врач-стоматолог</w:t>
            </w:r>
            <w:r w:rsidR="005C12F1" w:rsidRPr="00A57726">
              <w:rPr>
                <w:sz w:val="20"/>
                <w:szCs w:val="20"/>
              </w:rPr>
              <w:t xml:space="preserve"> ГБУЗ </w:t>
            </w:r>
            <w:r w:rsidR="003D2FE4" w:rsidRPr="00A57726">
              <w:rPr>
                <w:sz w:val="20"/>
                <w:szCs w:val="20"/>
              </w:rPr>
              <w:t>«</w:t>
            </w:r>
            <w:r w:rsidR="00A26353" w:rsidRPr="00A57726">
              <w:rPr>
                <w:sz w:val="20"/>
                <w:szCs w:val="20"/>
              </w:rPr>
              <w:t xml:space="preserve">Почепская </w:t>
            </w:r>
            <w:r w:rsidR="003D2FE4" w:rsidRPr="00A57726">
              <w:rPr>
                <w:sz w:val="20"/>
                <w:szCs w:val="20"/>
              </w:rPr>
              <w:t>ЦРБ»</w:t>
            </w:r>
          </w:p>
        </w:tc>
      </w:tr>
    </w:tbl>
    <w:p w:rsidR="007F192F" w:rsidRPr="00A57726" w:rsidRDefault="007F192F" w:rsidP="00906BE2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 xml:space="preserve">Муниципальное образование «Севский </w:t>
      </w:r>
      <w:r w:rsidR="00640330" w:rsidRPr="00A57726">
        <w:rPr>
          <w:sz w:val="28"/>
          <w:szCs w:val="28"/>
        </w:rPr>
        <w:t xml:space="preserve">муниципальный </w:t>
      </w:r>
      <w:r w:rsidRPr="00A57726">
        <w:rPr>
          <w:sz w:val="28"/>
          <w:szCs w:val="28"/>
        </w:rPr>
        <w:t>район»:</w:t>
      </w:r>
    </w:p>
    <w:p w:rsidR="007F192F" w:rsidRPr="00A57726" w:rsidRDefault="007F192F" w:rsidP="00906BE2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основной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4E5495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4E5495" w:rsidRPr="00A57726">
        <w:trPr>
          <w:trHeight w:val="178"/>
        </w:trPr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4E5495" w:rsidRPr="00A57726" w:rsidRDefault="00055B4E" w:rsidP="00743F9C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</w:t>
            </w:r>
            <w:r w:rsidR="00743F9C" w:rsidRPr="00A57726">
              <w:rPr>
                <w:sz w:val="20"/>
                <w:szCs w:val="20"/>
              </w:rPr>
              <w:t>едведев</w:t>
            </w:r>
            <w:r w:rsidRPr="00A57726">
              <w:rPr>
                <w:sz w:val="20"/>
                <w:szCs w:val="20"/>
              </w:rPr>
              <w:t xml:space="preserve"> </w:t>
            </w:r>
            <w:r w:rsidR="00743F9C" w:rsidRPr="00A57726">
              <w:rPr>
                <w:sz w:val="20"/>
                <w:szCs w:val="20"/>
              </w:rPr>
              <w:t>Д</w:t>
            </w:r>
            <w:r w:rsidRPr="00A57726">
              <w:rPr>
                <w:sz w:val="20"/>
                <w:szCs w:val="20"/>
              </w:rPr>
              <w:t>.</w:t>
            </w:r>
            <w:r w:rsidR="00743F9C" w:rsidRPr="00A57726">
              <w:rPr>
                <w:sz w:val="20"/>
                <w:szCs w:val="20"/>
              </w:rPr>
              <w:t>В</w:t>
            </w:r>
            <w:r w:rsidR="0050206D" w:rsidRPr="00A57726">
              <w:rPr>
                <w:sz w:val="20"/>
                <w:szCs w:val="20"/>
              </w:rPr>
              <w:t>.</w:t>
            </w:r>
          </w:p>
        </w:tc>
        <w:tc>
          <w:tcPr>
            <w:tcW w:w="6187" w:type="dxa"/>
            <w:vAlign w:val="center"/>
          </w:tcPr>
          <w:p w:rsidR="004E5495" w:rsidRPr="00A57726" w:rsidRDefault="004D34DA" w:rsidP="0053261A">
            <w:pPr>
              <w:rPr>
                <w:sz w:val="20"/>
                <w:szCs w:val="20"/>
              </w:rPr>
            </w:pPr>
            <w:r w:rsidRPr="00A57726">
              <w:rPr>
                <w:iCs/>
                <w:sz w:val="20"/>
                <w:szCs w:val="20"/>
              </w:rPr>
              <w:t>в</w:t>
            </w:r>
            <w:r w:rsidR="0053261A" w:rsidRPr="00A57726">
              <w:rPr>
                <w:iCs/>
                <w:sz w:val="20"/>
                <w:szCs w:val="20"/>
              </w:rPr>
              <w:t xml:space="preserve">оенный комиссар </w:t>
            </w:r>
            <w:r w:rsidR="00C50AE3" w:rsidRPr="00A57726">
              <w:rPr>
                <w:sz w:val="20"/>
                <w:szCs w:val="20"/>
              </w:rPr>
              <w:t>(</w:t>
            </w:r>
            <w:r w:rsidR="00055B4E" w:rsidRPr="00A57726">
              <w:rPr>
                <w:sz w:val="20"/>
                <w:szCs w:val="20"/>
              </w:rPr>
              <w:t>город</w:t>
            </w:r>
            <w:r w:rsidR="00DC4CEB" w:rsidRPr="00A57726">
              <w:rPr>
                <w:sz w:val="20"/>
                <w:szCs w:val="20"/>
              </w:rPr>
              <w:t>а</w:t>
            </w:r>
            <w:r w:rsidR="00055B4E" w:rsidRPr="00A57726">
              <w:rPr>
                <w:sz w:val="20"/>
                <w:szCs w:val="20"/>
              </w:rPr>
              <w:t xml:space="preserve"> Севск, Севско</w:t>
            </w:r>
            <w:r w:rsidR="00DC4CEB" w:rsidRPr="00A57726">
              <w:rPr>
                <w:sz w:val="20"/>
                <w:szCs w:val="20"/>
              </w:rPr>
              <w:t>го</w:t>
            </w:r>
            <w:r w:rsidR="00055B4E" w:rsidRPr="00A57726">
              <w:rPr>
                <w:sz w:val="20"/>
                <w:szCs w:val="20"/>
              </w:rPr>
              <w:t xml:space="preserve"> и Суземско</w:t>
            </w:r>
            <w:r w:rsidR="00DC4CEB" w:rsidRPr="00A57726">
              <w:rPr>
                <w:sz w:val="20"/>
                <w:szCs w:val="20"/>
              </w:rPr>
              <w:t>го</w:t>
            </w:r>
            <w:r w:rsidR="00055B4E" w:rsidRPr="00A57726">
              <w:rPr>
                <w:sz w:val="20"/>
                <w:szCs w:val="20"/>
              </w:rPr>
              <w:t xml:space="preserve"> район</w:t>
            </w:r>
            <w:r w:rsidR="00DC4CEB" w:rsidRPr="00A57726">
              <w:rPr>
                <w:sz w:val="20"/>
                <w:szCs w:val="20"/>
              </w:rPr>
              <w:t>о</w:t>
            </w:r>
            <w:r w:rsidR="00106268" w:rsidRPr="00A57726">
              <w:rPr>
                <w:sz w:val="20"/>
                <w:szCs w:val="20"/>
              </w:rPr>
              <w:t>в Брянской области</w:t>
            </w:r>
            <w:r w:rsidR="00C50AE3" w:rsidRPr="00A57726">
              <w:rPr>
                <w:sz w:val="20"/>
                <w:szCs w:val="20"/>
              </w:rPr>
              <w:t>)</w:t>
            </w:r>
            <w:r w:rsidR="0053261A" w:rsidRPr="00A57726">
              <w:rPr>
                <w:sz w:val="20"/>
                <w:szCs w:val="20"/>
              </w:rPr>
              <w:t>, председатель комиссии</w:t>
            </w:r>
          </w:p>
        </w:tc>
      </w:tr>
      <w:tr w:rsidR="005047E4" w:rsidRPr="00A57726" w:rsidTr="00471E52">
        <w:tc>
          <w:tcPr>
            <w:tcW w:w="826" w:type="dxa"/>
            <w:vAlign w:val="center"/>
          </w:tcPr>
          <w:p w:rsidR="005047E4" w:rsidRPr="00A57726" w:rsidRDefault="005047E4" w:rsidP="00471E5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5047E4" w:rsidRPr="00A57726" w:rsidRDefault="004D34DA" w:rsidP="00471E5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Жемская Ю.Ю.</w:t>
            </w:r>
          </w:p>
        </w:tc>
        <w:tc>
          <w:tcPr>
            <w:tcW w:w="6187" w:type="dxa"/>
            <w:vAlign w:val="center"/>
          </w:tcPr>
          <w:p w:rsidR="005047E4" w:rsidRPr="00A57726" w:rsidRDefault="004D34DA" w:rsidP="004D34D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</w:t>
            </w:r>
            <w:r w:rsidR="0053261A" w:rsidRPr="00A57726">
              <w:rPr>
                <w:sz w:val="20"/>
                <w:szCs w:val="20"/>
              </w:rPr>
              <w:t xml:space="preserve">едицинская </w:t>
            </w:r>
            <w:r w:rsidR="005047E4" w:rsidRPr="00A57726">
              <w:rPr>
                <w:sz w:val="20"/>
                <w:szCs w:val="20"/>
              </w:rPr>
              <w:t>сестра</w:t>
            </w:r>
            <w:r w:rsidRPr="00A57726">
              <w:rPr>
                <w:sz w:val="20"/>
                <w:szCs w:val="20"/>
              </w:rPr>
              <w:t xml:space="preserve"> </w:t>
            </w:r>
            <w:r w:rsidR="005628CA" w:rsidRPr="00A57726">
              <w:rPr>
                <w:sz w:val="20"/>
                <w:szCs w:val="20"/>
              </w:rPr>
              <w:t xml:space="preserve">отделения (подготовки и призыва граждан на военную службу) </w:t>
            </w:r>
            <w:r w:rsidRPr="00A57726">
              <w:rPr>
                <w:sz w:val="20"/>
                <w:szCs w:val="20"/>
              </w:rPr>
              <w:t>военного комиссариата (города Севск, Севского и Суземского районов Брянской области),</w:t>
            </w:r>
            <w:r w:rsidR="005047E4" w:rsidRPr="00A57726">
              <w:rPr>
                <w:sz w:val="20"/>
                <w:szCs w:val="20"/>
              </w:rPr>
              <w:t xml:space="preserve"> секретарь комиссии</w:t>
            </w:r>
          </w:p>
        </w:tc>
      </w:tr>
      <w:tr w:rsidR="009301F1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4E5495" w:rsidRPr="00A57726" w:rsidRDefault="00C50AE3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Шумарова С.В.</w:t>
            </w:r>
          </w:p>
        </w:tc>
        <w:tc>
          <w:tcPr>
            <w:tcW w:w="6187" w:type="dxa"/>
            <w:vAlign w:val="center"/>
          </w:tcPr>
          <w:p w:rsidR="004E5495" w:rsidRPr="00A57726" w:rsidRDefault="004D34DA" w:rsidP="005628C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заведующая сектором  молодежной </w:t>
            </w:r>
            <w:r w:rsidR="0053261A" w:rsidRPr="00A57726">
              <w:rPr>
                <w:sz w:val="20"/>
                <w:szCs w:val="20"/>
              </w:rPr>
              <w:t>политики</w:t>
            </w:r>
            <w:r w:rsidRPr="00A57726">
              <w:rPr>
                <w:sz w:val="20"/>
                <w:szCs w:val="20"/>
              </w:rPr>
              <w:t xml:space="preserve"> и спорта отдела культуры,</w:t>
            </w:r>
            <w:r w:rsidR="005628CA" w:rsidRPr="00A57726">
              <w:rPr>
                <w:sz w:val="20"/>
                <w:szCs w:val="20"/>
              </w:rPr>
              <w:t xml:space="preserve"> молодежной политики и спорта</w:t>
            </w:r>
            <w:r w:rsidRPr="00A57726">
              <w:rPr>
                <w:sz w:val="20"/>
                <w:szCs w:val="20"/>
              </w:rPr>
              <w:t xml:space="preserve"> </w:t>
            </w:r>
            <w:r w:rsidR="0053261A" w:rsidRPr="00A57726">
              <w:rPr>
                <w:sz w:val="20"/>
                <w:szCs w:val="20"/>
              </w:rPr>
              <w:t>Севского муниципального района, представитель администрации</w:t>
            </w:r>
            <w:r w:rsidR="005628CA" w:rsidRPr="00A57726">
              <w:rPr>
                <w:sz w:val="20"/>
                <w:szCs w:val="20"/>
              </w:rPr>
              <w:t xml:space="preserve"> Севского муниципального</w:t>
            </w:r>
            <w:r w:rsidR="0053261A" w:rsidRPr="00A57726">
              <w:rPr>
                <w:sz w:val="20"/>
                <w:szCs w:val="20"/>
              </w:rPr>
              <w:t xml:space="preserve"> района</w:t>
            </w:r>
          </w:p>
        </w:tc>
      </w:tr>
      <w:tr w:rsidR="00055B4E" w:rsidRPr="00A57726">
        <w:tc>
          <w:tcPr>
            <w:tcW w:w="826" w:type="dxa"/>
            <w:vAlign w:val="center"/>
          </w:tcPr>
          <w:p w:rsidR="00055B4E" w:rsidRPr="00A57726" w:rsidRDefault="00055B4E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055B4E" w:rsidRPr="00A57726" w:rsidRDefault="00055B4E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Неплюев В.В.</w:t>
            </w:r>
          </w:p>
        </w:tc>
        <w:tc>
          <w:tcPr>
            <w:tcW w:w="6187" w:type="dxa"/>
            <w:vAlign w:val="center"/>
          </w:tcPr>
          <w:p w:rsidR="00055B4E" w:rsidRPr="00A57726" w:rsidRDefault="004D34DA" w:rsidP="0080063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</w:t>
            </w:r>
            <w:r w:rsidR="001639BC" w:rsidRPr="00A57726">
              <w:rPr>
                <w:sz w:val="20"/>
                <w:szCs w:val="20"/>
              </w:rPr>
              <w:t xml:space="preserve">тарший </w:t>
            </w:r>
            <w:r w:rsidR="00055B4E" w:rsidRPr="00A57726">
              <w:rPr>
                <w:sz w:val="20"/>
                <w:szCs w:val="20"/>
              </w:rPr>
              <w:t xml:space="preserve">помощник начальника </w:t>
            </w:r>
            <w:r w:rsidR="00F47E6D" w:rsidRPr="00A57726">
              <w:rPr>
                <w:sz w:val="20"/>
                <w:szCs w:val="20"/>
              </w:rPr>
              <w:t xml:space="preserve">отделения </w:t>
            </w:r>
            <w:r w:rsidR="00AE63F5" w:rsidRPr="00A57726">
              <w:rPr>
                <w:sz w:val="20"/>
                <w:szCs w:val="20"/>
              </w:rPr>
              <w:t>(</w:t>
            </w:r>
            <w:r w:rsidR="00F47E6D" w:rsidRPr="00A57726">
              <w:rPr>
                <w:sz w:val="20"/>
                <w:szCs w:val="20"/>
              </w:rPr>
              <w:t>подготовки и призыва граждан на военную службу</w:t>
            </w:r>
            <w:r w:rsidR="00231715" w:rsidRPr="00A57726">
              <w:rPr>
                <w:sz w:val="20"/>
                <w:szCs w:val="20"/>
              </w:rPr>
              <w:t>)</w:t>
            </w:r>
            <w:r w:rsidR="00055B4E" w:rsidRPr="00A57726">
              <w:rPr>
                <w:sz w:val="20"/>
                <w:szCs w:val="20"/>
              </w:rPr>
              <w:t xml:space="preserve"> </w:t>
            </w:r>
            <w:r w:rsidR="00C120C3" w:rsidRPr="00A57726">
              <w:rPr>
                <w:sz w:val="20"/>
                <w:szCs w:val="20"/>
              </w:rPr>
              <w:t>военного комиссариата (города Севск, Севского и Суземского районов Брянской области</w:t>
            </w:r>
            <w:r w:rsidR="00AE63F5" w:rsidRPr="00A57726">
              <w:rPr>
                <w:sz w:val="20"/>
                <w:szCs w:val="20"/>
              </w:rPr>
              <w:t>) (</w:t>
            </w:r>
            <w:r w:rsidR="00613C70" w:rsidRPr="00A57726">
              <w:rPr>
                <w:sz w:val="20"/>
                <w:szCs w:val="20"/>
              </w:rPr>
              <w:t xml:space="preserve">по </w:t>
            </w:r>
            <w:r w:rsidR="00613C70" w:rsidRPr="00A57726">
              <w:rPr>
                <w:sz w:val="20"/>
                <w:szCs w:val="20"/>
              </w:rPr>
              <w:lastRenderedPageBreak/>
              <w:t>профессиональному психологическому отбору</w:t>
            </w:r>
            <w:r w:rsidR="00AE63F5" w:rsidRPr="00A57726">
              <w:rPr>
                <w:sz w:val="20"/>
                <w:szCs w:val="20"/>
              </w:rPr>
              <w:t>)</w:t>
            </w:r>
            <w:r w:rsidR="005047E4" w:rsidRPr="00A57726">
              <w:rPr>
                <w:sz w:val="20"/>
                <w:szCs w:val="20"/>
              </w:rPr>
              <w:t>, специалист по профессиональному отбору</w:t>
            </w:r>
          </w:p>
        </w:tc>
      </w:tr>
      <w:tr w:rsidR="004E5495" w:rsidRPr="00A57726">
        <w:tc>
          <w:tcPr>
            <w:tcW w:w="826" w:type="dxa"/>
            <w:vAlign w:val="center"/>
          </w:tcPr>
          <w:p w:rsidR="004E5495" w:rsidRPr="00A57726" w:rsidRDefault="00055B4E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886" w:type="dxa"/>
            <w:vAlign w:val="center"/>
          </w:tcPr>
          <w:p w:rsidR="004E5495" w:rsidRPr="00A57726" w:rsidRDefault="0053261A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Киселев Н.А.</w:t>
            </w:r>
          </w:p>
        </w:tc>
        <w:tc>
          <w:tcPr>
            <w:tcW w:w="6187" w:type="dxa"/>
            <w:vAlign w:val="center"/>
          </w:tcPr>
          <w:p w:rsidR="004E5495" w:rsidRPr="00A57726" w:rsidRDefault="004D34DA" w:rsidP="00A2635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E5495" w:rsidRPr="00A57726">
              <w:rPr>
                <w:sz w:val="20"/>
                <w:szCs w:val="20"/>
              </w:rPr>
              <w:t>рач-хирург</w:t>
            </w:r>
            <w:r w:rsidR="005C12F1" w:rsidRPr="00A57726">
              <w:rPr>
                <w:sz w:val="20"/>
                <w:szCs w:val="20"/>
              </w:rPr>
              <w:t xml:space="preserve"> ГБУЗ </w:t>
            </w:r>
            <w:r w:rsidR="003D2FE4" w:rsidRPr="00A57726">
              <w:rPr>
                <w:sz w:val="20"/>
                <w:szCs w:val="20"/>
              </w:rPr>
              <w:t>«</w:t>
            </w:r>
            <w:r w:rsidR="00A26353" w:rsidRPr="00A57726">
              <w:rPr>
                <w:sz w:val="20"/>
                <w:szCs w:val="20"/>
              </w:rPr>
              <w:t xml:space="preserve">Навлинская </w:t>
            </w:r>
            <w:r w:rsidR="003D2FE4" w:rsidRPr="00A57726">
              <w:rPr>
                <w:sz w:val="20"/>
                <w:szCs w:val="20"/>
              </w:rPr>
              <w:t>ЦРБ»</w:t>
            </w:r>
          </w:p>
        </w:tc>
      </w:tr>
      <w:tr w:rsidR="004E5495" w:rsidRPr="00A57726">
        <w:tc>
          <w:tcPr>
            <w:tcW w:w="826" w:type="dxa"/>
            <w:vAlign w:val="center"/>
          </w:tcPr>
          <w:p w:rsidR="004E5495" w:rsidRPr="00A57726" w:rsidRDefault="00055B4E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4E5495" w:rsidRPr="00A57726" w:rsidRDefault="0096607C" w:rsidP="0096607C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Филина</w:t>
            </w:r>
            <w:r w:rsidR="00F47E6D" w:rsidRPr="00A57726">
              <w:rPr>
                <w:sz w:val="20"/>
                <w:szCs w:val="20"/>
              </w:rPr>
              <w:t xml:space="preserve"> В.И.</w:t>
            </w:r>
          </w:p>
        </w:tc>
        <w:tc>
          <w:tcPr>
            <w:tcW w:w="6187" w:type="dxa"/>
            <w:vAlign w:val="center"/>
          </w:tcPr>
          <w:p w:rsidR="004E5495" w:rsidRPr="00A57726" w:rsidRDefault="004D34DA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E5495" w:rsidRPr="00A57726">
              <w:rPr>
                <w:sz w:val="20"/>
                <w:szCs w:val="20"/>
              </w:rPr>
              <w:t>рач-терапевт</w:t>
            </w:r>
            <w:r w:rsidR="005C12F1" w:rsidRPr="00A57726">
              <w:rPr>
                <w:sz w:val="20"/>
                <w:szCs w:val="20"/>
              </w:rPr>
              <w:t xml:space="preserve"> ГБУЗ </w:t>
            </w:r>
            <w:r w:rsidR="00A26353" w:rsidRPr="00A57726">
              <w:rPr>
                <w:sz w:val="20"/>
                <w:szCs w:val="20"/>
              </w:rPr>
              <w:t>«Навлинская ЦРБ»</w:t>
            </w:r>
          </w:p>
        </w:tc>
      </w:tr>
      <w:tr w:rsidR="004E5495" w:rsidRPr="00A57726">
        <w:tc>
          <w:tcPr>
            <w:tcW w:w="826" w:type="dxa"/>
            <w:vAlign w:val="center"/>
          </w:tcPr>
          <w:p w:rsidR="004E5495" w:rsidRPr="00A57726" w:rsidRDefault="00055B4E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4E5495" w:rsidRPr="00A57726" w:rsidRDefault="00613C70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Зверева И.Л.</w:t>
            </w:r>
          </w:p>
        </w:tc>
        <w:tc>
          <w:tcPr>
            <w:tcW w:w="6187" w:type="dxa"/>
            <w:vAlign w:val="center"/>
          </w:tcPr>
          <w:p w:rsidR="004E5495" w:rsidRPr="00A57726" w:rsidRDefault="004D34DA" w:rsidP="0053261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E5495" w:rsidRPr="00A57726">
              <w:rPr>
                <w:sz w:val="20"/>
                <w:szCs w:val="20"/>
              </w:rPr>
              <w:t>рач-невро</w:t>
            </w:r>
            <w:r w:rsidR="0053261A" w:rsidRPr="00A57726">
              <w:rPr>
                <w:sz w:val="20"/>
                <w:szCs w:val="20"/>
              </w:rPr>
              <w:t>лог</w:t>
            </w:r>
            <w:r w:rsidR="005C12F1" w:rsidRPr="00A57726">
              <w:rPr>
                <w:sz w:val="20"/>
                <w:szCs w:val="20"/>
              </w:rPr>
              <w:t xml:space="preserve"> ГБУЗ </w:t>
            </w:r>
            <w:r w:rsidR="00A26353" w:rsidRPr="00A57726">
              <w:rPr>
                <w:sz w:val="20"/>
                <w:szCs w:val="20"/>
              </w:rPr>
              <w:t>«Навлинская ЦРБ»</w:t>
            </w:r>
          </w:p>
        </w:tc>
      </w:tr>
      <w:tr w:rsidR="004E5495" w:rsidRPr="00A57726">
        <w:tc>
          <w:tcPr>
            <w:tcW w:w="826" w:type="dxa"/>
            <w:vAlign w:val="center"/>
          </w:tcPr>
          <w:p w:rsidR="004E5495" w:rsidRPr="00A57726" w:rsidRDefault="00055B4E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4E5495" w:rsidRPr="00A57726" w:rsidRDefault="00613C70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Пулина О.А.</w:t>
            </w:r>
          </w:p>
        </w:tc>
        <w:tc>
          <w:tcPr>
            <w:tcW w:w="6187" w:type="dxa"/>
            <w:vAlign w:val="center"/>
          </w:tcPr>
          <w:p w:rsidR="004E5495" w:rsidRPr="00A57726" w:rsidRDefault="004D34DA" w:rsidP="004D34D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E5495" w:rsidRPr="00A57726">
              <w:rPr>
                <w:sz w:val="20"/>
                <w:szCs w:val="20"/>
              </w:rPr>
              <w:t>рач-психиатр</w:t>
            </w:r>
            <w:r w:rsidR="005C12F1" w:rsidRPr="00A57726">
              <w:rPr>
                <w:sz w:val="20"/>
                <w:szCs w:val="20"/>
              </w:rPr>
              <w:t xml:space="preserve"> ГБУЗ </w:t>
            </w:r>
            <w:r w:rsidRPr="00A57726">
              <w:rPr>
                <w:sz w:val="20"/>
                <w:szCs w:val="20"/>
              </w:rPr>
              <w:t>«Навлинская ЦРБ»</w:t>
            </w:r>
          </w:p>
        </w:tc>
      </w:tr>
      <w:tr w:rsidR="004E5495" w:rsidRPr="00A57726">
        <w:tc>
          <w:tcPr>
            <w:tcW w:w="826" w:type="dxa"/>
            <w:vAlign w:val="center"/>
          </w:tcPr>
          <w:p w:rsidR="004E5495" w:rsidRPr="00A57726" w:rsidRDefault="00055B4E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4E5495" w:rsidRPr="00A57726" w:rsidRDefault="00A74053" w:rsidP="00A7405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Данько О.А.</w:t>
            </w:r>
          </w:p>
        </w:tc>
        <w:tc>
          <w:tcPr>
            <w:tcW w:w="6187" w:type="dxa"/>
            <w:vAlign w:val="center"/>
          </w:tcPr>
          <w:p w:rsidR="004E5495" w:rsidRPr="00A57726" w:rsidRDefault="004D34DA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E5495" w:rsidRPr="00A57726">
              <w:rPr>
                <w:sz w:val="20"/>
                <w:szCs w:val="20"/>
              </w:rPr>
              <w:t>рач-</w:t>
            </w:r>
            <w:r w:rsidR="00613C70" w:rsidRPr="00A57726">
              <w:rPr>
                <w:sz w:val="20"/>
                <w:szCs w:val="20"/>
              </w:rPr>
              <w:t>офтальмолог</w:t>
            </w:r>
            <w:r w:rsidR="005C12F1" w:rsidRPr="00A57726">
              <w:rPr>
                <w:sz w:val="20"/>
                <w:szCs w:val="20"/>
              </w:rPr>
              <w:t xml:space="preserve"> ГБУЗ </w:t>
            </w:r>
            <w:r w:rsidR="00A26353" w:rsidRPr="00A57726">
              <w:rPr>
                <w:sz w:val="20"/>
                <w:szCs w:val="20"/>
              </w:rPr>
              <w:t>«Навлинская ЦРБ»</w:t>
            </w:r>
          </w:p>
        </w:tc>
      </w:tr>
      <w:tr w:rsidR="004E5495" w:rsidRPr="00A57726">
        <w:tc>
          <w:tcPr>
            <w:tcW w:w="826" w:type="dxa"/>
            <w:vAlign w:val="center"/>
          </w:tcPr>
          <w:p w:rsidR="004E5495" w:rsidRPr="00A57726" w:rsidRDefault="00055B4E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4E5495" w:rsidRPr="00A57726" w:rsidRDefault="0053261A" w:rsidP="00A2635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Обухова Е.В.</w:t>
            </w:r>
          </w:p>
        </w:tc>
        <w:tc>
          <w:tcPr>
            <w:tcW w:w="6187" w:type="dxa"/>
            <w:vAlign w:val="center"/>
          </w:tcPr>
          <w:p w:rsidR="004E5495" w:rsidRPr="00A57726" w:rsidRDefault="004D34DA" w:rsidP="004D34D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E5495" w:rsidRPr="00A57726">
              <w:rPr>
                <w:sz w:val="20"/>
                <w:szCs w:val="20"/>
              </w:rPr>
              <w:t>рач-ото</w:t>
            </w:r>
            <w:r w:rsidR="0053261A" w:rsidRPr="00A57726">
              <w:rPr>
                <w:sz w:val="20"/>
                <w:szCs w:val="20"/>
              </w:rPr>
              <w:t>риноларинголог</w:t>
            </w:r>
            <w:r w:rsidR="005C12F1" w:rsidRPr="00A57726">
              <w:rPr>
                <w:sz w:val="20"/>
                <w:szCs w:val="20"/>
              </w:rPr>
              <w:t xml:space="preserve"> ГБУЗ </w:t>
            </w:r>
            <w:r w:rsidR="00A26353" w:rsidRPr="00A57726">
              <w:rPr>
                <w:sz w:val="20"/>
                <w:szCs w:val="20"/>
              </w:rPr>
              <w:t>«Навлинская ЦРБ»</w:t>
            </w:r>
          </w:p>
        </w:tc>
      </w:tr>
      <w:tr w:rsidR="004E5495" w:rsidRPr="00A57726">
        <w:tc>
          <w:tcPr>
            <w:tcW w:w="826" w:type="dxa"/>
            <w:vAlign w:val="center"/>
          </w:tcPr>
          <w:p w:rsidR="004E5495" w:rsidRPr="00A57726" w:rsidRDefault="00055B4E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vAlign w:val="center"/>
          </w:tcPr>
          <w:p w:rsidR="004E5495" w:rsidRPr="00A57726" w:rsidRDefault="0080063E" w:rsidP="00A2635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Колосовская Ю.А.</w:t>
            </w:r>
          </w:p>
        </w:tc>
        <w:tc>
          <w:tcPr>
            <w:tcW w:w="6187" w:type="dxa"/>
            <w:vAlign w:val="center"/>
          </w:tcPr>
          <w:p w:rsidR="004E5495" w:rsidRPr="00A57726" w:rsidRDefault="004D34DA" w:rsidP="004D34D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E5495" w:rsidRPr="00A57726">
              <w:rPr>
                <w:sz w:val="20"/>
                <w:szCs w:val="20"/>
              </w:rPr>
              <w:t>рач-дерматовенеролог</w:t>
            </w:r>
            <w:r w:rsidR="005C12F1" w:rsidRPr="00A57726">
              <w:rPr>
                <w:sz w:val="20"/>
                <w:szCs w:val="20"/>
              </w:rPr>
              <w:t xml:space="preserve"> ГБУЗ </w:t>
            </w:r>
            <w:r w:rsidR="00A26353" w:rsidRPr="00A57726">
              <w:rPr>
                <w:sz w:val="20"/>
                <w:szCs w:val="20"/>
              </w:rPr>
              <w:t>«</w:t>
            </w:r>
            <w:r w:rsidR="0080063E" w:rsidRPr="00A57726">
              <w:rPr>
                <w:sz w:val="20"/>
                <w:szCs w:val="20"/>
              </w:rPr>
              <w:t>Суземская</w:t>
            </w:r>
            <w:r w:rsidR="0053261A" w:rsidRPr="00A57726">
              <w:rPr>
                <w:sz w:val="20"/>
                <w:szCs w:val="20"/>
              </w:rPr>
              <w:t xml:space="preserve"> </w:t>
            </w:r>
            <w:r w:rsidR="00A26353" w:rsidRPr="00A57726">
              <w:rPr>
                <w:sz w:val="20"/>
                <w:szCs w:val="20"/>
              </w:rPr>
              <w:t>ЦРБ»</w:t>
            </w:r>
          </w:p>
        </w:tc>
      </w:tr>
      <w:tr w:rsidR="004E5495" w:rsidRPr="00A57726">
        <w:tc>
          <w:tcPr>
            <w:tcW w:w="826" w:type="dxa"/>
            <w:vAlign w:val="center"/>
          </w:tcPr>
          <w:p w:rsidR="004E5495" w:rsidRPr="00A57726" w:rsidRDefault="00055B4E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12</w:t>
            </w:r>
          </w:p>
        </w:tc>
        <w:tc>
          <w:tcPr>
            <w:tcW w:w="2886" w:type="dxa"/>
            <w:vAlign w:val="center"/>
          </w:tcPr>
          <w:p w:rsidR="004E5495" w:rsidRPr="00A57726" w:rsidRDefault="00C472A6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Граброва Г.А.</w:t>
            </w:r>
          </w:p>
        </w:tc>
        <w:tc>
          <w:tcPr>
            <w:tcW w:w="6187" w:type="dxa"/>
            <w:vAlign w:val="center"/>
          </w:tcPr>
          <w:p w:rsidR="004E5495" w:rsidRPr="00A57726" w:rsidRDefault="004D34DA" w:rsidP="004D34D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E5495" w:rsidRPr="00A57726">
              <w:rPr>
                <w:sz w:val="20"/>
                <w:szCs w:val="20"/>
              </w:rPr>
              <w:t>рач-стоматолог</w:t>
            </w:r>
            <w:r w:rsidR="005C12F1" w:rsidRPr="00A57726">
              <w:rPr>
                <w:sz w:val="20"/>
                <w:szCs w:val="20"/>
              </w:rPr>
              <w:t xml:space="preserve"> ГБУЗ </w:t>
            </w:r>
            <w:r w:rsidR="00A26353" w:rsidRPr="00A57726">
              <w:rPr>
                <w:sz w:val="20"/>
                <w:szCs w:val="20"/>
              </w:rPr>
              <w:t>«Навлинская ЦРБ»</w:t>
            </w:r>
          </w:p>
        </w:tc>
      </w:tr>
    </w:tbl>
    <w:p w:rsidR="007F192F" w:rsidRPr="00A57726" w:rsidRDefault="007F192F" w:rsidP="00906BE2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резервный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4E5495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AB1B5B" w:rsidRPr="00A57726">
        <w:trPr>
          <w:trHeight w:val="178"/>
        </w:trPr>
        <w:tc>
          <w:tcPr>
            <w:tcW w:w="826" w:type="dxa"/>
            <w:vAlign w:val="center"/>
          </w:tcPr>
          <w:p w:rsidR="001E5A9A" w:rsidRPr="00A57726" w:rsidRDefault="001E5A9A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1E5A9A" w:rsidRPr="00A57726" w:rsidRDefault="009301F1" w:rsidP="005047E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Мымриков В.А.</w:t>
            </w:r>
          </w:p>
        </w:tc>
        <w:tc>
          <w:tcPr>
            <w:tcW w:w="6187" w:type="dxa"/>
            <w:vAlign w:val="center"/>
          </w:tcPr>
          <w:p w:rsidR="001E5A9A" w:rsidRPr="00A57726" w:rsidRDefault="001510F1" w:rsidP="009301F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</w:t>
            </w:r>
            <w:r w:rsidR="0053261A" w:rsidRPr="00A57726">
              <w:rPr>
                <w:sz w:val="20"/>
                <w:szCs w:val="20"/>
              </w:rPr>
              <w:t xml:space="preserve">ачальник </w:t>
            </w:r>
            <w:r w:rsidR="001E5A9A" w:rsidRPr="00A57726">
              <w:rPr>
                <w:sz w:val="20"/>
                <w:szCs w:val="20"/>
              </w:rPr>
              <w:t xml:space="preserve">отделения </w:t>
            </w:r>
            <w:r w:rsidR="009301F1" w:rsidRPr="00A57726">
              <w:rPr>
                <w:sz w:val="20"/>
                <w:szCs w:val="20"/>
              </w:rPr>
              <w:t>(подготовки и призыва граждан на военную службу)</w:t>
            </w:r>
            <w:r w:rsidR="00231715" w:rsidRPr="00A57726">
              <w:rPr>
                <w:sz w:val="20"/>
                <w:szCs w:val="20"/>
              </w:rPr>
              <w:t>)</w:t>
            </w:r>
            <w:r w:rsidR="001E5A9A" w:rsidRPr="00A57726">
              <w:rPr>
                <w:sz w:val="20"/>
                <w:szCs w:val="20"/>
              </w:rPr>
              <w:t xml:space="preserve"> </w:t>
            </w:r>
            <w:r w:rsidR="00C120C3" w:rsidRPr="00A57726">
              <w:rPr>
                <w:sz w:val="20"/>
                <w:szCs w:val="20"/>
              </w:rPr>
              <w:t>военного комиссариата (города Севск, Севского и Суземского районов Брянской области</w:t>
            </w:r>
            <w:r w:rsidR="00BE46CF" w:rsidRPr="00A57726">
              <w:rPr>
                <w:sz w:val="20"/>
                <w:szCs w:val="20"/>
              </w:rPr>
              <w:t>)</w:t>
            </w:r>
            <w:r w:rsidR="001E5A9A" w:rsidRPr="00A57726">
              <w:rPr>
                <w:sz w:val="20"/>
                <w:szCs w:val="20"/>
              </w:rPr>
              <w:t>, председатель комиссии</w:t>
            </w:r>
          </w:p>
        </w:tc>
      </w:tr>
      <w:tr w:rsidR="005336A3" w:rsidRPr="00A57726">
        <w:tc>
          <w:tcPr>
            <w:tcW w:w="826" w:type="dxa"/>
            <w:vAlign w:val="center"/>
          </w:tcPr>
          <w:p w:rsidR="005336A3" w:rsidRPr="00A57726" w:rsidRDefault="005336A3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5336A3" w:rsidRPr="00A57726" w:rsidRDefault="001510F1" w:rsidP="00471E5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Макарченкова Н.М.</w:t>
            </w:r>
          </w:p>
        </w:tc>
        <w:tc>
          <w:tcPr>
            <w:tcW w:w="6187" w:type="dxa"/>
            <w:vAlign w:val="center"/>
          </w:tcPr>
          <w:p w:rsidR="005336A3" w:rsidRPr="00A57726" w:rsidRDefault="001510F1" w:rsidP="001E211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</w:t>
            </w:r>
            <w:r w:rsidR="0053261A" w:rsidRPr="00A57726">
              <w:rPr>
                <w:sz w:val="20"/>
                <w:szCs w:val="20"/>
              </w:rPr>
              <w:t xml:space="preserve">едицинская </w:t>
            </w:r>
            <w:r w:rsidR="005336A3" w:rsidRPr="00A57726">
              <w:rPr>
                <w:sz w:val="20"/>
                <w:szCs w:val="20"/>
              </w:rPr>
              <w:t>сестра ГБУЗ «Навлинская ЦРБ», секретарь комиссии</w:t>
            </w:r>
          </w:p>
        </w:tc>
      </w:tr>
      <w:tr w:rsidR="00AB1B5B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4E5495" w:rsidRPr="00A57726" w:rsidRDefault="009301F1" w:rsidP="00FD017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Семерова А.И.</w:t>
            </w:r>
          </w:p>
        </w:tc>
        <w:tc>
          <w:tcPr>
            <w:tcW w:w="6187" w:type="dxa"/>
            <w:vAlign w:val="center"/>
          </w:tcPr>
          <w:p w:rsidR="004E5495" w:rsidRPr="00A57726" w:rsidRDefault="009301F1" w:rsidP="009301F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специалист по физической культуре и спорту</w:t>
            </w:r>
            <w:r w:rsidR="001510F1" w:rsidRPr="00A57726">
              <w:rPr>
                <w:sz w:val="20"/>
                <w:szCs w:val="20"/>
              </w:rPr>
              <w:t xml:space="preserve"> отдела культуры, молодежной политики и спорта Севского муниципального района, представитель администрации района</w:t>
            </w:r>
          </w:p>
        </w:tc>
      </w:tr>
      <w:tr w:rsidR="001E5A9A" w:rsidRPr="00A57726">
        <w:tc>
          <w:tcPr>
            <w:tcW w:w="826" w:type="dxa"/>
            <w:vAlign w:val="center"/>
          </w:tcPr>
          <w:p w:rsidR="001E5A9A" w:rsidRPr="00A57726" w:rsidRDefault="001E5A9A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1E5A9A" w:rsidRPr="00A57726" w:rsidRDefault="009301F1" w:rsidP="00C5101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Крючкова Н.В.</w:t>
            </w:r>
          </w:p>
        </w:tc>
        <w:tc>
          <w:tcPr>
            <w:tcW w:w="6187" w:type="dxa"/>
            <w:vAlign w:val="center"/>
          </w:tcPr>
          <w:p w:rsidR="001E5A9A" w:rsidRPr="00A57726" w:rsidRDefault="001510F1" w:rsidP="001510F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</w:t>
            </w:r>
            <w:r w:rsidR="0053261A" w:rsidRPr="00A57726">
              <w:rPr>
                <w:sz w:val="20"/>
                <w:szCs w:val="20"/>
              </w:rPr>
              <w:t xml:space="preserve">омощник </w:t>
            </w:r>
            <w:r w:rsidR="001E5A9A" w:rsidRPr="00A57726">
              <w:rPr>
                <w:sz w:val="20"/>
                <w:szCs w:val="20"/>
              </w:rPr>
              <w:t xml:space="preserve">начальника отделения </w:t>
            </w:r>
            <w:r w:rsidR="00BE46CF" w:rsidRPr="00A57726">
              <w:rPr>
                <w:sz w:val="20"/>
                <w:szCs w:val="20"/>
              </w:rPr>
              <w:t>(</w:t>
            </w:r>
            <w:r w:rsidR="00B112A6" w:rsidRPr="00A57726">
              <w:rPr>
                <w:sz w:val="20"/>
                <w:szCs w:val="20"/>
              </w:rPr>
              <w:t>подготовки и призыва граждан на военную службу</w:t>
            </w:r>
            <w:r w:rsidR="00231715" w:rsidRPr="00A57726">
              <w:rPr>
                <w:sz w:val="20"/>
                <w:szCs w:val="20"/>
              </w:rPr>
              <w:t>)</w:t>
            </w:r>
            <w:r w:rsidR="001E5A9A" w:rsidRPr="00A57726">
              <w:rPr>
                <w:sz w:val="20"/>
                <w:szCs w:val="20"/>
              </w:rPr>
              <w:t xml:space="preserve"> </w:t>
            </w:r>
            <w:r w:rsidR="00C120C3" w:rsidRPr="00A57726">
              <w:rPr>
                <w:sz w:val="20"/>
                <w:szCs w:val="20"/>
              </w:rPr>
              <w:t>военного комиссариата (города Севск, Севского и Суземского районов Брянской области</w:t>
            </w:r>
            <w:r w:rsidR="008820B6" w:rsidRPr="00A57726">
              <w:rPr>
                <w:sz w:val="20"/>
                <w:szCs w:val="20"/>
              </w:rPr>
              <w:t>)</w:t>
            </w:r>
          </w:p>
        </w:tc>
      </w:tr>
      <w:tr w:rsidR="004E5495" w:rsidRPr="00A57726">
        <w:tc>
          <w:tcPr>
            <w:tcW w:w="826" w:type="dxa"/>
            <w:vAlign w:val="center"/>
          </w:tcPr>
          <w:p w:rsidR="004E5495" w:rsidRPr="00A57726" w:rsidRDefault="00055B4E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4E5495" w:rsidRPr="00A57726" w:rsidRDefault="0053261A" w:rsidP="00A2635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Гызыев М.А.</w:t>
            </w:r>
          </w:p>
        </w:tc>
        <w:tc>
          <w:tcPr>
            <w:tcW w:w="6187" w:type="dxa"/>
            <w:vAlign w:val="center"/>
          </w:tcPr>
          <w:p w:rsidR="005F4FA5" w:rsidRPr="00A57726" w:rsidRDefault="001510F1" w:rsidP="00BE6D7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E5495" w:rsidRPr="00A57726">
              <w:rPr>
                <w:sz w:val="20"/>
                <w:szCs w:val="20"/>
              </w:rPr>
              <w:t>рач-хирург</w:t>
            </w:r>
            <w:r w:rsidR="00420666" w:rsidRPr="00A57726">
              <w:rPr>
                <w:sz w:val="20"/>
                <w:szCs w:val="20"/>
              </w:rPr>
              <w:t xml:space="preserve"> ГБУЗ </w:t>
            </w:r>
            <w:r w:rsidR="00A26353" w:rsidRPr="00A57726">
              <w:rPr>
                <w:sz w:val="20"/>
                <w:szCs w:val="20"/>
              </w:rPr>
              <w:t>«Навлинская ЦРБ»</w:t>
            </w:r>
          </w:p>
        </w:tc>
      </w:tr>
      <w:tr w:rsidR="004E5495" w:rsidRPr="00A57726">
        <w:tc>
          <w:tcPr>
            <w:tcW w:w="826" w:type="dxa"/>
            <w:vAlign w:val="center"/>
          </w:tcPr>
          <w:p w:rsidR="004E5495" w:rsidRPr="00A57726" w:rsidRDefault="00055B4E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4E5495" w:rsidRPr="00A57726" w:rsidRDefault="00F47E6D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Бирюкова Н.А.</w:t>
            </w:r>
          </w:p>
        </w:tc>
        <w:tc>
          <w:tcPr>
            <w:tcW w:w="6187" w:type="dxa"/>
            <w:vAlign w:val="center"/>
          </w:tcPr>
          <w:p w:rsidR="004E5495" w:rsidRPr="00A57726" w:rsidRDefault="001510F1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53261A" w:rsidRPr="00A57726">
              <w:rPr>
                <w:sz w:val="20"/>
                <w:szCs w:val="20"/>
              </w:rPr>
              <w:t>рач-педиатр ГБ</w:t>
            </w:r>
            <w:r w:rsidRPr="00A57726">
              <w:rPr>
                <w:sz w:val="20"/>
                <w:szCs w:val="20"/>
              </w:rPr>
              <w:t>УЗ «Навлинская ЦРБ»</w:t>
            </w:r>
          </w:p>
        </w:tc>
      </w:tr>
      <w:tr w:rsidR="00AB1B5B" w:rsidRPr="00A57726">
        <w:tc>
          <w:tcPr>
            <w:tcW w:w="826" w:type="dxa"/>
            <w:vAlign w:val="center"/>
          </w:tcPr>
          <w:p w:rsidR="004E5495" w:rsidRPr="00A57726" w:rsidRDefault="00055B4E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4E5495" w:rsidRPr="00A57726" w:rsidRDefault="009301F1" w:rsidP="00A2635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Закревская Н.А.</w:t>
            </w:r>
          </w:p>
        </w:tc>
        <w:tc>
          <w:tcPr>
            <w:tcW w:w="6187" w:type="dxa"/>
            <w:vAlign w:val="center"/>
          </w:tcPr>
          <w:p w:rsidR="004E5495" w:rsidRPr="00A57726" w:rsidRDefault="001510F1" w:rsidP="009301F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E5495" w:rsidRPr="00A57726">
              <w:rPr>
                <w:sz w:val="20"/>
                <w:szCs w:val="20"/>
              </w:rPr>
              <w:t>рач-невролог</w:t>
            </w:r>
            <w:r w:rsidR="00420666" w:rsidRPr="00A57726">
              <w:rPr>
                <w:sz w:val="20"/>
                <w:szCs w:val="20"/>
              </w:rPr>
              <w:t xml:space="preserve"> ГБУЗ </w:t>
            </w:r>
            <w:r w:rsidR="00A26353" w:rsidRPr="00A57726">
              <w:rPr>
                <w:sz w:val="20"/>
                <w:szCs w:val="20"/>
              </w:rPr>
              <w:t>«</w:t>
            </w:r>
            <w:r w:rsidR="009301F1" w:rsidRPr="00A57726">
              <w:rPr>
                <w:sz w:val="20"/>
                <w:szCs w:val="20"/>
              </w:rPr>
              <w:t>Суземская</w:t>
            </w:r>
            <w:r w:rsidR="00A26353" w:rsidRPr="00A57726">
              <w:rPr>
                <w:sz w:val="20"/>
                <w:szCs w:val="20"/>
              </w:rPr>
              <w:t xml:space="preserve"> ЦРБ»</w:t>
            </w:r>
          </w:p>
        </w:tc>
      </w:tr>
      <w:tr w:rsidR="004E5495" w:rsidRPr="00A57726">
        <w:tc>
          <w:tcPr>
            <w:tcW w:w="826" w:type="dxa"/>
            <w:vAlign w:val="center"/>
          </w:tcPr>
          <w:p w:rsidR="004E5495" w:rsidRPr="00A57726" w:rsidRDefault="00055B4E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4E5495" w:rsidRPr="00A57726" w:rsidRDefault="003742D0" w:rsidP="00A2635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</w:t>
            </w:r>
            <w:r w:rsidR="00A26353" w:rsidRPr="00A57726">
              <w:rPr>
                <w:sz w:val="20"/>
                <w:szCs w:val="20"/>
              </w:rPr>
              <w:t>ысоев В.В.</w:t>
            </w:r>
          </w:p>
        </w:tc>
        <w:tc>
          <w:tcPr>
            <w:tcW w:w="6187" w:type="dxa"/>
            <w:vAlign w:val="center"/>
          </w:tcPr>
          <w:p w:rsidR="004E5495" w:rsidRPr="00A57726" w:rsidRDefault="001510F1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E5495" w:rsidRPr="00A57726">
              <w:rPr>
                <w:sz w:val="20"/>
                <w:szCs w:val="20"/>
              </w:rPr>
              <w:t>рач-психиатр</w:t>
            </w:r>
            <w:r w:rsidR="00420666" w:rsidRPr="00A57726">
              <w:rPr>
                <w:sz w:val="20"/>
                <w:szCs w:val="20"/>
              </w:rPr>
              <w:t xml:space="preserve"> ГБУЗ </w:t>
            </w:r>
            <w:r w:rsidR="00CC1A5B" w:rsidRPr="00A57726">
              <w:rPr>
                <w:sz w:val="20"/>
                <w:szCs w:val="20"/>
              </w:rPr>
              <w:t>«Навлинская ЦРБ»</w:t>
            </w:r>
          </w:p>
        </w:tc>
      </w:tr>
      <w:tr w:rsidR="00A74053" w:rsidRPr="00A57726">
        <w:tc>
          <w:tcPr>
            <w:tcW w:w="826" w:type="dxa"/>
            <w:vAlign w:val="center"/>
          </w:tcPr>
          <w:p w:rsidR="00A74053" w:rsidRPr="00A57726" w:rsidRDefault="00A74053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A74053" w:rsidRPr="00A57726" w:rsidRDefault="00BE6D75" w:rsidP="00BE6D7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Польская А.А.</w:t>
            </w:r>
          </w:p>
        </w:tc>
        <w:tc>
          <w:tcPr>
            <w:tcW w:w="6187" w:type="dxa"/>
            <w:vAlign w:val="center"/>
          </w:tcPr>
          <w:p w:rsidR="00A74053" w:rsidRPr="00A57726" w:rsidRDefault="001510F1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A74053" w:rsidRPr="00A57726">
              <w:rPr>
                <w:sz w:val="20"/>
                <w:szCs w:val="20"/>
              </w:rPr>
              <w:t>рач-офтальмолог</w:t>
            </w:r>
            <w:r w:rsidR="00420666" w:rsidRPr="00A57726">
              <w:rPr>
                <w:sz w:val="20"/>
                <w:szCs w:val="20"/>
              </w:rPr>
              <w:t xml:space="preserve"> ГБУЗ </w:t>
            </w:r>
            <w:r w:rsidR="00BE6D75" w:rsidRPr="00A57726">
              <w:rPr>
                <w:sz w:val="20"/>
                <w:szCs w:val="20"/>
              </w:rPr>
              <w:t>«Навлинская ЦРБ»</w:t>
            </w:r>
          </w:p>
        </w:tc>
      </w:tr>
      <w:tr w:rsidR="004E5495" w:rsidRPr="00A57726">
        <w:tc>
          <w:tcPr>
            <w:tcW w:w="826" w:type="dxa"/>
            <w:vAlign w:val="center"/>
          </w:tcPr>
          <w:p w:rsidR="004E5495" w:rsidRPr="00A57726" w:rsidRDefault="00055B4E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4E5495" w:rsidRPr="00A57726" w:rsidRDefault="001E2111" w:rsidP="001E211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Котляр</w:t>
            </w:r>
            <w:r w:rsidR="00F47E6D" w:rsidRPr="00A57726">
              <w:rPr>
                <w:sz w:val="20"/>
                <w:szCs w:val="20"/>
              </w:rPr>
              <w:t xml:space="preserve"> </w:t>
            </w:r>
            <w:r w:rsidRPr="00A57726">
              <w:rPr>
                <w:sz w:val="20"/>
                <w:szCs w:val="20"/>
              </w:rPr>
              <w:t>А.И.</w:t>
            </w:r>
          </w:p>
        </w:tc>
        <w:tc>
          <w:tcPr>
            <w:tcW w:w="6187" w:type="dxa"/>
            <w:vAlign w:val="center"/>
          </w:tcPr>
          <w:p w:rsidR="004E5495" w:rsidRPr="00A57726" w:rsidRDefault="001510F1" w:rsidP="0024163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E5495" w:rsidRPr="00A57726">
              <w:rPr>
                <w:sz w:val="20"/>
                <w:szCs w:val="20"/>
              </w:rPr>
              <w:t>рач-отоларинголог</w:t>
            </w:r>
            <w:r w:rsidR="00420666" w:rsidRPr="00A57726">
              <w:rPr>
                <w:sz w:val="20"/>
                <w:szCs w:val="20"/>
              </w:rPr>
              <w:t xml:space="preserve"> ГБУЗ </w:t>
            </w:r>
            <w:r w:rsidR="003D2FE4" w:rsidRPr="00A57726">
              <w:rPr>
                <w:sz w:val="20"/>
                <w:szCs w:val="20"/>
              </w:rPr>
              <w:t>«Комаричская ЦРБ»</w:t>
            </w:r>
          </w:p>
        </w:tc>
      </w:tr>
      <w:tr w:rsidR="004E5495" w:rsidRPr="00A57726">
        <w:tc>
          <w:tcPr>
            <w:tcW w:w="826" w:type="dxa"/>
            <w:vAlign w:val="center"/>
          </w:tcPr>
          <w:p w:rsidR="004E5495" w:rsidRPr="00A57726" w:rsidRDefault="00055B4E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vAlign w:val="center"/>
          </w:tcPr>
          <w:p w:rsidR="004E5495" w:rsidRPr="00A57726" w:rsidRDefault="001510F1" w:rsidP="00A2635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Барабанов А.В.</w:t>
            </w:r>
          </w:p>
        </w:tc>
        <w:tc>
          <w:tcPr>
            <w:tcW w:w="6187" w:type="dxa"/>
            <w:vAlign w:val="center"/>
          </w:tcPr>
          <w:p w:rsidR="004E5495" w:rsidRPr="00A57726" w:rsidRDefault="001510F1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E5495" w:rsidRPr="00A57726">
              <w:rPr>
                <w:sz w:val="20"/>
                <w:szCs w:val="20"/>
              </w:rPr>
              <w:t>рач-дерматовенеролог</w:t>
            </w:r>
            <w:r w:rsidR="00420666" w:rsidRPr="00A57726">
              <w:rPr>
                <w:sz w:val="20"/>
                <w:szCs w:val="20"/>
              </w:rPr>
              <w:t xml:space="preserve"> </w:t>
            </w:r>
            <w:r w:rsidR="009301F1" w:rsidRPr="00A57726">
              <w:rPr>
                <w:sz w:val="20"/>
                <w:szCs w:val="20"/>
              </w:rPr>
              <w:t>ГБУЗ «Навлинская</w:t>
            </w:r>
            <w:r w:rsidR="0080063E" w:rsidRPr="00A57726">
              <w:rPr>
                <w:sz w:val="20"/>
                <w:szCs w:val="20"/>
              </w:rPr>
              <w:t xml:space="preserve"> ЦРБ»</w:t>
            </w:r>
          </w:p>
        </w:tc>
      </w:tr>
      <w:tr w:rsidR="004E5495" w:rsidRPr="00A57726">
        <w:tc>
          <w:tcPr>
            <w:tcW w:w="826" w:type="dxa"/>
            <w:vAlign w:val="center"/>
          </w:tcPr>
          <w:p w:rsidR="004E5495" w:rsidRPr="00A57726" w:rsidRDefault="00055B4E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12</w:t>
            </w:r>
          </w:p>
        </w:tc>
        <w:tc>
          <w:tcPr>
            <w:tcW w:w="2886" w:type="dxa"/>
            <w:vAlign w:val="center"/>
          </w:tcPr>
          <w:p w:rsidR="004E5495" w:rsidRPr="00A57726" w:rsidRDefault="00886C01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Боброва Е.А.</w:t>
            </w:r>
          </w:p>
        </w:tc>
        <w:tc>
          <w:tcPr>
            <w:tcW w:w="6187" w:type="dxa"/>
            <w:vAlign w:val="center"/>
          </w:tcPr>
          <w:p w:rsidR="004E5495" w:rsidRPr="00A57726" w:rsidRDefault="001510F1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E5495" w:rsidRPr="00A57726">
              <w:rPr>
                <w:sz w:val="20"/>
                <w:szCs w:val="20"/>
              </w:rPr>
              <w:t>рач-стоматолог</w:t>
            </w:r>
            <w:r w:rsidR="00420666" w:rsidRPr="00A57726">
              <w:rPr>
                <w:sz w:val="20"/>
                <w:szCs w:val="20"/>
              </w:rPr>
              <w:t xml:space="preserve"> ГБУЗ </w:t>
            </w:r>
            <w:r w:rsidR="00CC1A5B" w:rsidRPr="00A57726">
              <w:rPr>
                <w:sz w:val="20"/>
                <w:szCs w:val="20"/>
              </w:rPr>
              <w:t>«Навлинская ЦРБ»</w:t>
            </w:r>
          </w:p>
        </w:tc>
      </w:tr>
    </w:tbl>
    <w:p w:rsidR="007F192F" w:rsidRPr="00A57726" w:rsidRDefault="007F192F" w:rsidP="00906BE2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 xml:space="preserve">Муниципальное образование «Суземский </w:t>
      </w:r>
      <w:r w:rsidR="00640330" w:rsidRPr="00A57726">
        <w:rPr>
          <w:sz w:val="28"/>
          <w:szCs w:val="28"/>
        </w:rPr>
        <w:t xml:space="preserve">муниципальный </w:t>
      </w:r>
      <w:r w:rsidRPr="00A57726">
        <w:rPr>
          <w:sz w:val="28"/>
          <w:szCs w:val="28"/>
        </w:rPr>
        <w:t>район»:</w:t>
      </w:r>
    </w:p>
    <w:p w:rsidR="007F192F" w:rsidRPr="00A57726" w:rsidRDefault="007F192F" w:rsidP="00906BE2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основной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4E5495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2B09EE" w:rsidRPr="00A57726">
        <w:trPr>
          <w:trHeight w:val="178"/>
        </w:trPr>
        <w:tc>
          <w:tcPr>
            <w:tcW w:w="826" w:type="dxa"/>
            <w:vAlign w:val="center"/>
          </w:tcPr>
          <w:p w:rsidR="002B09EE" w:rsidRPr="00A57726" w:rsidRDefault="002B09EE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2B09EE" w:rsidRPr="00A57726" w:rsidRDefault="002B09EE" w:rsidP="00471E5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Медведев Д.В.</w:t>
            </w:r>
          </w:p>
        </w:tc>
        <w:tc>
          <w:tcPr>
            <w:tcW w:w="6187" w:type="dxa"/>
            <w:vAlign w:val="center"/>
          </w:tcPr>
          <w:p w:rsidR="002B09EE" w:rsidRPr="00A57726" w:rsidRDefault="00910156" w:rsidP="00C120C3">
            <w:pPr>
              <w:rPr>
                <w:sz w:val="20"/>
                <w:szCs w:val="20"/>
              </w:rPr>
            </w:pPr>
            <w:r w:rsidRPr="00A57726">
              <w:rPr>
                <w:iCs/>
                <w:sz w:val="20"/>
                <w:szCs w:val="20"/>
              </w:rPr>
              <w:t>в</w:t>
            </w:r>
            <w:r w:rsidR="002B09EE" w:rsidRPr="00A57726">
              <w:rPr>
                <w:iCs/>
                <w:sz w:val="20"/>
                <w:szCs w:val="20"/>
              </w:rPr>
              <w:t>оенный комиссар</w:t>
            </w:r>
            <w:r w:rsidR="002B09EE" w:rsidRPr="00A57726">
              <w:rPr>
                <w:sz w:val="20"/>
                <w:szCs w:val="20"/>
              </w:rPr>
              <w:t xml:space="preserve"> (города Севск, Севского и Суземского районов Брянской области), председатель комиссии</w:t>
            </w:r>
          </w:p>
        </w:tc>
      </w:tr>
      <w:tr w:rsidR="002B09EE" w:rsidRPr="00A57726" w:rsidTr="00471E52">
        <w:tc>
          <w:tcPr>
            <w:tcW w:w="826" w:type="dxa"/>
            <w:vAlign w:val="center"/>
          </w:tcPr>
          <w:p w:rsidR="002B09EE" w:rsidRPr="00A57726" w:rsidRDefault="002B09EE" w:rsidP="00471E5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2B09EE" w:rsidRPr="00A57726" w:rsidRDefault="00910156" w:rsidP="00471E5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Жемская Ю.Ю.</w:t>
            </w:r>
          </w:p>
        </w:tc>
        <w:tc>
          <w:tcPr>
            <w:tcW w:w="6187" w:type="dxa"/>
            <w:vAlign w:val="center"/>
          </w:tcPr>
          <w:p w:rsidR="002B09EE" w:rsidRPr="00A57726" w:rsidRDefault="00B50337" w:rsidP="0091015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медицинская сестра отделения (подготовки и призыва граждан на военную службу) военного комиссариата (города Севск, Севского и Суземского районов Брянской области), секретарь комиссии</w:t>
            </w:r>
          </w:p>
        </w:tc>
      </w:tr>
      <w:tr w:rsidR="00886C01" w:rsidRPr="00A57726">
        <w:tc>
          <w:tcPr>
            <w:tcW w:w="826" w:type="dxa"/>
            <w:vAlign w:val="center"/>
          </w:tcPr>
          <w:p w:rsidR="00886C01" w:rsidRPr="00A57726" w:rsidRDefault="00886C0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886C01" w:rsidRPr="00A57726" w:rsidRDefault="00910156" w:rsidP="00BD76A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Булихова О.А.</w:t>
            </w:r>
          </w:p>
        </w:tc>
        <w:tc>
          <w:tcPr>
            <w:tcW w:w="6187" w:type="dxa"/>
            <w:vAlign w:val="center"/>
          </w:tcPr>
          <w:p w:rsidR="00886C01" w:rsidRPr="00A57726" w:rsidRDefault="00910156" w:rsidP="0091015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начальник</w:t>
            </w:r>
            <w:r w:rsidR="00BD76A1" w:rsidRPr="00A57726">
              <w:rPr>
                <w:sz w:val="20"/>
                <w:szCs w:val="20"/>
              </w:rPr>
              <w:t xml:space="preserve"> </w:t>
            </w:r>
            <w:r w:rsidR="001639BC" w:rsidRPr="00A57726">
              <w:rPr>
                <w:sz w:val="20"/>
                <w:szCs w:val="20"/>
              </w:rPr>
              <w:t>отдела</w:t>
            </w:r>
            <w:r w:rsidR="00BD76A1" w:rsidRPr="00A57726">
              <w:rPr>
                <w:sz w:val="20"/>
                <w:szCs w:val="20"/>
              </w:rPr>
              <w:t xml:space="preserve"> культуры,</w:t>
            </w:r>
            <w:r w:rsidR="001639BC" w:rsidRPr="00A57726">
              <w:rPr>
                <w:sz w:val="20"/>
                <w:szCs w:val="20"/>
              </w:rPr>
              <w:t xml:space="preserve"> спорта</w:t>
            </w:r>
            <w:r w:rsidRPr="00A57726">
              <w:rPr>
                <w:sz w:val="20"/>
                <w:szCs w:val="20"/>
              </w:rPr>
              <w:t xml:space="preserve">, </w:t>
            </w:r>
            <w:r w:rsidR="008B64E1" w:rsidRPr="00A57726">
              <w:rPr>
                <w:sz w:val="20"/>
                <w:szCs w:val="20"/>
              </w:rPr>
              <w:t>молодежной</w:t>
            </w:r>
            <w:r w:rsidR="001639BC" w:rsidRPr="00A57726">
              <w:rPr>
                <w:sz w:val="20"/>
                <w:szCs w:val="20"/>
              </w:rPr>
              <w:t xml:space="preserve"> и демографи</w:t>
            </w:r>
            <w:r w:rsidRPr="00A57726">
              <w:rPr>
                <w:sz w:val="20"/>
                <w:szCs w:val="20"/>
              </w:rPr>
              <w:t>че</w:t>
            </w:r>
            <w:r w:rsidR="001639BC" w:rsidRPr="00A57726">
              <w:rPr>
                <w:sz w:val="20"/>
                <w:szCs w:val="20"/>
              </w:rPr>
              <w:t>ской</w:t>
            </w:r>
            <w:r w:rsidR="008B64E1" w:rsidRPr="00A57726">
              <w:rPr>
                <w:sz w:val="20"/>
                <w:szCs w:val="20"/>
              </w:rPr>
              <w:t xml:space="preserve"> политик</w:t>
            </w:r>
            <w:r w:rsidR="00BD76A1" w:rsidRPr="00A57726">
              <w:rPr>
                <w:sz w:val="20"/>
                <w:szCs w:val="20"/>
              </w:rPr>
              <w:t xml:space="preserve">и </w:t>
            </w:r>
            <w:r w:rsidR="008B64E1" w:rsidRPr="00A57726">
              <w:rPr>
                <w:sz w:val="20"/>
                <w:szCs w:val="20"/>
              </w:rPr>
              <w:t xml:space="preserve">администрации </w:t>
            </w:r>
            <w:r w:rsidR="00F47E6D" w:rsidRPr="00A57726">
              <w:rPr>
                <w:sz w:val="20"/>
                <w:szCs w:val="20"/>
              </w:rPr>
              <w:t xml:space="preserve">Суземского </w:t>
            </w:r>
            <w:r w:rsidR="008B64E1" w:rsidRPr="00A57726">
              <w:rPr>
                <w:sz w:val="20"/>
                <w:szCs w:val="20"/>
              </w:rPr>
              <w:t>района</w:t>
            </w:r>
            <w:r w:rsidR="00886C01" w:rsidRPr="00A57726">
              <w:rPr>
                <w:sz w:val="20"/>
                <w:szCs w:val="20"/>
              </w:rPr>
              <w:t>, представитель администрации</w:t>
            </w:r>
            <w:r w:rsidR="001639BC" w:rsidRPr="00A57726">
              <w:rPr>
                <w:sz w:val="20"/>
                <w:szCs w:val="20"/>
              </w:rPr>
              <w:t xml:space="preserve"> района</w:t>
            </w:r>
          </w:p>
        </w:tc>
      </w:tr>
      <w:tr w:rsidR="00886C01" w:rsidRPr="00A57726">
        <w:tc>
          <w:tcPr>
            <w:tcW w:w="826" w:type="dxa"/>
            <w:vAlign w:val="center"/>
          </w:tcPr>
          <w:p w:rsidR="00886C01" w:rsidRPr="00A57726" w:rsidRDefault="00886C0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886C01" w:rsidRPr="00A57726" w:rsidRDefault="00886C01" w:rsidP="003D646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Неплюев В.В.</w:t>
            </w:r>
          </w:p>
        </w:tc>
        <w:tc>
          <w:tcPr>
            <w:tcW w:w="6187" w:type="dxa"/>
            <w:vAlign w:val="center"/>
          </w:tcPr>
          <w:p w:rsidR="00886C01" w:rsidRPr="00A57726" w:rsidRDefault="00910156" w:rsidP="00C120C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</w:t>
            </w:r>
            <w:r w:rsidR="00241639" w:rsidRPr="00A57726">
              <w:rPr>
                <w:sz w:val="20"/>
                <w:szCs w:val="20"/>
              </w:rPr>
              <w:t xml:space="preserve">тарший </w:t>
            </w:r>
            <w:r w:rsidR="00886C01" w:rsidRPr="00A57726">
              <w:rPr>
                <w:sz w:val="20"/>
                <w:szCs w:val="20"/>
              </w:rPr>
              <w:t xml:space="preserve">помощник начальника </w:t>
            </w:r>
            <w:r w:rsidR="00F47E6D" w:rsidRPr="00A57726">
              <w:rPr>
                <w:sz w:val="20"/>
                <w:szCs w:val="20"/>
              </w:rPr>
              <w:t xml:space="preserve">отделения </w:t>
            </w:r>
            <w:r w:rsidR="008B64E1" w:rsidRPr="00A57726">
              <w:rPr>
                <w:sz w:val="20"/>
                <w:szCs w:val="20"/>
              </w:rPr>
              <w:t>(</w:t>
            </w:r>
            <w:r w:rsidR="00F47E6D" w:rsidRPr="00A57726">
              <w:rPr>
                <w:sz w:val="20"/>
                <w:szCs w:val="20"/>
              </w:rPr>
              <w:t>подготовки и призыва граждан на военную службу</w:t>
            </w:r>
            <w:r w:rsidR="00231715" w:rsidRPr="00A57726">
              <w:rPr>
                <w:sz w:val="20"/>
                <w:szCs w:val="20"/>
              </w:rPr>
              <w:t>)</w:t>
            </w:r>
            <w:r w:rsidR="00886C01" w:rsidRPr="00A57726">
              <w:rPr>
                <w:sz w:val="20"/>
                <w:szCs w:val="20"/>
              </w:rPr>
              <w:t xml:space="preserve"> </w:t>
            </w:r>
            <w:r w:rsidR="008B64E1" w:rsidRPr="00A57726">
              <w:rPr>
                <w:sz w:val="20"/>
                <w:szCs w:val="20"/>
              </w:rPr>
              <w:t>(</w:t>
            </w:r>
            <w:r w:rsidR="00886C01" w:rsidRPr="00A57726">
              <w:rPr>
                <w:sz w:val="20"/>
                <w:szCs w:val="20"/>
              </w:rPr>
              <w:t>по профессиональному психологическому отбору</w:t>
            </w:r>
            <w:r w:rsidR="008B64E1" w:rsidRPr="00A57726">
              <w:rPr>
                <w:sz w:val="20"/>
                <w:szCs w:val="20"/>
              </w:rPr>
              <w:t>)</w:t>
            </w:r>
            <w:r w:rsidR="00C120C3" w:rsidRPr="00A57726">
              <w:rPr>
                <w:sz w:val="20"/>
                <w:szCs w:val="20"/>
              </w:rPr>
              <w:t xml:space="preserve"> военного комиссариата (города Севск, Севского и Суземского районов Брянской области)</w:t>
            </w:r>
            <w:r w:rsidR="00886C01" w:rsidRPr="00A57726">
              <w:rPr>
                <w:sz w:val="20"/>
                <w:szCs w:val="20"/>
              </w:rPr>
              <w:t>, специалист по профессиональному психологическому отбору</w:t>
            </w:r>
          </w:p>
        </w:tc>
      </w:tr>
      <w:tr w:rsidR="00F472B1" w:rsidRPr="00A57726" w:rsidTr="00471E52">
        <w:tc>
          <w:tcPr>
            <w:tcW w:w="826" w:type="dxa"/>
            <w:vAlign w:val="center"/>
          </w:tcPr>
          <w:p w:rsidR="00F472B1" w:rsidRPr="00A57726" w:rsidRDefault="00F472B1" w:rsidP="00471E5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F472B1" w:rsidRPr="00A57726" w:rsidRDefault="00241639" w:rsidP="00471E5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Кучер А.С.</w:t>
            </w:r>
          </w:p>
        </w:tc>
        <w:tc>
          <w:tcPr>
            <w:tcW w:w="6187" w:type="dxa"/>
            <w:vAlign w:val="center"/>
          </w:tcPr>
          <w:p w:rsidR="00F472B1" w:rsidRPr="00A57726" w:rsidRDefault="00910156" w:rsidP="00471E5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F472B1" w:rsidRPr="00A57726">
              <w:rPr>
                <w:sz w:val="20"/>
                <w:szCs w:val="20"/>
              </w:rPr>
              <w:t>рач-хирург ГБУЗ «Навлинская ЦРБ»</w:t>
            </w:r>
          </w:p>
        </w:tc>
      </w:tr>
      <w:tr w:rsidR="00886C01" w:rsidRPr="00A57726">
        <w:tc>
          <w:tcPr>
            <w:tcW w:w="826" w:type="dxa"/>
            <w:vAlign w:val="center"/>
          </w:tcPr>
          <w:p w:rsidR="00886C01" w:rsidRPr="00A57726" w:rsidRDefault="00886C0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886C01" w:rsidRPr="00A57726" w:rsidRDefault="001C54AD" w:rsidP="00F472B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Онищенко А.А.</w:t>
            </w:r>
          </w:p>
        </w:tc>
        <w:tc>
          <w:tcPr>
            <w:tcW w:w="6187" w:type="dxa"/>
            <w:vAlign w:val="center"/>
          </w:tcPr>
          <w:p w:rsidR="00886C01" w:rsidRPr="00A57726" w:rsidRDefault="00910156" w:rsidP="00AE34C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886C01" w:rsidRPr="00A57726">
              <w:rPr>
                <w:sz w:val="20"/>
                <w:szCs w:val="20"/>
              </w:rPr>
              <w:t>рач-</w:t>
            </w:r>
            <w:r w:rsidR="001C54AD" w:rsidRPr="00A57726">
              <w:rPr>
                <w:sz w:val="20"/>
                <w:szCs w:val="20"/>
              </w:rPr>
              <w:t>терапевт</w:t>
            </w:r>
            <w:r w:rsidR="00420666" w:rsidRPr="00A57726">
              <w:rPr>
                <w:sz w:val="20"/>
                <w:szCs w:val="20"/>
              </w:rPr>
              <w:t xml:space="preserve"> ГБУЗ </w:t>
            </w:r>
            <w:r w:rsidR="003D2FE4" w:rsidRPr="00A57726">
              <w:rPr>
                <w:sz w:val="20"/>
                <w:szCs w:val="20"/>
              </w:rPr>
              <w:t>«Суземская ЦРБ»</w:t>
            </w:r>
          </w:p>
        </w:tc>
      </w:tr>
      <w:tr w:rsidR="00886C01" w:rsidRPr="00A57726">
        <w:tc>
          <w:tcPr>
            <w:tcW w:w="826" w:type="dxa"/>
            <w:vAlign w:val="center"/>
          </w:tcPr>
          <w:p w:rsidR="00886C01" w:rsidRPr="00A57726" w:rsidRDefault="00886C0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886C01" w:rsidRPr="00A57726" w:rsidRDefault="00241639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Закревская Н.А.</w:t>
            </w:r>
          </w:p>
        </w:tc>
        <w:tc>
          <w:tcPr>
            <w:tcW w:w="6187" w:type="dxa"/>
            <w:vAlign w:val="center"/>
          </w:tcPr>
          <w:p w:rsidR="00886C01" w:rsidRPr="00A57726" w:rsidRDefault="00910156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886C01" w:rsidRPr="00A57726">
              <w:rPr>
                <w:sz w:val="20"/>
                <w:szCs w:val="20"/>
              </w:rPr>
              <w:t>рач-невролог</w:t>
            </w:r>
            <w:r w:rsidR="00420666" w:rsidRPr="00A57726">
              <w:rPr>
                <w:sz w:val="20"/>
                <w:szCs w:val="20"/>
              </w:rPr>
              <w:t xml:space="preserve"> ГБУЗ </w:t>
            </w:r>
            <w:r w:rsidR="003D2FE4" w:rsidRPr="00A57726">
              <w:rPr>
                <w:sz w:val="20"/>
                <w:szCs w:val="20"/>
              </w:rPr>
              <w:t>«Суземская ЦРБ»</w:t>
            </w:r>
          </w:p>
        </w:tc>
      </w:tr>
      <w:tr w:rsidR="00886C01" w:rsidRPr="00A57726">
        <w:tc>
          <w:tcPr>
            <w:tcW w:w="826" w:type="dxa"/>
            <w:vAlign w:val="center"/>
          </w:tcPr>
          <w:p w:rsidR="00886C01" w:rsidRPr="00A57726" w:rsidRDefault="00886C0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886C01" w:rsidRPr="00A57726" w:rsidRDefault="0050206D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Пулина О.А.</w:t>
            </w:r>
          </w:p>
        </w:tc>
        <w:tc>
          <w:tcPr>
            <w:tcW w:w="6187" w:type="dxa"/>
            <w:vAlign w:val="center"/>
          </w:tcPr>
          <w:p w:rsidR="00886C01" w:rsidRPr="00A57726" w:rsidRDefault="00910156" w:rsidP="003F376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886C01" w:rsidRPr="00A57726">
              <w:rPr>
                <w:sz w:val="20"/>
                <w:szCs w:val="20"/>
              </w:rPr>
              <w:t>рач-психиатр</w:t>
            </w:r>
            <w:r w:rsidR="00420666" w:rsidRPr="00A57726">
              <w:rPr>
                <w:sz w:val="20"/>
                <w:szCs w:val="20"/>
              </w:rPr>
              <w:t xml:space="preserve"> ГБУЗ </w:t>
            </w:r>
            <w:r w:rsidR="003F3760" w:rsidRPr="00A57726">
              <w:rPr>
                <w:sz w:val="20"/>
                <w:szCs w:val="20"/>
              </w:rPr>
              <w:t>«Навлинская</w:t>
            </w:r>
            <w:r w:rsidR="003D2FE4" w:rsidRPr="00A57726">
              <w:rPr>
                <w:sz w:val="20"/>
                <w:szCs w:val="20"/>
              </w:rPr>
              <w:t xml:space="preserve"> ЦРБ»</w:t>
            </w:r>
          </w:p>
        </w:tc>
      </w:tr>
      <w:tr w:rsidR="00886C01" w:rsidRPr="00A57726">
        <w:tc>
          <w:tcPr>
            <w:tcW w:w="826" w:type="dxa"/>
            <w:vAlign w:val="center"/>
          </w:tcPr>
          <w:p w:rsidR="00886C01" w:rsidRPr="00A57726" w:rsidRDefault="00886C0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886C01" w:rsidRPr="00A57726" w:rsidRDefault="00910156" w:rsidP="00AE34C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Алешечкина С.Б.</w:t>
            </w:r>
          </w:p>
        </w:tc>
        <w:tc>
          <w:tcPr>
            <w:tcW w:w="6187" w:type="dxa"/>
            <w:vAlign w:val="center"/>
          </w:tcPr>
          <w:p w:rsidR="00886C01" w:rsidRPr="00A57726" w:rsidRDefault="00910156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886C01" w:rsidRPr="00A57726">
              <w:rPr>
                <w:sz w:val="20"/>
                <w:szCs w:val="20"/>
              </w:rPr>
              <w:t>рач-офтальмолог</w:t>
            </w:r>
            <w:r w:rsidR="00420666" w:rsidRPr="00A57726">
              <w:rPr>
                <w:sz w:val="20"/>
                <w:szCs w:val="20"/>
              </w:rPr>
              <w:t xml:space="preserve"> ГБУЗ </w:t>
            </w:r>
            <w:r w:rsidR="003D2FE4" w:rsidRPr="00A57726">
              <w:rPr>
                <w:sz w:val="20"/>
                <w:szCs w:val="20"/>
              </w:rPr>
              <w:t>«Суземская ЦРБ»</w:t>
            </w:r>
          </w:p>
        </w:tc>
      </w:tr>
      <w:tr w:rsidR="00BD76A1" w:rsidRPr="00A57726">
        <w:tc>
          <w:tcPr>
            <w:tcW w:w="826" w:type="dxa"/>
            <w:vAlign w:val="center"/>
          </w:tcPr>
          <w:p w:rsidR="00BD76A1" w:rsidRPr="00A57726" w:rsidRDefault="00BD76A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BD76A1" w:rsidRPr="00A57726" w:rsidRDefault="00BD76A1" w:rsidP="001B655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Котляр А.И.</w:t>
            </w:r>
          </w:p>
        </w:tc>
        <w:tc>
          <w:tcPr>
            <w:tcW w:w="6187" w:type="dxa"/>
            <w:vAlign w:val="center"/>
          </w:tcPr>
          <w:p w:rsidR="00BD76A1" w:rsidRPr="00A57726" w:rsidRDefault="00910156" w:rsidP="0091015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241639" w:rsidRPr="00A57726">
              <w:rPr>
                <w:sz w:val="20"/>
                <w:szCs w:val="20"/>
              </w:rPr>
              <w:t>рач-ото</w:t>
            </w:r>
            <w:r w:rsidR="001C54AD" w:rsidRPr="00A57726">
              <w:rPr>
                <w:sz w:val="20"/>
                <w:szCs w:val="20"/>
              </w:rPr>
              <w:t>рино</w:t>
            </w:r>
            <w:r w:rsidR="00241639" w:rsidRPr="00A57726">
              <w:rPr>
                <w:sz w:val="20"/>
                <w:szCs w:val="20"/>
              </w:rPr>
              <w:t>лариноголог</w:t>
            </w:r>
            <w:r w:rsidR="00BD76A1" w:rsidRPr="00A57726">
              <w:rPr>
                <w:sz w:val="20"/>
                <w:szCs w:val="20"/>
              </w:rPr>
              <w:t xml:space="preserve"> ГБУЗ «Комаричская ЦРБ»</w:t>
            </w:r>
          </w:p>
        </w:tc>
      </w:tr>
      <w:tr w:rsidR="00886C01" w:rsidRPr="00A57726">
        <w:tc>
          <w:tcPr>
            <w:tcW w:w="826" w:type="dxa"/>
            <w:vAlign w:val="center"/>
          </w:tcPr>
          <w:p w:rsidR="00886C01" w:rsidRPr="00A57726" w:rsidRDefault="00886C0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vAlign w:val="center"/>
          </w:tcPr>
          <w:p w:rsidR="00886C01" w:rsidRPr="00A57726" w:rsidRDefault="00886C01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Колосовская Ю.А.</w:t>
            </w:r>
          </w:p>
        </w:tc>
        <w:tc>
          <w:tcPr>
            <w:tcW w:w="6187" w:type="dxa"/>
            <w:vAlign w:val="center"/>
          </w:tcPr>
          <w:p w:rsidR="00886C01" w:rsidRPr="00A57726" w:rsidRDefault="00910156" w:rsidP="0091015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886C01" w:rsidRPr="00A57726">
              <w:rPr>
                <w:sz w:val="20"/>
                <w:szCs w:val="20"/>
              </w:rPr>
              <w:t>рач-дерматовенеролог</w:t>
            </w:r>
            <w:r w:rsidR="00420666" w:rsidRPr="00A57726">
              <w:rPr>
                <w:sz w:val="20"/>
                <w:szCs w:val="20"/>
              </w:rPr>
              <w:t xml:space="preserve"> ГБУЗ </w:t>
            </w:r>
            <w:r w:rsidR="003D2FE4" w:rsidRPr="00A57726">
              <w:rPr>
                <w:sz w:val="20"/>
                <w:szCs w:val="20"/>
              </w:rPr>
              <w:t>«Суземская ЦРБ»</w:t>
            </w:r>
          </w:p>
        </w:tc>
      </w:tr>
      <w:tr w:rsidR="00886C01" w:rsidRPr="00A57726">
        <w:tc>
          <w:tcPr>
            <w:tcW w:w="826" w:type="dxa"/>
            <w:vAlign w:val="center"/>
          </w:tcPr>
          <w:p w:rsidR="00886C01" w:rsidRPr="00A57726" w:rsidRDefault="00886C0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12</w:t>
            </w:r>
          </w:p>
        </w:tc>
        <w:tc>
          <w:tcPr>
            <w:tcW w:w="2886" w:type="dxa"/>
            <w:vAlign w:val="center"/>
          </w:tcPr>
          <w:p w:rsidR="00886C01" w:rsidRPr="00A57726" w:rsidRDefault="00910156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Мишин В.И.</w:t>
            </w:r>
          </w:p>
        </w:tc>
        <w:tc>
          <w:tcPr>
            <w:tcW w:w="6187" w:type="dxa"/>
            <w:vAlign w:val="center"/>
          </w:tcPr>
          <w:p w:rsidR="00886C01" w:rsidRPr="00A57726" w:rsidRDefault="00910156" w:rsidP="0091015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886C01" w:rsidRPr="00A57726">
              <w:rPr>
                <w:sz w:val="20"/>
                <w:szCs w:val="20"/>
              </w:rPr>
              <w:t>рач-стоматолог</w:t>
            </w:r>
            <w:r w:rsidR="00420666" w:rsidRPr="00A57726">
              <w:rPr>
                <w:sz w:val="20"/>
                <w:szCs w:val="20"/>
              </w:rPr>
              <w:t xml:space="preserve"> ГБУЗ </w:t>
            </w:r>
            <w:r w:rsidR="003D2FE4" w:rsidRPr="00A57726">
              <w:rPr>
                <w:sz w:val="20"/>
                <w:szCs w:val="20"/>
              </w:rPr>
              <w:t>«Суземская ЦРБ»</w:t>
            </w:r>
          </w:p>
        </w:tc>
      </w:tr>
    </w:tbl>
    <w:p w:rsidR="007F192F" w:rsidRPr="00A57726" w:rsidRDefault="007F192F" w:rsidP="00906BE2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резервный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4E5495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8E5309" w:rsidRPr="00A57726" w:rsidTr="00471E52">
        <w:trPr>
          <w:trHeight w:val="178"/>
        </w:trPr>
        <w:tc>
          <w:tcPr>
            <w:tcW w:w="826" w:type="dxa"/>
            <w:vAlign w:val="center"/>
          </w:tcPr>
          <w:p w:rsidR="00C51017" w:rsidRPr="00A57726" w:rsidRDefault="00C51017" w:rsidP="00471E5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C51017" w:rsidRPr="00A57726" w:rsidRDefault="004E60E5" w:rsidP="00471E5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Мымриков В.А.</w:t>
            </w:r>
          </w:p>
        </w:tc>
        <w:tc>
          <w:tcPr>
            <w:tcW w:w="6187" w:type="dxa"/>
            <w:vAlign w:val="center"/>
          </w:tcPr>
          <w:p w:rsidR="00C51017" w:rsidRPr="00A57726" w:rsidRDefault="00EF4E2A" w:rsidP="00023F9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начальник отделения (</w:t>
            </w:r>
            <w:r w:rsidR="00023F98" w:rsidRPr="00A57726">
              <w:rPr>
                <w:sz w:val="20"/>
                <w:szCs w:val="20"/>
              </w:rPr>
              <w:t>подготовки и призыва граждан на военную службу</w:t>
            </w:r>
            <w:r w:rsidRPr="00A57726">
              <w:rPr>
                <w:sz w:val="20"/>
                <w:szCs w:val="20"/>
              </w:rPr>
              <w:t xml:space="preserve">) военного комиссариата (города Севск, Севского и </w:t>
            </w:r>
            <w:r w:rsidRPr="00A57726">
              <w:rPr>
                <w:sz w:val="20"/>
                <w:szCs w:val="20"/>
              </w:rPr>
              <w:lastRenderedPageBreak/>
              <w:t>Суземского районов Брянской области), председатель комиссии</w:t>
            </w:r>
          </w:p>
        </w:tc>
      </w:tr>
      <w:tr w:rsidR="00FD0179" w:rsidRPr="00A57726" w:rsidTr="00DE6554">
        <w:tc>
          <w:tcPr>
            <w:tcW w:w="826" w:type="dxa"/>
            <w:vAlign w:val="center"/>
          </w:tcPr>
          <w:p w:rsidR="00FD0179" w:rsidRPr="00A57726" w:rsidRDefault="00FD0179" w:rsidP="00DE6554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886" w:type="dxa"/>
            <w:vAlign w:val="center"/>
          </w:tcPr>
          <w:p w:rsidR="00FD0179" w:rsidRPr="00A57726" w:rsidRDefault="00E96F6D" w:rsidP="0050206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Ковалева О.В.</w:t>
            </w:r>
          </w:p>
        </w:tc>
        <w:tc>
          <w:tcPr>
            <w:tcW w:w="6187" w:type="dxa"/>
            <w:vAlign w:val="center"/>
          </w:tcPr>
          <w:p w:rsidR="00FD0179" w:rsidRPr="00A57726" w:rsidRDefault="00EF4E2A" w:rsidP="00DE655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</w:t>
            </w:r>
            <w:r w:rsidR="003F3760" w:rsidRPr="00A57726">
              <w:rPr>
                <w:sz w:val="20"/>
                <w:szCs w:val="20"/>
              </w:rPr>
              <w:t xml:space="preserve">едицинская </w:t>
            </w:r>
            <w:r w:rsidR="00FD0179" w:rsidRPr="00A57726">
              <w:rPr>
                <w:sz w:val="20"/>
                <w:szCs w:val="20"/>
              </w:rPr>
              <w:t>сестра ГБУЗ «</w:t>
            </w:r>
            <w:r w:rsidR="0050206D" w:rsidRPr="00A57726">
              <w:rPr>
                <w:sz w:val="20"/>
                <w:szCs w:val="20"/>
              </w:rPr>
              <w:t>Суземская ЦРБ</w:t>
            </w:r>
            <w:r w:rsidR="00FD0179" w:rsidRPr="00A57726">
              <w:rPr>
                <w:sz w:val="20"/>
                <w:szCs w:val="20"/>
              </w:rPr>
              <w:t>», секретарь комиссии</w:t>
            </w:r>
          </w:p>
        </w:tc>
      </w:tr>
      <w:tr w:rsidR="00D25BB6" w:rsidRPr="00A57726">
        <w:tc>
          <w:tcPr>
            <w:tcW w:w="826" w:type="dxa"/>
            <w:vAlign w:val="center"/>
          </w:tcPr>
          <w:p w:rsidR="00D25BB6" w:rsidRPr="00A57726" w:rsidRDefault="00D25BB6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D25BB6" w:rsidRPr="00A57726" w:rsidRDefault="009818FD" w:rsidP="00D25BB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Чечуева В.В.</w:t>
            </w:r>
          </w:p>
        </w:tc>
        <w:tc>
          <w:tcPr>
            <w:tcW w:w="6187" w:type="dxa"/>
            <w:vAlign w:val="center"/>
          </w:tcPr>
          <w:p w:rsidR="00D25BB6" w:rsidRPr="00A57726" w:rsidRDefault="00EF4E2A" w:rsidP="00EF4E2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старший инспектор отде</w:t>
            </w:r>
            <w:r w:rsidR="003F3760" w:rsidRPr="00A57726">
              <w:rPr>
                <w:sz w:val="20"/>
                <w:szCs w:val="20"/>
              </w:rPr>
              <w:t xml:space="preserve">ла </w:t>
            </w:r>
            <w:r w:rsidR="00D25BB6" w:rsidRPr="00A57726">
              <w:rPr>
                <w:sz w:val="20"/>
                <w:szCs w:val="20"/>
              </w:rPr>
              <w:t xml:space="preserve">культуры, </w:t>
            </w:r>
            <w:r w:rsidR="003F3760" w:rsidRPr="00A57726">
              <w:rPr>
                <w:sz w:val="20"/>
                <w:szCs w:val="20"/>
              </w:rPr>
              <w:t>спорта</w:t>
            </w:r>
            <w:r w:rsidRPr="00A57726">
              <w:rPr>
                <w:sz w:val="20"/>
                <w:szCs w:val="20"/>
              </w:rPr>
              <w:t>,</w:t>
            </w:r>
            <w:r w:rsidR="003F3760" w:rsidRPr="00A57726">
              <w:rPr>
                <w:sz w:val="20"/>
                <w:szCs w:val="20"/>
              </w:rPr>
              <w:t xml:space="preserve"> </w:t>
            </w:r>
            <w:r w:rsidR="00D25BB6" w:rsidRPr="00A57726">
              <w:rPr>
                <w:sz w:val="20"/>
                <w:szCs w:val="20"/>
              </w:rPr>
              <w:t xml:space="preserve">молодежной </w:t>
            </w:r>
            <w:r w:rsidR="003F3760" w:rsidRPr="00A57726">
              <w:rPr>
                <w:sz w:val="20"/>
                <w:szCs w:val="20"/>
              </w:rPr>
              <w:t xml:space="preserve">и демографической </w:t>
            </w:r>
            <w:r w:rsidR="00D25BB6" w:rsidRPr="00A57726">
              <w:rPr>
                <w:sz w:val="20"/>
                <w:szCs w:val="20"/>
              </w:rPr>
              <w:t>политики администрации Суземского района, представитель администрации</w:t>
            </w:r>
            <w:r w:rsidR="0050206D" w:rsidRPr="00A57726">
              <w:rPr>
                <w:sz w:val="20"/>
                <w:szCs w:val="20"/>
              </w:rPr>
              <w:t xml:space="preserve"> района</w:t>
            </w:r>
          </w:p>
        </w:tc>
      </w:tr>
      <w:tr w:rsidR="00C51017" w:rsidRPr="00A57726" w:rsidTr="00471E52">
        <w:tc>
          <w:tcPr>
            <w:tcW w:w="826" w:type="dxa"/>
            <w:vAlign w:val="center"/>
          </w:tcPr>
          <w:p w:rsidR="00C51017" w:rsidRPr="00A57726" w:rsidRDefault="00C51017" w:rsidP="00471E52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C51017" w:rsidRPr="00A57726" w:rsidRDefault="009818FD" w:rsidP="00C5101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Крючкова Н.В.</w:t>
            </w:r>
          </w:p>
        </w:tc>
        <w:tc>
          <w:tcPr>
            <w:tcW w:w="6187" w:type="dxa"/>
            <w:vAlign w:val="center"/>
          </w:tcPr>
          <w:p w:rsidR="00C51017" w:rsidRPr="00A57726" w:rsidRDefault="00EF4E2A" w:rsidP="00EF4E2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</w:t>
            </w:r>
            <w:r w:rsidR="003F3760" w:rsidRPr="00A57726">
              <w:rPr>
                <w:sz w:val="20"/>
                <w:szCs w:val="20"/>
              </w:rPr>
              <w:t xml:space="preserve">омощник </w:t>
            </w:r>
            <w:r w:rsidR="00C51017" w:rsidRPr="00A57726">
              <w:rPr>
                <w:sz w:val="20"/>
                <w:szCs w:val="20"/>
              </w:rPr>
              <w:t>начальника отделения (подготовки и призыва граждан на военную службу) военного комиссариата (города Севск, Севского и Сузем</w:t>
            </w:r>
            <w:r w:rsidRPr="00A57726">
              <w:rPr>
                <w:sz w:val="20"/>
                <w:szCs w:val="20"/>
              </w:rPr>
              <w:t>ского районов Брянской области)</w:t>
            </w:r>
          </w:p>
        </w:tc>
      </w:tr>
      <w:tr w:rsidR="00886C01" w:rsidRPr="00A57726">
        <w:tc>
          <w:tcPr>
            <w:tcW w:w="826" w:type="dxa"/>
            <w:vAlign w:val="center"/>
          </w:tcPr>
          <w:p w:rsidR="00886C01" w:rsidRPr="00A57726" w:rsidRDefault="00886C0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886C01" w:rsidRPr="00A57726" w:rsidRDefault="009818FD" w:rsidP="00C5101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Киселев Н.А.</w:t>
            </w:r>
          </w:p>
        </w:tc>
        <w:tc>
          <w:tcPr>
            <w:tcW w:w="6187" w:type="dxa"/>
            <w:vAlign w:val="center"/>
          </w:tcPr>
          <w:p w:rsidR="00886C01" w:rsidRPr="00A57726" w:rsidRDefault="00EF4E2A" w:rsidP="00EF4E2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886C01" w:rsidRPr="00A57726">
              <w:rPr>
                <w:sz w:val="20"/>
                <w:szCs w:val="20"/>
              </w:rPr>
              <w:t>рач-хирург</w:t>
            </w:r>
            <w:r w:rsidR="00420666" w:rsidRPr="00A57726">
              <w:rPr>
                <w:sz w:val="20"/>
                <w:szCs w:val="20"/>
              </w:rPr>
              <w:t xml:space="preserve"> ГБУЗ </w:t>
            </w:r>
            <w:r w:rsidR="00D25BB6" w:rsidRPr="00A57726">
              <w:rPr>
                <w:sz w:val="20"/>
                <w:szCs w:val="20"/>
              </w:rPr>
              <w:t>«Навлинская ЦРБ»</w:t>
            </w:r>
          </w:p>
        </w:tc>
      </w:tr>
      <w:tr w:rsidR="00886C01" w:rsidRPr="00A57726">
        <w:tc>
          <w:tcPr>
            <w:tcW w:w="826" w:type="dxa"/>
            <w:vAlign w:val="center"/>
          </w:tcPr>
          <w:p w:rsidR="00886C01" w:rsidRPr="00A57726" w:rsidRDefault="00886C0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886C01" w:rsidRPr="00A57726" w:rsidRDefault="00B77D8E" w:rsidP="00B77D8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Полякова Н.А.</w:t>
            </w:r>
          </w:p>
        </w:tc>
        <w:tc>
          <w:tcPr>
            <w:tcW w:w="6187" w:type="dxa"/>
            <w:vAlign w:val="center"/>
          </w:tcPr>
          <w:p w:rsidR="00886C01" w:rsidRPr="00A57726" w:rsidRDefault="00EF4E2A" w:rsidP="00EF4E2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886C01" w:rsidRPr="00A57726">
              <w:rPr>
                <w:sz w:val="20"/>
                <w:szCs w:val="20"/>
              </w:rPr>
              <w:t>рач-</w:t>
            </w:r>
            <w:r w:rsidR="00B77D8E" w:rsidRPr="00A57726">
              <w:rPr>
                <w:sz w:val="20"/>
                <w:szCs w:val="20"/>
              </w:rPr>
              <w:t>педиатр</w:t>
            </w:r>
            <w:r w:rsidR="00420666" w:rsidRPr="00A57726">
              <w:rPr>
                <w:sz w:val="20"/>
                <w:szCs w:val="20"/>
              </w:rPr>
              <w:t xml:space="preserve"> ГБУЗ </w:t>
            </w:r>
            <w:r w:rsidR="003D2FE4" w:rsidRPr="00A57726">
              <w:rPr>
                <w:sz w:val="20"/>
                <w:szCs w:val="20"/>
              </w:rPr>
              <w:t>«Суземская ЦРБ»</w:t>
            </w:r>
          </w:p>
        </w:tc>
      </w:tr>
      <w:tr w:rsidR="00D25BB6" w:rsidRPr="00A57726">
        <w:tc>
          <w:tcPr>
            <w:tcW w:w="826" w:type="dxa"/>
            <w:vAlign w:val="center"/>
          </w:tcPr>
          <w:p w:rsidR="00D25BB6" w:rsidRPr="00A57726" w:rsidRDefault="00D25BB6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D25BB6" w:rsidRPr="00A57726" w:rsidRDefault="003F3760" w:rsidP="001B655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Я</w:t>
            </w:r>
            <w:r w:rsidR="00D25BB6" w:rsidRPr="00A57726">
              <w:rPr>
                <w:sz w:val="20"/>
                <w:szCs w:val="20"/>
              </w:rPr>
              <w:t>ремчук О.С.</w:t>
            </w:r>
          </w:p>
        </w:tc>
        <w:tc>
          <w:tcPr>
            <w:tcW w:w="6187" w:type="dxa"/>
            <w:vAlign w:val="center"/>
          </w:tcPr>
          <w:p w:rsidR="00D25BB6" w:rsidRPr="00A57726" w:rsidRDefault="00EF4E2A" w:rsidP="00EF4E2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D25BB6" w:rsidRPr="00A57726">
              <w:rPr>
                <w:sz w:val="20"/>
                <w:szCs w:val="20"/>
              </w:rPr>
              <w:t>рач-невролог ГБУЗ «Навлинская ЦРБ»</w:t>
            </w:r>
          </w:p>
        </w:tc>
      </w:tr>
      <w:tr w:rsidR="00D25BB6" w:rsidRPr="00A57726">
        <w:tc>
          <w:tcPr>
            <w:tcW w:w="826" w:type="dxa"/>
            <w:vAlign w:val="center"/>
          </w:tcPr>
          <w:p w:rsidR="00D25BB6" w:rsidRPr="00A57726" w:rsidRDefault="00D25BB6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D25BB6" w:rsidRPr="00A57726" w:rsidRDefault="00D25BB6" w:rsidP="001B655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Сысоев В.В.</w:t>
            </w:r>
          </w:p>
        </w:tc>
        <w:tc>
          <w:tcPr>
            <w:tcW w:w="6187" w:type="dxa"/>
            <w:vAlign w:val="center"/>
          </w:tcPr>
          <w:p w:rsidR="00D25BB6" w:rsidRPr="00A57726" w:rsidRDefault="00EF4E2A" w:rsidP="00EF4E2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D25BB6" w:rsidRPr="00A57726">
              <w:rPr>
                <w:sz w:val="20"/>
                <w:szCs w:val="20"/>
              </w:rPr>
              <w:t>рач-психиатр ГБУЗ «Навлинская ЦРБ»</w:t>
            </w:r>
          </w:p>
        </w:tc>
      </w:tr>
      <w:tr w:rsidR="00AB2591" w:rsidRPr="00A57726">
        <w:tc>
          <w:tcPr>
            <w:tcW w:w="826" w:type="dxa"/>
            <w:vAlign w:val="center"/>
          </w:tcPr>
          <w:p w:rsidR="00AB2591" w:rsidRPr="00A57726" w:rsidRDefault="00AB259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AB2591" w:rsidRPr="00A57726" w:rsidRDefault="009818FD" w:rsidP="00A7405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Польская А.А.</w:t>
            </w:r>
          </w:p>
        </w:tc>
        <w:tc>
          <w:tcPr>
            <w:tcW w:w="6187" w:type="dxa"/>
            <w:vAlign w:val="center"/>
          </w:tcPr>
          <w:p w:rsidR="00AB2591" w:rsidRPr="00A57726" w:rsidRDefault="00EF4E2A" w:rsidP="00EF4E2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AB2591" w:rsidRPr="00A57726">
              <w:rPr>
                <w:sz w:val="20"/>
                <w:szCs w:val="20"/>
              </w:rPr>
              <w:t>рач-офтальмолог</w:t>
            </w:r>
            <w:r w:rsidR="00420666" w:rsidRPr="00A57726">
              <w:rPr>
                <w:sz w:val="20"/>
                <w:szCs w:val="20"/>
              </w:rPr>
              <w:t xml:space="preserve"> ГБУЗ </w:t>
            </w:r>
            <w:r w:rsidR="00D25BB6" w:rsidRPr="00A57726">
              <w:rPr>
                <w:sz w:val="20"/>
                <w:szCs w:val="20"/>
              </w:rPr>
              <w:t>«Навлинская ЦРБ»</w:t>
            </w:r>
          </w:p>
        </w:tc>
      </w:tr>
      <w:tr w:rsidR="00D25BB6" w:rsidRPr="00A57726">
        <w:tc>
          <w:tcPr>
            <w:tcW w:w="826" w:type="dxa"/>
            <w:vAlign w:val="center"/>
          </w:tcPr>
          <w:p w:rsidR="00D25BB6" w:rsidRPr="00A57726" w:rsidRDefault="00D25BB6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D25BB6" w:rsidRPr="00A57726" w:rsidRDefault="003F3760" w:rsidP="001B655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Обухова Е.В.</w:t>
            </w:r>
          </w:p>
        </w:tc>
        <w:tc>
          <w:tcPr>
            <w:tcW w:w="6187" w:type="dxa"/>
            <w:vAlign w:val="center"/>
          </w:tcPr>
          <w:p w:rsidR="00D25BB6" w:rsidRPr="00A57726" w:rsidRDefault="00EF4E2A" w:rsidP="00EF4E2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3F3760" w:rsidRPr="00A57726">
              <w:rPr>
                <w:sz w:val="20"/>
                <w:szCs w:val="20"/>
              </w:rPr>
              <w:t>рач-ото</w:t>
            </w:r>
            <w:r w:rsidRPr="00A57726">
              <w:rPr>
                <w:sz w:val="20"/>
                <w:szCs w:val="20"/>
              </w:rPr>
              <w:t>рино</w:t>
            </w:r>
            <w:r w:rsidR="00D25BB6" w:rsidRPr="00A57726">
              <w:rPr>
                <w:sz w:val="20"/>
                <w:szCs w:val="20"/>
              </w:rPr>
              <w:t>ларинголог ГБУЗ «Навлинская ЦРБ»</w:t>
            </w:r>
          </w:p>
        </w:tc>
      </w:tr>
      <w:tr w:rsidR="008E5309" w:rsidRPr="00A57726">
        <w:tc>
          <w:tcPr>
            <w:tcW w:w="826" w:type="dxa"/>
            <w:vAlign w:val="center"/>
          </w:tcPr>
          <w:p w:rsidR="00D25BB6" w:rsidRPr="00A57726" w:rsidRDefault="00D25BB6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vAlign w:val="center"/>
          </w:tcPr>
          <w:p w:rsidR="00D25BB6" w:rsidRPr="00A57726" w:rsidRDefault="00EF4E2A" w:rsidP="001B655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Барабанов А.В.</w:t>
            </w:r>
          </w:p>
        </w:tc>
        <w:tc>
          <w:tcPr>
            <w:tcW w:w="6187" w:type="dxa"/>
            <w:vAlign w:val="center"/>
          </w:tcPr>
          <w:p w:rsidR="00D25BB6" w:rsidRPr="00A57726" w:rsidRDefault="00EF4E2A" w:rsidP="009818F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D25BB6" w:rsidRPr="00A57726">
              <w:rPr>
                <w:sz w:val="20"/>
                <w:szCs w:val="20"/>
              </w:rPr>
              <w:t>рач-дерматовенеролог ГБУЗ «</w:t>
            </w:r>
            <w:r w:rsidR="009818FD" w:rsidRPr="00A57726">
              <w:rPr>
                <w:sz w:val="20"/>
                <w:szCs w:val="20"/>
              </w:rPr>
              <w:t>Навлинская</w:t>
            </w:r>
            <w:r w:rsidR="003F3760" w:rsidRPr="00A57726">
              <w:rPr>
                <w:sz w:val="20"/>
                <w:szCs w:val="20"/>
              </w:rPr>
              <w:t xml:space="preserve"> </w:t>
            </w:r>
            <w:r w:rsidR="00D25BB6" w:rsidRPr="00A57726">
              <w:rPr>
                <w:sz w:val="20"/>
                <w:szCs w:val="20"/>
              </w:rPr>
              <w:t>ЦРБ»</w:t>
            </w:r>
          </w:p>
        </w:tc>
      </w:tr>
      <w:tr w:rsidR="008E5309" w:rsidRPr="00A57726">
        <w:tc>
          <w:tcPr>
            <w:tcW w:w="826" w:type="dxa"/>
            <w:vAlign w:val="center"/>
          </w:tcPr>
          <w:p w:rsidR="00AB2591" w:rsidRPr="00A57726" w:rsidRDefault="00AB259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12</w:t>
            </w:r>
          </w:p>
        </w:tc>
        <w:tc>
          <w:tcPr>
            <w:tcW w:w="2886" w:type="dxa"/>
            <w:vAlign w:val="center"/>
          </w:tcPr>
          <w:p w:rsidR="00AB2591" w:rsidRPr="00A57726" w:rsidRDefault="00976FD6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Граброва Г.А.</w:t>
            </w:r>
          </w:p>
        </w:tc>
        <w:tc>
          <w:tcPr>
            <w:tcW w:w="6187" w:type="dxa"/>
            <w:vAlign w:val="center"/>
          </w:tcPr>
          <w:p w:rsidR="00AB2591" w:rsidRPr="00A57726" w:rsidRDefault="00EF4E2A" w:rsidP="00976FD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AB2591" w:rsidRPr="00A57726">
              <w:rPr>
                <w:sz w:val="20"/>
                <w:szCs w:val="20"/>
              </w:rPr>
              <w:t>рач-стоматолог</w:t>
            </w:r>
            <w:r w:rsidR="00420666" w:rsidRPr="00A57726">
              <w:rPr>
                <w:sz w:val="20"/>
                <w:szCs w:val="20"/>
              </w:rPr>
              <w:t xml:space="preserve"> ГБУЗ </w:t>
            </w:r>
            <w:r w:rsidR="003D2FE4" w:rsidRPr="00A57726">
              <w:rPr>
                <w:sz w:val="20"/>
                <w:szCs w:val="20"/>
              </w:rPr>
              <w:t>«</w:t>
            </w:r>
            <w:r w:rsidR="00976FD6" w:rsidRPr="00A57726">
              <w:rPr>
                <w:sz w:val="20"/>
                <w:szCs w:val="20"/>
              </w:rPr>
              <w:t>Навлинская</w:t>
            </w:r>
            <w:r w:rsidR="003D2FE4" w:rsidRPr="00A57726">
              <w:rPr>
                <w:sz w:val="20"/>
                <w:szCs w:val="20"/>
              </w:rPr>
              <w:t xml:space="preserve"> ЦРБ»</w:t>
            </w:r>
          </w:p>
        </w:tc>
      </w:tr>
    </w:tbl>
    <w:p w:rsidR="007F192F" w:rsidRPr="00A57726" w:rsidRDefault="007F192F" w:rsidP="00906BE2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 xml:space="preserve">Муниципальное образование «Стародубский </w:t>
      </w:r>
      <w:r w:rsidR="00640330" w:rsidRPr="00A57726">
        <w:rPr>
          <w:sz w:val="28"/>
          <w:szCs w:val="28"/>
        </w:rPr>
        <w:t xml:space="preserve">муниципальный </w:t>
      </w:r>
      <w:r w:rsidR="00E50341" w:rsidRPr="00A57726">
        <w:rPr>
          <w:sz w:val="28"/>
          <w:szCs w:val="28"/>
        </w:rPr>
        <w:t>округ</w:t>
      </w:r>
      <w:r w:rsidRPr="00A57726">
        <w:rPr>
          <w:sz w:val="28"/>
          <w:szCs w:val="28"/>
        </w:rPr>
        <w:t>»:</w:t>
      </w:r>
    </w:p>
    <w:p w:rsidR="007F192F" w:rsidRPr="00A57726" w:rsidRDefault="007F192F" w:rsidP="00906BE2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основной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4E5495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4E5495" w:rsidRPr="00A57726">
        <w:trPr>
          <w:trHeight w:val="169"/>
        </w:trPr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4E5495" w:rsidRPr="00A57726" w:rsidRDefault="008F334F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Акуленко В.Е.</w:t>
            </w:r>
          </w:p>
        </w:tc>
        <w:tc>
          <w:tcPr>
            <w:tcW w:w="6187" w:type="dxa"/>
            <w:vAlign w:val="center"/>
          </w:tcPr>
          <w:p w:rsidR="004E5495" w:rsidRPr="00A57726" w:rsidRDefault="001D16DD" w:rsidP="00B849A0">
            <w:pPr>
              <w:rPr>
                <w:sz w:val="20"/>
                <w:szCs w:val="20"/>
              </w:rPr>
            </w:pPr>
            <w:r w:rsidRPr="00A57726">
              <w:rPr>
                <w:iCs/>
                <w:sz w:val="20"/>
                <w:szCs w:val="20"/>
              </w:rPr>
              <w:t>в</w:t>
            </w:r>
            <w:r w:rsidR="004E76C6" w:rsidRPr="00A57726">
              <w:rPr>
                <w:iCs/>
                <w:sz w:val="20"/>
                <w:szCs w:val="20"/>
              </w:rPr>
              <w:t xml:space="preserve">оенный </w:t>
            </w:r>
            <w:r w:rsidR="004624D6" w:rsidRPr="00A57726">
              <w:rPr>
                <w:iCs/>
                <w:sz w:val="20"/>
                <w:szCs w:val="20"/>
              </w:rPr>
              <w:t>комиссар</w:t>
            </w:r>
            <w:r w:rsidR="004624D6" w:rsidRPr="00A57726">
              <w:rPr>
                <w:sz w:val="20"/>
                <w:szCs w:val="20"/>
              </w:rPr>
              <w:t xml:space="preserve"> </w:t>
            </w:r>
            <w:r w:rsidR="00EB32DB" w:rsidRPr="00A57726">
              <w:rPr>
                <w:sz w:val="20"/>
                <w:szCs w:val="20"/>
              </w:rPr>
              <w:t>(</w:t>
            </w:r>
            <w:r w:rsidR="00F01E7D" w:rsidRPr="00A57726">
              <w:rPr>
                <w:sz w:val="20"/>
                <w:szCs w:val="20"/>
              </w:rPr>
              <w:t xml:space="preserve">Стародубского муниципального округа </w:t>
            </w:r>
            <w:r w:rsidR="00B849A0" w:rsidRPr="00A57726">
              <w:rPr>
                <w:sz w:val="20"/>
                <w:szCs w:val="20"/>
              </w:rPr>
              <w:t>Брянской области</w:t>
            </w:r>
            <w:r w:rsidR="00EB32DB" w:rsidRPr="00A57726">
              <w:rPr>
                <w:sz w:val="20"/>
                <w:szCs w:val="20"/>
              </w:rPr>
              <w:t>)</w:t>
            </w:r>
            <w:r w:rsidR="004E5495" w:rsidRPr="00A57726">
              <w:rPr>
                <w:sz w:val="20"/>
                <w:szCs w:val="20"/>
              </w:rPr>
              <w:t>, председатель комиссии</w:t>
            </w:r>
          </w:p>
        </w:tc>
      </w:tr>
      <w:tr w:rsidR="001D16DD" w:rsidRPr="00A57726">
        <w:trPr>
          <w:trHeight w:val="169"/>
        </w:trPr>
        <w:tc>
          <w:tcPr>
            <w:tcW w:w="826" w:type="dxa"/>
            <w:vAlign w:val="center"/>
          </w:tcPr>
          <w:p w:rsidR="001D16DD" w:rsidRPr="00A57726" w:rsidRDefault="001D16DD" w:rsidP="001D16DD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2 </w:t>
            </w:r>
          </w:p>
        </w:tc>
        <w:tc>
          <w:tcPr>
            <w:tcW w:w="2886" w:type="dxa"/>
            <w:vAlign w:val="center"/>
          </w:tcPr>
          <w:p w:rsidR="001D16DD" w:rsidRPr="00A57726" w:rsidRDefault="008F334F" w:rsidP="001D16D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Цыганок Э.А.</w:t>
            </w:r>
          </w:p>
        </w:tc>
        <w:tc>
          <w:tcPr>
            <w:tcW w:w="6187" w:type="dxa"/>
            <w:vAlign w:val="center"/>
          </w:tcPr>
          <w:p w:rsidR="001D16DD" w:rsidRPr="00A57726" w:rsidRDefault="001D16DD" w:rsidP="001D16D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медицинская сестра военного комиссариата (Стародубского муниципа</w:t>
            </w:r>
            <w:r w:rsidR="008F334F" w:rsidRPr="00A57726">
              <w:rPr>
                <w:sz w:val="20"/>
                <w:szCs w:val="20"/>
              </w:rPr>
              <w:t>льного округа Брянской области) центра военно-врачебной экспертизы Брянской области,</w:t>
            </w:r>
            <w:r w:rsidRPr="00A57726">
              <w:rPr>
                <w:sz w:val="20"/>
                <w:szCs w:val="20"/>
              </w:rPr>
              <w:t xml:space="preserve"> секретарь комиссии</w:t>
            </w:r>
          </w:p>
        </w:tc>
      </w:tr>
      <w:tr w:rsidR="001D16DD" w:rsidRPr="00A57726">
        <w:trPr>
          <w:trHeight w:val="169"/>
        </w:trPr>
        <w:tc>
          <w:tcPr>
            <w:tcW w:w="826" w:type="dxa"/>
            <w:vAlign w:val="center"/>
          </w:tcPr>
          <w:p w:rsidR="001D16DD" w:rsidRPr="00A57726" w:rsidRDefault="001D16DD" w:rsidP="001D16DD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1D16DD" w:rsidRPr="00A57726" w:rsidRDefault="008F334F" w:rsidP="001D16D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Скрементова О.Л.</w:t>
            </w:r>
          </w:p>
        </w:tc>
        <w:tc>
          <w:tcPr>
            <w:tcW w:w="6187" w:type="dxa"/>
            <w:vAlign w:val="center"/>
          </w:tcPr>
          <w:p w:rsidR="001D16DD" w:rsidRPr="00A57726" w:rsidRDefault="008F334F" w:rsidP="008F334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управляющая делами </w:t>
            </w:r>
            <w:r w:rsidR="001D16DD" w:rsidRPr="00A57726">
              <w:rPr>
                <w:sz w:val="20"/>
                <w:szCs w:val="20"/>
              </w:rPr>
              <w:t>администрации Стародубского муниципального округа</w:t>
            </w:r>
            <w:r w:rsidRPr="00A57726">
              <w:rPr>
                <w:sz w:val="20"/>
                <w:szCs w:val="20"/>
              </w:rPr>
              <w:t xml:space="preserve"> Брянской области</w:t>
            </w:r>
            <w:r w:rsidR="001D16DD" w:rsidRPr="00A57726">
              <w:rPr>
                <w:sz w:val="20"/>
                <w:szCs w:val="20"/>
              </w:rPr>
              <w:t>, член комиссии</w:t>
            </w:r>
          </w:p>
        </w:tc>
      </w:tr>
      <w:tr w:rsidR="001A04CD" w:rsidRPr="00A57726">
        <w:tc>
          <w:tcPr>
            <w:tcW w:w="826" w:type="dxa"/>
            <w:vAlign w:val="center"/>
          </w:tcPr>
          <w:p w:rsidR="001D16DD" w:rsidRPr="00A57726" w:rsidRDefault="001D16DD" w:rsidP="001D16DD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1D16DD" w:rsidRPr="00A57726" w:rsidRDefault="00CE390E" w:rsidP="001D16D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Бабодей И.Н.</w:t>
            </w:r>
          </w:p>
        </w:tc>
        <w:tc>
          <w:tcPr>
            <w:tcW w:w="6187" w:type="dxa"/>
            <w:vAlign w:val="center"/>
          </w:tcPr>
          <w:p w:rsidR="001D16DD" w:rsidRPr="00A57726" w:rsidRDefault="00CE390E" w:rsidP="001A04C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помощник начальника отделения (подготовки и призыва граждан на военную службу) (по профессиональному психологическому отбору)</w:t>
            </w:r>
            <w:r w:rsidR="008F334F" w:rsidRPr="00A57726">
              <w:rPr>
                <w:sz w:val="20"/>
                <w:szCs w:val="20"/>
              </w:rPr>
              <w:t xml:space="preserve"> военного комиссариата (Стародубского </w:t>
            </w:r>
            <w:r w:rsidR="001A04CD" w:rsidRPr="00A57726">
              <w:rPr>
                <w:sz w:val="20"/>
                <w:szCs w:val="20"/>
              </w:rPr>
              <w:t>муниципального округа</w:t>
            </w:r>
            <w:r w:rsidR="008F334F" w:rsidRPr="00A57726">
              <w:rPr>
                <w:sz w:val="20"/>
                <w:szCs w:val="20"/>
              </w:rPr>
              <w:t xml:space="preserve"> Брянской области)</w:t>
            </w:r>
            <w:r w:rsidRPr="00A57726">
              <w:rPr>
                <w:sz w:val="20"/>
                <w:szCs w:val="20"/>
              </w:rPr>
              <w:t>, специалист по профессиональному отбору</w:t>
            </w:r>
          </w:p>
        </w:tc>
      </w:tr>
      <w:tr w:rsidR="001D16DD" w:rsidRPr="00A57726" w:rsidTr="006B212D">
        <w:tc>
          <w:tcPr>
            <w:tcW w:w="826" w:type="dxa"/>
            <w:vAlign w:val="center"/>
          </w:tcPr>
          <w:p w:rsidR="001D16DD" w:rsidRPr="00A57726" w:rsidRDefault="001D16DD" w:rsidP="001D16DD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1D16DD" w:rsidRPr="00A57726" w:rsidRDefault="002540BF" w:rsidP="001D16D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Сидорин А.Е.</w:t>
            </w:r>
          </w:p>
        </w:tc>
        <w:tc>
          <w:tcPr>
            <w:tcW w:w="6187" w:type="dxa"/>
            <w:vAlign w:val="center"/>
          </w:tcPr>
          <w:p w:rsidR="001D16DD" w:rsidRPr="00A57726" w:rsidRDefault="002540BF" w:rsidP="001D16D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1D16DD" w:rsidRPr="00A57726">
              <w:rPr>
                <w:sz w:val="20"/>
                <w:szCs w:val="20"/>
              </w:rPr>
              <w:t>рач, руководящий работой по медицинскому освидетельствованию граждан по первоначальной постановке на воинский учет</w:t>
            </w:r>
          </w:p>
        </w:tc>
      </w:tr>
      <w:tr w:rsidR="00690B42" w:rsidRPr="00A57726" w:rsidTr="006B212D">
        <w:tc>
          <w:tcPr>
            <w:tcW w:w="826" w:type="dxa"/>
            <w:vAlign w:val="center"/>
          </w:tcPr>
          <w:p w:rsidR="001D16DD" w:rsidRPr="00A57726" w:rsidRDefault="001D16DD" w:rsidP="001D16DD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1D16DD" w:rsidRPr="00A57726" w:rsidRDefault="001D16DD" w:rsidP="001D16D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Гапеева Л.Т.</w:t>
            </w:r>
          </w:p>
        </w:tc>
        <w:tc>
          <w:tcPr>
            <w:tcW w:w="6187" w:type="dxa"/>
            <w:vAlign w:val="center"/>
          </w:tcPr>
          <w:p w:rsidR="001D16DD" w:rsidRPr="00A57726" w:rsidRDefault="002540BF" w:rsidP="00690B4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1D16DD" w:rsidRPr="00A57726">
              <w:rPr>
                <w:sz w:val="20"/>
                <w:szCs w:val="20"/>
              </w:rPr>
              <w:t xml:space="preserve">рач-терапевт </w:t>
            </w:r>
          </w:p>
        </w:tc>
      </w:tr>
      <w:tr w:rsidR="00690B42" w:rsidRPr="00A57726" w:rsidTr="006B212D">
        <w:tc>
          <w:tcPr>
            <w:tcW w:w="826" w:type="dxa"/>
            <w:vAlign w:val="center"/>
          </w:tcPr>
          <w:p w:rsidR="001D16DD" w:rsidRPr="00A57726" w:rsidRDefault="001D16DD" w:rsidP="001D16DD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1D16DD" w:rsidRPr="00A57726" w:rsidRDefault="001D16DD" w:rsidP="001D16D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Песикова Г.Н.</w:t>
            </w:r>
          </w:p>
        </w:tc>
        <w:tc>
          <w:tcPr>
            <w:tcW w:w="6187" w:type="dxa"/>
            <w:vAlign w:val="center"/>
          </w:tcPr>
          <w:p w:rsidR="001D16DD" w:rsidRPr="00A57726" w:rsidRDefault="002540BF" w:rsidP="00690B4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1D16DD" w:rsidRPr="00A57726">
              <w:rPr>
                <w:sz w:val="20"/>
                <w:szCs w:val="20"/>
              </w:rPr>
              <w:t xml:space="preserve">рач-невролог </w:t>
            </w:r>
          </w:p>
        </w:tc>
      </w:tr>
      <w:tr w:rsidR="00690B42" w:rsidRPr="00A57726" w:rsidTr="006B212D">
        <w:tc>
          <w:tcPr>
            <w:tcW w:w="826" w:type="dxa"/>
            <w:vAlign w:val="center"/>
          </w:tcPr>
          <w:p w:rsidR="001D16DD" w:rsidRPr="00A57726" w:rsidRDefault="001D16DD" w:rsidP="001D16DD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1D16DD" w:rsidRPr="00A57726" w:rsidRDefault="001D16DD" w:rsidP="001D16D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Белова Л.С.</w:t>
            </w:r>
          </w:p>
        </w:tc>
        <w:tc>
          <w:tcPr>
            <w:tcW w:w="6187" w:type="dxa"/>
            <w:vAlign w:val="center"/>
          </w:tcPr>
          <w:p w:rsidR="001D16DD" w:rsidRPr="00A57726" w:rsidRDefault="002540BF" w:rsidP="00690B4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1D16DD" w:rsidRPr="00A57726">
              <w:rPr>
                <w:sz w:val="20"/>
                <w:szCs w:val="20"/>
              </w:rPr>
              <w:t xml:space="preserve">рач-офтальмолог </w:t>
            </w:r>
          </w:p>
        </w:tc>
      </w:tr>
      <w:tr w:rsidR="00690B42" w:rsidRPr="00A57726" w:rsidTr="006B212D">
        <w:tc>
          <w:tcPr>
            <w:tcW w:w="826" w:type="dxa"/>
            <w:vAlign w:val="center"/>
          </w:tcPr>
          <w:p w:rsidR="001D16DD" w:rsidRPr="00A57726" w:rsidRDefault="001D16DD" w:rsidP="001D16DD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1D16DD" w:rsidRPr="00A57726" w:rsidRDefault="001D16DD" w:rsidP="001D16D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Мамченко Т.Г.</w:t>
            </w:r>
          </w:p>
        </w:tc>
        <w:tc>
          <w:tcPr>
            <w:tcW w:w="6187" w:type="dxa"/>
            <w:vAlign w:val="center"/>
          </w:tcPr>
          <w:p w:rsidR="001D16DD" w:rsidRPr="00A57726" w:rsidRDefault="002540BF" w:rsidP="00690B4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1D16DD" w:rsidRPr="00A57726">
              <w:rPr>
                <w:sz w:val="20"/>
                <w:szCs w:val="20"/>
              </w:rPr>
              <w:t xml:space="preserve">рач-оториноларинголог </w:t>
            </w:r>
          </w:p>
        </w:tc>
      </w:tr>
      <w:tr w:rsidR="001D16DD" w:rsidRPr="00A57726" w:rsidTr="006B212D">
        <w:tc>
          <w:tcPr>
            <w:tcW w:w="826" w:type="dxa"/>
            <w:vAlign w:val="center"/>
          </w:tcPr>
          <w:p w:rsidR="001D16DD" w:rsidRPr="00A57726" w:rsidRDefault="001D16DD" w:rsidP="001D16DD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1D16DD" w:rsidRPr="00A57726" w:rsidRDefault="002540BF" w:rsidP="001D16D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Климовцова А.А.</w:t>
            </w:r>
          </w:p>
        </w:tc>
        <w:tc>
          <w:tcPr>
            <w:tcW w:w="6187" w:type="dxa"/>
            <w:vAlign w:val="center"/>
          </w:tcPr>
          <w:p w:rsidR="001D16DD" w:rsidRPr="00A57726" w:rsidRDefault="002540BF" w:rsidP="001D16D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1D16DD" w:rsidRPr="00A57726">
              <w:rPr>
                <w:sz w:val="20"/>
                <w:szCs w:val="20"/>
              </w:rPr>
              <w:t>рач-психиат</w:t>
            </w:r>
            <w:r w:rsidR="00690B42" w:rsidRPr="00A57726">
              <w:rPr>
                <w:sz w:val="20"/>
                <w:szCs w:val="20"/>
              </w:rPr>
              <w:t xml:space="preserve">р </w:t>
            </w:r>
          </w:p>
        </w:tc>
      </w:tr>
      <w:tr w:rsidR="001D16DD" w:rsidRPr="00A57726" w:rsidTr="006B212D">
        <w:tc>
          <w:tcPr>
            <w:tcW w:w="826" w:type="dxa"/>
            <w:vAlign w:val="center"/>
          </w:tcPr>
          <w:p w:rsidR="001D16DD" w:rsidRPr="00A57726" w:rsidRDefault="001D16DD" w:rsidP="001D16DD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vAlign w:val="center"/>
          </w:tcPr>
          <w:p w:rsidR="001D16DD" w:rsidRPr="00A57726" w:rsidRDefault="001D16DD" w:rsidP="001D16D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Петроченко Т.С.</w:t>
            </w:r>
          </w:p>
        </w:tc>
        <w:tc>
          <w:tcPr>
            <w:tcW w:w="6187" w:type="dxa"/>
            <w:vAlign w:val="center"/>
          </w:tcPr>
          <w:p w:rsidR="001D16DD" w:rsidRPr="00A57726" w:rsidRDefault="002540BF" w:rsidP="001D16D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1D16DD" w:rsidRPr="00A57726">
              <w:rPr>
                <w:sz w:val="20"/>
                <w:szCs w:val="20"/>
              </w:rPr>
              <w:t>рач-с</w:t>
            </w:r>
            <w:r w:rsidR="00690B42" w:rsidRPr="00A57726">
              <w:rPr>
                <w:sz w:val="20"/>
                <w:szCs w:val="20"/>
              </w:rPr>
              <w:t xml:space="preserve">томатолог </w:t>
            </w:r>
          </w:p>
        </w:tc>
      </w:tr>
      <w:tr w:rsidR="001D16DD" w:rsidRPr="00A57726" w:rsidTr="006B212D">
        <w:tc>
          <w:tcPr>
            <w:tcW w:w="826" w:type="dxa"/>
            <w:vAlign w:val="center"/>
          </w:tcPr>
          <w:p w:rsidR="001D16DD" w:rsidRPr="00A57726" w:rsidRDefault="001D16DD" w:rsidP="001D16DD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12</w:t>
            </w:r>
          </w:p>
        </w:tc>
        <w:tc>
          <w:tcPr>
            <w:tcW w:w="2886" w:type="dxa"/>
            <w:vAlign w:val="center"/>
          </w:tcPr>
          <w:p w:rsidR="001D16DD" w:rsidRPr="00A57726" w:rsidRDefault="001D16DD" w:rsidP="001D16D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Сидорин А.Е.</w:t>
            </w:r>
          </w:p>
        </w:tc>
        <w:tc>
          <w:tcPr>
            <w:tcW w:w="6187" w:type="dxa"/>
            <w:vAlign w:val="center"/>
          </w:tcPr>
          <w:p w:rsidR="001D16DD" w:rsidRPr="00A57726" w:rsidRDefault="002540BF" w:rsidP="001D16D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1D16DD" w:rsidRPr="00A57726">
              <w:rPr>
                <w:sz w:val="20"/>
                <w:szCs w:val="20"/>
              </w:rPr>
              <w:t>р</w:t>
            </w:r>
            <w:r w:rsidR="00690B42" w:rsidRPr="00A57726">
              <w:rPr>
                <w:sz w:val="20"/>
                <w:szCs w:val="20"/>
              </w:rPr>
              <w:t xml:space="preserve">ач-хирург </w:t>
            </w:r>
          </w:p>
        </w:tc>
      </w:tr>
      <w:tr w:rsidR="001D16DD" w:rsidRPr="00A57726" w:rsidTr="006B212D">
        <w:tc>
          <w:tcPr>
            <w:tcW w:w="826" w:type="dxa"/>
            <w:vAlign w:val="center"/>
          </w:tcPr>
          <w:p w:rsidR="001D16DD" w:rsidRPr="00A57726" w:rsidRDefault="001D16DD" w:rsidP="001D16DD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13</w:t>
            </w:r>
          </w:p>
        </w:tc>
        <w:tc>
          <w:tcPr>
            <w:tcW w:w="2886" w:type="dxa"/>
            <w:vAlign w:val="center"/>
          </w:tcPr>
          <w:p w:rsidR="001D16DD" w:rsidRPr="00A57726" w:rsidRDefault="001D16DD" w:rsidP="001D16D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Бояркин И.Н.</w:t>
            </w:r>
          </w:p>
        </w:tc>
        <w:tc>
          <w:tcPr>
            <w:tcW w:w="6187" w:type="dxa"/>
            <w:vAlign w:val="center"/>
          </w:tcPr>
          <w:p w:rsidR="001D16DD" w:rsidRPr="00A57726" w:rsidRDefault="002540BF" w:rsidP="001D16D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1D16DD" w:rsidRPr="00A57726">
              <w:rPr>
                <w:sz w:val="20"/>
                <w:szCs w:val="20"/>
              </w:rPr>
              <w:t>рач-дерматов</w:t>
            </w:r>
            <w:r w:rsidR="00690B42" w:rsidRPr="00A57726">
              <w:rPr>
                <w:sz w:val="20"/>
                <w:szCs w:val="20"/>
              </w:rPr>
              <w:t xml:space="preserve">енеролог </w:t>
            </w:r>
          </w:p>
        </w:tc>
      </w:tr>
    </w:tbl>
    <w:p w:rsidR="007F192F" w:rsidRPr="00A57726" w:rsidRDefault="007F192F" w:rsidP="00906BE2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резервный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4E5495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CF377D" w:rsidRPr="00A57726" w:rsidTr="006B212D">
        <w:trPr>
          <w:trHeight w:val="178"/>
        </w:trPr>
        <w:tc>
          <w:tcPr>
            <w:tcW w:w="826" w:type="dxa"/>
            <w:vAlign w:val="center"/>
          </w:tcPr>
          <w:p w:rsidR="00CF377D" w:rsidRPr="00A57726" w:rsidRDefault="00CF377D" w:rsidP="006B212D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CF377D" w:rsidRPr="00A57726" w:rsidRDefault="001A04CD" w:rsidP="005C755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Макарченко В.В.</w:t>
            </w:r>
          </w:p>
        </w:tc>
        <w:tc>
          <w:tcPr>
            <w:tcW w:w="6187" w:type="dxa"/>
            <w:vAlign w:val="center"/>
          </w:tcPr>
          <w:p w:rsidR="00CF377D" w:rsidRPr="00A57726" w:rsidRDefault="00E15200" w:rsidP="005C755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</w:t>
            </w:r>
            <w:r w:rsidR="003D70AE" w:rsidRPr="00A57726">
              <w:rPr>
                <w:sz w:val="20"/>
                <w:szCs w:val="20"/>
              </w:rPr>
              <w:t xml:space="preserve">ачальник </w:t>
            </w:r>
            <w:r w:rsidR="005C7553" w:rsidRPr="00A57726">
              <w:rPr>
                <w:sz w:val="20"/>
                <w:szCs w:val="20"/>
              </w:rPr>
              <w:t>отделения (планирования, предназначения, подготовки и учета мобилизационных ресурсов) военного комиссариата</w:t>
            </w:r>
            <w:r w:rsidR="00CF377D" w:rsidRPr="00A57726">
              <w:rPr>
                <w:sz w:val="20"/>
                <w:szCs w:val="20"/>
              </w:rPr>
              <w:t xml:space="preserve"> (</w:t>
            </w:r>
            <w:r w:rsidR="0078640A" w:rsidRPr="00A57726">
              <w:rPr>
                <w:sz w:val="20"/>
                <w:szCs w:val="20"/>
              </w:rPr>
              <w:t xml:space="preserve">Стародубского муниципального округа </w:t>
            </w:r>
            <w:r w:rsidR="00CF377D" w:rsidRPr="00A57726">
              <w:rPr>
                <w:sz w:val="20"/>
                <w:szCs w:val="20"/>
              </w:rPr>
              <w:t>Брянской области), председатель комиссии</w:t>
            </w:r>
          </w:p>
        </w:tc>
      </w:tr>
      <w:tr w:rsidR="0078640A" w:rsidRPr="00A57726" w:rsidTr="003D70AE">
        <w:trPr>
          <w:trHeight w:val="572"/>
        </w:trPr>
        <w:tc>
          <w:tcPr>
            <w:tcW w:w="826" w:type="dxa"/>
            <w:vAlign w:val="center"/>
          </w:tcPr>
          <w:p w:rsidR="0078640A" w:rsidRPr="00A57726" w:rsidRDefault="0078640A" w:rsidP="006B212D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78640A" w:rsidRPr="00A57726" w:rsidRDefault="00E15200" w:rsidP="00471E5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Широкая И.В.</w:t>
            </w:r>
          </w:p>
        </w:tc>
        <w:tc>
          <w:tcPr>
            <w:tcW w:w="6187" w:type="dxa"/>
            <w:vAlign w:val="center"/>
          </w:tcPr>
          <w:p w:rsidR="0078640A" w:rsidRPr="00A57726" w:rsidRDefault="00E15200" w:rsidP="003D70A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участковая медицинская сестра детской поликлиники ГБУЗ «Стародубская ЦРБ»</w:t>
            </w:r>
            <w:r w:rsidR="003D70AE" w:rsidRPr="00A57726">
              <w:rPr>
                <w:sz w:val="20"/>
                <w:szCs w:val="20"/>
              </w:rPr>
              <w:t>, секретарь комиссии</w:t>
            </w:r>
          </w:p>
        </w:tc>
      </w:tr>
      <w:tr w:rsidR="00D255A2" w:rsidRPr="00A57726">
        <w:tc>
          <w:tcPr>
            <w:tcW w:w="826" w:type="dxa"/>
            <w:vAlign w:val="center"/>
          </w:tcPr>
          <w:p w:rsidR="00D255A2" w:rsidRPr="00A57726" w:rsidRDefault="00D255A2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D255A2" w:rsidRPr="00A57726" w:rsidRDefault="00032600" w:rsidP="006B212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Мамедова Е.Н.</w:t>
            </w:r>
          </w:p>
        </w:tc>
        <w:tc>
          <w:tcPr>
            <w:tcW w:w="6187" w:type="dxa"/>
            <w:vAlign w:val="center"/>
          </w:tcPr>
          <w:p w:rsidR="00D255A2" w:rsidRPr="00A57726" w:rsidRDefault="00E15200" w:rsidP="003D70A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</w:t>
            </w:r>
            <w:r w:rsidR="003D70AE" w:rsidRPr="00A57726">
              <w:rPr>
                <w:sz w:val="20"/>
                <w:szCs w:val="20"/>
              </w:rPr>
              <w:t xml:space="preserve">ачальник </w:t>
            </w:r>
            <w:r w:rsidR="008B7ECC" w:rsidRPr="00A57726">
              <w:rPr>
                <w:sz w:val="20"/>
                <w:szCs w:val="20"/>
              </w:rPr>
              <w:t>отдела социальной политики и демографии администрации Стародубского муниципального округа</w:t>
            </w:r>
            <w:r w:rsidR="00940C48" w:rsidRPr="00A57726">
              <w:rPr>
                <w:sz w:val="20"/>
                <w:szCs w:val="20"/>
              </w:rPr>
              <w:t xml:space="preserve">, </w:t>
            </w:r>
            <w:r w:rsidR="003D70AE" w:rsidRPr="00A57726">
              <w:rPr>
                <w:sz w:val="20"/>
                <w:szCs w:val="20"/>
              </w:rPr>
              <w:t>член комиссии</w:t>
            </w:r>
            <w:r w:rsidR="00940C48" w:rsidRPr="00A57726">
              <w:rPr>
                <w:sz w:val="20"/>
                <w:szCs w:val="20"/>
              </w:rPr>
              <w:t xml:space="preserve"> </w:t>
            </w:r>
          </w:p>
        </w:tc>
      </w:tr>
      <w:tr w:rsidR="00647030" w:rsidRPr="00A57726">
        <w:tc>
          <w:tcPr>
            <w:tcW w:w="826" w:type="dxa"/>
            <w:vAlign w:val="center"/>
          </w:tcPr>
          <w:p w:rsidR="00647030" w:rsidRPr="00A57726" w:rsidRDefault="004E1512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647030" w:rsidRPr="00A57726" w:rsidRDefault="00CF377D" w:rsidP="00CF377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Малойчина Ю.А.</w:t>
            </w:r>
          </w:p>
        </w:tc>
        <w:tc>
          <w:tcPr>
            <w:tcW w:w="6187" w:type="dxa"/>
            <w:vAlign w:val="center"/>
          </w:tcPr>
          <w:p w:rsidR="00647030" w:rsidRPr="00A57726" w:rsidRDefault="00732956" w:rsidP="0073295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помощник начальника отделения (</w:t>
            </w:r>
            <w:r w:rsidR="00E15200" w:rsidRPr="00A57726">
              <w:rPr>
                <w:sz w:val="20"/>
                <w:szCs w:val="20"/>
              </w:rPr>
              <w:t>планирования, предназначения, подготовки и учета мобилизационных ресурсов</w:t>
            </w:r>
            <w:r w:rsidRPr="00A57726">
              <w:rPr>
                <w:sz w:val="20"/>
                <w:szCs w:val="20"/>
              </w:rPr>
              <w:t>) военного комиссариата (Стародубского муниципального округа</w:t>
            </w:r>
            <w:r w:rsidR="00E15200" w:rsidRPr="00A57726">
              <w:rPr>
                <w:sz w:val="20"/>
                <w:szCs w:val="20"/>
              </w:rPr>
              <w:t xml:space="preserve"> Брянской области), член нештатной группы ППО</w:t>
            </w:r>
          </w:p>
        </w:tc>
      </w:tr>
      <w:tr w:rsidR="00732956" w:rsidRPr="00A57726">
        <w:tc>
          <w:tcPr>
            <w:tcW w:w="826" w:type="dxa"/>
            <w:vAlign w:val="center"/>
          </w:tcPr>
          <w:p w:rsidR="00732956" w:rsidRPr="00A57726" w:rsidRDefault="00732956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732956" w:rsidRPr="00A57726" w:rsidRDefault="00E15200" w:rsidP="00CF377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Прядкина А.Л.</w:t>
            </w:r>
          </w:p>
        </w:tc>
        <w:tc>
          <w:tcPr>
            <w:tcW w:w="6187" w:type="dxa"/>
            <w:vAlign w:val="center"/>
          </w:tcPr>
          <w:p w:rsidR="00732956" w:rsidRPr="00A57726" w:rsidRDefault="00E15200" w:rsidP="0073295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732956" w:rsidRPr="00A57726">
              <w:rPr>
                <w:sz w:val="20"/>
                <w:szCs w:val="20"/>
              </w:rPr>
              <w:t>рач, руководящий работой по медицинскому освидетельствованию граждан по первоначальной постановке на воинский учет</w:t>
            </w:r>
          </w:p>
        </w:tc>
      </w:tr>
      <w:tr w:rsidR="00FF70C9" w:rsidRPr="00A57726" w:rsidTr="006B212D">
        <w:tc>
          <w:tcPr>
            <w:tcW w:w="826" w:type="dxa"/>
            <w:vAlign w:val="center"/>
          </w:tcPr>
          <w:p w:rsidR="00FF70C9" w:rsidRPr="00A57726" w:rsidRDefault="00732956" w:rsidP="006B212D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FF70C9" w:rsidRPr="00A57726" w:rsidRDefault="00732956" w:rsidP="006B212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Бутрим А.В.</w:t>
            </w:r>
          </w:p>
        </w:tc>
        <w:tc>
          <w:tcPr>
            <w:tcW w:w="6187" w:type="dxa"/>
            <w:vAlign w:val="center"/>
          </w:tcPr>
          <w:p w:rsidR="00FF70C9" w:rsidRPr="00A57726" w:rsidRDefault="00E15200" w:rsidP="006B212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732956" w:rsidRPr="00A57726">
              <w:rPr>
                <w:sz w:val="20"/>
                <w:szCs w:val="20"/>
              </w:rPr>
              <w:t>рач</w:t>
            </w:r>
            <w:r w:rsidR="00690B42" w:rsidRPr="00A57726">
              <w:rPr>
                <w:sz w:val="20"/>
                <w:szCs w:val="20"/>
              </w:rPr>
              <w:t xml:space="preserve">-терапевт </w:t>
            </w:r>
          </w:p>
        </w:tc>
      </w:tr>
      <w:tr w:rsidR="00FF70C9" w:rsidRPr="00A57726" w:rsidTr="006B212D">
        <w:tc>
          <w:tcPr>
            <w:tcW w:w="826" w:type="dxa"/>
            <w:vAlign w:val="center"/>
          </w:tcPr>
          <w:p w:rsidR="00FF70C9" w:rsidRPr="00A57726" w:rsidRDefault="00732956" w:rsidP="006B212D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2886" w:type="dxa"/>
            <w:vAlign w:val="center"/>
          </w:tcPr>
          <w:p w:rsidR="00FF70C9" w:rsidRPr="00A57726" w:rsidRDefault="00732956" w:rsidP="006B212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Хотомченко А.В.</w:t>
            </w:r>
          </w:p>
        </w:tc>
        <w:tc>
          <w:tcPr>
            <w:tcW w:w="6187" w:type="dxa"/>
            <w:vAlign w:val="center"/>
          </w:tcPr>
          <w:p w:rsidR="00FF70C9" w:rsidRPr="00A57726" w:rsidRDefault="00E15200" w:rsidP="006B212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732956" w:rsidRPr="00A57726">
              <w:rPr>
                <w:sz w:val="20"/>
                <w:szCs w:val="20"/>
              </w:rPr>
              <w:t>рач</w:t>
            </w:r>
            <w:r w:rsidR="00690B42" w:rsidRPr="00A57726">
              <w:rPr>
                <w:sz w:val="20"/>
                <w:szCs w:val="20"/>
              </w:rPr>
              <w:t>-невролог</w:t>
            </w:r>
          </w:p>
        </w:tc>
      </w:tr>
      <w:tr w:rsidR="00732956" w:rsidRPr="00A57726" w:rsidTr="006B212D">
        <w:tc>
          <w:tcPr>
            <w:tcW w:w="826" w:type="dxa"/>
            <w:vAlign w:val="center"/>
          </w:tcPr>
          <w:p w:rsidR="00732956" w:rsidRPr="00A57726" w:rsidRDefault="00732956" w:rsidP="006B212D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732956" w:rsidRPr="00A57726" w:rsidRDefault="00732956" w:rsidP="006B212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Рощина Н.А.</w:t>
            </w:r>
          </w:p>
        </w:tc>
        <w:tc>
          <w:tcPr>
            <w:tcW w:w="6187" w:type="dxa"/>
            <w:vAlign w:val="center"/>
          </w:tcPr>
          <w:p w:rsidR="00732956" w:rsidRPr="00A57726" w:rsidRDefault="00E15200" w:rsidP="006B212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732956" w:rsidRPr="00A57726">
              <w:rPr>
                <w:sz w:val="20"/>
                <w:szCs w:val="20"/>
              </w:rPr>
              <w:t>рач-офт</w:t>
            </w:r>
            <w:r w:rsidR="00690B42" w:rsidRPr="00A57726">
              <w:rPr>
                <w:sz w:val="20"/>
                <w:szCs w:val="20"/>
              </w:rPr>
              <w:t>альмолог</w:t>
            </w:r>
          </w:p>
        </w:tc>
      </w:tr>
      <w:tr w:rsidR="00732956" w:rsidRPr="00A57726" w:rsidTr="006B212D">
        <w:tc>
          <w:tcPr>
            <w:tcW w:w="826" w:type="dxa"/>
            <w:vAlign w:val="center"/>
          </w:tcPr>
          <w:p w:rsidR="00732956" w:rsidRPr="00A57726" w:rsidRDefault="00732956" w:rsidP="006B212D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732956" w:rsidRPr="00A57726" w:rsidRDefault="00732956" w:rsidP="006B212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Ганусенко Е. П.</w:t>
            </w:r>
          </w:p>
        </w:tc>
        <w:tc>
          <w:tcPr>
            <w:tcW w:w="6187" w:type="dxa"/>
            <w:vAlign w:val="center"/>
          </w:tcPr>
          <w:p w:rsidR="00732956" w:rsidRPr="00A57726" w:rsidRDefault="00E15200" w:rsidP="006B212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732956" w:rsidRPr="00A57726">
              <w:rPr>
                <w:sz w:val="20"/>
                <w:szCs w:val="20"/>
              </w:rPr>
              <w:t>рач-ото</w:t>
            </w:r>
            <w:r w:rsidR="00690B42" w:rsidRPr="00A57726">
              <w:rPr>
                <w:sz w:val="20"/>
                <w:szCs w:val="20"/>
              </w:rPr>
              <w:t>риноларинголог</w:t>
            </w:r>
          </w:p>
        </w:tc>
      </w:tr>
      <w:tr w:rsidR="00FF70C9" w:rsidRPr="00A57726" w:rsidTr="006B212D">
        <w:tc>
          <w:tcPr>
            <w:tcW w:w="826" w:type="dxa"/>
            <w:vAlign w:val="center"/>
          </w:tcPr>
          <w:p w:rsidR="00FF70C9" w:rsidRPr="00A57726" w:rsidRDefault="00732956" w:rsidP="006B212D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FF70C9" w:rsidRPr="00A57726" w:rsidRDefault="00E15200" w:rsidP="006B212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Симоненко А.В.</w:t>
            </w:r>
          </w:p>
        </w:tc>
        <w:tc>
          <w:tcPr>
            <w:tcW w:w="6187" w:type="dxa"/>
            <w:vAlign w:val="center"/>
          </w:tcPr>
          <w:p w:rsidR="00FF70C9" w:rsidRPr="00A57726" w:rsidRDefault="00E15200" w:rsidP="006B212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732956" w:rsidRPr="00A57726">
              <w:rPr>
                <w:sz w:val="20"/>
                <w:szCs w:val="20"/>
              </w:rPr>
              <w:t>рач</w:t>
            </w:r>
            <w:r w:rsidR="00FF70C9" w:rsidRPr="00A57726">
              <w:rPr>
                <w:sz w:val="20"/>
                <w:szCs w:val="20"/>
              </w:rPr>
              <w:t>-</w:t>
            </w:r>
            <w:r w:rsidR="00690B42" w:rsidRPr="00A57726">
              <w:rPr>
                <w:sz w:val="20"/>
                <w:szCs w:val="20"/>
              </w:rPr>
              <w:t xml:space="preserve">психиатр </w:t>
            </w:r>
          </w:p>
        </w:tc>
      </w:tr>
      <w:tr w:rsidR="00FF70C9" w:rsidRPr="00A57726" w:rsidTr="006B212D">
        <w:tc>
          <w:tcPr>
            <w:tcW w:w="826" w:type="dxa"/>
            <w:vAlign w:val="center"/>
          </w:tcPr>
          <w:p w:rsidR="00FF70C9" w:rsidRPr="00A57726" w:rsidRDefault="00732956" w:rsidP="006B212D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vAlign w:val="center"/>
          </w:tcPr>
          <w:p w:rsidR="00FF70C9" w:rsidRPr="00A57726" w:rsidRDefault="00FF70C9" w:rsidP="006B212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Землянко А.Н.</w:t>
            </w:r>
          </w:p>
        </w:tc>
        <w:tc>
          <w:tcPr>
            <w:tcW w:w="6187" w:type="dxa"/>
            <w:vAlign w:val="center"/>
          </w:tcPr>
          <w:p w:rsidR="00FF70C9" w:rsidRPr="00A57726" w:rsidRDefault="00E15200" w:rsidP="006B212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732956" w:rsidRPr="00A57726">
              <w:rPr>
                <w:sz w:val="20"/>
                <w:szCs w:val="20"/>
              </w:rPr>
              <w:t>рач</w:t>
            </w:r>
            <w:r w:rsidR="00FF70C9" w:rsidRPr="00A57726">
              <w:rPr>
                <w:sz w:val="20"/>
                <w:szCs w:val="20"/>
              </w:rPr>
              <w:t>-ст</w:t>
            </w:r>
            <w:r w:rsidR="00690B42" w:rsidRPr="00A57726">
              <w:rPr>
                <w:sz w:val="20"/>
                <w:szCs w:val="20"/>
              </w:rPr>
              <w:t>оматолог</w:t>
            </w:r>
          </w:p>
        </w:tc>
      </w:tr>
      <w:tr w:rsidR="008B7ECC" w:rsidRPr="00A57726" w:rsidTr="006B212D">
        <w:tc>
          <w:tcPr>
            <w:tcW w:w="826" w:type="dxa"/>
            <w:vAlign w:val="center"/>
          </w:tcPr>
          <w:p w:rsidR="008B7ECC" w:rsidRPr="00A57726" w:rsidRDefault="00732956" w:rsidP="006B212D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12</w:t>
            </w:r>
          </w:p>
        </w:tc>
        <w:tc>
          <w:tcPr>
            <w:tcW w:w="2886" w:type="dxa"/>
            <w:vAlign w:val="center"/>
          </w:tcPr>
          <w:p w:rsidR="008B7ECC" w:rsidRPr="00A57726" w:rsidRDefault="008B7ECC" w:rsidP="006B212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Файзуллоева О.Г.</w:t>
            </w:r>
          </w:p>
        </w:tc>
        <w:tc>
          <w:tcPr>
            <w:tcW w:w="6187" w:type="dxa"/>
            <w:vAlign w:val="center"/>
          </w:tcPr>
          <w:p w:rsidR="008B7ECC" w:rsidRPr="00A57726" w:rsidRDefault="00E15200" w:rsidP="006B212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732956" w:rsidRPr="00A57726">
              <w:rPr>
                <w:sz w:val="20"/>
                <w:szCs w:val="20"/>
              </w:rPr>
              <w:t>рач</w:t>
            </w:r>
            <w:r w:rsidR="00690B42" w:rsidRPr="00A57726">
              <w:rPr>
                <w:sz w:val="20"/>
                <w:szCs w:val="20"/>
              </w:rPr>
              <w:t>-хирург</w:t>
            </w:r>
          </w:p>
        </w:tc>
      </w:tr>
      <w:tr w:rsidR="00732956" w:rsidRPr="00A57726" w:rsidTr="006B212D">
        <w:tc>
          <w:tcPr>
            <w:tcW w:w="826" w:type="dxa"/>
            <w:vAlign w:val="center"/>
          </w:tcPr>
          <w:p w:rsidR="00732956" w:rsidRPr="00A57726" w:rsidRDefault="00732956" w:rsidP="006B212D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13</w:t>
            </w:r>
          </w:p>
        </w:tc>
        <w:tc>
          <w:tcPr>
            <w:tcW w:w="2886" w:type="dxa"/>
            <w:vAlign w:val="center"/>
          </w:tcPr>
          <w:p w:rsidR="00732956" w:rsidRPr="00A57726" w:rsidRDefault="00732956" w:rsidP="006B212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Рябчинский С.А.</w:t>
            </w:r>
          </w:p>
        </w:tc>
        <w:tc>
          <w:tcPr>
            <w:tcW w:w="6187" w:type="dxa"/>
            <w:vAlign w:val="center"/>
          </w:tcPr>
          <w:p w:rsidR="00732956" w:rsidRPr="00A57726" w:rsidRDefault="00E15200" w:rsidP="006B212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732956" w:rsidRPr="00A57726">
              <w:rPr>
                <w:sz w:val="20"/>
                <w:szCs w:val="20"/>
              </w:rPr>
              <w:t>рач-дерматов</w:t>
            </w:r>
            <w:r w:rsidR="00690B42" w:rsidRPr="00A57726">
              <w:rPr>
                <w:sz w:val="20"/>
                <w:szCs w:val="20"/>
              </w:rPr>
              <w:t xml:space="preserve">енеролог </w:t>
            </w:r>
          </w:p>
        </w:tc>
      </w:tr>
    </w:tbl>
    <w:p w:rsidR="007F192F" w:rsidRPr="00A57726" w:rsidRDefault="007F192F" w:rsidP="00906BE2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 xml:space="preserve">Муниципальное образование «Суражский </w:t>
      </w:r>
      <w:r w:rsidR="00640330" w:rsidRPr="00A57726">
        <w:rPr>
          <w:sz w:val="28"/>
          <w:szCs w:val="28"/>
        </w:rPr>
        <w:t xml:space="preserve">муниципальный </w:t>
      </w:r>
      <w:r w:rsidRPr="00A57726">
        <w:rPr>
          <w:sz w:val="28"/>
          <w:szCs w:val="28"/>
        </w:rPr>
        <w:t>район»:</w:t>
      </w:r>
    </w:p>
    <w:p w:rsidR="005F1AC6" w:rsidRPr="00A57726" w:rsidRDefault="007F192F" w:rsidP="00906BE2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основной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FD5FC5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FD5FC5" w:rsidRPr="00A57726">
        <w:trPr>
          <w:trHeight w:val="178"/>
        </w:trPr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4E5495" w:rsidRPr="00A57726" w:rsidRDefault="00D96539" w:rsidP="00D9653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Агеенко</w:t>
            </w:r>
            <w:r w:rsidR="001E257A" w:rsidRPr="00A57726">
              <w:rPr>
                <w:sz w:val="20"/>
                <w:szCs w:val="20"/>
              </w:rPr>
              <w:t xml:space="preserve"> </w:t>
            </w:r>
            <w:r w:rsidRPr="00A57726">
              <w:rPr>
                <w:sz w:val="20"/>
                <w:szCs w:val="20"/>
              </w:rPr>
              <w:t>С.Н.</w:t>
            </w:r>
          </w:p>
        </w:tc>
        <w:tc>
          <w:tcPr>
            <w:tcW w:w="6187" w:type="dxa"/>
            <w:vAlign w:val="center"/>
          </w:tcPr>
          <w:p w:rsidR="004E5495" w:rsidRPr="00A57726" w:rsidRDefault="00E10F73" w:rsidP="00476AAA">
            <w:pPr>
              <w:rPr>
                <w:sz w:val="20"/>
                <w:szCs w:val="20"/>
              </w:rPr>
            </w:pPr>
            <w:r w:rsidRPr="00A57726">
              <w:rPr>
                <w:iCs/>
                <w:sz w:val="20"/>
                <w:szCs w:val="20"/>
              </w:rPr>
              <w:t>в</w:t>
            </w:r>
            <w:r w:rsidR="004624D6" w:rsidRPr="00A57726">
              <w:rPr>
                <w:iCs/>
                <w:sz w:val="20"/>
                <w:szCs w:val="20"/>
              </w:rPr>
              <w:t>оенн</w:t>
            </w:r>
            <w:r w:rsidR="00D02F05" w:rsidRPr="00A57726">
              <w:rPr>
                <w:iCs/>
                <w:sz w:val="20"/>
                <w:szCs w:val="20"/>
              </w:rPr>
              <w:t>ый</w:t>
            </w:r>
            <w:r w:rsidR="004624D6" w:rsidRPr="00A57726">
              <w:rPr>
                <w:iCs/>
                <w:sz w:val="20"/>
                <w:szCs w:val="20"/>
              </w:rPr>
              <w:t xml:space="preserve"> комиссар</w:t>
            </w:r>
            <w:r w:rsidR="004624D6" w:rsidRPr="00A57726">
              <w:rPr>
                <w:sz w:val="20"/>
                <w:szCs w:val="20"/>
              </w:rPr>
              <w:t xml:space="preserve"> </w:t>
            </w:r>
            <w:r w:rsidR="005D6B27" w:rsidRPr="00A57726">
              <w:rPr>
                <w:sz w:val="20"/>
                <w:szCs w:val="20"/>
              </w:rPr>
              <w:t>(</w:t>
            </w:r>
            <w:r w:rsidR="001E257A" w:rsidRPr="00A57726">
              <w:rPr>
                <w:sz w:val="20"/>
                <w:szCs w:val="20"/>
              </w:rPr>
              <w:t>Суражско</w:t>
            </w:r>
            <w:r w:rsidR="00DB7F9E" w:rsidRPr="00A57726">
              <w:rPr>
                <w:sz w:val="20"/>
                <w:szCs w:val="20"/>
              </w:rPr>
              <w:t>го</w:t>
            </w:r>
            <w:r w:rsidR="001E257A" w:rsidRPr="00A57726">
              <w:rPr>
                <w:sz w:val="20"/>
                <w:szCs w:val="20"/>
              </w:rPr>
              <w:t xml:space="preserve"> район</w:t>
            </w:r>
            <w:r w:rsidR="00DB7F9E" w:rsidRPr="00A57726">
              <w:rPr>
                <w:sz w:val="20"/>
                <w:szCs w:val="20"/>
              </w:rPr>
              <w:t>а</w:t>
            </w:r>
            <w:r w:rsidR="008A2C27" w:rsidRPr="00A57726">
              <w:rPr>
                <w:sz w:val="20"/>
                <w:szCs w:val="20"/>
              </w:rPr>
              <w:t xml:space="preserve"> Брянской области</w:t>
            </w:r>
            <w:r w:rsidR="005D6B27" w:rsidRPr="00A57726">
              <w:rPr>
                <w:sz w:val="20"/>
                <w:szCs w:val="20"/>
              </w:rPr>
              <w:t>)</w:t>
            </w:r>
            <w:r w:rsidR="004E5495" w:rsidRPr="00A57726">
              <w:rPr>
                <w:sz w:val="20"/>
                <w:szCs w:val="20"/>
              </w:rPr>
              <w:t>, председатель комиссии</w:t>
            </w:r>
          </w:p>
        </w:tc>
      </w:tr>
      <w:tr w:rsidR="00FD5FC5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4E5495" w:rsidRPr="00A57726" w:rsidRDefault="001E257A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Мартыненко Е.И.</w:t>
            </w:r>
          </w:p>
        </w:tc>
        <w:tc>
          <w:tcPr>
            <w:tcW w:w="6187" w:type="dxa"/>
            <w:vAlign w:val="center"/>
          </w:tcPr>
          <w:p w:rsidR="004E5495" w:rsidRPr="00A57726" w:rsidRDefault="00E10F73" w:rsidP="00954B4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</w:t>
            </w:r>
            <w:r w:rsidR="00E33E25" w:rsidRPr="00A57726">
              <w:rPr>
                <w:sz w:val="20"/>
                <w:szCs w:val="20"/>
              </w:rPr>
              <w:t xml:space="preserve">едицинская </w:t>
            </w:r>
            <w:r w:rsidR="008A2C27" w:rsidRPr="00A57726">
              <w:rPr>
                <w:sz w:val="20"/>
                <w:szCs w:val="20"/>
              </w:rPr>
              <w:t>сестра</w:t>
            </w:r>
            <w:r w:rsidR="004E5495" w:rsidRPr="00A57726">
              <w:rPr>
                <w:sz w:val="20"/>
                <w:szCs w:val="20"/>
              </w:rPr>
              <w:t xml:space="preserve"> </w:t>
            </w:r>
            <w:r w:rsidR="00E93751" w:rsidRPr="00A57726">
              <w:rPr>
                <w:sz w:val="20"/>
                <w:szCs w:val="20"/>
              </w:rPr>
              <w:t xml:space="preserve">военного комиссариата (Суражского района Брянской области) </w:t>
            </w:r>
            <w:r w:rsidR="00954B41" w:rsidRPr="00A57726">
              <w:rPr>
                <w:sz w:val="20"/>
                <w:szCs w:val="20"/>
              </w:rPr>
              <w:t>центра (военно-врачебной экспертизы) военного комиссариата Брянской области, секретарь комиссии</w:t>
            </w:r>
          </w:p>
        </w:tc>
      </w:tr>
      <w:tr w:rsidR="00FD5FC5" w:rsidRPr="00A57726" w:rsidTr="00906BE2">
        <w:trPr>
          <w:trHeight w:val="362"/>
        </w:trPr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4E5495" w:rsidRPr="00A57726" w:rsidRDefault="004F2203" w:rsidP="009032C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Толока С.В.</w:t>
            </w:r>
          </w:p>
        </w:tc>
        <w:tc>
          <w:tcPr>
            <w:tcW w:w="6187" w:type="dxa"/>
            <w:vAlign w:val="center"/>
          </w:tcPr>
          <w:p w:rsidR="004E5495" w:rsidRPr="00A57726" w:rsidRDefault="004F2203" w:rsidP="004F220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</w:t>
            </w:r>
            <w:r w:rsidR="009032C2" w:rsidRPr="00A57726">
              <w:rPr>
                <w:sz w:val="20"/>
                <w:szCs w:val="20"/>
              </w:rPr>
              <w:t>лав</w:t>
            </w:r>
            <w:r w:rsidRPr="00A57726">
              <w:rPr>
                <w:sz w:val="20"/>
                <w:szCs w:val="20"/>
              </w:rPr>
              <w:t>а</w:t>
            </w:r>
            <w:r w:rsidR="005837FF" w:rsidRPr="00A57726">
              <w:rPr>
                <w:sz w:val="20"/>
                <w:szCs w:val="20"/>
              </w:rPr>
              <w:t xml:space="preserve"> </w:t>
            </w:r>
            <w:r w:rsidR="007D4DE5" w:rsidRPr="00A57726">
              <w:rPr>
                <w:sz w:val="20"/>
                <w:szCs w:val="20"/>
              </w:rPr>
              <w:t>администрации Суражского района</w:t>
            </w:r>
            <w:r w:rsidR="001E257A" w:rsidRPr="00A57726">
              <w:rPr>
                <w:sz w:val="20"/>
                <w:szCs w:val="20"/>
              </w:rPr>
              <w:t xml:space="preserve">, </w:t>
            </w:r>
            <w:r w:rsidR="004E5495" w:rsidRPr="00A57726">
              <w:rPr>
                <w:sz w:val="20"/>
                <w:szCs w:val="20"/>
              </w:rPr>
              <w:t>представитель администрации</w:t>
            </w:r>
            <w:r w:rsidR="00EF7FCD" w:rsidRPr="00A57726">
              <w:rPr>
                <w:sz w:val="20"/>
                <w:szCs w:val="20"/>
              </w:rPr>
              <w:t xml:space="preserve"> </w:t>
            </w:r>
            <w:r w:rsidRPr="00A57726">
              <w:rPr>
                <w:sz w:val="20"/>
                <w:szCs w:val="20"/>
              </w:rPr>
              <w:t>района</w:t>
            </w:r>
          </w:p>
        </w:tc>
      </w:tr>
      <w:tr w:rsidR="00FD5FC5" w:rsidRPr="00A57726">
        <w:tc>
          <w:tcPr>
            <w:tcW w:w="826" w:type="dxa"/>
            <w:vAlign w:val="center"/>
          </w:tcPr>
          <w:p w:rsidR="001E257A" w:rsidRPr="00A57726" w:rsidRDefault="007D4DE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1E257A" w:rsidRPr="00A57726" w:rsidRDefault="004F3245" w:rsidP="004F324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Мотылева А.Ю.</w:t>
            </w:r>
          </w:p>
        </w:tc>
        <w:tc>
          <w:tcPr>
            <w:tcW w:w="6187" w:type="dxa"/>
            <w:vAlign w:val="center"/>
          </w:tcPr>
          <w:p w:rsidR="001E257A" w:rsidRPr="00A57726" w:rsidRDefault="00E10F73" w:rsidP="00DB7F9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</w:t>
            </w:r>
            <w:r w:rsidR="00E33E25" w:rsidRPr="00A57726">
              <w:rPr>
                <w:sz w:val="20"/>
                <w:szCs w:val="20"/>
              </w:rPr>
              <w:t xml:space="preserve">тарший </w:t>
            </w:r>
            <w:r w:rsidR="001E257A" w:rsidRPr="00A57726">
              <w:rPr>
                <w:sz w:val="20"/>
                <w:szCs w:val="20"/>
              </w:rPr>
              <w:t xml:space="preserve">помощник начальника отделения </w:t>
            </w:r>
            <w:r w:rsidR="005D6B27" w:rsidRPr="00A57726">
              <w:rPr>
                <w:sz w:val="20"/>
                <w:szCs w:val="20"/>
              </w:rPr>
              <w:t>(</w:t>
            </w:r>
            <w:r w:rsidR="001E257A" w:rsidRPr="00A57726">
              <w:rPr>
                <w:sz w:val="20"/>
                <w:szCs w:val="20"/>
              </w:rPr>
              <w:t>подготовки</w:t>
            </w:r>
            <w:r w:rsidR="00B26182" w:rsidRPr="00A57726">
              <w:rPr>
                <w:sz w:val="20"/>
                <w:szCs w:val="20"/>
              </w:rPr>
              <w:t xml:space="preserve"> и</w:t>
            </w:r>
            <w:r w:rsidR="001E257A" w:rsidRPr="00A57726">
              <w:rPr>
                <w:sz w:val="20"/>
                <w:szCs w:val="20"/>
              </w:rPr>
              <w:t xml:space="preserve"> призыва граждан на военную службу</w:t>
            </w:r>
            <w:r w:rsidR="00231715" w:rsidRPr="00A57726">
              <w:rPr>
                <w:sz w:val="20"/>
                <w:szCs w:val="20"/>
              </w:rPr>
              <w:t>)</w:t>
            </w:r>
            <w:r w:rsidR="001E257A" w:rsidRPr="00A57726">
              <w:rPr>
                <w:sz w:val="20"/>
                <w:szCs w:val="20"/>
              </w:rPr>
              <w:t xml:space="preserve"> </w:t>
            </w:r>
            <w:r w:rsidR="005D6B27" w:rsidRPr="00A57726">
              <w:rPr>
                <w:sz w:val="20"/>
                <w:szCs w:val="20"/>
              </w:rPr>
              <w:t>(</w:t>
            </w:r>
            <w:r w:rsidR="001E257A" w:rsidRPr="00A57726">
              <w:rPr>
                <w:sz w:val="20"/>
                <w:szCs w:val="20"/>
              </w:rPr>
              <w:t>по профессиональному психологическому отбору</w:t>
            </w:r>
            <w:r w:rsidR="005D6B27" w:rsidRPr="00A57726">
              <w:rPr>
                <w:sz w:val="20"/>
                <w:szCs w:val="20"/>
              </w:rPr>
              <w:t>)</w:t>
            </w:r>
            <w:r w:rsidR="00DB7F9E" w:rsidRPr="00A57726">
              <w:rPr>
                <w:sz w:val="20"/>
                <w:szCs w:val="20"/>
              </w:rPr>
              <w:t xml:space="preserve"> военного комиссариата (Суражского района Брянской области)</w:t>
            </w:r>
            <w:r w:rsidR="001E257A" w:rsidRPr="00A57726">
              <w:rPr>
                <w:sz w:val="20"/>
                <w:szCs w:val="20"/>
              </w:rPr>
              <w:t>, специалист по профессиональному психологическому отбору</w:t>
            </w:r>
          </w:p>
        </w:tc>
      </w:tr>
      <w:tr w:rsidR="00FD5FC5" w:rsidRPr="00A57726">
        <w:tc>
          <w:tcPr>
            <w:tcW w:w="826" w:type="dxa"/>
            <w:vAlign w:val="center"/>
          </w:tcPr>
          <w:p w:rsidR="00B26182" w:rsidRPr="00A57726" w:rsidRDefault="004F3245" w:rsidP="004F3245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B26182" w:rsidRPr="00A57726" w:rsidRDefault="00B26182" w:rsidP="00A2329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Демидова Ю.А.</w:t>
            </w:r>
          </w:p>
        </w:tc>
        <w:tc>
          <w:tcPr>
            <w:tcW w:w="6187" w:type="dxa"/>
            <w:vAlign w:val="center"/>
          </w:tcPr>
          <w:p w:rsidR="00B26182" w:rsidRPr="00A57726" w:rsidRDefault="00E10F73" w:rsidP="00D9653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E33E25" w:rsidRPr="00A57726">
              <w:rPr>
                <w:sz w:val="20"/>
                <w:szCs w:val="20"/>
              </w:rPr>
              <w:t>рач</w:t>
            </w:r>
            <w:r w:rsidR="001E4B1A" w:rsidRPr="00A57726">
              <w:rPr>
                <w:sz w:val="20"/>
                <w:szCs w:val="20"/>
              </w:rPr>
              <w:t>-</w:t>
            </w:r>
            <w:r w:rsidR="00D96539" w:rsidRPr="00A57726">
              <w:rPr>
                <w:sz w:val="20"/>
                <w:szCs w:val="20"/>
              </w:rPr>
              <w:t>педиатр</w:t>
            </w:r>
            <w:r w:rsidR="00420666" w:rsidRPr="00A57726">
              <w:rPr>
                <w:sz w:val="20"/>
                <w:szCs w:val="20"/>
              </w:rPr>
              <w:t xml:space="preserve"> ГБУЗ </w:t>
            </w:r>
            <w:r w:rsidR="003D2FE4" w:rsidRPr="00A57726">
              <w:rPr>
                <w:sz w:val="20"/>
                <w:szCs w:val="20"/>
              </w:rPr>
              <w:t>«Суражская ЦРБ»</w:t>
            </w:r>
            <w:r w:rsidR="001E4B1A" w:rsidRPr="00A57726">
              <w:rPr>
                <w:sz w:val="20"/>
                <w:szCs w:val="20"/>
              </w:rPr>
              <w:t>, врач, руководящий работой по медицинскому освидетельствованию граждан по первоначальной постановке на воинский учет</w:t>
            </w:r>
          </w:p>
        </w:tc>
      </w:tr>
      <w:tr w:rsidR="00FD5FC5" w:rsidRPr="00A57726">
        <w:tc>
          <w:tcPr>
            <w:tcW w:w="826" w:type="dxa"/>
            <w:vAlign w:val="center"/>
          </w:tcPr>
          <w:p w:rsidR="004F3245" w:rsidRPr="00A57726" w:rsidRDefault="004F324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4F3245" w:rsidRPr="00A57726" w:rsidRDefault="004F3245" w:rsidP="004F567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Поволяко И.И.</w:t>
            </w:r>
          </w:p>
        </w:tc>
        <w:tc>
          <w:tcPr>
            <w:tcW w:w="6187" w:type="dxa"/>
            <w:vAlign w:val="center"/>
          </w:tcPr>
          <w:p w:rsidR="004F3245" w:rsidRPr="00A57726" w:rsidRDefault="00E10F73" w:rsidP="00E10F7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E33E25" w:rsidRPr="00A57726">
              <w:rPr>
                <w:sz w:val="20"/>
                <w:szCs w:val="20"/>
              </w:rPr>
              <w:t>рач</w:t>
            </w:r>
            <w:r w:rsidR="004F3245" w:rsidRPr="00A57726">
              <w:rPr>
                <w:sz w:val="20"/>
                <w:szCs w:val="20"/>
              </w:rPr>
              <w:t>-хирург</w:t>
            </w:r>
            <w:r w:rsidR="00420666" w:rsidRPr="00A57726">
              <w:rPr>
                <w:sz w:val="20"/>
                <w:szCs w:val="20"/>
              </w:rPr>
              <w:t xml:space="preserve"> ГБУЗ </w:t>
            </w:r>
            <w:r w:rsidR="003D2FE4" w:rsidRPr="00A57726">
              <w:rPr>
                <w:sz w:val="20"/>
                <w:szCs w:val="20"/>
              </w:rPr>
              <w:t>«Суражская ЦРБ»</w:t>
            </w:r>
          </w:p>
        </w:tc>
      </w:tr>
      <w:tr w:rsidR="00FD5FC5" w:rsidRPr="00A57726">
        <w:tc>
          <w:tcPr>
            <w:tcW w:w="826" w:type="dxa"/>
            <w:vAlign w:val="center"/>
          </w:tcPr>
          <w:p w:rsidR="004F3245" w:rsidRPr="00A57726" w:rsidRDefault="004F324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4F3245" w:rsidRPr="00A57726" w:rsidRDefault="004F3245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Славина А.И.</w:t>
            </w:r>
          </w:p>
        </w:tc>
        <w:tc>
          <w:tcPr>
            <w:tcW w:w="6187" w:type="dxa"/>
            <w:vAlign w:val="center"/>
          </w:tcPr>
          <w:p w:rsidR="004F3245" w:rsidRPr="00A57726" w:rsidRDefault="00E10F73" w:rsidP="00E10F7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E33E25" w:rsidRPr="00A57726">
              <w:rPr>
                <w:sz w:val="20"/>
                <w:szCs w:val="20"/>
              </w:rPr>
              <w:t>рач</w:t>
            </w:r>
            <w:r w:rsidR="004F2203" w:rsidRPr="00A57726">
              <w:rPr>
                <w:sz w:val="20"/>
                <w:szCs w:val="20"/>
              </w:rPr>
              <w:t>-невропатолог</w:t>
            </w:r>
            <w:r w:rsidR="00420666" w:rsidRPr="00A57726">
              <w:rPr>
                <w:sz w:val="20"/>
                <w:szCs w:val="20"/>
              </w:rPr>
              <w:t xml:space="preserve"> ГБУЗ </w:t>
            </w:r>
            <w:r w:rsidR="003D2FE4" w:rsidRPr="00A57726">
              <w:rPr>
                <w:sz w:val="20"/>
                <w:szCs w:val="20"/>
              </w:rPr>
              <w:t>«Суражская ЦРБ»</w:t>
            </w:r>
          </w:p>
        </w:tc>
      </w:tr>
      <w:tr w:rsidR="00FD5FC5" w:rsidRPr="00A57726">
        <w:tc>
          <w:tcPr>
            <w:tcW w:w="826" w:type="dxa"/>
            <w:vAlign w:val="center"/>
          </w:tcPr>
          <w:p w:rsidR="004F3245" w:rsidRPr="00A57726" w:rsidRDefault="004F324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4F3245" w:rsidRPr="00A57726" w:rsidRDefault="00E10F73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Симоненко А.В.</w:t>
            </w:r>
          </w:p>
        </w:tc>
        <w:tc>
          <w:tcPr>
            <w:tcW w:w="6187" w:type="dxa"/>
            <w:vAlign w:val="center"/>
          </w:tcPr>
          <w:p w:rsidR="004F3245" w:rsidRPr="00A57726" w:rsidRDefault="00E10F73" w:rsidP="00E10F7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E33E25" w:rsidRPr="00A57726">
              <w:rPr>
                <w:sz w:val="20"/>
                <w:szCs w:val="20"/>
              </w:rPr>
              <w:t>рач</w:t>
            </w:r>
            <w:r w:rsidR="004F3245" w:rsidRPr="00A57726">
              <w:rPr>
                <w:sz w:val="20"/>
                <w:szCs w:val="20"/>
              </w:rPr>
              <w:t>-психиатр</w:t>
            </w:r>
            <w:r w:rsidR="00420666" w:rsidRPr="00A57726">
              <w:rPr>
                <w:sz w:val="20"/>
                <w:szCs w:val="20"/>
              </w:rPr>
              <w:t xml:space="preserve"> ГБУЗ </w:t>
            </w:r>
            <w:r w:rsidR="003D2FE4" w:rsidRPr="00A57726">
              <w:rPr>
                <w:sz w:val="20"/>
                <w:szCs w:val="20"/>
              </w:rPr>
              <w:t>«Суражская ЦРБ»</w:t>
            </w:r>
          </w:p>
        </w:tc>
      </w:tr>
      <w:tr w:rsidR="00FD5FC5" w:rsidRPr="00A57726">
        <w:tc>
          <w:tcPr>
            <w:tcW w:w="826" w:type="dxa"/>
            <w:vAlign w:val="center"/>
          </w:tcPr>
          <w:p w:rsidR="004F3245" w:rsidRPr="00A57726" w:rsidRDefault="004F324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4F3245" w:rsidRPr="00A57726" w:rsidRDefault="004F3245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Медведько В.М.</w:t>
            </w:r>
          </w:p>
        </w:tc>
        <w:tc>
          <w:tcPr>
            <w:tcW w:w="6187" w:type="dxa"/>
            <w:vAlign w:val="center"/>
          </w:tcPr>
          <w:p w:rsidR="004F3245" w:rsidRPr="00A57726" w:rsidRDefault="00E10F73" w:rsidP="00E10F7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E33E25" w:rsidRPr="00A57726">
              <w:rPr>
                <w:sz w:val="20"/>
                <w:szCs w:val="20"/>
              </w:rPr>
              <w:t>рач</w:t>
            </w:r>
            <w:r w:rsidR="004F3245" w:rsidRPr="00A57726">
              <w:rPr>
                <w:sz w:val="20"/>
                <w:szCs w:val="20"/>
              </w:rPr>
              <w:t>-офтальмолог</w:t>
            </w:r>
            <w:r w:rsidR="00420666" w:rsidRPr="00A57726">
              <w:rPr>
                <w:sz w:val="20"/>
                <w:szCs w:val="20"/>
              </w:rPr>
              <w:t xml:space="preserve"> ГБУЗ </w:t>
            </w:r>
            <w:r w:rsidR="003D2FE4" w:rsidRPr="00A57726">
              <w:rPr>
                <w:sz w:val="20"/>
                <w:szCs w:val="20"/>
              </w:rPr>
              <w:t>«Суражская ЦРБ»</w:t>
            </w:r>
          </w:p>
        </w:tc>
      </w:tr>
      <w:tr w:rsidR="00FD5FC5" w:rsidRPr="00A57726">
        <w:tc>
          <w:tcPr>
            <w:tcW w:w="826" w:type="dxa"/>
            <w:vAlign w:val="center"/>
          </w:tcPr>
          <w:p w:rsidR="008832CA" w:rsidRPr="00A57726" w:rsidRDefault="008832CA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8832CA" w:rsidRPr="00A57726" w:rsidRDefault="00CD6D08" w:rsidP="009032C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Беляева Л.П.</w:t>
            </w:r>
          </w:p>
        </w:tc>
        <w:tc>
          <w:tcPr>
            <w:tcW w:w="6187" w:type="dxa"/>
            <w:vAlign w:val="center"/>
          </w:tcPr>
          <w:p w:rsidR="008832CA" w:rsidRPr="00A57726" w:rsidRDefault="00E10F73" w:rsidP="004F220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E33E25" w:rsidRPr="00A57726">
              <w:rPr>
                <w:sz w:val="20"/>
                <w:szCs w:val="20"/>
              </w:rPr>
              <w:t>рач</w:t>
            </w:r>
            <w:r w:rsidR="004F2203" w:rsidRPr="00A57726">
              <w:rPr>
                <w:sz w:val="20"/>
                <w:szCs w:val="20"/>
              </w:rPr>
              <w:t>-ото</w:t>
            </w:r>
            <w:r w:rsidR="008832CA" w:rsidRPr="00A57726">
              <w:rPr>
                <w:sz w:val="20"/>
                <w:szCs w:val="20"/>
              </w:rPr>
              <w:t>ларинголог</w:t>
            </w:r>
            <w:r w:rsidR="00420666" w:rsidRPr="00A57726">
              <w:rPr>
                <w:sz w:val="20"/>
                <w:szCs w:val="20"/>
              </w:rPr>
              <w:t xml:space="preserve"> ГБУЗ </w:t>
            </w:r>
            <w:r w:rsidR="003D2FE4" w:rsidRPr="00A57726">
              <w:rPr>
                <w:sz w:val="20"/>
                <w:szCs w:val="20"/>
              </w:rPr>
              <w:t>«</w:t>
            </w:r>
            <w:r w:rsidR="003D2270" w:rsidRPr="00A57726">
              <w:rPr>
                <w:sz w:val="20"/>
                <w:szCs w:val="20"/>
              </w:rPr>
              <w:t>Суражская</w:t>
            </w:r>
            <w:r w:rsidR="003D2FE4" w:rsidRPr="00A57726">
              <w:rPr>
                <w:sz w:val="20"/>
                <w:szCs w:val="20"/>
              </w:rPr>
              <w:t xml:space="preserve"> ЦРБ»</w:t>
            </w:r>
          </w:p>
        </w:tc>
      </w:tr>
      <w:tr w:rsidR="00FD5FC5" w:rsidRPr="00A57726">
        <w:tc>
          <w:tcPr>
            <w:tcW w:w="826" w:type="dxa"/>
            <w:vAlign w:val="center"/>
          </w:tcPr>
          <w:p w:rsidR="008832CA" w:rsidRPr="00A57726" w:rsidRDefault="008832CA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vAlign w:val="center"/>
          </w:tcPr>
          <w:p w:rsidR="008832CA" w:rsidRPr="00A57726" w:rsidRDefault="00CD6D08" w:rsidP="00CD6D0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Казусь К.В.</w:t>
            </w:r>
          </w:p>
        </w:tc>
        <w:tc>
          <w:tcPr>
            <w:tcW w:w="6187" w:type="dxa"/>
            <w:vAlign w:val="center"/>
          </w:tcPr>
          <w:p w:rsidR="008832CA" w:rsidRPr="00A57726" w:rsidRDefault="00E10F73" w:rsidP="00E10F7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E33E25" w:rsidRPr="00A57726">
              <w:rPr>
                <w:sz w:val="20"/>
                <w:szCs w:val="20"/>
              </w:rPr>
              <w:t>рач</w:t>
            </w:r>
            <w:r w:rsidR="008832CA" w:rsidRPr="00A57726">
              <w:rPr>
                <w:sz w:val="20"/>
                <w:szCs w:val="20"/>
              </w:rPr>
              <w:t>-дерматовенеролог</w:t>
            </w:r>
            <w:r w:rsidR="00420666" w:rsidRPr="00A57726">
              <w:rPr>
                <w:sz w:val="20"/>
                <w:szCs w:val="20"/>
              </w:rPr>
              <w:t xml:space="preserve"> ГБУЗ </w:t>
            </w:r>
            <w:r w:rsidR="003D2270" w:rsidRPr="00A57726">
              <w:rPr>
                <w:sz w:val="20"/>
                <w:szCs w:val="20"/>
              </w:rPr>
              <w:t>«Суражская</w:t>
            </w:r>
            <w:r w:rsidR="009032C2" w:rsidRPr="00A57726">
              <w:rPr>
                <w:sz w:val="20"/>
                <w:szCs w:val="20"/>
              </w:rPr>
              <w:t xml:space="preserve"> ЦРБ»</w:t>
            </w:r>
          </w:p>
        </w:tc>
      </w:tr>
      <w:tr w:rsidR="00FD5FC5" w:rsidRPr="00A57726">
        <w:tc>
          <w:tcPr>
            <w:tcW w:w="826" w:type="dxa"/>
            <w:vAlign w:val="center"/>
          </w:tcPr>
          <w:p w:rsidR="008832CA" w:rsidRPr="00A57726" w:rsidRDefault="008832CA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12</w:t>
            </w:r>
          </w:p>
        </w:tc>
        <w:tc>
          <w:tcPr>
            <w:tcW w:w="2886" w:type="dxa"/>
            <w:vAlign w:val="center"/>
          </w:tcPr>
          <w:p w:rsidR="008832CA" w:rsidRPr="00A57726" w:rsidRDefault="004F2203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Кравцов Д.Н.</w:t>
            </w:r>
          </w:p>
        </w:tc>
        <w:tc>
          <w:tcPr>
            <w:tcW w:w="6187" w:type="dxa"/>
            <w:vAlign w:val="center"/>
          </w:tcPr>
          <w:p w:rsidR="008832CA" w:rsidRPr="00A57726" w:rsidRDefault="00E10F73" w:rsidP="00E10F7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E33E25" w:rsidRPr="00A57726">
              <w:rPr>
                <w:sz w:val="20"/>
                <w:szCs w:val="20"/>
              </w:rPr>
              <w:t>рач</w:t>
            </w:r>
            <w:r w:rsidR="008832CA" w:rsidRPr="00A57726">
              <w:rPr>
                <w:sz w:val="20"/>
                <w:szCs w:val="20"/>
              </w:rPr>
              <w:t>-стоматолог</w:t>
            </w:r>
            <w:r w:rsidR="00420666" w:rsidRPr="00A57726">
              <w:rPr>
                <w:sz w:val="20"/>
                <w:szCs w:val="20"/>
              </w:rPr>
              <w:t xml:space="preserve"> ГБУЗ </w:t>
            </w:r>
            <w:r w:rsidR="003D2FE4" w:rsidRPr="00A57726">
              <w:rPr>
                <w:sz w:val="20"/>
                <w:szCs w:val="20"/>
              </w:rPr>
              <w:t>«Суражская ЦРБ»</w:t>
            </w:r>
          </w:p>
        </w:tc>
      </w:tr>
    </w:tbl>
    <w:p w:rsidR="007F192F" w:rsidRPr="00A57726" w:rsidRDefault="007F192F" w:rsidP="00906BE2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резервный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FD5FC5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FD5FC5" w:rsidRPr="00A57726">
        <w:trPr>
          <w:trHeight w:val="178"/>
        </w:trPr>
        <w:tc>
          <w:tcPr>
            <w:tcW w:w="826" w:type="dxa"/>
            <w:vAlign w:val="center"/>
          </w:tcPr>
          <w:p w:rsidR="0052558A" w:rsidRPr="00A57726" w:rsidRDefault="0052558A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52558A" w:rsidRPr="00A57726" w:rsidRDefault="00D02F05" w:rsidP="00D9653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Славин В.С</w:t>
            </w:r>
            <w:r w:rsidR="00D96539" w:rsidRPr="00A57726">
              <w:rPr>
                <w:sz w:val="20"/>
                <w:szCs w:val="20"/>
              </w:rPr>
              <w:t>.</w:t>
            </w:r>
          </w:p>
        </w:tc>
        <w:tc>
          <w:tcPr>
            <w:tcW w:w="6187" w:type="dxa"/>
            <w:vAlign w:val="center"/>
          </w:tcPr>
          <w:p w:rsidR="0052558A" w:rsidRPr="00A57726" w:rsidRDefault="006F7DF4" w:rsidP="00476AA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</w:t>
            </w:r>
            <w:r w:rsidR="0052558A" w:rsidRPr="00A57726">
              <w:rPr>
                <w:sz w:val="20"/>
                <w:szCs w:val="20"/>
              </w:rPr>
              <w:t xml:space="preserve">ачальник отделения </w:t>
            </w:r>
            <w:r w:rsidR="005D6B27" w:rsidRPr="00A57726">
              <w:rPr>
                <w:sz w:val="20"/>
                <w:szCs w:val="20"/>
              </w:rPr>
              <w:t>(</w:t>
            </w:r>
            <w:r w:rsidR="0052558A" w:rsidRPr="00A57726">
              <w:rPr>
                <w:sz w:val="20"/>
                <w:szCs w:val="20"/>
              </w:rPr>
              <w:t>планирования, предназначения, подготовки и учета мобилизационных ресурсов</w:t>
            </w:r>
            <w:r w:rsidR="00231715" w:rsidRPr="00A57726">
              <w:rPr>
                <w:sz w:val="20"/>
                <w:szCs w:val="20"/>
              </w:rPr>
              <w:t>)</w:t>
            </w:r>
            <w:r w:rsidR="0052558A" w:rsidRPr="00A57726">
              <w:rPr>
                <w:sz w:val="20"/>
                <w:szCs w:val="20"/>
              </w:rPr>
              <w:t xml:space="preserve"> </w:t>
            </w:r>
            <w:r w:rsidR="00DB7F9E" w:rsidRPr="00A57726">
              <w:rPr>
                <w:sz w:val="20"/>
                <w:szCs w:val="20"/>
              </w:rPr>
              <w:t>военного комиссариата (Суражского района Брянской области)</w:t>
            </w:r>
            <w:r w:rsidR="0052558A" w:rsidRPr="00A57726">
              <w:rPr>
                <w:sz w:val="20"/>
                <w:szCs w:val="20"/>
              </w:rPr>
              <w:t>, председатель комиссии</w:t>
            </w:r>
          </w:p>
        </w:tc>
      </w:tr>
      <w:tr w:rsidR="00FD5FC5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4E5495" w:rsidRPr="00A57726" w:rsidRDefault="00B26182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Павленко О.М.</w:t>
            </w:r>
          </w:p>
        </w:tc>
        <w:tc>
          <w:tcPr>
            <w:tcW w:w="6187" w:type="dxa"/>
            <w:vAlign w:val="center"/>
          </w:tcPr>
          <w:p w:rsidR="004E5495" w:rsidRPr="00A57726" w:rsidRDefault="006F7DF4" w:rsidP="00B9737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</w:t>
            </w:r>
            <w:r w:rsidR="0052558A" w:rsidRPr="00A57726">
              <w:rPr>
                <w:sz w:val="20"/>
                <w:szCs w:val="20"/>
              </w:rPr>
              <w:t>ед</w:t>
            </w:r>
            <w:r w:rsidR="00B9737E" w:rsidRPr="00A57726">
              <w:rPr>
                <w:sz w:val="20"/>
                <w:szCs w:val="20"/>
              </w:rPr>
              <w:t xml:space="preserve">ицинская </w:t>
            </w:r>
            <w:r w:rsidR="0052558A" w:rsidRPr="00A57726">
              <w:rPr>
                <w:sz w:val="20"/>
                <w:szCs w:val="20"/>
              </w:rPr>
              <w:t>сестра ГБУЗ «</w:t>
            </w:r>
            <w:r w:rsidR="003D2FE4" w:rsidRPr="00A57726">
              <w:rPr>
                <w:sz w:val="20"/>
                <w:szCs w:val="20"/>
              </w:rPr>
              <w:t>«Суражская ЦРБ»</w:t>
            </w:r>
            <w:r w:rsidR="0052558A" w:rsidRPr="00A57726">
              <w:rPr>
                <w:sz w:val="20"/>
                <w:szCs w:val="20"/>
              </w:rPr>
              <w:t>»</w:t>
            </w:r>
            <w:r w:rsidR="004E5495" w:rsidRPr="00A57726">
              <w:rPr>
                <w:sz w:val="20"/>
                <w:szCs w:val="20"/>
              </w:rPr>
              <w:t>, секретарь комиссии</w:t>
            </w:r>
          </w:p>
        </w:tc>
      </w:tr>
      <w:tr w:rsidR="00FD5FC5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4E5495" w:rsidRPr="00A57726" w:rsidRDefault="00D201BB" w:rsidP="00D201B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Кистень В.П.</w:t>
            </w:r>
          </w:p>
        </w:tc>
        <w:tc>
          <w:tcPr>
            <w:tcW w:w="6187" w:type="dxa"/>
            <w:vAlign w:val="center"/>
          </w:tcPr>
          <w:p w:rsidR="004E5495" w:rsidRPr="00A57726" w:rsidRDefault="006F7DF4" w:rsidP="006F7DF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з</w:t>
            </w:r>
            <w:r w:rsidR="00E33E25" w:rsidRPr="00A57726">
              <w:rPr>
                <w:sz w:val="20"/>
                <w:szCs w:val="20"/>
              </w:rPr>
              <w:t xml:space="preserve">аведующий </w:t>
            </w:r>
            <w:r w:rsidR="00D201BB" w:rsidRPr="00A57726">
              <w:rPr>
                <w:sz w:val="20"/>
                <w:szCs w:val="20"/>
              </w:rPr>
              <w:t>сектором Г</w:t>
            </w:r>
            <w:r w:rsidR="00D96539" w:rsidRPr="00A57726">
              <w:rPr>
                <w:sz w:val="20"/>
                <w:szCs w:val="20"/>
              </w:rPr>
              <w:t>О</w:t>
            </w:r>
            <w:r w:rsidR="00D201BB" w:rsidRPr="00A57726">
              <w:rPr>
                <w:sz w:val="20"/>
                <w:szCs w:val="20"/>
              </w:rPr>
              <w:t xml:space="preserve"> и ЧС </w:t>
            </w:r>
            <w:r w:rsidR="0052558A" w:rsidRPr="00A57726">
              <w:rPr>
                <w:sz w:val="20"/>
                <w:szCs w:val="20"/>
              </w:rPr>
              <w:t>администрации Суражского района</w:t>
            </w:r>
            <w:r w:rsidR="004E5495" w:rsidRPr="00A57726">
              <w:rPr>
                <w:sz w:val="20"/>
                <w:szCs w:val="20"/>
              </w:rPr>
              <w:t>, представитель администрации</w:t>
            </w:r>
            <w:r w:rsidR="00DC2E44" w:rsidRPr="00A57726">
              <w:rPr>
                <w:sz w:val="20"/>
                <w:szCs w:val="20"/>
              </w:rPr>
              <w:t xml:space="preserve"> </w:t>
            </w:r>
          </w:p>
        </w:tc>
      </w:tr>
      <w:tr w:rsidR="00FD5FC5" w:rsidRPr="00A57726">
        <w:tc>
          <w:tcPr>
            <w:tcW w:w="826" w:type="dxa"/>
            <w:vAlign w:val="center"/>
          </w:tcPr>
          <w:p w:rsidR="004E5495" w:rsidRPr="00A57726" w:rsidRDefault="007D4DE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4E5495" w:rsidRPr="00A57726" w:rsidRDefault="006F7DF4" w:rsidP="0020374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Пикина Т.П.</w:t>
            </w:r>
          </w:p>
        </w:tc>
        <w:tc>
          <w:tcPr>
            <w:tcW w:w="6187" w:type="dxa"/>
            <w:vAlign w:val="center"/>
          </w:tcPr>
          <w:p w:rsidR="004E5495" w:rsidRPr="00A57726" w:rsidRDefault="006F7DF4" w:rsidP="001E223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E33E25" w:rsidRPr="00A57726">
              <w:rPr>
                <w:sz w:val="20"/>
                <w:szCs w:val="20"/>
              </w:rPr>
              <w:t xml:space="preserve">едущий </w:t>
            </w:r>
            <w:r w:rsidR="00EF7FCD" w:rsidRPr="00A57726">
              <w:rPr>
                <w:sz w:val="20"/>
                <w:szCs w:val="20"/>
              </w:rPr>
              <w:t xml:space="preserve">инспектор </w:t>
            </w:r>
            <w:r w:rsidR="007D4DE5" w:rsidRPr="00A57726">
              <w:rPr>
                <w:sz w:val="20"/>
                <w:szCs w:val="20"/>
              </w:rPr>
              <w:t>отдела</w:t>
            </w:r>
            <w:r w:rsidR="0052558A" w:rsidRPr="00A57726">
              <w:rPr>
                <w:sz w:val="20"/>
                <w:szCs w:val="20"/>
              </w:rPr>
              <w:t xml:space="preserve"> Г</w:t>
            </w:r>
            <w:r w:rsidR="00EF7FCD" w:rsidRPr="00A57726">
              <w:rPr>
                <w:sz w:val="20"/>
                <w:szCs w:val="20"/>
              </w:rPr>
              <w:t>К</w:t>
            </w:r>
            <w:r w:rsidR="0052558A" w:rsidRPr="00A57726">
              <w:rPr>
                <w:sz w:val="20"/>
                <w:szCs w:val="20"/>
              </w:rPr>
              <w:t xml:space="preserve">У «Центр занятости населения Суражского района», </w:t>
            </w:r>
            <w:r w:rsidR="001E223F" w:rsidRPr="00A57726">
              <w:rPr>
                <w:sz w:val="20"/>
                <w:szCs w:val="20"/>
              </w:rPr>
              <w:t>специалист</w:t>
            </w:r>
            <w:r w:rsidR="004E5495" w:rsidRPr="00A57726">
              <w:rPr>
                <w:sz w:val="20"/>
                <w:szCs w:val="20"/>
              </w:rPr>
              <w:t xml:space="preserve"> по профессиональному психологическому </w:t>
            </w:r>
            <w:r w:rsidR="001E223F" w:rsidRPr="00A57726">
              <w:rPr>
                <w:sz w:val="20"/>
                <w:szCs w:val="20"/>
              </w:rPr>
              <w:t xml:space="preserve">психологического </w:t>
            </w:r>
            <w:r w:rsidR="004E5495" w:rsidRPr="00A57726">
              <w:rPr>
                <w:sz w:val="20"/>
                <w:szCs w:val="20"/>
              </w:rPr>
              <w:t>отбору</w:t>
            </w:r>
          </w:p>
        </w:tc>
      </w:tr>
      <w:tr w:rsidR="00FD5FC5" w:rsidRPr="00A57726">
        <w:tc>
          <w:tcPr>
            <w:tcW w:w="826" w:type="dxa"/>
            <w:vAlign w:val="center"/>
          </w:tcPr>
          <w:p w:rsidR="004E5495" w:rsidRPr="00A57726" w:rsidRDefault="007D4DE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4E5495" w:rsidRPr="00A57726" w:rsidRDefault="001E223F" w:rsidP="00D4313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Лазутко А.С.</w:t>
            </w:r>
          </w:p>
        </w:tc>
        <w:tc>
          <w:tcPr>
            <w:tcW w:w="6187" w:type="dxa"/>
            <w:vAlign w:val="center"/>
          </w:tcPr>
          <w:p w:rsidR="004E5495" w:rsidRPr="00A57726" w:rsidRDefault="006F7DF4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E33E25" w:rsidRPr="00A57726">
              <w:rPr>
                <w:sz w:val="20"/>
                <w:szCs w:val="20"/>
              </w:rPr>
              <w:t>рач</w:t>
            </w:r>
            <w:r w:rsidR="00D02F05" w:rsidRPr="00A57726">
              <w:rPr>
                <w:sz w:val="20"/>
                <w:szCs w:val="20"/>
              </w:rPr>
              <w:t>-педиатр ГБУЗ «Суражская ЦРБ», врач, руководящий работой по медицинскому освидетельствованию граждан по первоначальной постановке на воинский учет</w:t>
            </w:r>
          </w:p>
        </w:tc>
      </w:tr>
      <w:tr w:rsidR="00FD5FC5" w:rsidRPr="00A57726" w:rsidTr="00E33E25">
        <w:trPr>
          <w:trHeight w:val="275"/>
        </w:trPr>
        <w:tc>
          <w:tcPr>
            <w:tcW w:w="826" w:type="dxa"/>
            <w:vAlign w:val="center"/>
          </w:tcPr>
          <w:p w:rsidR="00B26182" w:rsidRPr="00A57726" w:rsidRDefault="007D4DE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D02F05" w:rsidRPr="00A57726" w:rsidRDefault="00E33E25" w:rsidP="00D9653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Вазиров А.С.</w:t>
            </w:r>
          </w:p>
        </w:tc>
        <w:tc>
          <w:tcPr>
            <w:tcW w:w="6187" w:type="dxa"/>
            <w:vAlign w:val="center"/>
          </w:tcPr>
          <w:p w:rsidR="00B26182" w:rsidRPr="00A57726" w:rsidRDefault="006F7DF4" w:rsidP="006F7DF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E33E25" w:rsidRPr="00A57726">
              <w:rPr>
                <w:sz w:val="20"/>
                <w:szCs w:val="20"/>
              </w:rPr>
              <w:t>рач-хирург ГБУЗ «Суражская ЦРБ»</w:t>
            </w:r>
          </w:p>
        </w:tc>
      </w:tr>
      <w:tr w:rsidR="00FD5FC5" w:rsidRPr="00A57726">
        <w:tc>
          <w:tcPr>
            <w:tcW w:w="826" w:type="dxa"/>
            <w:vAlign w:val="center"/>
          </w:tcPr>
          <w:p w:rsidR="004E5495" w:rsidRPr="00A57726" w:rsidRDefault="007D4DE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4E5495" w:rsidRPr="00A57726" w:rsidRDefault="007D4DE5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Косачева М.И.</w:t>
            </w:r>
          </w:p>
        </w:tc>
        <w:tc>
          <w:tcPr>
            <w:tcW w:w="6187" w:type="dxa"/>
            <w:vAlign w:val="center"/>
          </w:tcPr>
          <w:p w:rsidR="004E5495" w:rsidRPr="00A57726" w:rsidRDefault="006F7DF4" w:rsidP="006F7DF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E33E25" w:rsidRPr="00A57726">
              <w:rPr>
                <w:sz w:val="20"/>
                <w:szCs w:val="20"/>
              </w:rPr>
              <w:t>рач</w:t>
            </w:r>
            <w:r w:rsidR="001E223F" w:rsidRPr="00A57726">
              <w:rPr>
                <w:sz w:val="20"/>
                <w:szCs w:val="20"/>
              </w:rPr>
              <w:t>-невропатолог</w:t>
            </w:r>
            <w:r w:rsidR="00420666" w:rsidRPr="00A57726">
              <w:rPr>
                <w:sz w:val="20"/>
                <w:szCs w:val="20"/>
              </w:rPr>
              <w:t xml:space="preserve"> ГБУЗ </w:t>
            </w:r>
            <w:r w:rsidR="003D2FE4" w:rsidRPr="00A57726">
              <w:rPr>
                <w:sz w:val="20"/>
                <w:szCs w:val="20"/>
              </w:rPr>
              <w:t>«Суражская ЦРБ»</w:t>
            </w:r>
          </w:p>
        </w:tc>
      </w:tr>
      <w:tr w:rsidR="00FD5FC5" w:rsidRPr="00A57726">
        <w:tc>
          <w:tcPr>
            <w:tcW w:w="826" w:type="dxa"/>
            <w:vAlign w:val="center"/>
          </w:tcPr>
          <w:p w:rsidR="004E5495" w:rsidRPr="00A57726" w:rsidRDefault="007D4DE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4E5495" w:rsidRPr="00A57726" w:rsidRDefault="001E223F" w:rsidP="00D9264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Яковец С.А.</w:t>
            </w:r>
          </w:p>
        </w:tc>
        <w:tc>
          <w:tcPr>
            <w:tcW w:w="6187" w:type="dxa"/>
            <w:vAlign w:val="center"/>
          </w:tcPr>
          <w:p w:rsidR="004E5495" w:rsidRPr="00A57726" w:rsidRDefault="006F7DF4" w:rsidP="006F7DF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E33E25" w:rsidRPr="00A57726">
              <w:rPr>
                <w:sz w:val="20"/>
                <w:szCs w:val="20"/>
              </w:rPr>
              <w:t>рач</w:t>
            </w:r>
            <w:r w:rsidR="004E5495" w:rsidRPr="00A57726">
              <w:rPr>
                <w:sz w:val="20"/>
                <w:szCs w:val="20"/>
              </w:rPr>
              <w:t>-психиатр</w:t>
            </w:r>
            <w:r w:rsidR="00420666" w:rsidRPr="00A57726">
              <w:rPr>
                <w:sz w:val="20"/>
                <w:szCs w:val="20"/>
              </w:rPr>
              <w:t xml:space="preserve"> ГБУЗ </w:t>
            </w:r>
            <w:r w:rsidR="003D2FE4" w:rsidRPr="00A57726">
              <w:rPr>
                <w:sz w:val="20"/>
                <w:szCs w:val="20"/>
              </w:rPr>
              <w:t>«Суражская ЦР</w:t>
            </w:r>
            <w:r w:rsidRPr="00A57726">
              <w:rPr>
                <w:sz w:val="20"/>
                <w:szCs w:val="20"/>
              </w:rPr>
              <w:t>Р</w:t>
            </w:r>
          </w:p>
        </w:tc>
      </w:tr>
      <w:tr w:rsidR="00FD5FC5" w:rsidRPr="00A57726">
        <w:tc>
          <w:tcPr>
            <w:tcW w:w="826" w:type="dxa"/>
            <w:vAlign w:val="center"/>
          </w:tcPr>
          <w:p w:rsidR="00D9264E" w:rsidRPr="00A57726" w:rsidRDefault="00D9264E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D9264E" w:rsidRPr="00A57726" w:rsidRDefault="001E223F" w:rsidP="00715E0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Яковец С.А.</w:t>
            </w:r>
          </w:p>
        </w:tc>
        <w:tc>
          <w:tcPr>
            <w:tcW w:w="6187" w:type="dxa"/>
            <w:vAlign w:val="center"/>
          </w:tcPr>
          <w:p w:rsidR="00D9264E" w:rsidRPr="00A57726" w:rsidRDefault="006F7DF4" w:rsidP="006F7DF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E33E25" w:rsidRPr="00A57726">
              <w:rPr>
                <w:sz w:val="20"/>
                <w:szCs w:val="20"/>
              </w:rPr>
              <w:t>рач</w:t>
            </w:r>
            <w:r w:rsidR="00D9264E" w:rsidRPr="00A57726">
              <w:rPr>
                <w:sz w:val="20"/>
                <w:szCs w:val="20"/>
              </w:rPr>
              <w:t>-офтальмолог</w:t>
            </w:r>
            <w:r w:rsidR="00420666" w:rsidRPr="00A57726">
              <w:rPr>
                <w:sz w:val="20"/>
                <w:szCs w:val="20"/>
              </w:rPr>
              <w:t xml:space="preserve"> ГБУЗ </w:t>
            </w:r>
            <w:r w:rsidR="003D2FE4" w:rsidRPr="00A57726">
              <w:rPr>
                <w:sz w:val="20"/>
                <w:szCs w:val="20"/>
              </w:rPr>
              <w:t>«Суражская ЦРБ»</w:t>
            </w:r>
          </w:p>
        </w:tc>
      </w:tr>
      <w:tr w:rsidR="00FD5FC5" w:rsidRPr="00A57726">
        <w:tc>
          <w:tcPr>
            <w:tcW w:w="826" w:type="dxa"/>
            <w:vAlign w:val="center"/>
          </w:tcPr>
          <w:p w:rsidR="00D9264E" w:rsidRPr="00A57726" w:rsidRDefault="00D9264E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D9264E" w:rsidRPr="00A57726" w:rsidRDefault="001E223F" w:rsidP="00715E0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Яковец С.А.</w:t>
            </w:r>
          </w:p>
        </w:tc>
        <w:tc>
          <w:tcPr>
            <w:tcW w:w="6187" w:type="dxa"/>
            <w:vAlign w:val="center"/>
          </w:tcPr>
          <w:p w:rsidR="00D9264E" w:rsidRPr="00A57726" w:rsidRDefault="006F7DF4" w:rsidP="006F7DF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E33E25" w:rsidRPr="00A57726">
              <w:rPr>
                <w:sz w:val="20"/>
                <w:szCs w:val="20"/>
              </w:rPr>
              <w:t>рач</w:t>
            </w:r>
            <w:r w:rsidR="001E223F" w:rsidRPr="00A57726">
              <w:rPr>
                <w:sz w:val="20"/>
                <w:szCs w:val="20"/>
              </w:rPr>
              <w:t>-ото</w:t>
            </w:r>
            <w:r w:rsidR="00D9264E" w:rsidRPr="00A57726">
              <w:rPr>
                <w:sz w:val="20"/>
                <w:szCs w:val="20"/>
              </w:rPr>
              <w:t>ларинголог</w:t>
            </w:r>
            <w:r w:rsidR="00420666" w:rsidRPr="00A57726">
              <w:rPr>
                <w:sz w:val="20"/>
                <w:szCs w:val="20"/>
              </w:rPr>
              <w:t xml:space="preserve"> ГБУЗ </w:t>
            </w:r>
            <w:r w:rsidR="003D2FE4" w:rsidRPr="00A57726">
              <w:rPr>
                <w:sz w:val="20"/>
                <w:szCs w:val="20"/>
              </w:rPr>
              <w:t>«Суражская ЦРБ»</w:t>
            </w:r>
          </w:p>
        </w:tc>
      </w:tr>
      <w:tr w:rsidR="00FD5FC5" w:rsidRPr="00A57726">
        <w:tc>
          <w:tcPr>
            <w:tcW w:w="826" w:type="dxa"/>
            <w:vAlign w:val="center"/>
          </w:tcPr>
          <w:p w:rsidR="00D9264E" w:rsidRPr="00A57726" w:rsidRDefault="00D9264E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vAlign w:val="center"/>
          </w:tcPr>
          <w:p w:rsidR="00D9264E" w:rsidRPr="00A57726" w:rsidRDefault="001E223F" w:rsidP="00715E03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Яковец С.А.</w:t>
            </w:r>
          </w:p>
        </w:tc>
        <w:tc>
          <w:tcPr>
            <w:tcW w:w="6187" w:type="dxa"/>
            <w:vAlign w:val="center"/>
          </w:tcPr>
          <w:p w:rsidR="00D9264E" w:rsidRPr="00A57726" w:rsidRDefault="006F7DF4" w:rsidP="006F7DF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E33E25" w:rsidRPr="00A57726">
              <w:rPr>
                <w:sz w:val="20"/>
                <w:szCs w:val="20"/>
              </w:rPr>
              <w:t>рач</w:t>
            </w:r>
            <w:r w:rsidR="00D9264E" w:rsidRPr="00A57726">
              <w:rPr>
                <w:sz w:val="20"/>
                <w:szCs w:val="20"/>
              </w:rPr>
              <w:t>-дерматовенеролог</w:t>
            </w:r>
            <w:r w:rsidR="00420666" w:rsidRPr="00A57726">
              <w:rPr>
                <w:sz w:val="20"/>
                <w:szCs w:val="20"/>
              </w:rPr>
              <w:t xml:space="preserve"> ГБУЗ </w:t>
            </w:r>
            <w:r w:rsidR="003D2FE4" w:rsidRPr="00A57726">
              <w:rPr>
                <w:sz w:val="20"/>
                <w:szCs w:val="20"/>
              </w:rPr>
              <w:t>«Суражская ЦРБ»</w:t>
            </w:r>
          </w:p>
        </w:tc>
      </w:tr>
      <w:tr w:rsidR="00FD5FC5" w:rsidRPr="00A57726">
        <w:tc>
          <w:tcPr>
            <w:tcW w:w="826" w:type="dxa"/>
            <w:vAlign w:val="center"/>
          </w:tcPr>
          <w:p w:rsidR="004E5495" w:rsidRPr="00A57726" w:rsidRDefault="007D4DE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12</w:t>
            </w:r>
          </w:p>
        </w:tc>
        <w:tc>
          <w:tcPr>
            <w:tcW w:w="2886" w:type="dxa"/>
            <w:vAlign w:val="center"/>
          </w:tcPr>
          <w:p w:rsidR="004E5495" w:rsidRPr="00A57726" w:rsidRDefault="001E223F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-</w:t>
            </w:r>
          </w:p>
        </w:tc>
        <w:tc>
          <w:tcPr>
            <w:tcW w:w="6187" w:type="dxa"/>
            <w:vAlign w:val="center"/>
          </w:tcPr>
          <w:p w:rsidR="004E5495" w:rsidRPr="00A57726" w:rsidRDefault="006F7DF4" w:rsidP="006F7DF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E33E25" w:rsidRPr="00A57726">
              <w:rPr>
                <w:sz w:val="20"/>
                <w:szCs w:val="20"/>
              </w:rPr>
              <w:t>рач</w:t>
            </w:r>
            <w:r w:rsidR="004E5495" w:rsidRPr="00A57726">
              <w:rPr>
                <w:sz w:val="20"/>
                <w:szCs w:val="20"/>
              </w:rPr>
              <w:t>-стоматолог</w:t>
            </w:r>
            <w:r w:rsidR="00420666" w:rsidRPr="00A57726">
              <w:rPr>
                <w:sz w:val="20"/>
                <w:szCs w:val="20"/>
              </w:rPr>
              <w:t xml:space="preserve"> ГБУЗ </w:t>
            </w:r>
            <w:r w:rsidR="003D2FE4" w:rsidRPr="00A57726">
              <w:rPr>
                <w:sz w:val="20"/>
                <w:szCs w:val="20"/>
              </w:rPr>
              <w:t>«Суражская ЦРБ»</w:t>
            </w:r>
          </w:p>
        </w:tc>
      </w:tr>
    </w:tbl>
    <w:p w:rsidR="007F192F" w:rsidRPr="00A57726" w:rsidRDefault="007F192F" w:rsidP="00906BE2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 xml:space="preserve">Муниципальное образование «Трубчевский </w:t>
      </w:r>
      <w:r w:rsidR="00640330" w:rsidRPr="00A57726">
        <w:rPr>
          <w:sz w:val="28"/>
          <w:szCs w:val="28"/>
        </w:rPr>
        <w:t xml:space="preserve">муниципальный </w:t>
      </w:r>
      <w:r w:rsidRPr="00A57726">
        <w:rPr>
          <w:sz w:val="28"/>
          <w:szCs w:val="28"/>
        </w:rPr>
        <w:t>район»:</w:t>
      </w:r>
    </w:p>
    <w:p w:rsidR="007F192F" w:rsidRPr="00A57726" w:rsidRDefault="007F192F" w:rsidP="00906BE2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основной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4E5495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6461B5" w:rsidRPr="00A57726">
        <w:trPr>
          <w:trHeight w:val="147"/>
        </w:trPr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4E5495" w:rsidRPr="00A57726" w:rsidRDefault="00946FE7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Тутенко С.А.</w:t>
            </w:r>
          </w:p>
        </w:tc>
        <w:tc>
          <w:tcPr>
            <w:tcW w:w="6187" w:type="dxa"/>
            <w:vAlign w:val="center"/>
          </w:tcPr>
          <w:p w:rsidR="004E5495" w:rsidRPr="00A57726" w:rsidRDefault="00E74266" w:rsidP="00B849A0">
            <w:pPr>
              <w:rPr>
                <w:sz w:val="20"/>
                <w:szCs w:val="20"/>
              </w:rPr>
            </w:pPr>
            <w:r w:rsidRPr="00A57726">
              <w:rPr>
                <w:iCs/>
                <w:sz w:val="20"/>
                <w:szCs w:val="20"/>
              </w:rPr>
              <w:t>в</w:t>
            </w:r>
            <w:r w:rsidR="004624D6" w:rsidRPr="00A57726">
              <w:rPr>
                <w:iCs/>
                <w:sz w:val="20"/>
                <w:szCs w:val="20"/>
              </w:rPr>
              <w:t>оенный комиссар</w:t>
            </w:r>
            <w:r w:rsidR="004624D6" w:rsidRPr="00A57726">
              <w:rPr>
                <w:sz w:val="20"/>
                <w:szCs w:val="20"/>
              </w:rPr>
              <w:t xml:space="preserve"> </w:t>
            </w:r>
            <w:r w:rsidR="00806548" w:rsidRPr="00A57726">
              <w:rPr>
                <w:sz w:val="20"/>
                <w:szCs w:val="20"/>
              </w:rPr>
              <w:t>(</w:t>
            </w:r>
            <w:r w:rsidR="00946FE7" w:rsidRPr="00A57726">
              <w:rPr>
                <w:sz w:val="20"/>
                <w:szCs w:val="20"/>
              </w:rPr>
              <w:t>Трубчевско</w:t>
            </w:r>
            <w:r w:rsidR="00B849A0" w:rsidRPr="00A57726">
              <w:rPr>
                <w:sz w:val="20"/>
                <w:szCs w:val="20"/>
              </w:rPr>
              <w:t>го</w:t>
            </w:r>
            <w:r w:rsidR="00946FE7" w:rsidRPr="00A57726">
              <w:rPr>
                <w:sz w:val="20"/>
                <w:szCs w:val="20"/>
              </w:rPr>
              <w:t xml:space="preserve"> район</w:t>
            </w:r>
            <w:r w:rsidR="00B849A0" w:rsidRPr="00A57726">
              <w:rPr>
                <w:sz w:val="20"/>
                <w:szCs w:val="20"/>
              </w:rPr>
              <w:t>а Брянской области</w:t>
            </w:r>
            <w:r w:rsidR="00806548" w:rsidRPr="00A57726">
              <w:rPr>
                <w:sz w:val="20"/>
                <w:szCs w:val="20"/>
              </w:rPr>
              <w:t>)</w:t>
            </w:r>
            <w:r w:rsidR="004E5495" w:rsidRPr="00A57726">
              <w:rPr>
                <w:sz w:val="20"/>
                <w:szCs w:val="20"/>
              </w:rPr>
              <w:t>, председатель комиссии</w:t>
            </w:r>
          </w:p>
        </w:tc>
      </w:tr>
      <w:tr w:rsidR="006461B5" w:rsidRPr="00A57726">
        <w:trPr>
          <w:trHeight w:val="307"/>
        </w:trPr>
        <w:tc>
          <w:tcPr>
            <w:tcW w:w="826" w:type="dxa"/>
            <w:vAlign w:val="center"/>
          </w:tcPr>
          <w:p w:rsidR="00940C48" w:rsidRPr="00A57726" w:rsidRDefault="00940C48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886" w:type="dxa"/>
            <w:vAlign w:val="center"/>
          </w:tcPr>
          <w:p w:rsidR="00940C48" w:rsidRPr="00A57726" w:rsidRDefault="00940C48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Сазонова С.М.</w:t>
            </w:r>
          </w:p>
        </w:tc>
        <w:tc>
          <w:tcPr>
            <w:tcW w:w="6187" w:type="dxa"/>
            <w:vAlign w:val="center"/>
          </w:tcPr>
          <w:p w:rsidR="00940C48" w:rsidRPr="00A57726" w:rsidRDefault="00E74266" w:rsidP="00471E52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</w:t>
            </w:r>
            <w:r w:rsidR="004E76C6" w:rsidRPr="00A57726">
              <w:rPr>
                <w:sz w:val="20"/>
                <w:szCs w:val="20"/>
              </w:rPr>
              <w:t xml:space="preserve">едицинская </w:t>
            </w:r>
            <w:r w:rsidR="00940C48" w:rsidRPr="00A57726">
              <w:rPr>
                <w:sz w:val="20"/>
                <w:szCs w:val="20"/>
              </w:rPr>
              <w:t>сестра</w:t>
            </w:r>
            <w:r w:rsidR="00954B41" w:rsidRPr="00A57726">
              <w:rPr>
                <w:sz w:val="20"/>
                <w:szCs w:val="20"/>
              </w:rPr>
              <w:t xml:space="preserve"> военного комиссариата (Трубчевского района Брянской области)</w:t>
            </w:r>
            <w:r w:rsidR="00940C48" w:rsidRPr="00A57726">
              <w:rPr>
                <w:sz w:val="20"/>
                <w:szCs w:val="20"/>
              </w:rPr>
              <w:t xml:space="preserve"> </w:t>
            </w:r>
            <w:r w:rsidR="00954B41" w:rsidRPr="00A57726">
              <w:rPr>
                <w:sz w:val="20"/>
                <w:szCs w:val="20"/>
              </w:rPr>
              <w:t>центра (военно-врачебной экспертизы) военного комиссариата Брянской области, секретарь комиссии</w:t>
            </w:r>
          </w:p>
        </w:tc>
      </w:tr>
      <w:tr w:rsidR="006461B5" w:rsidRPr="00A57726">
        <w:trPr>
          <w:trHeight w:val="51"/>
        </w:trPr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4E5495" w:rsidRPr="00A57726" w:rsidRDefault="001806BD" w:rsidP="001806B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Слободчиков</w:t>
            </w:r>
            <w:r w:rsidR="002D5F8F" w:rsidRPr="00A57726">
              <w:rPr>
                <w:sz w:val="20"/>
                <w:szCs w:val="20"/>
              </w:rPr>
              <w:t xml:space="preserve"> </w:t>
            </w:r>
            <w:r w:rsidRPr="00A57726">
              <w:rPr>
                <w:sz w:val="20"/>
                <w:szCs w:val="20"/>
              </w:rPr>
              <w:t>Е</w:t>
            </w:r>
            <w:r w:rsidR="002D5F8F" w:rsidRPr="00A57726">
              <w:rPr>
                <w:sz w:val="20"/>
                <w:szCs w:val="20"/>
              </w:rPr>
              <w:t>.</w:t>
            </w:r>
            <w:r w:rsidRPr="00A57726">
              <w:rPr>
                <w:sz w:val="20"/>
                <w:szCs w:val="20"/>
              </w:rPr>
              <w:t>А</w:t>
            </w:r>
            <w:r w:rsidR="002D5F8F" w:rsidRPr="00A57726">
              <w:rPr>
                <w:sz w:val="20"/>
                <w:szCs w:val="20"/>
              </w:rPr>
              <w:t>.</w:t>
            </w:r>
          </w:p>
        </w:tc>
        <w:tc>
          <w:tcPr>
            <w:tcW w:w="6187" w:type="dxa"/>
            <w:vAlign w:val="center"/>
          </w:tcPr>
          <w:p w:rsidR="004E5495" w:rsidRPr="00A57726" w:rsidRDefault="00E74266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з</w:t>
            </w:r>
            <w:r w:rsidR="004E76C6" w:rsidRPr="00A57726">
              <w:rPr>
                <w:sz w:val="20"/>
                <w:szCs w:val="20"/>
              </w:rPr>
              <w:t xml:space="preserve">аместитель </w:t>
            </w:r>
            <w:r w:rsidR="00946FE7" w:rsidRPr="00A57726">
              <w:rPr>
                <w:sz w:val="20"/>
                <w:szCs w:val="20"/>
              </w:rPr>
              <w:t>главы администра</w:t>
            </w:r>
            <w:r w:rsidR="006461B5" w:rsidRPr="00A57726">
              <w:rPr>
                <w:sz w:val="20"/>
                <w:szCs w:val="20"/>
              </w:rPr>
              <w:t xml:space="preserve">ции Трубчевского </w:t>
            </w:r>
            <w:r w:rsidR="00946FE7" w:rsidRPr="00A57726">
              <w:rPr>
                <w:sz w:val="20"/>
                <w:szCs w:val="20"/>
              </w:rPr>
              <w:t>района</w:t>
            </w:r>
            <w:r w:rsidR="004E5495" w:rsidRPr="00A57726">
              <w:rPr>
                <w:sz w:val="20"/>
                <w:szCs w:val="20"/>
              </w:rPr>
              <w:t>, представитель администрации</w:t>
            </w:r>
            <w:r w:rsidR="006461B5" w:rsidRPr="00A57726">
              <w:rPr>
                <w:sz w:val="20"/>
                <w:szCs w:val="20"/>
              </w:rPr>
              <w:t xml:space="preserve"> Трубчевского муниципального района</w:t>
            </w:r>
          </w:p>
        </w:tc>
      </w:tr>
      <w:tr w:rsidR="006461B5" w:rsidRPr="00A57726" w:rsidTr="00906BE2">
        <w:trPr>
          <w:trHeight w:val="1004"/>
        </w:trPr>
        <w:tc>
          <w:tcPr>
            <w:tcW w:w="826" w:type="dxa"/>
            <w:vAlign w:val="center"/>
          </w:tcPr>
          <w:p w:rsidR="004E5495" w:rsidRPr="00A57726" w:rsidRDefault="00946FE7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4E5495" w:rsidRPr="00A57726" w:rsidRDefault="006461B5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Плющ</w:t>
            </w:r>
            <w:r w:rsidR="00946FE7" w:rsidRPr="00A57726">
              <w:rPr>
                <w:sz w:val="20"/>
                <w:szCs w:val="20"/>
              </w:rPr>
              <w:t>ева В.И.</w:t>
            </w:r>
          </w:p>
        </w:tc>
        <w:tc>
          <w:tcPr>
            <w:tcW w:w="6187" w:type="dxa"/>
            <w:vAlign w:val="center"/>
          </w:tcPr>
          <w:p w:rsidR="004E5495" w:rsidRPr="00A57726" w:rsidRDefault="00E74266" w:rsidP="006461B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</w:t>
            </w:r>
            <w:r w:rsidR="004E76C6" w:rsidRPr="00A57726">
              <w:rPr>
                <w:sz w:val="20"/>
                <w:szCs w:val="20"/>
              </w:rPr>
              <w:t xml:space="preserve">тарший </w:t>
            </w:r>
            <w:r w:rsidR="00946FE7" w:rsidRPr="00A57726">
              <w:rPr>
                <w:sz w:val="20"/>
                <w:szCs w:val="20"/>
              </w:rPr>
              <w:t xml:space="preserve">помощник начальника отделения </w:t>
            </w:r>
            <w:r w:rsidR="00B80619" w:rsidRPr="00A57726">
              <w:rPr>
                <w:sz w:val="20"/>
                <w:szCs w:val="20"/>
              </w:rPr>
              <w:t>(</w:t>
            </w:r>
            <w:r w:rsidR="00946FE7" w:rsidRPr="00A57726">
              <w:rPr>
                <w:sz w:val="20"/>
                <w:szCs w:val="20"/>
              </w:rPr>
              <w:t>подготовки</w:t>
            </w:r>
            <w:r w:rsidR="008D4CDF" w:rsidRPr="00A57726">
              <w:rPr>
                <w:sz w:val="20"/>
                <w:szCs w:val="20"/>
              </w:rPr>
              <w:t xml:space="preserve"> и</w:t>
            </w:r>
            <w:r w:rsidR="00946FE7" w:rsidRPr="00A57726">
              <w:rPr>
                <w:sz w:val="20"/>
                <w:szCs w:val="20"/>
              </w:rPr>
              <w:t xml:space="preserve"> призыва граждан на военную службу</w:t>
            </w:r>
            <w:r w:rsidR="002D5F8F" w:rsidRPr="00A57726">
              <w:rPr>
                <w:sz w:val="20"/>
                <w:szCs w:val="20"/>
              </w:rPr>
              <w:t>)</w:t>
            </w:r>
            <w:r w:rsidR="00946FE7" w:rsidRPr="00A57726">
              <w:rPr>
                <w:sz w:val="20"/>
                <w:szCs w:val="20"/>
              </w:rPr>
              <w:t xml:space="preserve"> </w:t>
            </w:r>
            <w:r w:rsidR="00B80619" w:rsidRPr="00A57726">
              <w:rPr>
                <w:sz w:val="20"/>
                <w:szCs w:val="20"/>
              </w:rPr>
              <w:t>(</w:t>
            </w:r>
            <w:r w:rsidR="00946FE7" w:rsidRPr="00A57726">
              <w:rPr>
                <w:sz w:val="20"/>
                <w:szCs w:val="20"/>
              </w:rPr>
              <w:t>по профессиональному психологическому отбору</w:t>
            </w:r>
            <w:r w:rsidR="00B80619" w:rsidRPr="00A57726">
              <w:rPr>
                <w:sz w:val="20"/>
                <w:szCs w:val="20"/>
              </w:rPr>
              <w:t>)</w:t>
            </w:r>
            <w:r w:rsidR="00B849A0" w:rsidRPr="00A57726">
              <w:rPr>
                <w:sz w:val="20"/>
                <w:szCs w:val="20"/>
              </w:rPr>
              <w:t xml:space="preserve"> военного комиссариата (Трубчевского района Брянской области)</w:t>
            </w:r>
            <w:r w:rsidR="00946FE7" w:rsidRPr="00A57726">
              <w:rPr>
                <w:sz w:val="20"/>
                <w:szCs w:val="20"/>
              </w:rPr>
              <w:t>,</w:t>
            </w:r>
            <w:r w:rsidR="006461B5" w:rsidRPr="00A57726">
              <w:rPr>
                <w:sz w:val="20"/>
                <w:szCs w:val="20"/>
              </w:rPr>
              <w:t>начальник нештатной группы профессионально-психологического</w:t>
            </w:r>
            <w:r w:rsidR="004E5495" w:rsidRPr="00A57726">
              <w:rPr>
                <w:sz w:val="20"/>
                <w:szCs w:val="20"/>
              </w:rPr>
              <w:t xml:space="preserve"> отбор</w:t>
            </w:r>
            <w:r w:rsidR="006461B5" w:rsidRPr="00A57726">
              <w:rPr>
                <w:sz w:val="20"/>
                <w:szCs w:val="20"/>
              </w:rPr>
              <w:t>а</w:t>
            </w:r>
          </w:p>
        </w:tc>
      </w:tr>
      <w:tr w:rsidR="006461B5" w:rsidRPr="00A57726">
        <w:tc>
          <w:tcPr>
            <w:tcW w:w="826" w:type="dxa"/>
            <w:vAlign w:val="center"/>
          </w:tcPr>
          <w:p w:rsidR="004E5495" w:rsidRPr="00A57726" w:rsidRDefault="00946FE7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4E5495" w:rsidRPr="00A57726" w:rsidRDefault="00946FE7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Коновалова С.А.</w:t>
            </w:r>
          </w:p>
        </w:tc>
        <w:tc>
          <w:tcPr>
            <w:tcW w:w="6187" w:type="dxa"/>
            <w:vAlign w:val="center"/>
          </w:tcPr>
          <w:p w:rsidR="004E5495" w:rsidRPr="00A57726" w:rsidRDefault="00E74266" w:rsidP="00A364D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E76C6" w:rsidRPr="00A57726">
              <w:rPr>
                <w:sz w:val="20"/>
                <w:szCs w:val="20"/>
              </w:rPr>
              <w:t>рач</w:t>
            </w:r>
            <w:r w:rsidR="004E5495" w:rsidRPr="00A57726">
              <w:rPr>
                <w:sz w:val="20"/>
                <w:szCs w:val="20"/>
              </w:rPr>
              <w:t>-хирург</w:t>
            </w:r>
            <w:r w:rsidR="006461B5" w:rsidRPr="00A57726">
              <w:rPr>
                <w:sz w:val="20"/>
                <w:szCs w:val="20"/>
              </w:rPr>
              <w:t>,</w:t>
            </w:r>
            <w:r w:rsidR="00D155A8" w:rsidRPr="00A57726">
              <w:rPr>
                <w:sz w:val="20"/>
                <w:szCs w:val="20"/>
              </w:rPr>
              <w:t xml:space="preserve"> руководящий работой по медицинскому освидетельствованию граждан п</w:t>
            </w:r>
            <w:r w:rsidR="00A364D4" w:rsidRPr="00A57726">
              <w:rPr>
                <w:sz w:val="20"/>
                <w:szCs w:val="20"/>
              </w:rPr>
              <w:t>ри</w:t>
            </w:r>
            <w:r w:rsidR="00D155A8" w:rsidRPr="00A57726">
              <w:rPr>
                <w:sz w:val="20"/>
                <w:szCs w:val="20"/>
              </w:rPr>
              <w:t xml:space="preserve"> первоначальной постановке на воинский учет</w:t>
            </w:r>
          </w:p>
        </w:tc>
      </w:tr>
      <w:tr w:rsidR="00151928" w:rsidRPr="00A57726">
        <w:tc>
          <w:tcPr>
            <w:tcW w:w="826" w:type="dxa"/>
            <w:vAlign w:val="center"/>
          </w:tcPr>
          <w:p w:rsidR="00151928" w:rsidRPr="00A57726" w:rsidRDefault="00151928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151928" w:rsidRPr="00A57726" w:rsidRDefault="00E74266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Бла</w:t>
            </w:r>
            <w:r w:rsidR="00151928" w:rsidRPr="00A57726">
              <w:rPr>
                <w:sz w:val="20"/>
                <w:szCs w:val="20"/>
              </w:rPr>
              <w:t>хина В.В.</w:t>
            </w:r>
          </w:p>
        </w:tc>
        <w:tc>
          <w:tcPr>
            <w:tcW w:w="6187" w:type="dxa"/>
            <w:vAlign w:val="center"/>
          </w:tcPr>
          <w:p w:rsidR="00151928" w:rsidRPr="00A57726" w:rsidRDefault="00E74266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E76C6" w:rsidRPr="00A57726">
              <w:rPr>
                <w:sz w:val="20"/>
                <w:szCs w:val="20"/>
              </w:rPr>
              <w:t>рач</w:t>
            </w:r>
            <w:r w:rsidR="00A364D4" w:rsidRPr="00A57726">
              <w:rPr>
                <w:sz w:val="20"/>
                <w:szCs w:val="20"/>
              </w:rPr>
              <w:t>-педиатр</w:t>
            </w:r>
          </w:p>
        </w:tc>
      </w:tr>
      <w:tr w:rsidR="004E5495" w:rsidRPr="00A57726">
        <w:tc>
          <w:tcPr>
            <w:tcW w:w="826" w:type="dxa"/>
            <w:vAlign w:val="center"/>
          </w:tcPr>
          <w:p w:rsidR="004E5495" w:rsidRPr="00A57726" w:rsidRDefault="00946FE7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4E5495" w:rsidRPr="00A57726" w:rsidRDefault="00946FE7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Седов В.Д.</w:t>
            </w:r>
          </w:p>
        </w:tc>
        <w:tc>
          <w:tcPr>
            <w:tcW w:w="6187" w:type="dxa"/>
            <w:vAlign w:val="center"/>
          </w:tcPr>
          <w:p w:rsidR="004E5495" w:rsidRPr="00A57726" w:rsidRDefault="00E74266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E76C6" w:rsidRPr="00A57726">
              <w:rPr>
                <w:sz w:val="20"/>
                <w:szCs w:val="20"/>
              </w:rPr>
              <w:t>рач</w:t>
            </w:r>
            <w:r w:rsidR="004E5495" w:rsidRPr="00A57726">
              <w:rPr>
                <w:sz w:val="20"/>
                <w:szCs w:val="20"/>
              </w:rPr>
              <w:t>-невролог</w:t>
            </w:r>
          </w:p>
        </w:tc>
      </w:tr>
      <w:tr w:rsidR="004E5495" w:rsidRPr="00A57726">
        <w:tc>
          <w:tcPr>
            <w:tcW w:w="826" w:type="dxa"/>
            <w:vAlign w:val="center"/>
          </w:tcPr>
          <w:p w:rsidR="004E5495" w:rsidRPr="00A57726" w:rsidRDefault="00946FE7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4E5495" w:rsidRPr="00A57726" w:rsidRDefault="005C7F7A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Горовой С.В.</w:t>
            </w:r>
          </w:p>
        </w:tc>
        <w:tc>
          <w:tcPr>
            <w:tcW w:w="6187" w:type="dxa"/>
            <w:vAlign w:val="center"/>
          </w:tcPr>
          <w:p w:rsidR="004E5495" w:rsidRPr="00A57726" w:rsidRDefault="00E74266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E76C6" w:rsidRPr="00A57726">
              <w:rPr>
                <w:sz w:val="20"/>
                <w:szCs w:val="20"/>
              </w:rPr>
              <w:t>рач</w:t>
            </w:r>
            <w:r w:rsidR="004E5495" w:rsidRPr="00A57726">
              <w:rPr>
                <w:sz w:val="20"/>
                <w:szCs w:val="20"/>
              </w:rPr>
              <w:t>-психиатр</w:t>
            </w:r>
            <w:r w:rsidR="00A364D4" w:rsidRPr="00A57726">
              <w:rPr>
                <w:sz w:val="20"/>
                <w:szCs w:val="20"/>
              </w:rPr>
              <w:t xml:space="preserve"> </w:t>
            </w:r>
          </w:p>
        </w:tc>
      </w:tr>
      <w:tr w:rsidR="004E5495" w:rsidRPr="00A57726">
        <w:tc>
          <w:tcPr>
            <w:tcW w:w="826" w:type="dxa"/>
            <w:vAlign w:val="center"/>
          </w:tcPr>
          <w:p w:rsidR="004E5495" w:rsidRPr="00A57726" w:rsidRDefault="00946FE7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4E5495" w:rsidRPr="00A57726" w:rsidRDefault="00A364D4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Деревянко Т.С.</w:t>
            </w:r>
          </w:p>
        </w:tc>
        <w:tc>
          <w:tcPr>
            <w:tcW w:w="6187" w:type="dxa"/>
            <w:vAlign w:val="center"/>
          </w:tcPr>
          <w:p w:rsidR="004E5495" w:rsidRPr="00A57726" w:rsidRDefault="00095976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E76C6" w:rsidRPr="00A57726">
              <w:rPr>
                <w:sz w:val="20"/>
                <w:szCs w:val="20"/>
              </w:rPr>
              <w:t>рач</w:t>
            </w:r>
            <w:r w:rsidR="004E5495" w:rsidRPr="00A57726">
              <w:rPr>
                <w:sz w:val="20"/>
                <w:szCs w:val="20"/>
              </w:rPr>
              <w:t>-</w:t>
            </w:r>
            <w:r w:rsidR="00651091" w:rsidRPr="00A57726">
              <w:rPr>
                <w:sz w:val="20"/>
                <w:szCs w:val="20"/>
              </w:rPr>
              <w:t>офтальмолог</w:t>
            </w:r>
            <w:r w:rsidR="00A364D4" w:rsidRPr="00A57726">
              <w:rPr>
                <w:sz w:val="20"/>
                <w:szCs w:val="20"/>
              </w:rPr>
              <w:t xml:space="preserve"> </w:t>
            </w:r>
          </w:p>
        </w:tc>
      </w:tr>
      <w:tr w:rsidR="004E5495" w:rsidRPr="00A57726">
        <w:tc>
          <w:tcPr>
            <w:tcW w:w="826" w:type="dxa"/>
            <w:vAlign w:val="center"/>
          </w:tcPr>
          <w:p w:rsidR="004E5495" w:rsidRPr="00A57726" w:rsidRDefault="00946FE7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4E5495" w:rsidRPr="00A57726" w:rsidRDefault="00095976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Ерохова В.А.</w:t>
            </w:r>
          </w:p>
        </w:tc>
        <w:tc>
          <w:tcPr>
            <w:tcW w:w="6187" w:type="dxa"/>
            <w:vAlign w:val="center"/>
          </w:tcPr>
          <w:p w:rsidR="004E5495" w:rsidRPr="00A57726" w:rsidRDefault="00095976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E76C6" w:rsidRPr="00A57726">
              <w:rPr>
                <w:sz w:val="20"/>
                <w:szCs w:val="20"/>
              </w:rPr>
              <w:t>рач</w:t>
            </w:r>
            <w:r w:rsidR="004E5495" w:rsidRPr="00A57726">
              <w:rPr>
                <w:sz w:val="20"/>
                <w:szCs w:val="20"/>
              </w:rPr>
              <w:t>-оториноларинголог</w:t>
            </w:r>
            <w:r w:rsidR="00A364D4" w:rsidRPr="00A57726">
              <w:rPr>
                <w:sz w:val="20"/>
                <w:szCs w:val="20"/>
              </w:rPr>
              <w:t xml:space="preserve"> </w:t>
            </w:r>
          </w:p>
        </w:tc>
      </w:tr>
      <w:tr w:rsidR="004E5495" w:rsidRPr="00A57726">
        <w:tc>
          <w:tcPr>
            <w:tcW w:w="826" w:type="dxa"/>
            <w:vAlign w:val="center"/>
          </w:tcPr>
          <w:p w:rsidR="004E5495" w:rsidRPr="00A57726" w:rsidRDefault="00946FE7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vAlign w:val="center"/>
          </w:tcPr>
          <w:p w:rsidR="004E5495" w:rsidRPr="00A57726" w:rsidRDefault="00946FE7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Ковалева Т.М.</w:t>
            </w:r>
          </w:p>
        </w:tc>
        <w:tc>
          <w:tcPr>
            <w:tcW w:w="6187" w:type="dxa"/>
            <w:vAlign w:val="center"/>
          </w:tcPr>
          <w:p w:rsidR="004E5495" w:rsidRPr="00A57726" w:rsidRDefault="00095976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E76C6" w:rsidRPr="00A57726">
              <w:rPr>
                <w:sz w:val="20"/>
                <w:szCs w:val="20"/>
              </w:rPr>
              <w:t>рач</w:t>
            </w:r>
            <w:r w:rsidR="004E5495" w:rsidRPr="00A57726">
              <w:rPr>
                <w:sz w:val="20"/>
                <w:szCs w:val="20"/>
              </w:rPr>
              <w:t>-дерматовенеролог</w:t>
            </w:r>
            <w:r w:rsidR="00A364D4" w:rsidRPr="00A57726">
              <w:rPr>
                <w:sz w:val="20"/>
                <w:szCs w:val="20"/>
              </w:rPr>
              <w:t xml:space="preserve"> </w:t>
            </w:r>
          </w:p>
        </w:tc>
      </w:tr>
      <w:tr w:rsidR="004E5495" w:rsidRPr="00A57726">
        <w:tc>
          <w:tcPr>
            <w:tcW w:w="826" w:type="dxa"/>
            <w:vAlign w:val="center"/>
          </w:tcPr>
          <w:p w:rsidR="004E5495" w:rsidRPr="00A57726" w:rsidRDefault="00946FE7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12</w:t>
            </w:r>
          </w:p>
        </w:tc>
        <w:tc>
          <w:tcPr>
            <w:tcW w:w="2886" w:type="dxa"/>
            <w:vAlign w:val="center"/>
          </w:tcPr>
          <w:p w:rsidR="004E5495" w:rsidRPr="00A57726" w:rsidRDefault="00946FE7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Потапова И.В.</w:t>
            </w:r>
          </w:p>
        </w:tc>
        <w:tc>
          <w:tcPr>
            <w:tcW w:w="6187" w:type="dxa"/>
            <w:vAlign w:val="center"/>
          </w:tcPr>
          <w:p w:rsidR="004E5495" w:rsidRPr="00A57726" w:rsidRDefault="00095976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E76C6" w:rsidRPr="00A57726">
              <w:rPr>
                <w:sz w:val="20"/>
                <w:szCs w:val="20"/>
              </w:rPr>
              <w:t>рач</w:t>
            </w:r>
            <w:r w:rsidR="004E5495" w:rsidRPr="00A57726">
              <w:rPr>
                <w:sz w:val="20"/>
                <w:szCs w:val="20"/>
              </w:rPr>
              <w:t>-стоматолог</w:t>
            </w:r>
            <w:r w:rsidR="00A364D4" w:rsidRPr="00A57726">
              <w:rPr>
                <w:sz w:val="20"/>
                <w:szCs w:val="20"/>
              </w:rPr>
              <w:t xml:space="preserve"> </w:t>
            </w:r>
          </w:p>
        </w:tc>
      </w:tr>
    </w:tbl>
    <w:p w:rsidR="007F192F" w:rsidRPr="00A57726" w:rsidRDefault="007F192F" w:rsidP="00906BE2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резервный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4E5495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6461B5" w:rsidRPr="00A57726">
        <w:trPr>
          <w:trHeight w:val="178"/>
        </w:trPr>
        <w:tc>
          <w:tcPr>
            <w:tcW w:w="826" w:type="dxa"/>
            <w:vAlign w:val="center"/>
          </w:tcPr>
          <w:p w:rsidR="003E0182" w:rsidRPr="00A57726" w:rsidRDefault="003E0182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3E0182" w:rsidRPr="00A57726" w:rsidRDefault="004E76C6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Бушуева А.В.</w:t>
            </w:r>
          </w:p>
        </w:tc>
        <w:tc>
          <w:tcPr>
            <w:tcW w:w="6187" w:type="dxa"/>
            <w:vAlign w:val="center"/>
          </w:tcPr>
          <w:p w:rsidR="003E0182" w:rsidRPr="00A57726" w:rsidRDefault="00E74266" w:rsidP="00B849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</w:t>
            </w:r>
            <w:r w:rsidR="004E76C6" w:rsidRPr="00A57726">
              <w:rPr>
                <w:sz w:val="20"/>
                <w:szCs w:val="20"/>
              </w:rPr>
              <w:t xml:space="preserve">ачальник </w:t>
            </w:r>
            <w:r w:rsidR="003E0182" w:rsidRPr="00A57726">
              <w:rPr>
                <w:sz w:val="20"/>
                <w:szCs w:val="20"/>
              </w:rPr>
              <w:t xml:space="preserve">отделения </w:t>
            </w:r>
            <w:r w:rsidR="002D5F8F" w:rsidRPr="00A57726">
              <w:rPr>
                <w:sz w:val="20"/>
                <w:szCs w:val="20"/>
              </w:rPr>
              <w:t>(</w:t>
            </w:r>
            <w:r w:rsidR="003E0182" w:rsidRPr="00A57726">
              <w:rPr>
                <w:sz w:val="20"/>
                <w:szCs w:val="20"/>
              </w:rPr>
              <w:t>планирования, предназначения, подготовки и учета мобилизационных ресурсов</w:t>
            </w:r>
            <w:r w:rsidR="002D5F8F" w:rsidRPr="00A57726">
              <w:rPr>
                <w:sz w:val="20"/>
                <w:szCs w:val="20"/>
              </w:rPr>
              <w:t>)</w:t>
            </w:r>
            <w:r w:rsidR="003E0182" w:rsidRPr="00A57726">
              <w:rPr>
                <w:sz w:val="20"/>
                <w:szCs w:val="20"/>
              </w:rPr>
              <w:t xml:space="preserve"> </w:t>
            </w:r>
            <w:r w:rsidR="00B849A0" w:rsidRPr="00A57726">
              <w:rPr>
                <w:sz w:val="20"/>
                <w:szCs w:val="20"/>
              </w:rPr>
              <w:t>военного комиссариата (Трубчевского района Брянской области)</w:t>
            </w:r>
            <w:r w:rsidR="003E0182" w:rsidRPr="00A57726">
              <w:rPr>
                <w:sz w:val="20"/>
                <w:szCs w:val="20"/>
              </w:rPr>
              <w:t>, председатель комиссии</w:t>
            </w:r>
          </w:p>
        </w:tc>
      </w:tr>
      <w:tr w:rsidR="006461B5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4E5495" w:rsidRPr="00A57726" w:rsidRDefault="004E76C6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Глазкова Т.Н.</w:t>
            </w:r>
          </w:p>
        </w:tc>
        <w:tc>
          <w:tcPr>
            <w:tcW w:w="6187" w:type="dxa"/>
            <w:vAlign w:val="center"/>
          </w:tcPr>
          <w:p w:rsidR="004E5495" w:rsidRPr="00A57726" w:rsidRDefault="00E74266" w:rsidP="00C7740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</w:t>
            </w:r>
            <w:r w:rsidR="004E76C6" w:rsidRPr="00A57726">
              <w:rPr>
                <w:sz w:val="20"/>
                <w:szCs w:val="20"/>
              </w:rPr>
              <w:t>е</w:t>
            </w:r>
            <w:r w:rsidR="003E0182" w:rsidRPr="00A57726">
              <w:rPr>
                <w:sz w:val="20"/>
                <w:szCs w:val="20"/>
              </w:rPr>
              <w:t>д</w:t>
            </w:r>
            <w:r w:rsidR="00C77409" w:rsidRPr="00A57726">
              <w:rPr>
                <w:sz w:val="20"/>
                <w:szCs w:val="20"/>
              </w:rPr>
              <w:t xml:space="preserve">ицинская </w:t>
            </w:r>
            <w:r w:rsidR="003E0182" w:rsidRPr="00A57726">
              <w:rPr>
                <w:sz w:val="20"/>
                <w:szCs w:val="20"/>
              </w:rPr>
              <w:t>сестра ГБУЗ «</w:t>
            </w:r>
            <w:r w:rsidR="003D2FE4" w:rsidRPr="00A57726">
              <w:rPr>
                <w:sz w:val="20"/>
                <w:szCs w:val="20"/>
              </w:rPr>
              <w:t>«Трубчевская ЦРБ»</w:t>
            </w:r>
            <w:r w:rsidR="003E0182" w:rsidRPr="00A57726">
              <w:rPr>
                <w:sz w:val="20"/>
                <w:szCs w:val="20"/>
              </w:rPr>
              <w:t>»</w:t>
            </w:r>
            <w:r w:rsidR="004E5495" w:rsidRPr="00A57726">
              <w:rPr>
                <w:sz w:val="20"/>
                <w:szCs w:val="20"/>
              </w:rPr>
              <w:t>, секретарь комиссии</w:t>
            </w:r>
          </w:p>
        </w:tc>
      </w:tr>
      <w:tr w:rsidR="006461B5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4E5495" w:rsidRPr="00A57726" w:rsidRDefault="006461B5" w:rsidP="00E7426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Рыжикова А.А.</w:t>
            </w:r>
          </w:p>
        </w:tc>
        <w:tc>
          <w:tcPr>
            <w:tcW w:w="6187" w:type="dxa"/>
            <w:vAlign w:val="center"/>
          </w:tcPr>
          <w:p w:rsidR="004E5495" w:rsidRPr="00A57726" w:rsidRDefault="00E74266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з</w:t>
            </w:r>
            <w:r w:rsidR="004E76C6" w:rsidRPr="00A57726">
              <w:rPr>
                <w:sz w:val="20"/>
                <w:szCs w:val="20"/>
              </w:rPr>
              <w:t xml:space="preserve">аместитель </w:t>
            </w:r>
            <w:r w:rsidR="003E0182" w:rsidRPr="00A57726">
              <w:rPr>
                <w:sz w:val="20"/>
                <w:szCs w:val="20"/>
              </w:rPr>
              <w:t>главы администрации Трубчевского муниципального района</w:t>
            </w:r>
            <w:r w:rsidR="004E5495" w:rsidRPr="00A57726">
              <w:rPr>
                <w:sz w:val="20"/>
                <w:szCs w:val="20"/>
              </w:rPr>
              <w:t>, представитель администрации</w:t>
            </w:r>
            <w:r w:rsidR="004E76C6" w:rsidRPr="00A57726">
              <w:rPr>
                <w:sz w:val="20"/>
                <w:szCs w:val="20"/>
              </w:rPr>
              <w:t xml:space="preserve"> Трубчевского муниципального района</w:t>
            </w:r>
          </w:p>
        </w:tc>
      </w:tr>
      <w:tr w:rsidR="006461B5" w:rsidRPr="00A57726">
        <w:tc>
          <w:tcPr>
            <w:tcW w:w="826" w:type="dxa"/>
            <w:vAlign w:val="center"/>
          </w:tcPr>
          <w:p w:rsidR="004E5495" w:rsidRPr="00A57726" w:rsidRDefault="003E0182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4E5495" w:rsidRPr="00A57726" w:rsidRDefault="003E0182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Григорьева З.А.</w:t>
            </w:r>
          </w:p>
        </w:tc>
        <w:tc>
          <w:tcPr>
            <w:tcW w:w="6187" w:type="dxa"/>
            <w:vAlign w:val="center"/>
          </w:tcPr>
          <w:p w:rsidR="004E5495" w:rsidRPr="00A57726" w:rsidRDefault="00E74266" w:rsidP="006461B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</w:t>
            </w:r>
            <w:r w:rsidR="004E76C6" w:rsidRPr="00A57726">
              <w:rPr>
                <w:sz w:val="20"/>
                <w:szCs w:val="20"/>
              </w:rPr>
              <w:t xml:space="preserve">омощник </w:t>
            </w:r>
            <w:r w:rsidR="003E0182" w:rsidRPr="00A57726">
              <w:rPr>
                <w:sz w:val="20"/>
                <w:szCs w:val="20"/>
              </w:rPr>
              <w:t xml:space="preserve">начальника </w:t>
            </w:r>
            <w:r w:rsidR="005F757F" w:rsidRPr="00A57726">
              <w:rPr>
                <w:sz w:val="20"/>
                <w:szCs w:val="20"/>
              </w:rPr>
              <w:t xml:space="preserve">отделения </w:t>
            </w:r>
            <w:r w:rsidR="002D5F8F" w:rsidRPr="00A57726">
              <w:rPr>
                <w:sz w:val="20"/>
                <w:szCs w:val="20"/>
              </w:rPr>
              <w:t>(</w:t>
            </w:r>
            <w:r w:rsidR="00743F9C" w:rsidRPr="00A57726">
              <w:rPr>
                <w:sz w:val="20"/>
                <w:szCs w:val="20"/>
              </w:rPr>
              <w:t>подготовки и призыва граждан на военную службу</w:t>
            </w:r>
            <w:r w:rsidR="002D5F8F" w:rsidRPr="00A57726">
              <w:rPr>
                <w:sz w:val="20"/>
                <w:szCs w:val="20"/>
              </w:rPr>
              <w:t>)</w:t>
            </w:r>
            <w:r w:rsidR="00750585" w:rsidRPr="00A57726">
              <w:rPr>
                <w:sz w:val="20"/>
                <w:szCs w:val="20"/>
              </w:rPr>
              <w:t xml:space="preserve"> </w:t>
            </w:r>
            <w:r w:rsidR="00B849A0" w:rsidRPr="00A57726">
              <w:rPr>
                <w:sz w:val="20"/>
                <w:szCs w:val="20"/>
              </w:rPr>
              <w:t>военного комиссариата (Трубчевского района Брянской области)</w:t>
            </w:r>
          </w:p>
        </w:tc>
      </w:tr>
      <w:tr w:rsidR="00A364D4" w:rsidRPr="00A57726">
        <w:tc>
          <w:tcPr>
            <w:tcW w:w="826" w:type="dxa"/>
            <w:vAlign w:val="center"/>
          </w:tcPr>
          <w:p w:rsidR="004E5495" w:rsidRPr="00A57726" w:rsidRDefault="003E0182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4E5495" w:rsidRPr="00A57726" w:rsidRDefault="00AC0C1F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Сиваев М.Н.</w:t>
            </w:r>
          </w:p>
        </w:tc>
        <w:tc>
          <w:tcPr>
            <w:tcW w:w="6187" w:type="dxa"/>
            <w:vAlign w:val="center"/>
          </w:tcPr>
          <w:p w:rsidR="004E5495" w:rsidRPr="00A57726" w:rsidRDefault="00E74266" w:rsidP="00A364D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E76C6" w:rsidRPr="00A57726">
              <w:rPr>
                <w:sz w:val="20"/>
                <w:szCs w:val="20"/>
              </w:rPr>
              <w:t>рач</w:t>
            </w:r>
            <w:r w:rsidR="004E5495" w:rsidRPr="00A57726">
              <w:rPr>
                <w:sz w:val="20"/>
                <w:szCs w:val="20"/>
              </w:rPr>
              <w:t>-хирург</w:t>
            </w:r>
            <w:r w:rsidR="00D155A8" w:rsidRPr="00A57726">
              <w:rPr>
                <w:sz w:val="20"/>
                <w:szCs w:val="20"/>
              </w:rPr>
              <w:t xml:space="preserve">, </w:t>
            </w:r>
            <w:r w:rsidR="00A364D4" w:rsidRPr="00A57726">
              <w:rPr>
                <w:sz w:val="20"/>
                <w:szCs w:val="20"/>
              </w:rPr>
              <w:t>руководящий работой по медицинскому освидетельствованию граждан при первоначальной постановке на воинский учет</w:t>
            </w:r>
          </w:p>
        </w:tc>
      </w:tr>
      <w:tr w:rsidR="004E5495" w:rsidRPr="00A57726">
        <w:tc>
          <w:tcPr>
            <w:tcW w:w="826" w:type="dxa"/>
            <w:vAlign w:val="center"/>
          </w:tcPr>
          <w:p w:rsidR="004E5495" w:rsidRPr="00A57726" w:rsidRDefault="003E0182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4E5495" w:rsidRPr="00A57726" w:rsidRDefault="00B25E60" w:rsidP="00B25E6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Моисеенкова Л.В.</w:t>
            </w:r>
          </w:p>
        </w:tc>
        <w:tc>
          <w:tcPr>
            <w:tcW w:w="6187" w:type="dxa"/>
            <w:vAlign w:val="center"/>
          </w:tcPr>
          <w:p w:rsidR="004E5495" w:rsidRPr="00A57726" w:rsidRDefault="00E74266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E76C6" w:rsidRPr="00A57726">
              <w:rPr>
                <w:sz w:val="20"/>
                <w:szCs w:val="20"/>
              </w:rPr>
              <w:t>рач</w:t>
            </w:r>
            <w:r w:rsidR="004E5495" w:rsidRPr="00A57726">
              <w:rPr>
                <w:sz w:val="20"/>
                <w:szCs w:val="20"/>
              </w:rPr>
              <w:t>-терапевт</w:t>
            </w:r>
          </w:p>
        </w:tc>
      </w:tr>
      <w:tr w:rsidR="00142D66" w:rsidRPr="00A57726">
        <w:tc>
          <w:tcPr>
            <w:tcW w:w="826" w:type="dxa"/>
            <w:vAlign w:val="center"/>
          </w:tcPr>
          <w:p w:rsidR="00142D66" w:rsidRPr="00A57726" w:rsidRDefault="00142D66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142D66" w:rsidRPr="00A57726" w:rsidRDefault="00156401" w:rsidP="0015640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Шевелева Т.А.</w:t>
            </w:r>
          </w:p>
        </w:tc>
        <w:tc>
          <w:tcPr>
            <w:tcW w:w="6187" w:type="dxa"/>
            <w:vAlign w:val="center"/>
          </w:tcPr>
          <w:p w:rsidR="00142D66" w:rsidRPr="00A57726" w:rsidRDefault="00E74266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E76C6" w:rsidRPr="00A57726">
              <w:rPr>
                <w:sz w:val="20"/>
                <w:szCs w:val="20"/>
              </w:rPr>
              <w:t>рач</w:t>
            </w:r>
            <w:r w:rsidR="00142D66" w:rsidRPr="00A57726">
              <w:rPr>
                <w:sz w:val="20"/>
                <w:szCs w:val="20"/>
              </w:rPr>
              <w:t>-невролог</w:t>
            </w:r>
          </w:p>
        </w:tc>
      </w:tr>
      <w:tr w:rsidR="004E5495" w:rsidRPr="00A57726">
        <w:tc>
          <w:tcPr>
            <w:tcW w:w="826" w:type="dxa"/>
            <w:vAlign w:val="center"/>
          </w:tcPr>
          <w:p w:rsidR="004E5495" w:rsidRPr="00A57726" w:rsidRDefault="003E0182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4E5495" w:rsidRPr="00A57726" w:rsidRDefault="005C7F7A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Садовников С.М.</w:t>
            </w:r>
          </w:p>
        </w:tc>
        <w:tc>
          <w:tcPr>
            <w:tcW w:w="6187" w:type="dxa"/>
            <w:vAlign w:val="center"/>
          </w:tcPr>
          <w:p w:rsidR="004E5495" w:rsidRPr="00A57726" w:rsidRDefault="00E74266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E76C6" w:rsidRPr="00A57726">
              <w:rPr>
                <w:sz w:val="20"/>
                <w:szCs w:val="20"/>
              </w:rPr>
              <w:t>рач</w:t>
            </w:r>
            <w:r w:rsidR="004E5495" w:rsidRPr="00A57726">
              <w:rPr>
                <w:sz w:val="20"/>
                <w:szCs w:val="20"/>
              </w:rPr>
              <w:t>-психиатр</w:t>
            </w:r>
            <w:r w:rsidR="00A364D4" w:rsidRPr="00A57726">
              <w:rPr>
                <w:sz w:val="20"/>
                <w:szCs w:val="20"/>
              </w:rPr>
              <w:t xml:space="preserve"> ГБУЗ</w:t>
            </w:r>
          </w:p>
        </w:tc>
      </w:tr>
      <w:tr w:rsidR="004E5495" w:rsidRPr="00A57726">
        <w:tc>
          <w:tcPr>
            <w:tcW w:w="826" w:type="dxa"/>
            <w:vAlign w:val="center"/>
          </w:tcPr>
          <w:p w:rsidR="004E5495" w:rsidRPr="00A57726" w:rsidRDefault="003E0182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4E5495" w:rsidRPr="00A57726" w:rsidRDefault="00A364D4" w:rsidP="0015640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Белая Е.И.</w:t>
            </w:r>
          </w:p>
        </w:tc>
        <w:tc>
          <w:tcPr>
            <w:tcW w:w="6187" w:type="dxa"/>
            <w:vAlign w:val="center"/>
          </w:tcPr>
          <w:p w:rsidR="004E5495" w:rsidRPr="00A57726" w:rsidRDefault="00095976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E76C6" w:rsidRPr="00A57726">
              <w:rPr>
                <w:sz w:val="20"/>
                <w:szCs w:val="20"/>
              </w:rPr>
              <w:t>рач</w:t>
            </w:r>
            <w:r w:rsidR="004E5495" w:rsidRPr="00A57726">
              <w:rPr>
                <w:sz w:val="20"/>
                <w:szCs w:val="20"/>
              </w:rPr>
              <w:t>-</w:t>
            </w:r>
            <w:r w:rsidR="00651091" w:rsidRPr="00A57726">
              <w:rPr>
                <w:sz w:val="20"/>
                <w:szCs w:val="20"/>
              </w:rPr>
              <w:t>офтальмолог</w:t>
            </w:r>
            <w:r w:rsidR="00A364D4" w:rsidRPr="00A57726">
              <w:rPr>
                <w:sz w:val="20"/>
                <w:szCs w:val="20"/>
              </w:rPr>
              <w:t xml:space="preserve"> </w:t>
            </w:r>
          </w:p>
        </w:tc>
      </w:tr>
      <w:tr w:rsidR="004E5495" w:rsidRPr="00A57726">
        <w:tc>
          <w:tcPr>
            <w:tcW w:w="826" w:type="dxa"/>
            <w:vAlign w:val="center"/>
          </w:tcPr>
          <w:p w:rsidR="004E5495" w:rsidRPr="00A57726" w:rsidRDefault="003E0182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4E5495" w:rsidRPr="00A57726" w:rsidRDefault="00095976" w:rsidP="0009597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Мануилов Ю.А.</w:t>
            </w:r>
          </w:p>
        </w:tc>
        <w:tc>
          <w:tcPr>
            <w:tcW w:w="6187" w:type="dxa"/>
            <w:vAlign w:val="center"/>
          </w:tcPr>
          <w:p w:rsidR="004E5495" w:rsidRPr="00A57726" w:rsidRDefault="00095976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E76C6" w:rsidRPr="00A57726">
              <w:rPr>
                <w:sz w:val="20"/>
                <w:szCs w:val="20"/>
              </w:rPr>
              <w:t>рач</w:t>
            </w:r>
            <w:r w:rsidR="004E5495" w:rsidRPr="00A57726">
              <w:rPr>
                <w:sz w:val="20"/>
                <w:szCs w:val="20"/>
              </w:rPr>
              <w:t>-оториноларинголог</w:t>
            </w:r>
          </w:p>
        </w:tc>
      </w:tr>
      <w:tr w:rsidR="004E5495" w:rsidRPr="00A57726">
        <w:tc>
          <w:tcPr>
            <w:tcW w:w="826" w:type="dxa"/>
            <w:vAlign w:val="center"/>
          </w:tcPr>
          <w:p w:rsidR="004E5495" w:rsidRPr="00A57726" w:rsidRDefault="003E0182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vAlign w:val="center"/>
          </w:tcPr>
          <w:p w:rsidR="004E5495" w:rsidRPr="00A57726" w:rsidRDefault="00142D66" w:rsidP="00A364D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Колосовская </w:t>
            </w:r>
            <w:r w:rsidR="00A364D4" w:rsidRPr="00A57726">
              <w:rPr>
                <w:sz w:val="20"/>
                <w:szCs w:val="20"/>
              </w:rPr>
              <w:t>Ю</w:t>
            </w:r>
            <w:r w:rsidRPr="00A57726">
              <w:rPr>
                <w:sz w:val="20"/>
                <w:szCs w:val="20"/>
              </w:rPr>
              <w:t>.А.</w:t>
            </w:r>
          </w:p>
        </w:tc>
        <w:tc>
          <w:tcPr>
            <w:tcW w:w="6187" w:type="dxa"/>
            <w:vAlign w:val="center"/>
          </w:tcPr>
          <w:p w:rsidR="004E5495" w:rsidRPr="00A57726" w:rsidRDefault="00095976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E76C6" w:rsidRPr="00A57726">
              <w:rPr>
                <w:sz w:val="20"/>
                <w:szCs w:val="20"/>
              </w:rPr>
              <w:t>рач</w:t>
            </w:r>
            <w:r w:rsidR="004E5495" w:rsidRPr="00A57726">
              <w:rPr>
                <w:sz w:val="20"/>
                <w:szCs w:val="20"/>
              </w:rPr>
              <w:t>-дерматовенеролог</w:t>
            </w:r>
          </w:p>
        </w:tc>
      </w:tr>
      <w:tr w:rsidR="004E5495" w:rsidRPr="00A57726">
        <w:tc>
          <w:tcPr>
            <w:tcW w:w="826" w:type="dxa"/>
            <w:vAlign w:val="center"/>
          </w:tcPr>
          <w:p w:rsidR="004E5495" w:rsidRPr="00A57726" w:rsidRDefault="003E0182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12</w:t>
            </w:r>
          </w:p>
        </w:tc>
        <w:tc>
          <w:tcPr>
            <w:tcW w:w="2886" w:type="dxa"/>
            <w:vAlign w:val="center"/>
          </w:tcPr>
          <w:p w:rsidR="004E5495" w:rsidRPr="00A57726" w:rsidRDefault="00142D66" w:rsidP="00142D6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Кабанова </w:t>
            </w:r>
            <w:r w:rsidR="00AC0C1F" w:rsidRPr="00A57726">
              <w:rPr>
                <w:sz w:val="20"/>
                <w:szCs w:val="20"/>
              </w:rPr>
              <w:t>С.</w:t>
            </w:r>
            <w:r w:rsidRPr="00A57726">
              <w:rPr>
                <w:sz w:val="20"/>
                <w:szCs w:val="20"/>
              </w:rPr>
              <w:t>Н</w:t>
            </w:r>
            <w:r w:rsidR="00AC0C1F" w:rsidRPr="00A57726">
              <w:rPr>
                <w:sz w:val="20"/>
                <w:szCs w:val="20"/>
              </w:rPr>
              <w:t>.</w:t>
            </w:r>
          </w:p>
        </w:tc>
        <w:tc>
          <w:tcPr>
            <w:tcW w:w="6187" w:type="dxa"/>
            <w:vAlign w:val="center"/>
          </w:tcPr>
          <w:p w:rsidR="004E5495" w:rsidRPr="00A57726" w:rsidRDefault="00095976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</w:t>
            </w:r>
            <w:r w:rsidR="004E76C6" w:rsidRPr="00A57726">
              <w:rPr>
                <w:sz w:val="20"/>
                <w:szCs w:val="20"/>
              </w:rPr>
              <w:t>рач</w:t>
            </w:r>
            <w:r w:rsidR="004E5495" w:rsidRPr="00A57726">
              <w:rPr>
                <w:sz w:val="20"/>
                <w:szCs w:val="20"/>
              </w:rPr>
              <w:t>-стоматолог</w:t>
            </w:r>
            <w:r w:rsidR="00A364D4" w:rsidRPr="00A57726">
              <w:rPr>
                <w:sz w:val="20"/>
                <w:szCs w:val="20"/>
              </w:rPr>
              <w:t xml:space="preserve"> </w:t>
            </w:r>
          </w:p>
        </w:tc>
      </w:tr>
    </w:tbl>
    <w:p w:rsidR="007F192F" w:rsidRPr="00A57726" w:rsidRDefault="007F192F" w:rsidP="00906BE2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 xml:space="preserve">Муниципальное образование «Унечский </w:t>
      </w:r>
      <w:r w:rsidR="00640330" w:rsidRPr="00A57726">
        <w:rPr>
          <w:sz w:val="28"/>
          <w:szCs w:val="28"/>
        </w:rPr>
        <w:t xml:space="preserve">муниципальный </w:t>
      </w:r>
      <w:r w:rsidRPr="00A57726">
        <w:rPr>
          <w:sz w:val="28"/>
          <w:szCs w:val="28"/>
        </w:rPr>
        <w:t>район»:</w:t>
      </w:r>
    </w:p>
    <w:p w:rsidR="007F192F" w:rsidRPr="00A57726" w:rsidRDefault="007F192F" w:rsidP="00906BE2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основной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9E5ACF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9E5ACF" w:rsidRPr="00A57726">
        <w:trPr>
          <w:trHeight w:val="178"/>
        </w:trPr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4E5495" w:rsidRPr="00A57726" w:rsidRDefault="009E5ACF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Чертков А.В.</w:t>
            </w:r>
          </w:p>
        </w:tc>
        <w:tc>
          <w:tcPr>
            <w:tcW w:w="6187" w:type="dxa"/>
            <w:vAlign w:val="center"/>
          </w:tcPr>
          <w:p w:rsidR="004E5495" w:rsidRPr="00A57726" w:rsidRDefault="004624D6" w:rsidP="00B849A0">
            <w:pPr>
              <w:rPr>
                <w:sz w:val="20"/>
                <w:szCs w:val="20"/>
              </w:rPr>
            </w:pPr>
            <w:r w:rsidRPr="00A57726">
              <w:rPr>
                <w:iCs/>
                <w:sz w:val="20"/>
                <w:szCs w:val="20"/>
              </w:rPr>
              <w:t>военный комиссар</w:t>
            </w:r>
            <w:r w:rsidRPr="00A57726">
              <w:rPr>
                <w:sz w:val="20"/>
                <w:szCs w:val="20"/>
              </w:rPr>
              <w:t xml:space="preserve"> </w:t>
            </w:r>
            <w:r w:rsidR="000365C0" w:rsidRPr="00A57726">
              <w:rPr>
                <w:sz w:val="20"/>
                <w:szCs w:val="20"/>
              </w:rPr>
              <w:t>(</w:t>
            </w:r>
            <w:r w:rsidR="00597A37" w:rsidRPr="00A57726">
              <w:rPr>
                <w:sz w:val="20"/>
                <w:szCs w:val="20"/>
              </w:rPr>
              <w:t>город</w:t>
            </w:r>
            <w:r w:rsidR="00B849A0" w:rsidRPr="00A57726">
              <w:rPr>
                <w:sz w:val="20"/>
                <w:szCs w:val="20"/>
              </w:rPr>
              <w:t>ов</w:t>
            </w:r>
            <w:r w:rsidR="00597A37" w:rsidRPr="00A57726">
              <w:rPr>
                <w:sz w:val="20"/>
                <w:szCs w:val="20"/>
              </w:rPr>
              <w:t xml:space="preserve"> Унеча, Мглин, Унечско</w:t>
            </w:r>
            <w:r w:rsidR="00B849A0" w:rsidRPr="00A57726">
              <w:rPr>
                <w:sz w:val="20"/>
                <w:szCs w:val="20"/>
              </w:rPr>
              <w:t>го</w:t>
            </w:r>
            <w:r w:rsidR="00597A37" w:rsidRPr="00A57726">
              <w:rPr>
                <w:sz w:val="20"/>
                <w:szCs w:val="20"/>
              </w:rPr>
              <w:t xml:space="preserve"> и Мглинско</w:t>
            </w:r>
            <w:r w:rsidR="00B849A0" w:rsidRPr="00A57726">
              <w:rPr>
                <w:sz w:val="20"/>
                <w:szCs w:val="20"/>
              </w:rPr>
              <w:t>го</w:t>
            </w:r>
            <w:r w:rsidR="00597A37" w:rsidRPr="00A57726">
              <w:rPr>
                <w:sz w:val="20"/>
                <w:szCs w:val="20"/>
              </w:rPr>
              <w:t xml:space="preserve"> район</w:t>
            </w:r>
            <w:r w:rsidR="00B849A0" w:rsidRPr="00A57726">
              <w:rPr>
                <w:sz w:val="20"/>
                <w:szCs w:val="20"/>
              </w:rPr>
              <w:t>ов</w:t>
            </w:r>
            <w:r w:rsidRPr="00A57726">
              <w:rPr>
                <w:sz w:val="20"/>
                <w:szCs w:val="20"/>
              </w:rPr>
              <w:t xml:space="preserve"> Брянской области</w:t>
            </w:r>
            <w:r w:rsidR="000365C0" w:rsidRPr="00A57726">
              <w:rPr>
                <w:sz w:val="20"/>
                <w:szCs w:val="20"/>
              </w:rPr>
              <w:t>)</w:t>
            </w:r>
            <w:r w:rsidR="004E5495" w:rsidRPr="00A57726">
              <w:rPr>
                <w:sz w:val="20"/>
                <w:szCs w:val="20"/>
              </w:rPr>
              <w:t>, председатель комиссии</w:t>
            </w:r>
          </w:p>
        </w:tc>
      </w:tr>
      <w:tr w:rsidR="009E5ACF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4E5495" w:rsidRPr="00A57726" w:rsidRDefault="00753152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Хлиптунова Е.И.</w:t>
            </w:r>
          </w:p>
        </w:tc>
        <w:tc>
          <w:tcPr>
            <w:tcW w:w="6187" w:type="dxa"/>
            <w:vAlign w:val="center"/>
          </w:tcPr>
          <w:p w:rsidR="004E5495" w:rsidRPr="00A57726" w:rsidRDefault="006153CD" w:rsidP="006153C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фельдшер кабинета неотложной помощи ГБУЗ Унечская ЦРБ,</w:t>
            </w:r>
            <w:r w:rsidR="00954B41" w:rsidRPr="00A57726">
              <w:rPr>
                <w:sz w:val="20"/>
                <w:szCs w:val="20"/>
              </w:rPr>
              <w:t xml:space="preserve"> секретарь комиссии</w:t>
            </w:r>
          </w:p>
        </w:tc>
      </w:tr>
      <w:tr w:rsidR="009E5ACF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4E5495" w:rsidRPr="00A57726" w:rsidRDefault="00BC204C" w:rsidP="00954B4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Хребтович Т.А.</w:t>
            </w:r>
          </w:p>
        </w:tc>
        <w:tc>
          <w:tcPr>
            <w:tcW w:w="6187" w:type="dxa"/>
            <w:vAlign w:val="center"/>
          </w:tcPr>
          <w:p w:rsidR="004E5495" w:rsidRPr="00A57726" w:rsidRDefault="00954B41" w:rsidP="00BC204C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начальник </w:t>
            </w:r>
            <w:r w:rsidR="00BC204C" w:rsidRPr="00A57726">
              <w:rPr>
                <w:sz w:val="20"/>
                <w:szCs w:val="20"/>
              </w:rPr>
              <w:t>управления образования администрации Унечского</w:t>
            </w:r>
            <w:r w:rsidR="006153CD" w:rsidRPr="00A57726">
              <w:rPr>
                <w:sz w:val="20"/>
                <w:szCs w:val="20"/>
              </w:rPr>
              <w:t xml:space="preserve"> </w:t>
            </w:r>
            <w:r w:rsidR="00BC204C" w:rsidRPr="00A57726">
              <w:rPr>
                <w:sz w:val="20"/>
                <w:szCs w:val="20"/>
              </w:rPr>
              <w:t xml:space="preserve">муниципального района, </w:t>
            </w:r>
            <w:r w:rsidR="004E5495" w:rsidRPr="00A57726">
              <w:rPr>
                <w:sz w:val="20"/>
                <w:szCs w:val="20"/>
              </w:rPr>
              <w:t>представитель администрации</w:t>
            </w:r>
            <w:r w:rsidR="006153CD" w:rsidRPr="00A57726">
              <w:rPr>
                <w:sz w:val="20"/>
                <w:szCs w:val="20"/>
              </w:rPr>
              <w:t xml:space="preserve"> </w:t>
            </w:r>
            <w:r w:rsidR="00BC204C" w:rsidRPr="00A57726">
              <w:rPr>
                <w:sz w:val="20"/>
                <w:szCs w:val="20"/>
              </w:rPr>
              <w:t>Унечского муниципального</w:t>
            </w:r>
            <w:r w:rsidR="000D5C5F" w:rsidRPr="00A57726">
              <w:rPr>
                <w:sz w:val="20"/>
                <w:szCs w:val="20"/>
              </w:rPr>
              <w:t xml:space="preserve"> района </w:t>
            </w:r>
          </w:p>
        </w:tc>
      </w:tr>
      <w:tr w:rsidR="009E5ACF" w:rsidRPr="00A57726">
        <w:tc>
          <w:tcPr>
            <w:tcW w:w="826" w:type="dxa"/>
            <w:vAlign w:val="center"/>
          </w:tcPr>
          <w:p w:rsidR="00753152" w:rsidRPr="00A57726" w:rsidRDefault="00753152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753152" w:rsidRPr="00A57726" w:rsidRDefault="006153CD" w:rsidP="00BD17F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Семченко Н.Н.</w:t>
            </w:r>
          </w:p>
        </w:tc>
        <w:tc>
          <w:tcPr>
            <w:tcW w:w="6187" w:type="dxa"/>
            <w:vAlign w:val="center"/>
          </w:tcPr>
          <w:p w:rsidR="00753152" w:rsidRPr="00A57726" w:rsidRDefault="006153CD" w:rsidP="006153C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старший </w:t>
            </w:r>
            <w:r w:rsidR="009E5ACF" w:rsidRPr="00A57726">
              <w:rPr>
                <w:sz w:val="20"/>
                <w:szCs w:val="20"/>
              </w:rPr>
              <w:t>п</w:t>
            </w:r>
            <w:r w:rsidR="00753152" w:rsidRPr="00A57726">
              <w:rPr>
                <w:sz w:val="20"/>
                <w:szCs w:val="20"/>
              </w:rPr>
              <w:t>омощник начальника отделен</w:t>
            </w:r>
            <w:r w:rsidR="008B7FB2" w:rsidRPr="00A57726">
              <w:rPr>
                <w:sz w:val="20"/>
                <w:szCs w:val="20"/>
              </w:rPr>
              <w:t xml:space="preserve">ия </w:t>
            </w:r>
            <w:r w:rsidR="000365C0" w:rsidRPr="00A57726">
              <w:rPr>
                <w:sz w:val="20"/>
                <w:szCs w:val="20"/>
              </w:rPr>
              <w:t>(</w:t>
            </w:r>
            <w:r w:rsidR="008B7FB2" w:rsidRPr="00A57726">
              <w:rPr>
                <w:sz w:val="20"/>
                <w:szCs w:val="20"/>
              </w:rPr>
              <w:t>подготовки и</w:t>
            </w:r>
            <w:r w:rsidR="00753152" w:rsidRPr="00A57726">
              <w:rPr>
                <w:sz w:val="20"/>
                <w:szCs w:val="20"/>
              </w:rPr>
              <w:t xml:space="preserve"> призыва граждан на военную службу</w:t>
            </w:r>
            <w:r w:rsidR="000365C0" w:rsidRPr="00A57726">
              <w:rPr>
                <w:sz w:val="20"/>
                <w:szCs w:val="20"/>
              </w:rPr>
              <w:t>)</w:t>
            </w:r>
            <w:r w:rsidRPr="00A57726">
              <w:rPr>
                <w:sz w:val="20"/>
                <w:szCs w:val="20"/>
              </w:rPr>
              <w:t xml:space="preserve"> (по профессиональному психологическому отбору) (военного комиссариата городов Унеча и Мглин,</w:t>
            </w:r>
            <w:r w:rsidR="00B849A0" w:rsidRPr="00A57726">
              <w:rPr>
                <w:sz w:val="20"/>
                <w:szCs w:val="20"/>
              </w:rPr>
              <w:t xml:space="preserve"> Унечского и Мглинского районов Брянской области)</w:t>
            </w:r>
          </w:p>
        </w:tc>
      </w:tr>
      <w:tr w:rsidR="009E5ACF" w:rsidRPr="00A57726" w:rsidTr="00906BE2">
        <w:trPr>
          <w:trHeight w:val="599"/>
        </w:trPr>
        <w:tc>
          <w:tcPr>
            <w:tcW w:w="826" w:type="dxa"/>
            <w:vAlign w:val="center"/>
          </w:tcPr>
          <w:p w:rsidR="00D1548F" w:rsidRPr="00A57726" w:rsidRDefault="00D1548F" w:rsidP="00D1548F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886" w:type="dxa"/>
            <w:vAlign w:val="center"/>
          </w:tcPr>
          <w:p w:rsidR="00D1548F" w:rsidRPr="00A57726" w:rsidRDefault="00BC204C" w:rsidP="00D02F0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Осадчая О.Н.</w:t>
            </w:r>
          </w:p>
        </w:tc>
        <w:tc>
          <w:tcPr>
            <w:tcW w:w="6187" w:type="dxa"/>
            <w:vAlign w:val="center"/>
          </w:tcPr>
          <w:p w:rsidR="00D1548F" w:rsidRPr="00A57726" w:rsidRDefault="00D1548F" w:rsidP="006153C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врач, руководящий работой по медицинском</w:t>
            </w:r>
            <w:r w:rsidR="006153CD" w:rsidRPr="00A57726">
              <w:rPr>
                <w:sz w:val="20"/>
                <w:szCs w:val="20"/>
              </w:rPr>
              <w:t>у освидетельствованию граждан при</w:t>
            </w:r>
            <w:r w:rsidRPr="00A57726">
              <w:rPr>
                <w:sz w:val="20"/>
                <w:szCs w:val="20"/>
              </w:rPr>
              <w:t xml:space="preserve"> первоначальной постановке на воинский учет</w:t>
            </w:r>
          </w:p>
        </w:tc>
      </w:tr>
      <w:tr w:rsidR="009E5ACF" w:rsidRPr="00A57726">
        <w:tc>
          <w:tcPr>
            <w:tcW w:w="826" w:type="dxa"/>
            <w:vAlign w:val="center"/>
          </w:tcPr>
          <w:p w:rsidR="00597A37" w:rsidRPr="00A57726" w:rsidRDefault="00597A37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597A37" w:rsidRPr="00A57726" w:rsidRDefault="005A2816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Гришечко О.В. </w:t>
            </w:r>
          </w:p>
        </w:tc>
        <w:tc>
          <w:tcPr>
            <w:tcW w:w="6187" w:type="dxa"/>
            <w:vAlign w:val="center"/>
          </w:tcPr>
          <w:p w:rsidR="00597A37" w:rsidRPr="00A57726" w:rsidRDefault="00753152" w:rsidP="005A281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</w:t>
            </w:r>
            <w:r w:rsidR="005A2816" w:rsidRPr="00A57726">
              <w:rPr>
                <w:sz w:val="20"/>
                <w:szCs w:val="20"/>
              </w:rPr>
              <w:t>хирург</w:t>
            </w:r>
            <w:r w:rsidR="00BC204C" w:rsidRPr="00A57726">
              <w:rPr>
                <w:sz w:val="20"/>
                <w:szCs w:val="20"/>
              </w:rPr>
              <w:t xml:space="preserve"> </w:t>
            </w:r>
          </w:p>
        </w:tc>
      </w:tr>
      <w:tr w:rsidR="009E5ACF" w:rsidRPr="00A57726">
        <w:tc>
          <w:tcPr>
            <w:tcW w:w="826" w:type="dxa"/>
            <w:vAlign w:val="center"/>
          </w:tcPr>
          <w:p w:rsidR="00761DA3" w:rsidRPr="00A57726" w:rsidRDefault="00BC204C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761DA3" w:rsidRPr="00A57726" w:rsidRDefault="009E5ACF" w:rsidP="00C0344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Волков С.В.</w:t>
            </w:r>
          </w:p>
        </w:tc>
        <w:tc>
          <w:tcPr>
            <w:tcW w:w="6187" w:type="dxa"/>
            <w:vAlign w:val="center"/>
          </w:tcPr>
          <w:p w:rsidR="00761DA3" w:rsidRPr="00A57726" w:rsidRDefault="00761DA3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врач-невролог</w:t>
            </w:r>
            <w:r w:rsidR="00BC204C" w:rsidRPr="00A57726">
              <w:rPr>
                <w:sz w:val="20"/>
                <w:szCs w:val="20"/>
              </w:rPr>
              <w:t xml:space="preserve"> </w:t>
            </w:r>
          </w:p>
        </w:tc>
      </w:tr>
      <w:tr w:rsidR="009E5ACF" w:rsidRPr="00A57726">
        <w:tc>
          <w:tcPr>
            <w:tcW w:w="826" w:type="dxa"/>
            <w:vAlign w:val="center"/>
          </w:tcPr>
          <w:p w:rsidR="00761DA3" w:rsidRPr="00A57726" w:rsidRDefault="00BC204C" w:rsidP="00D1548F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761DA3" w:rsidRPr="00A57726" w:rsidRDefault="00DF6E36" w:rsidP="00DF6E3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Симоненко</w:t>
            </w:r>
            <w:r w:rsidR="00B76CEC" w:rsidRPr="00A57726">
              <w:rPr>
                <w:sz w:val="20"/>
                <w:szCs w:val="20"/>
              </w:rPr>
              <w:t xml:space="preserve"> А.</w:t>
            </w:r>
            <w:r w:rsidRPr="00A57726">
              <w:rPr>
                <w:sz w:val="20"/>
                <w:szCs w:val="20"/>
              </w:rPr>
              <w:t>В.</w:t>
            </w:r>
          </w:p>
        </w:tc>
        <w:tc>
          <w:tcPr>
            <w:tcW w:w="6187" w:type="dxa"/>
            <w:vAlign w:val="center"/>
          </w:tcPr>
          <w:p w:rsidR="00761DA3" w:rsidRPr="00A57726" w:rsidRDefault="00761DA3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врач-психиатр</w:t>
            </w:r>
            <w:r w:rsidR="00BC204C" w:rsidRPr="00A57726">
              <w:rPr>
                <w:sz w:val="20"/>
                <w:szCs w:val="20"/>
              </w:rPr>
              <w:t xml:space="preserve"> </w:t>
            </w:r>
          </w:p>
        </w:tc>
      </w:tr>
      <w:tr w:rsidR="009E5ACF" w:rsidRPr="00A57726">
        <w:tc>
          <w:tcPr>
            <w:tcW w:w="826" w:type="dxa"/>
            <w:vAlign w:val="center"/>
          </w:tcPr>
          <w:p w:rsidR="00761DA3" w:rsidRPr="00A57726" w:rsidRDefault="00BC204C" w:rsidP="00D1548F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761DA3" w:rsidRPr="00A57726" w:rsidRDefault="009E5ACF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Ганусенко Е.П.</w:t>
            </w:r>
          </w:p>
        </w:tc>
        <w:tc>
          <w:tcPr>
            <w:tcW w:w="6187" w:type="dxa"/>
            <w:vAlign w:val="center"/>
          </w:tcPr>
          <w:p w:rsidR="00761DA3" w:rsidRPr="00A57726" w:rsidRDefault="00BC204C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врач-ото</w:t>
            </w:r>
            <w:r w:rsidR="00761DA3" w:rsidRPr="00A57726">
              <w:rPr>
                <w:sz w:val="20"/>
                <w:szCs w:val="20"/>
              </w:rPr>
              <w:t>ларинголог</w:t>
            </w:r>
            <w:r w:rsidRPr="00A57726">
              <w:rPr>
                <w:sz w:val="20"/>
                <w:szCs w:val="20"/>
              </w:rPr>
              <w:t xml:space="preserve"> </w:t>
            </w:r>
          </w:p>
        </w:tc>
      </w:tr>
      <w:tr w:rsidR="00BC204C" w:rsidRPr="00A57726">
        <w:tc>
          <w:tcPr>
            <w:tcW w:w="826" w:type="dxa"/>
            <w:vAlign w:val="center"/>
          </w:tcPr>
          <w:p w:rsidR="00BC204C" w:rsidRPr="00A57726" w:rsidRDefault="00BC204C" w:rsidP="00D1548F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BC204C" w:rsidRPr="00A57726" w:rsidRDefault="00BC204C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Осадчая О.Н.</w:t>
            </w:r>
          </w:p>
        </w:tc>
        <w:tc>
          <w:tcPr>
            <w:tcW w:w="6187" w:type="dxa"/>
            <w:vAlign w:val="center"/>
          </w:tcPr>
          <w:p w:rsidR="00BC204C" w:rsidRPr="00A57726" w:rsidRDefault="00BC204C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врач-дерматовенеролог</w:t>
            </w:r>
          </w:p>
        </w:tc>
      </w:tr>
      <w:tr w:rsidR="009E5ACF" w:rsidRPr="00A57726">
        <w:tc>
          <w:tcPr>
            <w:tcW w:w="826" w:type="dxa"/>
            <w:vAlign w:val="center"/>
          </w:tcPr>
          <w:p w:rsidR="00761DA3" w:rsidRPr="00A57726" w:rsidRDefault="00761DA3" w:rsidP="00D1548F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  <w:r w:rsidR="0081738A"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761DA3" w:rsidRPr="00A57726" w:rsidRDefault="00BC204C" w:rsidP="00DF6E3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Данченкова С.В.</w:t>
            </w:r>
          </w:p>
        </w:tc>
        <w:tc>
          <w:tcPr>
            <w:tcW w:w="6187" w:type="dxa"/>
            <w:vAlign w:val="center"/>
          </w:tcPr>
          <w:p w:rsidR="00761DA3" w:rsidRPr="00A57726" w:rsidRDefault="00761DA3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врач-стоматолог</w:t>
            </w:r>
          </w:p>
        </w:tc>
      </w:tr>
      <w:tr w:rsidR="009E5ACF" w:rsidRPr="00A57726">
        <w:tc>
          <w:tcPr>
            <w:tcW w:w="826" w:type="dxa"/>
            <w:vAlign w:val="center"/>
          </w:tcPr>
          <w:p w:rsidR="00A567FB" w:rsidRPr="00A57726" w:rsidRDefault="00A567FB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  <w:r w:rsidR="0081738A"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A567FB" w:rsidRPr="00A57726" w:rsidRDefault="00BC204C" w:rsidP="00DF6E3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Добрынин А.Ю.</w:t>
            </w:r>
          </w:p>
        </w:tc>
        <w:tc>
          <w:tcPr>
            <w:tcW w:w="6187" w:type="dxa"/>
            <w:vAlign w:val="center"/>
          </w:tcPr>
          <w:p w:rsidR="00A567FB" w:rsidRPr="00A57726" w:rsidRDefault="00A567FB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</w:t>
            </w:r>
            <w:r w:rsidR="00BC204C" w:rsidRPr="00A57726">
              <w:rPr>
                <w:sz w:val="20"/>
                <w:szCs w:val="20"/>
              </w:rPr>
              <w:t>ч-офтальмолог</w:t>
            </w:r>
          </w:p>
        </w:tc>
      </w:tr>
      <w:tr w:rsidR="009E5ACF" w:rsidRPr="00A57726">
        <w:tc>
          <w:tcPr>
            <w:tcW w:w="826" w:type="dxa"/>
            <w:vAlign w:val="center"/>
          </w:tcPr>
          <w:p w:rsidR="009E5ACF" w:rsidRPr="00A57726" w:rsidRDefault="009E5ACF" w:rsidP="009E5ACF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  <w:r w:rsidR="0081738A"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9E5ACF" w:rsidRPr="00A57726" w:rsidRDefault="009E5ACF" w:rsidP="009E5AC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Богдашкина Т.В.</w:t>
            </w:r>
          </w:p>
        </w:tc>
        <w:tc>
          <w:tcPr>
            <w:tcW w:w="6187" w:type="dxa"/>
            <w:vAlign w:val="center"/>
          </w:tcPr>
          <w:p w:rsidR="009E5ACF" w:rsidRPr="00A57726" w:rsidRDefault="0081738A" w:rsidP="009E5AC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врач-педиатр </w:t>
            </w:r>
          </w:p>
        </w:tc>
      </w:tr>
      <w:tr w:rsidR="005D746F" w:rsidRPr="00A57726">
        <w:tc>
          <w:tcPr>
            <w:tcW w:w="826" w:type="dxa"/>
            <w:vAlign w:val="center"/>
          </w:tcPr>
          <w:p w:rsidR="0081738A" w:rsidRPr="00A57726" w:rsidRDefault="0081738A" w:rsidP="009E5ACF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14</w:t>
            </w:r>
          </w:p>
        </w:tc>
        <w:tc>
          <w:tcPr>
            <w:tcW w:w="2886" w:type="dxa"/>
            <w:vAlign w:val="center"/>
          </w:tcPr>
          <w:p w:rsidR="0081738A" w:rsidRPr="00A57726" w:rsidRDefault="0081738A" w:rsidP="009E5AC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Хотин В.Н.</w:t>
            </w:r>
          </w:p>
        </w:tc>
        <w:tc>
          <w:tcPr>
            <w:tcW w:w="6187" w:type="dxa"/>
            <w:vAlign w:val="center"/>
          </w:tcPr>
          <w:p w:rsidR="0081738A" w:rsidRPr="00A57726" w:rsidRDefault="0081738A" w:rsidP="0081738A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врач-педиатр</w:t>
            </w:r>
          </w:p>
        </w:tc>
      </w:tr>
    </w:tbl>
    <w:p w:rsidR="007F192F" w:rsidRPr="00A57726" w:rsidRDefault="00C27240" w:rsidP="00906BE2">
      <w:pPr>
        <w:ind w:firstLine="708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</w:t>
      </w:r>
      <w:r w:rsidR="005F1AC6" w:rsidRPr="00A57726">
        <w:rPr>
          <w:sz w:val="28"/>
          <w:szCs w:val="28"/>
        </w:rPr>
        <w:t xml:space="preserve"> </w:t>
      </w:r>
      <w:r w:rsidR="007F192F" w:rsidRPr="00A57726">
        <w:rPr>
          <w:sz w:val="28"/>
          <w:szCs w:val="28"/>
        </w:rPr>
        <w:t>резервный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755447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755447" w:rsidRPr="00A57726">
        <w:trPr>
          <w:trHeight w:val="366"/>
        </w:trPr>
        <w:tc>
          <w:tcPr>
            <w:tcW w:w="826" w:type="dxa"/>
            <w:vAlign w:val="center"/>
          </w:tcPr>
          <w:p w:rsidR="00753152" w:rsidRPr="00A57726" w:rsidRDefault="00753152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753152" w:rsidRPr="00A57726" w:rsidRDefault="000D5C5F" w:rsidP="00FE7ED4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Боровков А.П.</w:t>
            </w:r>
          </w:p>
        </w:tc>
        <w:tc>
          <w:tcPr>
            <w:tcW w:w="6187" w:type="dxa"/>
            <w:vAlign w:val="center"/>
          </w:tcPr>
          <w:p w:rsidR="00753152" w:rsidRPr="00A57726" w:rsidRDefault="00753152" w:rsidP="009262C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начальник отделения </w:t>
            </w:r>
            <w:r w:rsidR="00761DA3" w:rsidRPr="00A57726">
              <w:rPr>
                <w:sz w:val="20"/>
                <w:szCs w:val="20"/>
              </w:rPr>
              <w:t>(</w:t>
            </w:r>
            <w:r w:rsidR="009262C5" w:rsidRPr="00A57726">
              <w:rPr>
                <w:sz w:val="20"/>
                <w:szCs w:val="20"/>
              </w:rPr>
              <w:t>подготовки и призыва граждан на военную службу</w:t>
            </w:r>
            <w:r w:rsidR="00761DA3" w:rsidRPr="00A57726">
              <w:rPr>
                <w:sz w:val="20"/>
                <w:szCs w:val="20"/>
              </w:rPr>
              <w:t>)</w:t>
            </w:r>
            <w:r w:rsidR="00B849A0" w:rsidRPr="00A57726">
              <w:rPr>
                <w:sz w:val="20"/>
                <w:szCs w:val="20"/>
              </w:rPr>
              <w:t xml:space="preserve"> военн</w:t>
            </w:r>
            <w:r w:rsidR="008F10A7" w:rsidRPr="00A57726">
              <w:rPr>
                <w:sz w:val="20"/>
                <w:szCs w:val="20"/>
              </w:rPr>
              <w:t>ого комиссариата (городов Унеча и</w:t>
            </w:r>
            <w:r w:rsidR="00B849A0" w:rsidRPr="00A57726">
              <w:rPr>
                <w:sz w:val="20"/>
                <w:szCs w:val="20"/>
              </w:rPr>
              <w:t xml:space="preserve"> Мглин, Унечского и Мглинского районов Брянской области)</w:t>
            </w:r>
            <w:r w:rsidR="004624D6" w:rsidRPr="00A57726">
              <w:rPr>
                <w:sz w:val="20"/>
                <w:szCs w:val="20"/>
              </w:rPr>
              <w:t>,</w:t>
            </w:r>
            <w:r w:rsidRPr="00A57726">
              <w:rPr>
                <w:sz w:val="20"/>
                <w:szCs w:val="20"/>
              </w:rPr>
              <w:t xml:space="preserve"> председатель комиссии</w:t>
            </w:r>
          </w:p>
        </w:tc>
      </w:tr>
      <w:tr w:rsidR="00755447" w:rsidRPr="00A57726">
        <w:trPr>
          <w:trHeight w:val="51"/>
        </w:trPr>
        <w:tc>
          <w:tcPr>
            <w:tcW w:w="826" w:type="dxa"/>
            <w:vAlign w:val="center"/>
          </w:tcPr>
          <w:p w:rsidR="00005ADE" w:rsidRPr="00A57726" w:rsidRDefault="00005ADE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005ADE" w:rsidRPr="00A57726" w:rsidRDefault="00005ADE" w:rsidP="00005AD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Носовец М.С.</w:t>
            </w:r>
          </w:p>
        </w:tc>
        <w:tc>
          <w:tcPr>
            <w:tcW w:w="6187" w:type="dxa"/>
            <w:vAlign w:val="center"/>
          </w:tcPr>
          <w:p w:rsidR="00005ADE" w:rsidRPr="00A57726" w:rsidRDefault="00005ADE" w:rsidP="008F10A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старшая медицинская сестра детского отделения ГБУЗ </w:t>
            </w:r>
            <w:r w:rsidR="008F10A7" w:rsidRPr="00A57726">
              <w:rPr>
                <w:sz w:val="20"/>
                <w:szCs w:val="20"/>
              </w:rPr>
              <w:t>Унечская ЦРБ</w:t>
            </w:r>
            <w:r w:rsidRPr="00A57726">
              <w:rPr>
                <w:sz w:val="20"/>
                <w:szCs w:val="20"/>
              </w:rPr>
              <w:t>, секретарь комиссии</w:t>
            </w:r>
          </w:p>
        </w:tc>
      </w:tr>
      <w:tr w:rsidR="00755447" w:rsidRPr="00A57726">
        <w:trPr>
          <w:trHeight w:val="51"/>
        </w:trPr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4E5495" w:rsidRPr="00A57726" w:rsidRDefault="008F10A7" w:rsidP="00395EB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Полуботко А.А.</w:t>
            </w:r>
          </w:p>
        </w:tc>
        <w:tc>
          <w:tcPr>
            <w:tcW w:w="6187" w:type="dxa"/>
            <w:vAlign w:val="center"/>
          </w:tcPr>
          <w:p w:rsidR="004E5495" w:rsidRPr="00A57726" w:rsidRDefault="008F10A7" w:rsidP="008F10A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помощник начальника отделения (подготовки и призыва граждан на военную службу) военного комиссариата (городов Унеча и Мглин, Унечского и Мглинского районов Брянской области</w:t>
            </w:r>
          </w:p>
        </w:tc>
      </w:tr>
      <w:tr w:rsidR="00755447" w:rsidRPr="00A57726">
        <w:trPr>
          <w:trHeight w:val="51"/>
        </w:trPr>
        <w:tc>
          <w:tcPr>
            <w:tcW w:w="826" w:type="dxa"/>
            <w:vAlign w:val="center"/>
          </w:tcPr>
          <w:p w:rsidR="00B36F3D" w:rsidRPr="00A57726" w:rsidRDefault="00B36F3D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B36F3D" w:rsidRPr="00A57726" w:rsidRDefault="008F10A7" w:rsidP="00DF6E36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Кошко Е.С.</w:t>
            </w:r>
          </w:p>
        </w:tc>
        <w:tc>
          <w:tcPr>
            <w:tcW w:w="6187" w:type="dxa"/>
            <w:vAlign w:val="center"/>
          </w:tcPr>
          <w:p w:rsidR="00B36F3D" w:rsidRPr="00A57726" w:rsidRDefault="008F10A7" w:rsidP="008F10A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ведущий инспектор управления образования администрации Унечского муниципального района, представитель администрации Унечского муниципального района</w:t>
            </w:r>
          </w:p>
        </w:tc>
      </w:tr>
      <w:tr w:rsidR="00755447" w:rsidRPr="00A57726" w:rsidTr="000D5C5F">
        <w:trPr>
          <w:trHeight w:val="416"/>
        </w:trPr>
        <w:tc>
          <w:tcPr>
            <w:tcW w:w="826" w:type="dxa"/>
            <w:vAlign w:val="center"/>
          </w:tcPr>
          <w:p w:rsidR="00A73D59" w:rsidRPr="00A57726" w:rsidRDefault="00E6037B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A73D59" w:rsidRPr="00A57726" w:rsidRDefault="00FF7FE8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Хотин В.Н.</w:t>
            </w:r>
          </w:p>
        </w:tc>
        <w:tc>
          <w:tcPr>
            <w:tcW w:w="6187" w:type="dxa"/>
            <w:vAlign w:val="center"/>
          </w:tcPr>
          <w:p w:rsidR="00A73D59" w:rsidRPr="00A57726" w:rsidRDefault="00BD17F7" w:rsidP="00E6037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</w:t>
            </w:r>
            <w:r w:rsidR="000D5C5F" w:rsidRPr="00A57726">
              <w:rPr>
                <w:sz w:val="20"/>
                <w:szCs w:val="20"/>
              </w:rPr>
              <w:t>педиатр</w:t>
            </w:r>
            <w:r w:rsidR="00005ADE" w:rsidRPr="00A57726">
              <w:rPr>
                <w:sz w:val="20"/>
                <w:szCs w:val="20"/>
              </w:rPr>
              <w:t xml:space="preserve">, </w:t>
            </w:r>
            <w:r w:rsidR="00E6037B" w:rsidRPr="00A57726">
              <w:rPr>
                <w:sz w:val="20"/>
                <w:szCs w:val="20"/>
              </w:rPr>
              <w:t xml:space="preserve">врач </w:t>
            </w:r>
            <w:r w:rsidR="00005ADE" w:rsidRPr="00A57726">
              <w:rPr>
                <w:sz w:val="20"/>
                <w:szCs w:val="20"/>
              </w:rPr>
              <w:t xml:space="preserve">руководящий работой по медицинскому освидетельствованию граждан </w:t>
            </w:r>
            <w:r w:rsidR="00E6037B" w:rsidRPr="00A57726">
              <w:rPr>
                <w:sz w:val="20"/>
                <w:szCs w:val="20"/>
              </w:rPr>
              <w:t>при ППГВУ</w:t>
            </w:r>
          </w:p>
        </w:tc>
      </w:tr>
      <w:tr w:rsidR="00E6037B" w:rsidRPr="00A57726" w:rsidTr="000D5C5F">
        <w:trPr>
          <w:trHeight w:val="416"/>
        </w:trPr>
        <w:tc>
          <w:tcPr>
            <w:tcW w:w="826" w:type="dxa"/>
            <w:vAlign w:val="center"/>
          </w:tcPr>
          <w:p w:rsidR="00E6037B" w:rsidRPr="00A57726" w:rsidRDefault="00E6037B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E6037B" w:rsidRPr="00A57726" w:rsidRDefault="00E6037B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Коростелёв Р.В.</w:t>
            </w:r>
          </w:p>
        </w:tc>
        <w:tc>
          <w:tcPr>
            <w:tcW w:w="6187" w:type="dxa"/>
            <w:vAlign w:val="center"/>
          </w:tcPr>
          <w:p w:rsidR="00E6037B" w:rsidRPr="00A57726" w:rsidRDefault="00E6037B" w:rsidP="00E6037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врач-хирург</w:t>
            </w:r>
          </w:p>
        </w:tc>
      </w:tr>
      <w:tr w:rsidR="00E6037B" w:rsidRPr="00A57726" w:rsidTr="000D5C5F">
        <w:trPr>
          <w:trHeight w:val="416"/>
        </w:trPr>
        <w:tc>
          <w:tcPr>
            <w:tcW w:w="826" w:type="dxa"/>
            <w:vAlign w:val="center"/>
          </w:tcPr>
          <w:p w:rsidR="00E6037B" w:rsidRPr="00A57726" w:rsidRDefault="00E6037B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E6037B" w:rsidRPr="00A57726" w:rsidRDefault="00E6037B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Пуляев Г.Е.</w:t>
            </w:r>
          </w:p>
        </w:tc>
        <w:tc>
          <w:tcPr>
            <w:tcW w:w="6187" w:type="dxa"/>
            <w:vAlign w:val="center"/>
          </w:tcPr>
          <w:p w:rsidR="00E6037B" w:rsidRPr="00A57726" w:rsidRDefault="00E6037B" w:rsidP="00E6037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врач-педиатр</w:t>
            </w:r>
          </w:p>
        </w:tc>
      </w:tr>
      <w:tr w:rsidR="00755447" w:rsidRPr="00A57726">
        <w:tc>
          <w:tcPr>
            <w:tcW w:w="826" w:type="dxa"/>
            <w:vAlign w:val="center"/>
          </w:tcPr>
          <w:p w:rsidR="00A73D59" w:rsidRPr="00A57726" w:rsidRDefault="00E6037B" w:rsidP="00005ADE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A73D59" w:rsidRPr="00A57726" w:rsidRDefault="00FF7FE8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Ландик Л.С.</w:t>
            </w:r>
          </w:p>
        </w:tc>
        <w:tc>
          <w:tcPr>
            <w:tcW w:w="6187" w:type="dxa"/>
            <w:vAlign w:val="center"/>
          </w:tcPr>
          <w:p w:rsidR="00A73D59" w:rsidRPr="00A57726" w:rsidRDefault="00A73D59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врач-невролог</w:t>
            </w:r>
          </w:p>
        </w:tc>
      </w:tr>
      <w:tr w:rsidR="00755447" w:rsidRPr="00A57726">
        <w:tc>
          <w:tcPr>
            <w:tcW w:w="826" w:type="dxa"/>
            <w:vAlign w:val="center"/>
          </w:tcPr>
          <w:p w:rsidR="00A73D59" w:rsidRPr="00A57726" w:rsidRDefault="00E6037B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A73D59" w:rsidRPr="00A57726" w:rsidRDefault="00A73D59" w:rsidP="00A73D5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Левшенков А.М.</w:t>
            </w:r>
          </w:p>
        </w:tc>
        <w:tc>
          <w:tcPr>
            <w:tcW w:w="6187" w:type="dxa"/>
            <w:vAlign w:val="center"/>
          </w:tcPr>
          <w:p w:rsidR="00A73D59" w:rsidRPr="00A57726" w:rsidRDefault="00A73D59" w:rsidP="0098701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врач-психиатр</w:t>
            </w:r>
            <w:r w:rsidR="00E6037B" w:rsidRPr="00A57726">
              <w:rPr>
                <w:sz w:val="20"/>
                <w:szCs w:val="20"/>
              </w:rPr>
              <w:t xml:space="preserve"> </w:t>
            </w:r>
          </w:p>
        </w:tc>
      </w:tr>
      <w:tr w:rsidR="00755447" w:rsidRPr="00A57726">
        <w:tc>
          <w:tcPr>
            <w:tcW w:w="826" w:type="dxa"/>
            <w:vAlign w:val="center"/>
          </w:tcPr>
          <w:p w:rsidR="00A73D59" w:rsidRPr="00A57726" w:rsidRDefault="00E6037B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A73D59" w:rsidRPr="00A57726" w:rsidRDefault="00E6037B" w:rsidP="00A73D5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Судаков П.С.</w:t>
            </w:r>
          </w:p>
        </w:tc>
        <w:tc>
          <w:tcPr>
            <w:tcW w:w="6187" w:type="dxa"/>
            <w:vAlign w:val="center"/>
          </w:tcPr>
          <w:p w:rsidR="00A73D59" w:rsidRPr="00A57726" w:rsidRDefault="00A73D59" w:rsidP="00E6037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врач-офтальмолог</w:t>
            </w:r>
          </w:p>
        </w:tc>
      </w:tr>
      <w:tr w:rsidR="00755447" w:rsidRPr="00A57726">
        <w:tc>
          <w:tcPr>
            <w:tcW w:w="826" w:type="dxa"/>
            <w:vAlign w:val="center"/>
          </w:tcPr>
          <w:p w:rsidR="00A73D59" w:rsidRPr="00A57726" w:rsidRDefault="00005ADE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  <w:r w:rsidR="00E6037B"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A73D59" w:rsidRPr="00A57726" w:rsidRDefault="00E6037B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Коваль Л.С. </w:t>
            </w:r>
          </w:p>
        </w:tc>
        <w:tc>
          <w:tcPr>
            <w:tcW w:w="6187" w:type="dxa"/>
            <w:vAlign w:val="center"/>
          </w:tcPr>
          <w:p w:rsidR="00A73D59" w:rsidRPr="00A57726" w:rsidRDefault="00E6037B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врач-ото</w:t>
            </w:r>
            <w:r w:rsidR="00A73D59" w:rsidRPr="00A57726">
              <w:rPr>
                <w:sz w:val="20"/>
                <w:szCs w:val="20"/>
              </w:rPr>
              <w:t>ларинголог</w:t>
            </w:r>
            <w:r w:rsidRPr="00A57726">
              <w:rPr>
                <w:sz w:val="20"/>
                <w:szCs w:val="20"/>
              </w:rPr>
              <w:t xml:space="preserve"> </w:t>
            </w:r>
          </w:p>
        </w:tc>
      </w:tr>
      <w:tr w:rsidR="00755447" w:rsidRPr="00A57726">
        <w:tc>
          <w:tcPr>
            <w:tcW w:w="826" w:type="dxa"/>
            <w:vAlign w:val="center"/>
          </w:tcPr>
          <w:p w:rsidR="00A73D59" w:rsidRPr="00A57726" w:rsidRDefault="00005ADE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  <w:r w:rsidR="00E6037B"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A73D59" w:rsidRPr="00A57726" w:rsidRDefault="00E6037B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Мамонова Н.В.</w:t>
            </w:r>
          </w:p>
        </w:tc>
        <w:tc>
          <w:tcPr>
            <w:tcW w:w="6187" w:type="dxa"/>
            <w:vAlign w:val="center"/>
          </w:tcPr>
          <w:p w:rsidR="00A73D59" w:rsidRPr="00A57726" w:rsidRDefault="00E6037B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врач-дерматолог</w:t>
            </w:r>
          </w:p>
        </w:tc>
      </w:tr>
      <w:tr w:rsidR="00755447" w:rsidRPr="00A57726">
        <w:tc>
          <w:tcPr>
            <w:tcW w:w="826" w:type="dxa"/>
            <w:vAlign w:val="center"/>
          </w:tcPr>
          <w:p w:rsidR="00A73D59" w:rsidRPr="00A57726" w:rsidRDefault="00005ADE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  <w:r w:rsidR="00E6037B"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A73D59" w:rsidRPr="00A57726" w:rsidRDefault="00E6037B" w:rsidP="00537EE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Гранько Г.Е.</w:t>
            </w:r>
          </w:p>
        </w:tc>
        <w:tc>
          <w:tcPr>
            <w:tcW w:w="6187" w:type="dxa"/>
            <w:vAlign w:val="center"/>
          </w:tcPr>
          <w:p w:rsidR="00A73D59" w:rsidRPr="00A57726" w:rsidRDefault="00A73D59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врач-стоматолог</w:t>
            </w:r>
          </w:p>
        </w:tc>
      </w:tr>
    </w:tbl>
    <w:p w:rsidR="00B208B8" w:rsidRPr="00A57726" w:rsidRDefault="007F192F" w:rsidP="00906BE2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 xml:space="preserve"> Муниципальное образование «Мглинский </w:t>
      </w:r>
      <w:r w:rsidR="00640330" w:rsidRPr="00A57726">
        <w:rPr>
          <w:sz w:val="28"/>
          <w:szCs w:val="28"/>
        </w:rPr>
        <w:t xml:space="preserve">муниципальный </w:t>
      </w:r>
      <w:r w:rsidRPr="00A57726">
        <w:rPr>
          <w:sz w:val="28"/>
          <w:szCs w:val="28"/>
        </w:rPr>
        <w:t>район»:</w:t>
      </w:r>
    </w:p>
    <w:p w:rsidR="007F192F" w:rsidRPr="00A57726" w:rsidRDefault="007F192F" w:rsidP="00906BE2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основной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655B27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AF265E" w:rsidRPr="00A57726">
        <w:trPr>
          <w:trHeight w:val="220"/>
        </w:trPr>
        <w:tc>
          <w:tcPr>
            <w:tcW w:w="826" w:type="dxa"/>
            <w:vAlign w:val="center"/>
          </w:tcPr>
          <w:p w:rsidR="00B138B5" w:rsidRPr="00A57726" w:rsidRDefault="00B138B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B138B5" w:rsidRPr="00A57726" w:rsidRDefault="00AF265E" w:rsidP="00DD0CF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Чертков А.В.</w:t>
            </w:r>
          </w:p>
        </w:tc>
        <w:tc>
          <w:tcPr>
            <w:tcW w:w="6187" w:type="dxa"/>
            <w:vAlign w:val="center"/>
          </w:tcPr>
          <w:p w:rsidR="00B138B5" w:rsidRPr="00A57726" w:rsidRDefault="00AF265E" w:rsidP="00AF265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военный комиссар</w:t>
            </w:r>
            <w:r w:rsidR="00B138B5" w:rsidRPr="00A57726">
              <w:rPr>
                <w:sz w:val="20"/>
                <w:szCs w:val="20"/>
              </w:rPr>
              <w:t xml:space="preserve"> </w:t>
            </w:r>
            <w:r w:rsidR="00A94F71" w:rsidRPr="00A57726">
              <w:rPr>
                <w:sz w:val="20"/>
                <w:szCs w:val="20"/>
              </w:rPr>
              <w:t>(</w:t>
            </w:r>
            <w:r w:rsidR="00B138B5" w:rsidRPr="00A57726">
              <w:rPr>
                <w:sz w:val="20"/>
                <w:szCs w:val="20"/>
              </w:rPr>
              <w:t>город</w:t>
            </w:r>
            <w:r w:rsidR="0008646B" w:rsidRPr="00A57726">
              <w:rPr>
                <w:sz w:val="20"/>
                <w:szCs w:val="20"/>
              </w:rPr>
              <w:t>ов Унеча и</w:t>
            </w:r>
            <w:r w:rsidRPr="00A57726">
              <w:rPr>
                <w:sz w:val="20"/>
                <w:szCs w:val="20"/>
              </w:rPr>
              <w:t xml:space="preserve"> Мглин, Унечского и Мглинского районов</w:t>
            </w:r>
            <w:r w:rsidR="00A94F71" w:rsidRPr="00A57726">
              <w:rPr>
                <w:sz w:val="20"/>
                <w:szCs w:val="20"/>
              </w:rPr>
              <w:t>)</w:t>
            </w:r>
            <w:r w:rsidR="00B138B5" w:rsidRPr="00A57726">
              <w:rPr>
                <w:sz w:val="20"/>
                <w:szCs w:val="20"/>
              </w:rPr>
              <w:t>, председатель комиссии</w:t>
            </w:r>
          </w:p>
        </w:tc>
      </w:tr>
      <w:tr w:rsidR="00655B27" w:rsidRPr="00A57726">
        <w:tc>
          <w:tcPr>
            <w:tcW w:w="826" w:type="dxa"/>
            <w:vAlign w:val="center"/>
          </w:tcPr>
          <w:p w:rsidR="00954B41" w:rsidRPr="00A57726" w:rsidRDefault="00954B41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954B41" w:rsidRPr="00A57726" w:rsidRDefault="00954B41" w:rsidP="00DD0CF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Хлиптунова Е.И.</w:t>
            </w:r>
          </w:p>
        </w:tc>
        <w:tc>
          <w:tcPr>
            <w:tcW w:w="6187" w:type="dxa"/>
            <w:vAlign w:val="center"/>
          </w:tcPr>
          <w:p w:rsidR="00954B41" w:rsidRPr="00A57726" w:rsidRDefault="000D1EA1" w:rsidP="000D1EA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фельдшер кабинета неотложной помощи ГБУЗ Унечская ЦРБ</w:t>
            </w:r>
            <w:r w:rsidR="00954B41" w:rsidRPr="00A57726">
              <w:rPr>
                <w:sz w:val="20"/>
                <w:szCs w:val="20"/>
              </w:rPr>
              <w:t>, секретарь комиссии</w:t>
            </w:r>
          </w:p>
        </w:tc>
      </w:tr>
      <w:tr w:rsidR="00655B27" w:rsidRPr="00A57726">
        <w:tc>
          <w:tcPr>
            <w:tcW w:w="826" w:type="dxa"/>
            <w:vAlign w:val="center"/>
          </w:tcPr>
          <w:p w:rsidR="00B138B5" w:rsidRPr="00A57726" w:rsidRDefault="00B138B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B138B5" w:rsidRPr="00A57726" w:rsidRDefault="00B76CEC" w:rsidP="00B76CEC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Постоялко О.Л.</w:t>
            </w:r>
          </w:p>
        </w:tc>
        <w:tc>
          <w:tcPr>
            <w:tcW w:w="6187" w:type="dxa"/>
            <w:vAlign w:val="center"/>
          </w:tcPr>
          <w:p w:rsidR="00B138B5" w:rsidRPr="00A57726" w:rsidRDefault="00045A50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начальник </w:t>
            </w:r>
            <w:r w:rsidR="00A94F71" w:rsidRPr="00A57726">
              <w:rPr>
                <w:sz w:val="20"/>
                <w:szCs w:val="20"/>
              </w:rPr>
              <w:t xml:space="preserve">Мглинского районного </w:t>
            </w:r>
            <w:r w:rsidR="000D1EA1" w:rsidRPr="00A57726">
              <w:rPr>
                <w:sz w:val="20"/>
                <w:szCs w:val="20"/>
              </w:rPr>
              <w:t>отдела образования</w:t>
            </w:r>
            <w:r w:rsidR="00B138B5" w:rsidRPr="00A57726">
              <w:rPr>
                <w:sz w:val="20"/>
                <w:szCs w:val="20"/>
              </w:rPr>
              <w:t>, представитель администрации</w:t>
            </w:r>
            <w:r w:rsidR="000D1EA1" w:rsidRPr="00A57726">
              <w:rPr>
                <w:sz w:val="20"/>
                <w:szCs w:val="20"/>
              </w:rPr>
              <w:t xml:space="preserve"> Мглинского района</w:t>
            </w:r>
          </w:p>
        </w:tc>
      </w:tr>
      <w:tr w:rsidR="002935CF" w:rsidRPr="00A57726">
        <w:tc>
          <w:tcPr>
            <w:tcW w:w="826" w:type="dxa"/>
            <w:vAlign w:val="center"/>
          </w:tcPr>
          <w:p w:rsidR="00BD17F7" w:rsidRPr="00A57726" w:rsidRDefault="00BD17F7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BD17F7" w:rsidRPr="00A57726" w:rsidRDefault="0008646B" w:rsidP="00C664D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Семченко Н.Н.</w:t>
            </w:r>
          </w:p>
        </w:tc>
        <w:tc>
          <w:tcPr>
            <w:tcW w:w="6187" w:type="dxa"/>
            <w:vAlign w:val="center"/>
          </w:tcPr>
          <w:p w:rsidR="00BD17F7" w:rsidRPr="00A57726" w:rsidRDefault="0008646B" w:rsidP="00D8513B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старший </w:t>
            </w:r>
            <w:r w:rsidR="00BD17F7" w:rsidRPr="00A57726">
              <w:rPr>
                <w:sz w:val="20"/>
                <w:szCs w:val="20"/>
              </w:rPr>
              <w:t xml:space="preserve">помощник начальника отделения (подготовки и призыва граждан на военную службу) </w:t>
            </w:r>
            <w:r w:rsidR="00D8513B" w:rsidRPr="00A57726">
              <w:rPr>
                <w:sz w:val="20"/>
                <w:szCs w:val="20"/>
              </w:rPr>
              <w:t xml:space="preserve">(по профессиональному психологическому отбору) </w:t>
            </w:r>
            <w:r w:rsidR="00BD17F7" w:rsidRPr="00A57726">
              <w:rPr>
                <w:sz w:val="20"/>
                <w:szCs w:val="20"/>
              </w:rPr>
              <w:t>военного комиссариата (городов Унеча</w:t>
            </w:r>
            <w:r w:rsidR="00D8513B" w:rsidRPr="00A57726">
              <w:rPr>
                <w:sz w:val="20"/>
                <w:szCs w:val="20"/>
              </w:rPr>
              <w:t xml:space="preserve"> и</w:t>
            </w:r>
            <w:r w:rsidR="00BD17F7" w:rsidRPr="00A57726">
              <w:rPr>
                <w:sz w:val="20"/>
                <w:szCs w:val="20"/>
              </w:rPr>
              <w:t xml:space="preserve"> Мглин, Унечского и Мглинского районов Брянской области)</w:t>
            </w:r>
          </w:p>
        </w:tc>
      </w:tr>
      <w:tr w:rsidR="00655B27" w:rsidRPr="00A57726">
        <w:tc>
          <w:tcPr>
            <w:tcW w:w="826" w:type="dxa"/>
            <w:vAlign w:val="center"/>
          </w:tcPr>
          <w:p w:rsidR="00B138B5" w:rsidRPr="00A57726" w:rsidRDefault="00B138B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B138B5" w:rsidRPr="00A57726" w:rsidRDefault="000A6BE1" w:rsidP="00210E8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Летяго М.В.</w:t>
            </w:r>
          </w:p>
        </w:tc>
        <w:tc>
          <w:tcPr>
            <w:tcW w:w="6187" w:type="dxa"/>
            <w:vAlign w:val="center"/>
          </w:tcPr>
          <w:p w:rsidR="00B138B5" w:rsidRPr="00A57726" w:rsidRDefault="00B138B5" w:rsidP="00C507B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</w:t>
            </w:r>
            <w:r w:rsidR="00537EED" w:rsidRPr="00A57726">
              <w:rPr>
                <w:sz w:val="20"/>
                <w:szCs w:val="20"/>
              </w:rPr>
              <w:t xml:space="preserve">, руководящий работой по медицинскому освидетельствованию граждан </w:t>
            </w:r>
            <w:r w:rsidR="00C507BF" w:rsidRPr="00A57726">
              <w:rPr>
                <w:sz w:val="20"/>
                <w:szCs w:val="20"/>
              </w:rPr>
              <w:t>при ППГВУ</w:t>
            </w:r>
          </w:p>
        </w:tc>
      </w:tr>
      <w:tr w:rsidR="00655B27" w:rsidRPr="00A57726">
        <w:tc>
          <w:tcPr>
            <w:tcW w:w="826" w:type="dxa"/>
            <w:vAlign w:val="center"/>
          </w:tcPr>
          <w:p w:rsidR="00B138B5" w:rsidRPr="00A57726" w:rsidRDefault="00B138B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B138B5" w:rsidRPr="00A57726" w:rsidRDefault="00C507BF" w:rsidP="00005AD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Крюков С. Б.</w:t>
            </w:r>
          </w:p>
        </w:tc>
        <w:tc>
          <w:tcPr>
            <w:tcW w:w="6187" w:type="dxa"/>
            <w:vAlign w:val="center"/>
          </w:tcPr>
          <w:p w:rsidR="00B138B5" w:rsidRPr="00A57726" w:rsidRDefault="00C507BF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врач-хирург</w:t>
            </w:r>
          </w:p>
        </w:tc>
      </w:tr>
      <w:tr w:rsidR="00D8513B" w:rsidRPr="00A57726">
        <w:tc>
          <w:tcPr>
            <w:tcW w:w="826" w:type="dxa"/>
            <w:vAlign w:val="center"/>
          </w:tcPr>
          <w:p w:rsidR="00D8513B" w:rsidRPr="00A57726" w:rsidRDefault="00D8513B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D8513B" w:rsidRPr="00A57726" w:rsidRDefault="00D8513B" w:rsidP="00005ADE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Летяго М.В.</w:t>
            </w:r>
          </w:p>
        </w:tc>
        <w:tc>
          <w:tcPr>
            <w:tcW w:w="6187" w:type="dxa"/>
            <w:vAlign w:val="center"/>
          </w:tcPr>
          <w:p w:rsidR="00D8513B" w:rsidRPr="00A57726" w:rsidRDefault="00D8513B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врач-терапевт</w:t>
            </w:r>
          </w:p>
        </w:tc>
      </w:tr>
      <w:tr w:rsidR="00655B27" w:rsidRPr="00A57726">
        <w:tc>
          <w:tcPr>
            <w:tcW w:w="826" w:type="dxa"/>
            <w:vAlign w:val="center"/>
          </w:tcPr>
          <w:p w:rsidR="00C507BF" w:rsidRPr="00A57726" w:rsidRDefault="00D8513B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C507BF" w:rsidRPr="00A57726" w:rsidRDefault="00655B27" w:rsidP="00210E8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Горбатенко Е.А.</w:t>
            </w:r>
          </w:p>
        </w:tc>
        <w:tc>
          <w:tcPr>
            <w:tcW w:w="6187" w:type="dxa"/>
            <w:vAlign w:val="center"/>
          </w:tcPr>
          <w:p w:rsidR="00C507BF" w:rsidRPr="00A57726" w:rsidRDefault="00C507BF" w:rsidP="00210E81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врач-невролог</w:t>
            </w:r>
          </w:p>
        </w:tc>
      </w:tr>
      <w:tr w:rsidR="00655B27" w:rsidRPr="00A57726">
        <w:tc>
          <w:tcPr>
            <w:tcW w:w="826" w:type="dxa"/>
            <w:vAlign w:val="center"/>
          </w:tcPr>
          <w:p w:rsidR="00B138B5" w:rsidRPr="00A57726" w:rsidRDefault="00D8513B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B138B5" w:rsidRPr="00A57726" w:rsidRDefault="00655B27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Позднякова Н.В.</w:t>
            </w:r>
          </w:p>
        </w:tc>
        <w:tc>
          <w:tcPr>
            <w:tcW w:w="6187" w:type="dxa"/>
            <w:vAlign w:val="center"/>
          </w:tcPr>
          <w:p w:rsidR="00B138B5" w:rsidRPr="00A57726" w:rsidRDefault="00B138B5" w:rsidP="00C507B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врач-психиатр</w:t>
            </w:r>
          </w:p>
        </w:tc>
      </w:tr>
      <w:tr w:rsidR="00655B27" w:rsidRPr="00A57726">
        <w:tc>
          <w:tcPr>
            <w:tcW w:w="826" w:type="dxa"/>
            <w:vAlign w:val="center"/>
          </w:tcPr>
          <w:p w:rsidR="00B138B5" w:rsidRPr="00A57726" w:rsidRDefault="00D8513B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B138B5" w:rsidRPr="00A57726" w:rsidRDefault="00546FFC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Гапизов К.М.</w:t>
            </w:r>
          </w:p>
        </w:tc>
        <w:tc>
          <w:tcPr>
            <w:tcW w:w="6187" w:type="dxa"/>
            <w:vAlign w:val="center"/>
          </w:tcPr>
          <w:p w:rsidR="00B138B5" w:rsidRPr="00A57726" w:rsidRDefault="00B138B5" w:rsidP="00C507B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</w:t>
            </w:r>
            <w:r w:rsidR="00546FFC" w:rsidRPr="00A57726">
              <w:rPr>
                <w:sz w:val="20"/>
                <w:szCs w:val="20"/>
              </w:rPr>
              <w:t>офтальмолог</w:t>
            </w:r>
          </w:p>
        </w:tc>
      </w:tr>
      <w:tr w:rsidR="00655B27" w:rsidRPr="00A57726">
        <w:tc>
          <w:tcPr>
            <w:tcW w:w="826" w:type="dxa"/>
            <w:vAlign w:val="center"/>
          </w:tcPr>
          <w:p w:rsidR="00B138B5" w:rsidRPr="00A57726" w:rsidRDefault="00D8513B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vAlign w:val="center"/>
          </w:tcPr>
          <w:p w:rsidR="00B138B5" w:rsidRPr="00A57726" w:rsidRDefault="00546FFC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Ганусенко Е.П.</w:t>
            </w:r>
          </w:p>
        </w:tc>
        <w:tc>
          <w:tcPr>
            <w:tcW w:w="6187" w:type="dxa"/>
            <w:vAlign w:val="center"/>
          </w:tcPr>
          <w:p w:rsidR="00B138B5" w:rsidRPr="00A57726" w:rsidRDefault="00B138B5" w:rsidP="00C507B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врач-отоларинголог</w:t>
            </w:r>
          </w:p>
        </w:tc>
      </w:tr>
      <w:tr w:rsidR="00655B27" w:rsidRPr="00A57726">
        <w:tc>
          <w:tcPr>
            <w:tcW w:w="826" w:type="dxa"/>
            <w:vAlign w:val="center"/>
          </w:tcPr>
          <w:p w:rsidR="00B138B5" w:rsidRPr="00A57726" w:rsidRDefault="00D8513B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12</w:t>
            </w:r>
          </w:p>
        </w:tc>
        <w:tc>
          <w:tcPr>
            <w:tcW w:w="2886" w:type="dxa"/>
            <w:vAlign w:val="center"/>
          </w:tcPr>
          <w:p w:rsidR="00B138B5" w:rsidRPr="00A57726" w:rsidRDefault="000A6BE1" w:rsidP="00537EE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Осадчая О.Н.</w:t>
            </w:r>
          </w:p>
        </w:tc>
        <w:tc>
          <w:tcPr>
            <w:tcW w:w="6187" w:type="dxa"/>
            <w:vAlign w:val="center"/>
          </w:tcPr>
          <w:p w:rsidR="00B138B5" w:rsidRPr="00A57726" w:rsidRDefault="00B138B5" w:rsidP="00C507B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врач-дермато</w:t>
            </w:r>
            <w:r w:rsidR="00F37F63" w:rsidRPr="00A57726">
              <w:rPr>
                <w:sz w:val="20"/>
                <w:szCs w:val="20"/>
              </w:rPr>
              <w:t>венеролог</w:t>
            </w:r>
            <w:r w:rsidR="00D8513B" w:rsidRPr="00A57726">
              <w:rPr>
                <w:sz w:val="20"/>
                <w:szCs w:val="20"/>
              </w:rPr>
              <w:t xml:space="preserve"> </w:t>
            </w:r>
          </w:p>
        </w:tc>
      </w:tr>
      <w:tr w:rsidR="00655B27" w:rsidRPr="00A57726">
        <w:tc>
          <w:tcPr>
            <w:tcW w:w="826" w:type="dxa"/>
            <w:vAlign w:val="center"/>
          </w:tcPr>
          <w:p w:rsidR="00395EB7" w:rsidRPr="00A57726" w:rsidRDefault="00D8513B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2886" w:type="dxa"/>
            <w:vAlign w:val="center"/>
          </w:tcPr>
          <w:p w:rsidR="00395EB7" w:rsidRPr="00A57726" w:rsidRDefault="00655B27" w:rsidP="00395EB7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Балесная Я.В.</w:t>
            </w:r>
          </w:p>
        </w:tc>
        <w:tc>
          <w:tcPr>
            <w:tcW w:w="6187" w:type="dxa"/>
            <w:vAlign w:val="center"/>
          </w:tcPr>
          <w:p w:rsidR="00395EB7" w:rsidRPr="00A57726" w:rsidRDefault="00395EB7" w:rsidP="00C507B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врач-стоматолог</w:t>
            </w:r>
            <w:r w:rsidR="00D8513B" w:rsidRPr="00A57726">
              <w:rPr>
                <w:sz w:val="20"/>
                <w:szCs w:val="20"/>
              </w:rPr>
              <w:t xml:space="preserve"> </w:t>
            </w:r>
          </w:p>
        </w:tc>
      </w:tr>
    </w:tbl>
    <w:p w:rsidR="00974E10" w:rsidRPr="00A57726" w:rsidRDefault="007F192F" w:rsidP="00906BE2">
      <w:pPr>
        <w:ind w:left="540"/>
        <w:jc w:val="both"/>
        <w:rPr>
          <w:sz w:val="28"/>
          <w:szCs w:val="28"/>
        </w:rPr>
      </w:pPr>
      <w:r w:rsidRPr="00A57726">
        <w:rPr>
          <w:sz w:val="28"/>
          <w:szCs w:val="28"/>
        </w:rPr>
        <w:t>- резервный состав:</w:t>
      </w:r>
    </w:p>
    <w:tbl>
      <w:tblPr>
        <w:tblW w:w="989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886"/>
        <w:gridCol w:w="6187"/>
      </w:tblGrid>
      <w:tr w:rsidR="002935CF" w:rsidRPr="00A57726">
        <w:tc>
          <w:tcPr>
            <w:tcW w:w="82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№ п/п</w:t>
            </w:r>
          </w:p>
        </w:tc>
        <w:tc>
          <w:tcPr>
            <w:tcW w:w="2886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Ф.И.О.</w:t>
            </w:r>
          </w:p>
        </w:tc>
        <w:tc>
          <w:tcPr>
            <w:tcW w:w="6187" w:type="dxa"/>
            <w:vAlign w:val="center"/>
          </w:tcPr>
          <w:p w:rsidR="004E5495" w:rsidRPr="00A57726" w:rsidRDefault="004E549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Должность</w:t>
            </w:r>
          </w:p>
        </w:tc>
      </w:tr>
      <w:tr w:rsidR="002935CF" w:rsidRPr="00A57726">
        <w:trPr>
          <w:trHeight w:val="178"/>
        </w:trPr>
        <w:tc>
          <w:tcPr>
            <w:tcW w:w="826" w:type="dxa"/>
            <w:vAlign w:val="center"/>
          </w:tcPr>
          <w:p w:rsidR="00B86057" w:rsidRPr="00A57726" w:rsidRDefault="00B86057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</w:t>
            </w:r>
          </w:p>
        </w:tc>
        <w:tc>
          <w:tcPr>
            <w:tcW w:w="2886" w:type="dxa"/>
            <w:vAlign w:val="center"/>
          </w:tcPr>
          <w:p w:rsidR="00B86057" w:rsidRPr="00A57726" w:rsidRDefault="000A6BE1" w:rsidP="00D02F0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Боровков А.П.</w:t>
            </w:r>
          </w:p>
        </w:tc>
        <w:tc>
          <w:tcPr>
            <w:tcW w:w="6187" w:type="dxa"/>
            <w:vAlign w:val="center"/>
          </w:tcPr>
          <w:p w:rsidR="00B86057" w:rsidRPr="00A57726" w:rsidRDefault="00B86057" w:rsidP="001E391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начальник отделения (</w:t>
            </w:r>
            <w:r w:rsidR="001E3918" w:rsidRPr="00A57726">
              <w:rPr>
                <w:sz w:val="20"/>
                <w:szCs w:val="20"/>
              </w:rPr>
              <w:t>подготовки и призыва граждан на военную службу</w:t>
            </w:r>
            <w:r w:rsidRPr="00A57726">
              <w:rPr>
                <w:sz w:val="20"/>
                <w:szCs w:val="20"/>
              </w:rPr>
              <w:t>) военн</w:t>
            </w:r>
            <w:r w:rsidR="000976EF" w:rsidRPr="00A57726">
              <w:rPr>
                <w:sz w:val="20"/>
                <w:szCs w:val="20"/>
              </w:rPr>
              <w:t>ого комиссариата (городов Унеча и</w:t>
            </w:r>
            <w:r w:rsidRPr="00A57726">
              <w:rPr>
                <w:sz w:val="20"/>
                <w:szCs w:val="20"/>
              </w:rPr>
              <w:t xml:space="preserve"> Мглин, Унечского и Мглинского районов Брянской области), председатель комиссии</w:t>
            </w:r>
          </w:p>
        </w:tc>
      </w:tr>
      <w:tr w:rsidR="002935CF" w:rsidRPr="00A57726">
        <w:tc>
          <w:tcPr>
            <w:tcW w:w="826" w:type="dxa"/>
            <w:vAlign w:val="center"/>
          </w:tcPr>
          <w:p w:rsidR="00005ADE" w:rsidRPr="00A57726" w:rsidRDefault="00005ADE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2</w:t>
            </w:r>
          </w:p>
        </w:tc>
        <w:tc>
          <w:tcPr>
            <w:tcW w:w="2886" w:type="dxa"/>
            <w:vAlign w:val="center"/>
          </w:tcPr>
          <w:p w:rsidR="00005ADE" w:rsidRPr="00A57726" w:rsidRDefault="00005ADE" w:rsidP="006D2C7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Ж</w:t>
            </w:r>
            <w:r w:rsidR="006D2C79" w:rsidRPr="00A57726">
              <w:rPr>
                <w:sz w:val="20"/>
                <w:szCs w:val="20"/>
              </w:rPr>
              <w:t>орова И.А.</w:t>
            </w:r>
          </w:p>
        </w:tc>
        <w:tc>
          <w:tcPr>
            <w:tcW w:w="6187" w:type="dxa"/>
            <w:vAlign w:val="center"/>
          </w:tcPr>
          <w:p w:rsidR="00005ADE" w:rsidRPr="00A57726" w:rsidRDefault="00005ADE" w:rsidP="000976E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медицинская сестра</w:t>
            </w:r>
            <w:r w:rsidR="006D2C79" w:rsidRPr="00A57726">
              <w:rPr>
                <w:sz w:val="20"/>
                <w:szCs w:val="20"/>
              </w:rPr>
              <w:t xml:space="preserve"> </w:t>
            </w:r>
            <w:r w:rsidR="000976EF" w:rsidRPr="00A57726">
              <w:rPr>
                <w:sz w:val="20"/>
                <w:szCs w:val="20"/>
              </w:rPr>
              <w:t xml:space="preserve">ГБУЗ </w:t>
            </w:r>
            <w:r w:rsidR="006D2C79" w:rsidRPr="00A57726">
              <w:rPr>
                <w:sz w:val="20"/>
                <w:szCs w:val="20"/>
              </w:rPr>
              <w:t>Мглинская</w:t>
            </w:r>
            <w:r w:rsidRPr="00A57726">
              <w:rPr>
                <w:sz w:val="20"/>
                <w:szCs w:val="20"/>
              </w:rPr>
              <w:t xml:space="preserve"> ЦРБ, секретарь комиссии</w:t>
            </w:r>
            <w:r w:rsidR="001E3918" w:rsidRPr="00A57726">
              <w:rPr>
                <w:sz w:val="20"/>
                <w:szCs w:val="20"/>
              </w:rPr>
              <w:t xml:space="preserve"> </w:t>
            </w:r>
            <w:r w:rsidR="000A6BE1" w:rsidRPr="00A57726">
              <w:rPr>
                <w:sz w:val="20"/>
                <w:szCs w:val="20"/>
              </w:rPr>
              <w:t>по первоначальной постановке на воинский учёт</w:t>
            </w:r>
          </w:p>
        </w:tc>
      </w:tr>
      <w:tr w:rsidR="002935CF" w:rsidRPr="00A57726">
        <w:tc>
          <w:tcPr>
            <w:tcW w:w="826" w:type="dxa"/>
            <w:vAlign w:val="center"/>
          </w:tcPr>
          <w:p w:rsidR="004A7085" w:rsidRPr="00A57726" w:rsidRDefault="004A708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3</w:t>
            </w:r>
          </w:p>
        </w:tc>
        <w:tc>
          <w:tcPr>
            <w:tcW w:w="2886" w:type="dxa"/>
            <w:vAlign w:val="center"/>
          </w:tcPr>
          <w:p w:rsidR="004A7085" w:rsidRPr="00A57726" w:rsidRDefault="00A94F71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Ермаков С.Д.</w:t>
            </w:r>
          </w:p>
        </w:tc>
        <w:tc>
          <w:tcPr>
            <w:tcW w:w="6187" w:type="dxa"/>
            <w:vAlign w:val="center"/>
          </w:tcPr>
          <w:p w:rsidR="004A7085" w:rsidRPr="00A57726" w:rsidRDefault="00F0247A" w:rsidP="000976E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методист Мглинского районного отдела </w:t>
            </w:r>
            <w:r w:rsidR="004A7085" w:rsidRPr="00A57726">
              <w:rPr>
                <w:sz w:val="20"/>
                <w:szCs w:val="20"/>
              </w:rPr>
              <w:t>образования, представитель администрации</w:t>
            </w:r>
            <w:r w:rsidR="000A6BE1" w:rsidRPr="00A57726">
              <w:rPr>
                <w:sz w:val="20"/>
                <w:szCs w:val="20"/>
              </w:rPr>
              <w:t xml:space="preserve"> Мглинского района</w:t>
            </w:r>
          </w:p>
        </w:tc>
      </w:tr>
      <w:tr w:rsidR="002935CF" w:rsidRPr="00A57726">
        <w:tc>
          <w:tcPr>
            <w:tcW w:w="826" w:type="dxa"/>
            <w:vAlign w:val="center"/>
          </w:tcPr>
          <w:p w:rsidR="00B86057" w:rsidRPr="00A57726" w:rsidRDefault="00B86057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4</w:t>
            </w:r>
          </w:p>
        </w:tc>
        <w:tc>
          <w:tcPr>
            <w:tcW w:w="2886" w:type="dxa"/>
            <w:vAlign w:val="center"/>
          </w:tcPr>
          <w:p w:rsidR="00B86057" w:rsidRPr="00A57726" w:rsidRDefault="000976EF" w:rsidP="00D02F05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Полуботко А.А.</w:t>
            </w:r>
          </w:p>
        </w:tc>
        <w:tc>
          <w:tcPr>
            <w:tcW w:w="6187" w:type="dxa"/>
            <w:vAlign w:val="center"/>
          </w:tcPr>
          <w:p w:rsidR="00B86057" w:rsidRPr="00A57726" w:rsidRDefault="000976EF" w:rsidP="000976EF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помощник начальника отделения (подготовки и призыва граждан на военную службу) военного комиссариата (городов Унеча и Мглин, Унечского и Мглинского районов Брянской области</w:t>
            </w:r>
            <w:r w:rsidR="00C958FE" w:rsidRPr="00A57726">
              <w:rPr>
                <w:sz w:val="20"/>
                <w:szCs w:val="20"/>
              </w:rPr>
              <w:t xml:space="preserve"> </w:t>
            </w:r>
          </w:p>
        </w:tc>
      </w:tr>
      <w:tr w:rsidR="002935CF" w:rsidRPr="00A57726">
        <w:tc>
          <w:tcPr>
            <w:tcW w:w="826" w:type="dxa"/>
            <w:vAlign w:val="center"/>
          </w:tcPr>
          <w:p w:rsidR="004A7085" w:rsidRPr="00A57726" w:rsidRDefault="004A7085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5</w:t>
            </w:r>
          </w:p>
        </w:tc>
        <w:tc>
          <w:tcPr>
            <w:tcW w:w="2886" w:type="dxa"/>
            <w:vAlign w:val="center"/>
          </w:tcPr>
          <w:p w:rsidR="004A7085" w:rsidRPr="00A57726" w:rsidRDefault="004E1770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Куприянов А.В.</w:t>
            </w:r>
          </w:p>
        </w:tc>
        <w:tc>
          <w:tcPr>
            <w:tcW w:w="6187" w:type="dxa"/>
            <w:vAlign w:val="center"/>
          </w:tcPr>
          <w:p w:rsidR="004A7085" w:rsidRPr="00A57726" w:rsidRDefault="00537EED" w:rsidP="001E391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врач, руководящий работой по медицинскому освидетельствованию граждан по первоначальной постановке на воинский учет</w:t>
            </w:r>
          </w:p>
        </w:tc>
      </w:tr>
      <w:tr w:rsidR="002935CF" w:rsidRPr="00A57726">
        <w:tc>
          <w:tcPr>
            <w:tcW w:w="826" w:type="dxa"/>
            <w:vAlign w:val="center"/>
          </w:tcPr>
          <w:p w:rsidR="000976EF" w:rsidRPr="00A57726" w:rsidRDefault="00614FBD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6</w:t>
            </w:r>
          </w:p>
        </w:tc>
        <w:tc>
          <w:tcPr>
            <w:tcW w:w="2886" w:type="dxa"/>
            <w:vAlign w:val="center"/>
          </w:tcPr>
          <w:p w:rsidR="000976EF" w:rsidRPr="00A57726" w:rsidRDefault="000976EF" w:rsidP="00BB15A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Куприянов А.В.</w:t>
            </w:r>
          </w:p>
        </w:tc>
        <w:tc>
          <w:tcPr>
            <w:tcW w:w="6187" w:type="dxa"/>
            <w:vAlign w:val="center"/>
          </w:tcPr>
          <w:p w:rsidR="000976EF" w:rsidRPr="00A57726" w:rsidRDefault="000976EF" w:rsidP="001E3918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врач-хирург</w:t>
            </w:r>
          </w:p>
        </w:tc>
      </w:tr>
      <w:tr w:rsidR="002935CF" w:rsidRPr="00A57726">
        <w:tc>
          <w:tcPr>
            <w:tcW w:w="826" w:type="dxa"/>
            <w:vAlign w:val="center"/>
          </w:tcPr>
          <w:p w:rsidR="004A7085" w:rsidRPr="00A57726" w:rsidRDefault="00614FBD" w:rsidP="00BB15A0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7</w:t>
            </w:r>
          </w:p>
        </w:tc>
        <w:tc>
          <w:tcPr>
            <w:tcW w:w="2886" w:type="dxa"/>
            <w:vAlign w:val="center"/>
          </w:tcPr>
          <w:p w:rsidR="004A7085" w:rsidRPr="00A57726" w:rsidRDefault="006D2C79" w:rsidP="006D2C79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Авраменко В.Н.</w:t>
            </w:r>
          </w:p>
        </w:tc>
        <w:tc>
          <w:tcPr>
            <w:tcW w:w="6187" w:type="dxa"/>
            <w:vAlign w:val="center"/>
          </w:tcPr>
          <w:p w:rsidR="004A7085" w:rsidRPr="00A57726" w:rsidRDefault="004A7085" w:rsidP="004E1770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</w:t>
            </w:r>
            <w:r w:rsidR="004E1770" w:rsidRPr="00A57726">
              <w:rPr>
                <w:sz w:val="20"/>
                <w:szCs w:val="20"/>
              </w:rPr>
              <w:t>педиатр</w:t>
            </w:r>
          </w:p>
        </w:tc>
      </w:tr>
      <w:tr w:rsidR="002935CF" w:rsidRPr="00A57726">
        <w:tc>
          <w:tcPr>
            <w:tcW w:w="826" w:type="dxa"/>
            <w:vAlign w:val="center"/>
          </w:tcPr>
          <w:p w:rsidR="00614FBD" w:rsidRPr="00A57726" w:rsidRDefault="00614FBD" w:rsidP="00614FBD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8</w:t>
            </w:r>
          </w:p>
        </w:tc>
        <w:tc>
          <w:tcPr>
            <w:tcW w:w="2886" w:type="dxa"/>
            <w:vAlign w:val="center"/>
          </w:tcPr>
          <w:p w:rsidR="00614FBD" w:rsidRPr="00A57726" w:rsidRDefault="00614FBD" w:rsidP="00614FB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Куприянова М.В.</w:t>
            </w:r>
          </w:p>
        </w:tc>
        <w:tc>
          <w:tcPr>
            <w:tcW w:w="6187" w:type="dxa"/>
            <w:vAlign w:val="center"/>
          </w:tcPr>
          <w:p w:rsidR="00614FBD" w:rsidRPr="00A57726" w:rsidRDefault="00614FBD" w:rsidP="00614FB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врач-невролог </w:t>
            </w:r>
          </w:p>
        </w:tc>
      </w:tr>
      <w:tr w:rsidR="002935CF" w:rsidRPr="00A57726">
        <w:tc>
          <w:tcPr>
            <w:tcW w:w="826" w:type="dxa"/>
            <w:vAlign w:val="center"/>
          </w:tcPr>
          <w:p w:rsidR="00614FBD" w:rsidRPr="00A57726" w:rsidRDefault="00614FBD" w:rsidP="00614FBD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9</w:t>
            </w:r>
          </w:p>
        </w:tc>
        <w:tc>
          <w:tcPr>
            <w:tcW w:w="2886" w:type="dxa"/>
            <w:vAlign w:val="center"/>
          </w:tcPr>
          <w:p w:rsidR="00614FBD" w:rsidRPr="00A57726" w:rsidRDefault="00614FBD" w:rsidP="00614FB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Левшенков А.М.</w:t>
            </w:r>
          </w:p>
        </w:tc>
        <w:tc>
          <w:tcPr>
            <w:tcW w:w="6187" w:type="dxa"/>
            <w:vAlign w:val="center"/>
          </w:tcPr>
          <w:p w:rsidR="00614FBD" w:rsidRPr="00A57726" w:rsidRDefault="00614FBD" w:rsidP="00614FB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врач-психиатр </w:t>
            </w:r>
          </w:p>
        </w:tc>
      </w:tr>
      <w:tr w:rsidR="002935CF" w:rsidRPr="00A57726">
        <w:tc>
          <w:tcPr>
            <w:tcW w:w="826" w:type="dxa"/>
            <w:vAlign w:val="center"/>
          </w:tcPr>
          <w:p w:rsidR="00614FBD" w:rsidRPr="00A57726" w:rsidRDefault="00614FBD" w:rsidP="00614FBD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10</w:t>
            </w:r>
          </w:p>
        </w:tc>
        <w:tc>
          <w:tcPr>
            <w:tcW w:w="2886" w:type="dxa"/>
            <w:vAlign w:val="center"/>
          </w:tcPr>
          <w:p w:rsidR="00614FBD" w:rsidRPr="00A57726" w:rsidRDefault="00614FBD" w:rsidP="00614FB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Судаков П.С.</w:t>
            </w:r>
          </w:p>
        </w:tc>
        <w:tc>
          <w:tcPr>
            <w:tcW w:w="6187" w:type="dxa"/>
            <w:vAlign w:val="center"/>
          </w:tcPr>
          <w:p w:rsidR="00614FBD" w:rsidRPr="00A57726" w:rsidRDefault="00614FBD" w:rsidP="00614FB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врач-офтальмолог </w:t>
            </w:r>
          </w:p>
        </w:tc>
      </w:tr>
      <w:tr w:rsidR="002935CF" w:rsidRPr="00A57726">
        <w:tc>
          <w:tcPr>
            <w:tcW w:w="826" w:type="dxa"/>
            <w:vAlign w:val="center"/>
          </w:tcPr>
          <w:p w:rsidR="00614FBD" w:rsidRPr="00A57726" w:rsidRDefault="00614FBD" w:rsidP="00614FBD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11</w:t>
            </w:r>
          </w:p>
        </w:tc>
        <w:tc>
          <w:tcPr>
            <w:tcW w:w="2886" w:type="dxa"/>
            <w:vAlign w:val="center"/>
          </w:tcPr>
          <w:p w:rsidR="00614FBD" w:rsidRPr="00A57726" w:rsidRDefault="00614FBD" w:rsidP="00614FB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Ганусенко Е.П.</w:t>
            </w:r>
          </w:p>
        </w:tc>
        <w:tc>
          <w:tcPr>
            <w:tcW w:w="6187" w:type="dxa"/>
            <w:vAlign w:val="center"/>
          </w:tcPr>
          <w:p w:rsidR="00614FBD" w:rsidRPr="00A57726" w:rsidRDefault="00614FBD" w:rsidP="00614FB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врач-отоларинголог</w:t>
            </w:r>
          </w:p>
        </w:tc>
      </w:tr>
      <w:tr w:rsidR="002935CF" w:rsidRPr="00A57726">
        <w:tc>
          <w:tcPr>
            <w:tcW w:w="826" w:type="dxa"/>
            <w:vAlign w:val="center"/>
          </w:tcPr>
          <w:p w:rsidR="00614FBD" w:rsidRPr="00A57726" w:rsidRDefault="00614FBD" w:rsidP="00614FBD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12</w:t>
            </w:r>
          </w:p>
        </w:tc>
        <w:tc>
          <w:tcPr>
            <w:tcW w:w="2886" w:type="dxa"/>
            <w:vAlign w:val="center"/>
          </w:tcPr>
          <w:p w:rsidR="00614FBD" w:rsidRPr="00A57726" w:rsidRDefault="00614FBD" w:rsidP="00614FB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Осадчая О.Н.</w:t>
            </w:r>
          </w:p>
        </w:tc>
        <w:tc>
          <w:tcPr>
            <w:tcW w:w="6187" w:type="dxa"/>
            <w:vAlign w:val="center"/>
          </w:tcPr>
          <w:p w:rsidR="00614FBD" w:rsidRPr="00A57726" w:rsidRDefault="00614FBD" w:rsidP="00614FB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врач-дерматовенеролог </w:t>
            </w:r>
          </w:p>
        </w:tc>
      </w:tr>
      <w:tr w:rsidR="002935CF" w:rsidRPr="00A57726">
        <w:tc>
          <w:tcPr>
            <w:tcW w:w="826" w:type="dxa"/>
            <w:vAlign w:val="center"/>
          </w:tcPr>
          <w:p w:rsidR="00614FBD" w:rsidRPr="00A57726" w:rsidRDefault="00614FBD" w:rsidP="00614FBD">
            <w:pPr>
              <w:jc w:val="center"/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13</w:t>
            </w:r>
          </w:p>
        </w:tc>
        <w:tc>
          <w:tcPr>
            <w:tcW w:w="2886" w:type="dxa"/>
            <w:vAlign w:val="center"/>
          </w:tcPr>
          <w:p w:rsidR="00614FBD" w:rsidRPr="00A57726" w:rsidRDefault="00614FBD" w:rsidP="00614FB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>Левшенкова Е.С.</w:t>
            </w:r>
          </w:p>
        </w:tc>
        <w:tc>
          <w:tcPr>
            <w:tcW w:w="6187" w:type="dxa"/>
            <w:vAlign w:val="center"/>
          </w:tcPr>
          <w:p w:rsidR="00614FBD" w:rsidRPr="00A57726" w:rsidRDefault="00614FBD" w:rsidP="00614FBD">
            <w:pPr>
              <w:rPr>
                <w:sz w:val="20"/>
                <w:szCs w:val="20"/>
              </w:rPr>
            </w:pPr>
            <w:r w:rsidRPr="00A57726">
              <w:rPr>
                <w:sz w:val="20"/>
                <w:szCs w:val="20"/>
              </w:rPr>
              <w:t xml:space="preserve">врач-стоматолог </w:t>
            </w:r>
          </w:p>
        </w:tc>
      </w:tr>
    </w:tbl>
    <w:p w:rsidR="008160BB" w:rsidRPr="00A57726" w:rsidRDefault="008160BB" w:rsidP="00824DEF">
      <w:pPr>
        <w:rPr>
          <w:sz w:val="20"/>
          <w:szCs w:val="20"/>
        </w:rPr>
      </w:pPr>
    </w:p>
    <w:p w:rsidR="00F81ABA" w:rsidRPr="008F3071" w:rsidRDefault="00F81ABA" w:rsidP="00824DEF">
      <w:pPr>
        <w:rPr>
          <w:sz w:val="20"/>
          <w:szCs w:val="20"/>
        </w:rPr>
      </w:pPr>
      <w:bookmarkStart w:id="0" w:name="_GoBack"/>
      <w:bookmarkEnd w:id="0"/>
    </w:p>
    <w:sectPr w:rsidR="00F81ABA" w:rsidRPr="008F3071" w:rsidSect="00F75762">
      <w:headerReference w:type="default" r:id="rId9"/>
      <w:footerReference w:type="even" r:id="rId10"/>
      <w:footerReference w:type="default" r:id="rId11"/>
      <w:pgSz w:w="11906" w:h="16838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C78" w:rsidRDefault="00096C78">
      <w:r>
        <w:separator/>
      </w:r>
    </w:p>
  </w:endnote>
  <w:endnote w:type="continuationSeparator" w:id="0">
    <w:p w:rsidR="00096C78" w:rsidRDefault="00096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C9D" w:rsidRDefault="00A07C9D" w:rsidP="00392DD0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07C9D" w:rsidRDefault="00A07C9D" w:rsidP="00D76EE7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1830665"/>
      <w:docPartObj>
        <w:docPartGallery w:val="Page Numbers (Bottom of Page)"/>
        <w:docPartUnique/>
      </w:docPartObj>
    </w:sdtPr>
    <w:sdtEndPr/>
    <w:sdtContent>
      <w:p w:rsidR="00A07C9D" w:rsidRDefault="00A07C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5BA0">
          <w:rPr>
            <w:noProof/>
          </w:rPr>
          <w:t>2</w:t>
        </w:r>
        <w:r>
          <w:fldChar w:fldCharType="end"/>
        </w:r>
      </w:p>
    </w:sdtContent>
  </w:sdt>
  <w:p w:rsidR="00A07C9D" w:rsidRDefault="00A07C9D" w:rsidP="00E36F70">
    <w:pPr>
      <w:pStyle w:val="a3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C78" w:rsidRDefault="00096C78">
      <w:r>
        <w:separator/>
      </w:r>
    </w:p>
  </w:footnote>
  <w:footnote w:type="continuationSeparator" w:id="0">
    <w:p w:rsidR="00096C78" w:rsidRDefault="00096C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C9D" w:rsidRDefault="00A07C9D">
    <w:pPr>
      <w:pStyle w:val="a8"/>
      <w:jc w:val="center"/>
    </w:pPr>
  </w:p>
  <w:p w:rsidR="00A07C9D" w:rsidRDefault="00A07C9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20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0000003"/>
    <w:multiLevelType w:val="multilevel"/>
    <w:tmpl w:val="00000003"/>
    <w:name w:val="WW8Num3"/>
    <w:lvl w:ilvl="0">
      <w:start w:val="29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0000005"/>
    <w:multiLevelType w:val="multilevel"/>
    <w:tmpl w:val="00000005"/>
    <w:name w:val="WW8Num5"/>
    <w:lvl w:ilvl="0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0000006"/>
    <w:multiLevelType w:val="multilevel"/>
    <w:tmpl w:val="00000006"/>
    <w:name w:val="WW8Num6"/>
    <w:lvl w:ilvl="0">
      <w:start w:val="30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00000007"/>
    <w:multiLevelType w:val="multilevel"/>
    <w:tmpl w:val="00000007"/>
    <w:name w:val="WW8Num7"/>
    <w:lvl w:ilvl="0">
      <w:start w:val="25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none"/>
      <w:suff w:val="nothing"/>
      <w:lvlText w:val="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.%2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.%3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.%4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.%5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.%6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.%7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.%8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.%9"/>
      <w:lvlJc w:val="right"/>
      <w:pPr>
        <w:tabs>
          <w:tab w:val="num" w:pos="6660"/>
        </w:tabs>
        <w:ind w:left="6660" w:hanging="180"/>
      </w:pPr>
    </w:lvl>
  </w:abstractNum>
  <w:abstractNum w:abstractNumId="6">
    <w:nsid w:val="0000000A"/>
    <w:multiLevelType w:val="multilevel"/>
    <w:tmpl w:val="0000000A"/>
    <w:name w:val="WW8Num1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</w:lvl>
  </w:abstractNum>
  <w:abstractNum w:abstractNumId="8">
    <w:nsid w:val="023D7AA7"/>
    <w:multiLevelType w:val="singleLevel"/>
    <w:tmpl w:val="5F887244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9">
    <w:nsid w:val="05BC3650"/>
    <w:multiLevelType w:val="hybridMultilevel"/>
    <w:tmpl w:val="5688F260"/>
    <w:lvl w:ilvl="0" w:tplc="21786A1C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56045046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9625DD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17A2E6F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321839D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EB9AF71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969A316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39FE3248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7910CDE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07335D86"/>
    <w:multiLevelType w:val="hybridMultilevel"/>
    <w:tmpl w:val="D8EA44F6"/>
    <w:lvl w:ilvl="0" w:tplc="EFDC5CDA">
      <w:start w:val="3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6E4E2AD0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CB8415C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3B4C64AA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5ACCB8E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E9C46A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D3C4897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DDE5EC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35845E62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0FF314DF"/>
    <w:multiLevelType w:val="multilevel"/>
    <w:tmpl w:val="00000003"/>
    <w:lvl w:ilvl="0">
      <w:start w:val="29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16C70C95"/>
    <w:multiLevelType w:val="multilevel"/>
    <w:tmpl w:val="EA74285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</w:lvl>
  </w:abstractNum>
  <w:abstractNum w:abstractNumId="13">
    <w:nsid w:val="189260E2"/>
    <w:multiLevelType w:val="hybridMultilevel"/>
    <w:tmpl w:val="D90E90F2"/>
    <w:lvl w:ilvl="0" w:tplc="5252A5FA">
      <w:start w:val="2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A1C27F0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83F49820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B37079C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1B2ED4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665E960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165AD66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5EBCDF5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C38FE1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20D67255"/>
    <w:multiLevelType w:val="hybridMultilevel"/>
    <w:tmpl w:val="425417B4"/>
    <w:lvl w:ilvl="0" w:tplc="4E381CD6">
      <w:start w:val="1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A3D6D932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E2B82CF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E3829D1E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0B87AD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A896F21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C19AD6B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C638F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981268FE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27342F2B"/>
    <w:multiLevelType w:val="multilevel"/>
    <w:tmpl w:val="00000002"/>
    <w:lvl w:ilvl="0">
      <w:start w:val="20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453B2F63"/>
    <w:multiLevelType w:val="hybridMultilevel"/>
    <w:tmpl w:val="76504914"/>
    <w:lvl w:ilvl="0" w:tplc="102CEC78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521A2DE6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36248DB8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3A72B1A2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7490F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A52C0C3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BD54B014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7C6E16C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CD4E05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4CAB0D87"/>
    <w:multiLevelType w:val="hybridMultilevel"/>
    <w:tmpl w:val="31AE6BD6"/>
    <w:lvl w:ilvl="0" w:tplc="AD702D7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41DACBD6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74126508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48B83610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9682612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7CEBA6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7BA279A2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BD90ED6C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60CB11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5265A9D"/>
    <w:multiLevelType w:val="hybridMultilevel"/>
    <w:tmpl w:val="ABCEA9C4"/>
    <w:lvl w:ilvl="0" w:tplc="28744D6C">
      <w:start w:val="2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7B9C8AB0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188E60C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0D84F8E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765407D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8B4ABF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86443E8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1598A738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A012587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63C24CBD"/>
    <w:multiLevelType w:val="hybridMultilevel"/>
    <w:tmpl w:val="9244DF8E"/>
    <w:lvl w:ilvl="0" w:tplc="18DAD416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2F4312E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AB411E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29CE4DC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E7D0D5A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E1EA6348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1BEEE64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92DA25DA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84FAE50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72CD02E3"/>
    <w:multiLevelType w:val="multilevel"/>
    <w:tmpl w:val="D09A52D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</w:lvl>
  </w:abstractNum>
  <w:abstractNum w:abstractNumId="21">
    <w:nsid w:val="799C1C46"/>
    <w:multiLevelType w:val="hybridMultilevel"/>
    <w:tmpl w:val="32B25C02"/>
    <w:lvl w:ilvl="0" w:tplc="AFDE6B12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EC4A8782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1272136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9EB63670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EF2626B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69845DD4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13D2AB08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C3367CDC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899EE36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7"/>
  </w:num>
  <w:num w:numId="2">
    <w:abstractNumId w:val="19"/>
  </w:num>
  <w:num w:numId="3">
    <w:abstractNumId w:val="9"/>
  </w:num>
  <w:num w:numId="4">
    <w:abstractNumId w:val="16"/>
  </w:num>
  <w:num w:numId="5">
    <w:abstractNumId w:val="21"/>
  </w:num>
  <w:num w:numId="6">
    <w:abstractNumId w:val="14"/>
  </w:num>
  <w:num w:numId="7">
    <w:abstractNumId w:val="18"/>
  </w:num>
  <w:num w:numId="8">
    <w:abstractNumId w:val="13"/>
  </w:num>
  <w:num w:numId="9">
    <w:abstractNumId w:val="10"/>
  </w:num>
  <w:num w:numId="10">
    <w:abstractNumId w:val="5"/>
  </w:num>
  <w:num w:numId="11">
    <w:abstractNumId w:val="7"/>
  </w:num>
  <w:num w:numId="12">
    <w:abstractNumId w:val="12"/>
  </w:num>
  <w:num w:numId="13">
    <w:abstractNumId w:val="20"/>
  </w:num>
  <w:num w:numId="14">
    <w:abstractNumId w:val="2"/>
  </w:num>
  <w:num w:numId="15">
    <w:abstractNumId w:val="6"/>
  </w:num>
  <w:num w:numId="16">
    <w:abstractNumId w:val="0"/>
  </w:num>
  <w:num w:numId="17">
    <w:abstractNumId w:val="4"/>
  </w:num>
  <w:num w:numId="18">
    <w:abstractNumId w:val="1"/>
  </w:num>
  <w:num w:numId="19">
    <w:abstractNumId w:val="3"/>
  </w:num>
  <w:num w:numId="20">
    <w:abstractNumId w:val="8"/>
  </w:num>
  <w:num w:numId="21">
    <w:abstractNumId w:val="15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92F"/>
    <w:rsid w:val="0000147F"/>
    <w:rsid w:val="000026B9"/>
    <w:rsid w:val="00005ADE"/>
    <w:rsid w:val="000075FD"/>
    <w:rsid w:val="00007D41"/>
    <w:rsid w:val="00010307"/>
    <w:rsid w:val="00010C90"/>
    <w:rsid w:val="00013C30"/>
    <w:rsid w:val="00014934"/>
    <w:rsid w:val="00020220"/>
    <w:rsid w:val="00020CE6"/>
    <w:rsid w:val="00023BF0"/>
    <w:rsid w:val="00023F98"/>
    <w:rsid w:val="00025FDA"/>
    <w:rsid w:val="0002771B"/>
    <w:rsid w:val="0002772A"/>
    <w:rsid w:val="0002797B"/>
    <w:rsid w:val="00027A98"/>
    <w:rsid w:val="00030109"/>
    <w:rsid w:val="0003225B"/>
    <w:rsid w:val="00032600"/>
    <w:rsid w:val="00032ADD"/>
    <w:rsid w:val="000365C0"/>
    <w:rsid w:val="00036693"/>
    <w:rsid w:val="0004006C"/>
    <w:rsid w:val="00040B85"/>
    <w:rsid w:val="000421F8"/>
    <w:rsid w:val="000429A9"/>
    <w:rsid w:val="00043BD0"/>
    <w:rsid w:val="00044470"/>
    <w:rsid w:val="000457D8"/>
    <w:rsid w:val="00045A50"/>
    <w:rsid w:val="00046770"/>
    <w:rsid w:val="00050200"/>
    <w:rsid w:val="000535EB"/>
    <w:rsid w:val="000536DA"/>
    <w:rsid w:val="00053EFB"/>
    <w:rsid w:val="000559A5"/>
    <w:rsid w:val="00055B4E"/>
    <w:rsid w:val="00056AE8"/>
    <w:rsid w:val="00057DA5"/>
    <w:rsid w:val="00061A64"/>
    <w:rsid w:val="00063EE4"/>
    <w:rsid w:val="00064531"/>
    <w:rsid w:val="00064C76"/>
    <w:rsid w:val="00064D82"/>
    <w:rsid w:val="000653DE"/>
    <w:rsid w:val="00065E2F"/>
    <w:rsid w:val="000703E0"/>
    <w:rsid w:val="000706B9"/>
    <w:rsid w:val="0007226B"/>
    <w:rsid w:val="00074E43"/>
    <w:rsid w:val="000755EE"/>
    <w:rsid w:val="00075E4D"/>
    <w:rsid w:val="00076A14"/>
    <w:rsid w:val="0008095B"/>
    <w:rsid w:val="0008161A"/>
    <w:rsid w:val="0008646B"/>
    <w:rsid w:val="00086638"/>
    <w:rsid w:val="00093C9A"/>
    <w:rsid w:val="000949AB"/>
    <w:rsid w:val="00095925"/>
    <w:rsid w:val="00095976"/>
    <w:rsid w:val="00096C78"/>
    <w:rsid w:val="000976EF"/>
    <w:rsid w:val="00097E18"/>
    <w:rsid w:val="000A07B0"/>
    <w:rsid w:val="000A35F9"/>
    <w:rsid w:val="000A48BE"/>
    <w:rsid w:val="000A5970"/>
    <w:rsid w:val="000A6BE1"/>
    <w:rsid w:val="000B2CB1"/>
    <w:rsid w:val="000B3FD1"/>
    <w:rsid w:val="000B497D"/>
    <w:rsid w:val="000B59BC"/>
    <w:rsid w:val="000B60CC"/>
    <w:rsid w:val="000B647C"/>
    <w:rsid w:val="000B6A48"/>
    <w:rsid w:val="000B7D6C"/>
    <w:rsid w:val="000C0E69"/>
    <w:rsid w:val="000C1496"/>
    <w:rsid w:val="000C490E"/>
    <w:rsid w:val="000C6631"/>
    <w:rsid w:val="000D07C6"/>
    <w:rsid w:val="000D16E6"/>
    <w:rsid w:val="000D1EA1"/>
    <w:rsid w:val="000D545B"/>
    <w:rsid w:val="000D5C5F"/>
    <w:rsid w:val="000D72D9"/>
    <w:rsid w:val="000D79F0"/>
    <w:rsid w:val="000E00CA"/>
    <w:rsid w:val="000E0443"/>
    <w:rsid w:val="000E08CD"/>
    <w:rsid w:val="000E0C3B"/>
    <w:rsid w:val="000E18CA"/>
    <w:rsid w:val="000E2259"/>
    <w:rsid w:val="000E2DAA"/>
    <w:rsid w:val="000E40F1"/>
    <w:rsid w:val="000E52C3"/>
    <w:rsid w:val="000E5717"/>
    <w:rsid w:val="000E5BBA"/>
    <w:rsid w:val="000E5BE9"/>
    <w:rsid w:val="000E6349"/>
    <w:rsid w:val="000E783C"/>
    <w:rsid w:val="000F3B4A"/>
    <w:rsid w:val="000F6734"/>
    <w:rsid w:val="00100B41"/>
    <w:rsid w:val="001015CC"/>
    <w:rsid w:val="00101D1E"/>
    <w:rsid w:val="001025BA"/>
    <w:rsid w:val="00104FB2"/>
    <w:rsid w:val="001051BC"/>
    <w:rsid w:val="00105FF9"/>
    <w:rsid w:val="00106268"/>
    <w:rsid w:val="001066ED"/>
    <w:rsid w:val="0010719B"/>
    <w:rsid w:val="0011047D"/>
    <w:rsid w:val="00111D7A"/>
    <w:rsid w:val="00112B1A"/>
    <w:rsid w:val="00114582"/>
    <w:rsid w:val="001145AC"/>
    <w:rsid w:val="00114DBB"/>
    <w:rsid w:val="00115CF3"/>
    <w:rsid w:val="00117B13"/>
    <w:rsid w:val="00117FC9"/>
    <w:rsid w:val="001202AD"/>
    <w:rsid w:val="00121245"/>
    <w:rsid w:val="0012453E"/>
    <w:rsid w:val="001261B8"/>
    <w:rsid w:val="001267ED"/>
    <w:rsid w:val="00126826"/>
    <w:rsid w:val="001271D6"/>
    <w:rsid w:val="00130E00"/>
    <w:rsid w:val="00132743"/>
    <w:rsid w:val="00135559"/>
    <w:rsid w:val="001379C6"/>
    <w:rsid w:val="00137B12"/>
    <w:rsid w:val="00140D57"/>
    <w:rsid w:val="00141835"/>
    <w:rsid w:val="00141E47"/>
    <w:rsid w:val="00142D66"/>
    <w:rsid w:val="00144B18"/>
    <w:rsid w:val="0014667A"/>
    <w:rsid w:val="00146781"/>
    <w:rsid w:val="00146C25"/>
    <w:rsid w:val="00150D2B"/>
    <w:rsid w:val="001510F1"/>
    <w:rsid w:val="00151928"/>
    <w:rsid w:val="00152944"/>
    <w:rsid w:val="0015394F"/>
    <w:rsid w:val="001543BD"/>
    <w:rsid w:val="00154AE6"/>
    <w:rsid w:val="00154AF4"/>
    <w:rsid w:val="0015556A"/>
    <w:rsid w:val="00155939"/>
    <w:rsid w:val="00155C2C"/>
    <w:rsid w:val="00156401"/>
    <w:rsid w:val="001565EF"/>
    <w:rsid w:val="0016388E"/>
    <w:rsid w:val="001639BC"/>
    <w:rsid w:val="00163C02"/>
    <w:rsid w:val="00164A74"/>
    <w:rsid w:val="00164DD9"/>
    <w:rsid w:val="00165B5E"/>
    <w:rsid w:val="001703E7"/>
    <w:rsid w:val="00173828"/>
    <w:rsid w:val="0017479D"/>
    <w:rsid w:val="00175E57"/>
    <w:rsid w:val="0017620F"/>
    <w:rsid w:val="001806BD"/>
    <w:rsid w:val="0018426F"/>
    <w:rsid w:val="00184305"/>
    <w:rsid w:val="00185227"/>
    <w:rsid w:val="0018587A"/>
    <w:rsid w:val="0018739B"/>
    <w:rsid w:val="00187DCD"/>
    <w:rsid w:val="0019040F"/>
    <w:rsid w:val="001906D8"/>
    <w:rsid w:val="001919AA"/>
    <w:rsid w:val="00192534"/>
    <w:rsid w:val="00192D5B"/>
    <w:rsid w:val="001933AB"/>
    <w:rsid w:val="00193B3D"/>
    <w:rsid w:val="0019485F"/>
    <w:rsid w:val="00194DBA"/>
    <w:rsid w:val="001976F8"/>
    <w:rsid w:val="001A04CD"/>
    <w:rsid w:val="001A100F"/>
    <w:rsid w:val="001A1890"/>
    <w:rsid w:val="001A1D5F"/>
    <w:rsid w:val="001A2B2E"/>
    <w:rsid w:val="001A4167"/>
    <w:rsid w:val="001A522D"/>
    <w:rsid w:val="001A563B"/>
    <w:rsid w:val="001A6242"/>
    <w:rsid w:val="001A73FD"/>
    <w:rsid w:val="001A7BCB"/>
    <w:rsid w:val="001B016D"/>
    <w:rsid w:val="001B1912"/>
    <w:rsid w:val="001B2424"/>
    <w:rsid w:val="001B28DF"/>
    <w:rsid w:val="001B468C"/>
    <w:rsid w:val="001B655B"/>
    <w:rsid w:val="001B67E4"/>
    <w:rsid w:val="001B6A74"/>
    <w:rsid w:val="001B7717"/>
    <w:rsid w:val="001C168E"/>
    <w:rsid w:val="001C245A"/>
    <w:rsid w:val="001C3300"/>
    <w:rsid w:val="001C54AD"/>
    <w:rsid w:val="001C5591"/>
    <w:rsid w:val="001C63DA"/>
    <w:rsid w:val="001C7CC1"/>
    <w:rsid w:val="001D0A61"/>
    <w:rsid w:val="001D0D36"/>
    <w:rsid w:val="001D0DA5"/>
    <w:rsid w:val="001D154F"/>
    <w:rsid w:val="001D16DD"/>
    <w:rsid w:val="001D32FC"/>
    <w:rsid w:val="001D6638"/>
    <w:rsid w:val="001D6B50"/>
    <w:rsid w:val="001D7B3A"/>
    <w:rsid w:val="001E07F4"/>
    <w:rsid w:val="001E1290"/>
    <w:rsid w:val="001E1AB4"/>
    <w:rsid w:val="001E1B41"/>
    <w:rsid w:val="001E2111"/>
    <w:rsid w:val="001E223F"/>
    <w:rsid w:val="001E257A"/>
    <w:rsid w:val="001E2CAA"/>
    <w:rsid w:val="001E3918"/>
    <w:rsid w:val="001E3E46"/>
    <w:rsid w:val="001E4B1A"/>
    <w:rsid w:val="001E4FEB"/>
    <w:rsid w:val="001E5A9A"/>
    <w:rsid w:val="001E5E6E"/>
    <w:rsid w:val="001E6541"/>
    <w:rsid w:val="001E6B58"/>
    <w:rsid w:val="001F0744"/>
    <w:rsid w:val="001F3527"/>
    <w:rsid w:val="001F44C4"/>
    <w:rsid w:val="001F5395"/>
    <w:rsid w:val="001F6EE5"/>
    <w:rsid w:val="002021F8"/>
    <w:rsid w:val="00203740"/>
    <w:rsid w:val="00203D1A"/>
    <w:rsid w:val="00205666"/>
    <w:rsid w:val="002056E9"/>
    <w:rsid w:val="00205CB7"/>
    <w:rsid w:val="00205EE6"/>
    <w:rsid w:val="00206353"/>
    <w:rsid w:val="00206FE5"/>
    <w:rsid w:val="00210E81"/>
    <w:rsid w:val="002123B8"/>
    <w:rsid w:val="0021294E"/>
    <w:rsid w:val="00213933"/>
    <w:rsid w:val="00214BC8"/>
    <w:rsid w:val="00217630"/>
    <w:rsid w:val="00217E2D"/>
    <w:rsid w:val="00221189"/>
    <w:rsid w:val="00223617"/>
    <w:rsid w:val="00223C2E"/>
    <w:rsid w:val="00224FA2"/>
    <w:rsid w:val="002302C5"/>
    <w:rsid w:val="00231715"/>
    <w:rsid w:val="00231EED"/>
    <w:rsid w:val="00236BD2"/>
    <w:rsid w:val="00236C93"/>
    <w:rsid w:val="0023714E"/>
    <w:rsid w:val="00237412"/>
    <w:rsid w:val="00237F21"/>
    <w:rsid w:val="00241639"/>
    <w:rsid w:val="002418BB"/>
    <w:rsid w:val="00244073"/>
    <w:rsid w:val="00244790"/>
    <w:rsid w:val="002478B1"/>
    <w:rsid w:val="00250D63"/>
    <w:rsid w:val="002513EB"/>
    <w:rsid w:val="00251768"/>
    <w:rsid w:val="00252B74"/>
    <w:rsid w:val="0025344B"/>
    <w:rsid w:val="00254015"/>
    <w:rsid w:val="002540BF"/>
    <w:rsid w:val="00254CB8"/>
    <w:rsid w:val="00255F8C"/>
    <w:rsid w:val="00256633"/>
    <w:rsid w:val="00256672"/>
    <w:rsid w:val="00257403"/>
    <w:rsid w:val="002615E5"/>
    <w:rsid w:val="00265B03"/>
    <w:rsid w:val="00265C63"/>
    <w:rsid w:val="00270CB3"/>
    <w:rsid w:val="002723E1"/>
    <w:rsid w:val="002723E8"/>
    <w:rsid w:val="00272471"/>
    <w:rsid w:val="00272563"/>
    <w:rsid w:val="00274993"/>
    <w:rsid w:val="00275F86"/>
    <w:rsid w:val="002765E5"/>
    <w:rsid w:val="00277385"/>
    <w:rsid w:val="002805FE"/>
    <w:rsid w:val="00284C30"/>
    <w:rsid w:val="00285A1D"/>
    <w:rsid w:val="0029066F"/>
    <w:rsid w:val="002935CF"/>
    <w:rsid w:val="00293F7D"/>
    <w:rsid w:val="00294D87"/>
    <w:rsid w:val="00296326"/>
    <w:rsid w:val="002A0D9F"/>
    <w:rsid w:val="002A3C22"/>
    <w:rsid w:val="002A3EB1"/>
    <w:rsid w:val="002A7D9E"/>
    <w:rsid w:val="002B09EE"/>
    <w:rsid w:val="002B1948"/>
    <w:rsid w:val="002B2F92"/>
    <w:rsid w:val="002B4847"/>
    <w:rsid w:val="002C2FEE"/>
    <w:rsid w:val="002C3366"/>
    <w:rsid w:val="002C5767"/>
    <w:rsid w:val="002C5AB9"/>
    <w:rsid w:val="002C5ED8"/>
    <w:rsid w:val="002C76F9"/>
    <w:rsid w:val="002D0580"/>
    <w:rsid w:val="002D0AF6"/>
    <w:rsid w:val="002D5F8F"/>
    <w:rsid w:val="002D6869"/>
    <w:rsid w:val="002D7E1F"/>
    <w:rsid w:val="002E1110"/>
    <w:rsid w:val="002E21AF"/>
    <w:rsid w:val="002E2A2B"/>
    <w:rsid w:val="002E3982"/>
    <w:rsid w:val="002E7F0B"/>
    <w:rsid w:val="002F1DDA"/>
    <w:rsid w:val="002F317B"/>
    <w:rsid w:val="002F4968"/>
    <w:rsid w:val="00300086"/>
    <w:rsid w:val="003002FE"/>
    <w:rsid w:val="003006F5"/>
    <w:rsid w:val="00301D27"/>
    <w:rsid w:val="00303F82"/>
    <w:rsid w:val="00306EBB"/>
    <w:rsid w:val="0031044C"/>
    <w:rsid w:val="0031273E"/>
    <w:rsid w:val="00312A9A"/>
    <w:rsid w:val="00313659"/>
    <w:rsid w:val="00316654"/>
    <w:rsid w:val="0032105D"/>
    <w:rsid w:val="003225CB"/>
    <w:rsid w:val="00322977"/>
    <w:rsid w:val="00323052"/>
    <w:rsid w:val="00324F72"/>
    <w:rsid w:val="00326C45"/>
    <w:rsid w:val="00327915"/>
    <w:rsid w:val="0033015B"/>
    <w:rsid w:val="003303EF"/>
    <w:rsid w:val="00330EFE"/>
    <w:rsid w:val="00330FB6"/>
    <w:rsid w:val="00331679"/>
    <w:rsid w:val="00336D82"/>
    <w:rsid w:val="0033787A"/>
    <w:rsid w:val="0034017D"/>
    <w:rsid w:val="00341154"/>
    <w:rsid w:val="00342BE3"/>
    <w:rsid w:val="00346843"/>
    <w:rsid w:val="0034747A"/>
    <w:rsid w:val="00347E61"/>
    <w:rsid w:val="00350BE0"/>
    <w:rsid w:val="00350D6E"/>
    <w:rsid w:val="00351C50"/>
    <w:rsid w:val="00351E15"/>
    <w:rsid w:val="00353980"/>
    <w:rsid w:val="0035411B"/>
    <w:rsid w:val="00355190"/>
    <w:rsid w:val="00357895"/>
    <w:rsid w:val="00360BD5"/>
    <w:rsid w:val="00361D2D"/>
    <w:rsid w:val="00362083"/>
    <w:rsid w:val="00362D1D"/>
    <w:rsid w:val="00365246"/>
    <w:rsid w:val="0036527C"/>
    <w:rsid w:val="0036561B"/>
    <w:rsid w:val="00366CF8"/>
    <w:rsid w:val="0036745D"/>
    <w:rsid w:val="0037200B"/>
    <w:rsid w:val="003742D0"/>
    <w:rsid w:val="003759F8"/>
    <w:rsid w:val="003765C3"/>
    <w:rsid w:val="003772EF"/>
    <w:rsid w:val="00380369"/>
    <w:rsid w:val="003820EE"/>
    <w:rsid w:val="00382495"/>
    <w:rsid w:val="00382F25"/>
    <w:rsid w:val="00384B1B"/>
    <w:rsid w:val="00390CF4"/>
    <w:rsid w:val="00391617"/>
    <w:rsid w:val="00392DD0"/>
    <w:rsid w:val="00393340"/>
    <w:rsid w:val="00394744"/>
    <w:rsid w:val="0039500D"/>
    <w:rsid w:val="00395EB7"/>
    <w:rsid w:val="0039652D"/>
    <w:rsid w:val="003A55E9"/>
    <w:rsid w:val="003A6550"/>
    <w:rsid w:val="003A6AF0"/>
    <w:rsid w:val="003B0656"/>
    <w:rsid w:val="003B0875"/>
    <w:rsid w:val="003B3199"/>
    <w:rsid w:val="003B3417"/>
    <w:rsid w:val="003B4793"/>
    <w:rsid w:val="003B71AE"/>
    <w:rsid w:val="003B727B"/>
    <w:rsid w:val="003C32A5"/>
    <w:rsid w:val="003C3ADC"/>
    <w:rsid w:val="003C4155"/>
    <w:rsid w:val="003C583E"/>
    <w:rsid w:val="003C76E5"/>
    <w:rsid w:val="003D2270"/>
    <w:rsid w:val="003D2614"/>
    <w:rsid w:val="003D2FE4"/>
    <w:rsid w:val="003D3DC6"/>
    <w:rsid w:val="003D4DEA"/>
    <w:rsid w:val="003D646E"/>
    <w:rsid w:val="003D70AE"/>
    <w:rsid w:val="003D78E3"/>
    <w:rsid w:val="003E0182"/>
    <w:rsid w:val="003E0CBF"/>
    <w:rsid w:val="003E1199"/>
    <w:rsid w:val="003E1A6C"/>
    <w:rsid w:val="003E368F"/>
    <w:rsid w:val="003E573F"/>
    <w:rsid w:val="003E57CB"/>
    <w:rsid w:val="003E5C89"/>
    <w:rsid w:val="003E6834"/>
    <w:rsid w:val="003F1992"/>
    <w:rsid w:val="003F2059"/>
    <w:rsid w:val="003F235F"/>
    <w:rsid w:val="003F3760"/>
    <w:rsid w:val="003F5D04"/>
    <w:rsid w:val="003F5E69"/>
    <w:rsid w:val="003F6D1F"/>
    <w:rsid w:val="003F72DD"/>
    <w:rsid w:val="003F75D5"/>
    <w:rsid w:val="0040016F"/>
    <w:rsid w:val="004001A7"/>
    <w:rsid w:val="00401B9F"/>
    <w:rsid w:val="00401F9B"/>
    <w:rsid w:val="00402482"/>
    <w:rsid w:val="00403736"/>
    <w:rsid w:val="004074F9"/>
    <w:rsid w:val="00411A03"/>
    <w:rsid w:val="00411E93"/>
    <w:rsid w:val="00412B00"/>
    <w:rsid w:val="00412C10"/>
    <w:rsid w:val="00412CA7"/>
    <w:rsid w:val="00413CB7"/>
    <w:rsid w:val="00414B81"/>
    <w:rsid w:val="00414BB9"/>
    <w:rsid w:val="00414C46"/>
    <w:rsid w:val="004158A1"/>
    <w:rsid w:val="00420666"/>
    <w:rsid w:val="00420E34"/>
    <w:rsid w:val="00420F71"/>
    <w:rsid w:val="00422FC2"/>
    <w:rsid w:val="00423160"/>
    <w:rsid w:val="00423B0C"/>
    <w:rsid w:val="00425047"/>
    <w:rsid w:val="004257AF"/>
    <w:rsid w:val="00427C07"/>
    <w:rsid w:val="004301BE"/>
    <w:rsid w:val="004308F3"/>
    <w:rsid w:val="00430D4B"/>
    <w:rsid w:val="00431B0D"/>
    <w:rsid w:val="00432C04"/>
    <w:rsid w:val="004339D7"/>
    <w:rsid w:val="00433B78"/>
    <w:rsid w:val="00434721"/>
    <w:rsid w:val="0043669F"/>
    <w:rsid w:val="0043770C"/>
    <w:rsid w:val="00441761"/>
    <w:rsid w:val="00442DB1"/>
    <w:rsid w:val="0044311C"/>
    <w:rsid w:val="00452D3A"/>
    <w:rsid w:val="0045318A"/>
    <w:rsid w:val="0045330E"/>
    <w:rsid w:val="0045403A"/>
    <w:rsid w:val="0045405C"/>
    <w:rsid w:val="00457A03"/>
    <w:rsid w:val="0046145E"/>
    <w:rsid w:val="00462092"/>
    <w:rsid w:val="004624D6"/>
    <w:rsid w:val="004626B6"/>
    <w:rsid w:val="004643A2"/>
    <w:rsid w:val="0046563E"/>
    <w:rsid w:val="004715BD"/>
    <w:rsid w:val="004718B7"/>
    <w:rsid w:val="00471DD4"/>
    <w:rsid w:val="00471E52"/>
    <w:rsid w:val="00471EB7"/>
    <w:rsid w:val="004727AD"/>
    <w:rsid w:val="00473615"/>
    <w:rsid w:val="00473709"/>
    <w:rsid w:val="00476AAA"/>
    <w:rsid w:val="00480953"/>
    <w:rsid w:val="00484847"/>
    <w:rsid w:val="00485F86"/>
    <w:rsid w:val="00487C1D"/>
    <w:rsid w:val="00490049"/>
    <w:rsid w:val="004911A6"/>
    <w:rsid w:val="00491DC6"/>
    <w:rsid w:val="00492E15"/>
    <w:rsid w:val="00496441"/>
    <w:rsid w:val="0049752D"/>
    <w:rsid w:val="004A00CE"/>
    <w:rsid w:val="004A0F00"/>
    <w:rsid w:val="004A1104"/>
    <w:rsid w:val="004A18DF"/>
    <w:rsid w:val="004A2C56"/>
    <w:rsid w:val="004A3219"/>
    <w:rsid w:val="004A3448"/>
    <w:rsid w:val="004A3C4D"/>
    <w:rsid w:val="004A53CD"/>
    <w:rsid w:val="004A554E"/>
    <w:rsid w:val="004A5906"/>
    <w:rsid w:val="004A7085"/>
    <w:rsid w:val="004B12A6"/>
    <w:rsid w:val="004B1782"/>
    <w:rsid w:val="004B2E9E"/>
    <w:rsid w:val="004B30AC"/>
    <w:rsid w:val="004B4A57"/>
    <w:rsid w:val="004B6FDF"/>
    <w:rsid w:val="004C022C"/>
    <w:rsid w:val="004C265B"/>
    <w:rsid w:val="004C3DA3"/>
    <w:rsid w:val="004C45FC"/>
    <w:rsid w:val="004C47D7"/>
    <w:rsid w:val="004C5806"/>
    <w:rsid w:val="004D094F"/>
    <w:rsid w:val="004D34DA"/>
    <w:rsid w:val="004D380C"/>
    <w:rsid w:val="004D3867"/>
    <w:rsid w:val="004D4737"/>
    <w:rsid w:val="004D4B7F"/>
    <w:rsid w:val="004D5772"/>
    <w:rsid w:val="004D73E6"/>
    <w:rsid w:val="004E02DA"/>
    <w:rsid w:val="004E11D9"/>
    <w:rsid w:val="004E1512"/>
    <w:rsid w:val="004E1770"/>
    <w:rsid w:val="004E2234"/>
    <w:rsid w:val="004E46EC"/>
    <w:rsid w:val="004E5495"/>
    <w:rsid w:val="004E58E4"/>
    <w:rsid w:val="004E5ED0"/>
    <w:rsid w:val="004E60E5"/>
    <w:rsid w:val="004E76C6"/>
    <w:rsid w:val="004E7718"/>
    <w:rsid w:val="004F2203"/>
    <w:rsid w:val="004F2880"/>
    <w:rsid w:val="004F3245"/>
    <w:rsid w:val="004F361E"/>
    <w:rsid w:val="004F5679"/>
    <w:rsid w:val="004F74D3"/>
    <w:rsid w:val="00501579"/>
    <w:rsid w:val="005018DC"/>
    <w:rsid w:val="00502022"/>
    <w:rsid w:val="00502036"/>
    <w:rsid w:val="0050206D"/>
    <w:rsid w:val="00503057"/>
    <w:rsid w:val="005037B8"/>
    <w:rsid w:val="005047E4"/>
    <w:rsid w:val="00504B90"/>
    <w:rsid w:val="00505974"/>
    <w:rsid w:val="00510274"/>
    <w:rsid w:val="00510AC3"/>
    <w:rsid w:val="00510F3D"/>
    <w:rsid w:val="005127F5"/>
    <w:rsid w:val="005174F7"/>
    <w:rsid w:val="00520530"/>
    <w:rsid w:val="00521CEA"/>
    <w:rsid w:val="00522247"/>
    <w:rsid w:val="0052558A"/>
    <w:rsid w:val="005258C7"/>
    <w:rsid w:val="00530123"/>
    <w:rsid w:val="00531EC6"/>
    <w:rsid w:val="0053261A"/>
    <w:rsid w:val="005336A3"/>
    <w:rsid w:val="00534351"/>
    <w:rsid w:val="00537198"/>
    <w:rsid w:val="00537EED"/>
    <w:rsid w:val="00541D94"/>
    <w:rsid w:val="00544090"/>
    <w:rsid w:val="005458FC"/>
    <w:rsid w:val="00545FA6"/>
    <w:rsid w:val="00546943"/>
    <w:rsid w:val="00546FFC"/>
    <w:rsid w:val="0055032D"/>
    <w:rsid w:val="005503C9"/>
    <w:rsid w:val="0055403E"/>
    <w:rsid w:val="00554207"/>
    <w:rsid w:val="00557485"/>
    <w:rsid w:val="00557AF1"/>
    <w:rsid w:val="005616E0"/>
    <w:rsid w:val="005627EB"/>
    <w:rsid w:val="005628CA"/>
    <w:rsid w:val="0056360A"/>
    <w:rsid w:val="00564081"/>
    <w:rsid w:val="005653A9"/>
    <w:rsid w:val="00566448"/>
    <w:rsid w:val="00566782"/>
    <w:rsid w:val="00567836"/>
    <w:rsid w:val="00572075"/>
    <w:rsid w:val="005727B9"/>
    <w:rsid w:val="00572AA1"/>
    <w:rsid w:val="005730D2"/>
    <w:rsid w:val="00573531"/>
    <w:rsid w:val="005735E1"/>
    <w:rsid w:val="005751A9"/>
    <w:rsid w:val="005766DF"/>
    <w:rsid w:val="00576CFC"/>
    <w:rsid w:val="005801BD"/>
    <w:rsid w:val="0058091D"/>
    <w:rsid w:val="00581545"/>
    <w:rsid w:val="0058188F"/>
    <w:rsid w:val="0058249B"/>
    <w:rsid w:val="00583051"/>
    <w:rsid w:val="005837FF"/>
    <w:rsid w:val="005868DC"/>
    <w:rsid w:val="00586C05"/>
    <w:rsid w:val="00587F8D"/>
    <w:rsid w:val="00590D23"/>
    <w:rsid w:val="00590F5D"/>
    <w:rsid w:val="0059184C"/>
    <w:rsid w:val="00592B4A"/>
    <w:rsid w:val="00593E2A"/>
    <w:rsid w:val="00594211"/>
    <w:rsid w:val="00594709"/>
    <w:rsid w:val="005953A0"/>
    <w:rsid w:val="005976B4"/>
    <w:rsid w:val="00597A37"/>
    <w:rsid w:val="00597E85"/>
    <w:rsid w:val="005A1E9F"/>
    <w:rsid w:val="005A2816"/>
    <w:rsid w:val="005A5C7E"/>
    <w:rsid w:val="005A67BE"/>
    <w:rsid w:val="005A68F0"/>
    <w:rsid w:val="005A7FBD"/>
    <w:rsid w:val="005B137B"/>
    <w:rsid w:val="005B6F41"/>
    <w:rsid w:val="005C12F1"/>
    <w:rsid w:val="005C1A80"/>
    <w:rsid w:val="005C1D24"/>
    <w:rsid w:val="005C24B1"/>
    <w:rsid w:val="005C2A35"/>
    <w:rsid w:val="005C7553"/>
    <w:rsid w:val="005C7F7A"/>
    <w:rsid w:val="005D00A3"/>
    <w:rsid w:val="005D1796"/>
    <w:rsid w:val="005D1F27"/>
    <w:rsid w:val="005D3C80"/>
    <w:rsid w:val="005D6B27"/>
    <w:rsid w:val="005D746F"/>
    <w:rsid w:val="005D7B1F"/>
    <w:rsid w:val="005E08D7"/>
    <w:rsid w:val="005E1423"/>
    <w:rsid w:val="005E15B2"/>
    <w:rsid w:val="005E2263"/>
    <w:rsid w:val="005E3952"/>
    <w:rsid w:val="005E5448"/>
    <w:rsid w:val="005E630D"/>
    <w:rsid w:val="005F0E55"/>
    <w:rsid w:val="005F1AC6"/>
    <w:rsid w:val="005F23C2"/>
    <w:rsid w:val="005F2CD6"/>
    <w:rsid w:val="005F3B4D"/>
    <w:rsid w:val="005F4FA5"/>
    <w:rsid w:val="005F757F"/>
    <w:rsid w:val="006001E1"/>
    <w:rsid w:val="00602E9E"/>
    <w:rsid w:val="00613C70"/>
    <w:rsid w:val="00614F35"/>
    <w:rsid w:val="00614FBD"/>
    <w:rsid w:val="006153CD"/>
    <w:rsid w:val="0061654D"/>
    <w:rsid w:val="00622525"/>
    <w:rsid w:val="00622840"/>
    <w:rsid w:val="00623A39"/>
    <w:rsid w:val="00623C2C"/>
    <w:rsid w:val="00624480"/>
    <w:rsid w:val="00624CB7"/>
    <w:rsid w:val="006252C1"/>
    <w:rsid w:val="00625ADB"/>
    <w:rsid w:val="00626164"/>
    <w:rsid w:val="00627ED6"/>
    <w:rsid w:val="00630020"/>
    <w:rsid w:val="00631EC7"/>
    <w:rsid w:val="00632C0D"/>
    <w:rsid w:val="006339A3"/>
    <w:rsid w:val="00633FC0"/>
    <w:rsid w:val="0063406B"/>
    <w:rsid w:val="006343C1"/>
    <w:rsid w:val="00634D5C"/>
    <w:rsid w:val="00635669"/>
    <w:rsid w:val="00636F38"/>
    <w:rsid w:val="00640330"/>
    <w:rsid w:val="00641236"/>
    <w:rsid w:val="00641E43"/>
    <w:rsid w:val="006456D4"/>
    <w:rsid w:val="00645E70"/>
    <w:rsid w:val="006461B5"/>
    <w:rsid w:val="00647030"/>
    <w:rsid w:val="00651091"/>
    <w:rsid w:val="006537B4"/>
    <w:rsid w:val="00654A27"/>
    <w:rsid w:val="00655B27"/>
    <w:rsid w:val="0065666F"/>
    <w:rsid w:val="0066065A"/>
    <w:rsid w:val="0066194D"/>
    <w:rsid w:val="0066318F"/>
    <w:rsid w:val="006640E0"/>
    <w:rsid w:val="00664BC6"/>
    <w:rsid w:val="0066570B"/>
    <w:rsid w:val="006657AA"/>
    <w:rsid w:val="006711D2"/>
    <w:rsid w:val="00671538"/>
    <w:rsid w:val="00671787"/>
    <w:rsid w:val="00672DAA"/>
    <w:rsid w:val="006754A5"/>
    <w:rsid w:val="006775AA"/>
    <w:rsid w:val="00680AF1"/>
    <w:rsid w:val="0068112F"/>
    <w:rsid w:val="006828C3"/>
    <w:rsid w:val="00683AE8"/>
    <w:rsid w:val="00684F4C"/>
    <w:rsid w:val="006853ED"/>
    <w:rsid w:val="00686653"/>
    <w:rsid w:val="00687DE9"/>
    <w:rsid w:val="0069032F"/>
    <w:rsid w:val="006904A3"/>
    <w:rsid w:val="00690B42"/>
    <w:rsid w:val="00690DB0"/>
    <w:rsid w:val="00691C5A"/>
    <w:rsid w:val="00692786"/>
    <w:rsid w:val="00693109"/>
    <w:rsid w:val="00693F2C"/>
    <w:rsid w:val="00695797"/>
    <w:rsid w:val="00695F7F"/>
    <w:rsid w:val="006965DD"/>
    <w:rsid w:val="00696864"/>
    <w:rsid w:val="00696CC2"/>
    <w:rsid w:val="006A06F5"/>
    <w:rsid w:val="006A3148"/>
    <w:rsid w:val="006A478A"/>
    <w:rsid w:val="006A5712"/>
    <w:rsid w:val="006A59FE"/>
    <w:rsid w:val="006A5DB4"/>
    <w:rsid w:val="006B03CD"/>
    <w:rsid w:val="006B080F"/>
    <w:rsid w:val="006B0E59"/>
    <w:rsid w:val="006B18F2"/>
    <w:rsid w:val="006B212D"/>
    <w:rsid w:val="006B224C"/>
    <w:rsid w:val="006B28DC"/>
    <w:rsid w:val="006B2BE8"/>
    <w:rsid w:val="006B7AE8"/>
    <w:rsid w:val="006C1BCC"/>
    <w:rsid w:val="006C2978"/>
    <w:rsid w:val="006C2CB5"/>
    <w:rsid w:val="006C36EC"/>
    <w:rsid w:val="006C4A80"/>
    <w:rsid w:val="006C50CB"/>
    <w:rsid w:val="006C5CFF"/>
    <w:rsid w:val="006C7556"/>
    <w:rsid w:val="006D04E2"/>
    <w:rsid w:val="006D1B05"/>
    <w:rsid w:val="006D2316"/>
    <w:rsid w:val="006D244F"/>
    <w:rsid w:val="006D2C79"/>
    <w:rsid w:val="006D2D61"/>
    <w:rsid w:val="006D33BF"/>
    <w:rsid w:val="006D6BAD"/>
    <w:rsid w:val="006D75C8"/>
    <w:rsid w:val="006E0416"/>
    <w:rsid w:val="006E0859"/>
    <w:rsid w:val="006E08BE"/>
    <w:rsid w:val="006E6E25"/>
    <w:rsid w:val="006E7781"/>
    <w:rsid w:val="006F2120"/>
    <w:rsid w:val="006F319D"/>
    <w:rsid w:val="006F5FBB"/>
    <w:rsid w:val="006F6033"/>
    <w:rsid w:val="006F7DF4"/>
    <w:rsid w:val="007035B9"/>
    <w:rsid w:val="00704527"/>
    <w:rsid w:val="0070484E"/>
    <w:rsid w:val="0070550C"/>
    <w:rsid w:val="007068A7"/>
    <w:rsid w:val="00712B7D"/>
    <w:rsid w:val="00714762"/>
    <w:rsid w:val="00715E03"/>
    <w:rsid w:val="00720A22"/>
    <w:rsid w:val="00721D64"/>
    <w:rsid w:val="00722726"/>
    <w:rsid w:val="007233F8"/>
    <w:rsid w:val="00723489"/>
    <w:rsid w:val="00723761"/>
    <w:rsid w:val="00724080"/>
    <w:rsid w:val="0072418F"/>
    <w:rsid w:val="00725029"/>
    <w:rsid w:val="007250DE"/>
    <w:rsid w:val="00726A8F"/>
    <w:rsid w:val="00730ADD"/>
    <w:rsid w:val="0073138F"/>
    <w:rsid w:val="00732956"/>
    <w:rsid w:val="007333A5"/>
    <w:rsid w:val="00733B76"/>
    <w:rsid w:val="00734CC2"/>
    <w:rsid w:val="00735601"/>
    <w:rsid w:val="00740F2B"/>
    <w:rsid w:val="00743556"/>
    <w:rsid w:val="00743F9C"/>
    <w:rsid w:val="00743FA8"/>
    <w:rsid w:val="00744B75"/>
    <w:rsid w:val="00745580"/>
    <w:rsid w:val="007462C1"/>
    <w:rsid w:val="00747037"/>
    <w:rsid w:val="00750585"/>
    <w:rsid w:val="00750DA7"/>
    <w:rsid w:val="00753152"/>
    <w:rsid w:val="0075378D"/>
    <w:rsid w:val="00755447"/>
    <w:rsid w:val="00755835"/>
    <w:rsid w:val="0076046C"/>
    <w:rsid w:val="00761BCA"/>
    <w:rsid w:val="00761DA3"/>
    <w:rsid w:val="007627EA"/>
    <w:rsid w:val="00762F42"/>
    <w:rsid w:val="00767598"/>
    <w:rsid w:val="00770E27"/>
    <w:rsid w:val="007713DC"/>
    <w:rsid w:val="00774351"/>
    <w:rsid w:val="00774954"/>
    <w:rsid w:val="00774E7F"/>
    <w:rsid w:val="007775AC"/>
    <w:rsid w:val="0078101D"/>
    <w:rsid w:val="00781176"/>
    <w:rsid w:val="00781276"/>
    <w:rsid w:val="00783967"/>
    <w:rsid w:val="00783EFE"/>
    <w:rsid w:val="00784016"/>
    <w:rsid w:val="0078640A"/>
    <w:rsid w:val="00786D95"/>
    <w:rsid w:val="007908EC"/>
    <w:rsid w:val="00790EBB"/>
    <w:rsid w:val="00791D0F"/>
    <w:rsid w:val="00792FC2"/>
    <w:rsid w:val="0079325E"/>
    <w:rsid w:val="00793402"/>
    <w:rsid w:val="00794277"/>
    <w:rsid w:val="007954C7"/>
    <w:rsid w:val="00795C2A"/>
    <w:rsid w:val="007961D8"/>
    <w:rsid w:val="007A1B36"/>
    <w:rsid w:val="007A3789"/>
    <w:rsid w:val="007A3F8E"/>
    <w:rsid w:val="007A4967"/>
    <w:rsid w:val="007A55A1"/>
    <w:rsid w:val="007A610B"/>
    <w:rsid w:val="007B0CD0"/>
    <w:rsid w:val="007B1CE8"/>
    <w:rsid w:val="007B3DC8"/>
    <w:rsid w:val="007B4A8B"/>
    <w:rsid w:val="007B4CDA"/>
    <w:rsid w:val="007B56DB"/>
    <w:rsid w:val="007B6C12"/>
    <w:rsid w:val="007B7EDA"/>
    <w:rsid w:val="007C0DE4"/>
    <w:rsid w:val="007C1AEB"/>
    <w:rsid w:val="007C206B"/>
    <w:rsid w:val="007C4309"/>
    <w:rsid w:val="007C4F2A"/>
    <w:rsid w:val="007D037D"/>
    <w:rsid w:val="007D19B5"/>
    <w:rsid w:val="007D2BF9"/>
    <w:rsid w:val="007D2E7D"/>
    <w:rsid w:val="007D4796"/>
    <w:rsid w:val="007D4DE5"/>
    <w:rsid w:val="007D7332"/>
    <w:rsid w:val="007E1FF1"/>
    <w:rsid w:val="007E2884"/>
    <w:rsid w:val="007E2DC8"/>
    <w:rsid w:val="007E3EA6"/>
    <w:rsid w:val="007E4A04"/>
    <w:rsid w:val="007E59DC"/>
    <w:rsid w:val="007F18A6"/>
    <w:rsid w:val="007F192F"/>
    <w:rsid w:val="007F4F26"/>
    <w:rsid w:val="007F5012"/>
    <w:rsid w:val="007F5B1A"/>
    <w:rsid w:val="007F61A3"/>
    <w:rsid w:val="007F6212"/>
    <w:rsid w:val="007F69EB"/>
    <w:rsid w:val="007F7184"/>
    <w:rsid w:val="007F7510"/>
    <w:rsid w:val="007F758B"/>
    <w:rsid w:val="007F7FD8"/>
    <w:rsid w:val="0080063E"/>
    <w:rsid w:val="008007D4"/>
    <w:rsid w:val="00800DE6"/>
    <w:rsid w:val="0080117E"/>
    <w:rsid w:val="008018B5"/>
    <w:rsid w:val="00801A0A"/>
    <w:rsid w:val="00803760"/>
    <w:rsid w:val="008043AC"/>
    <w:rsid w:val="00804867"/>
    <w:rsid w:val="00804DFC"/>
    <w:rsid w:val="00806548"/>
    <w:rsid w:val="00813191"/>
    <w:rsid w:val="00813869"/>
    <w:rsid w:val="00814342"/>
    <w:rsid w:val="00814352"/>
    <w:rsid w:val="0081483D"/>
    <w:rsid w:val="008160BB"/>
    <w:rsid w:val="0081620D"/>
    <w:rsid w:val="00817382"/>
    <w:rsid w:val="0081738A"/>
    <w:rsid w:val="00820109"/>
    <w:rsid w:val="00820CF3"/>
    <w:rsid w:val="008219FC"/>
    <w:rsid w:val="00824DEF"/>
    <w:rsid w:val="008262BA"/>
    <w:rsid w:val="0082657A"/>
    <w:rsid w:val="00830A44"/>
    <w:rsid w:val="0083187C"/>
    <w:rsid w:val="00835A12"/>
    <w:rsid w:val="00840A2A"/>
    <w:rsid w:val="00840B5E"/>
    <w:rsid w:val="0084273E"/>
    <w:rsid w:val="00843A02"/>
    <w:rsid w:val="00843F25"/>
    <w:rsid w:val="0084534C"/>
    <w:rsid w:val="008458D6"/>
    <w:rsid w:val="00847208"/>
    <w:rsid w:val="00852199"/>
    <w:rsid w:val="00852B79"/>
    <w:rsid w:val="00853957"/>
    <w:rsid w:val="00853A5B"/>
    <w:rsid w:val="008552DE"/>
    <w:rsid w:val="008552F7"/>
    <w:rsid w:val="00855F89"/>
    <w:rsid w:val="00856EDB"/>
    <w:rsid w:val="0085741B"/>
    <w:rsid w:val="00857EAE"/>
    <w:rsid w:val="008600B0"/>
    <w:rsid w:val="00860D3D"/>
    <w:rsid w:val="00861B37"/>
    <w:rsid w:val="00861FFC"/>
    <w:rsid w:val="00863247"/>
    <w:rsid w:val="0086384B"/>
    <w:rsid w:val="00864301"/>
    <w:rsid w:val="008679F6"/>
    <w:rsid w:val="00872621"/>
    <w:rsid w:val="00874D0C"/>
    <w:rsid w:val="00876C6F"/>
    <w:rsid w:val="00876EF2"/>
    <w:rsid w:val="00881759"/>
    <w:rsid w:val="00881F33"/>
    <w:rsid w:val="008820B6"/>
    <w:rsid w:val="00882B28"/>
    <w:rsid w:val="008832CA"/>
    <w:rsid w:val="0088599A"/>
    <w:rsid w:val="00886C01"/>
    <w:rsid w:val="0089011B"/>
    <w:rsid w:val="00892CBF"/>
    <w:rsid w:val="00893517"/>
    <w:rsid w:val="008958CF"/>
    <w:rsid w:val="008A00AC"/>
    <w:rsid w:val="008A1204"/>
    <w:rsid w:val="008A2C27"/>
    <w:rsid w:val="008A2D73"/>
    <w:rsid w:val="008A5054"/>
    <w:rsid w:val="008A54D5"/>
    <w:rsid w:val="008A5EFC"/>
    <w:rsid w:val="008A69C0"/>
    <w:rsid w:val="008A6D68"/>
    <w:rsid w:val="008A6F5A"/>
    <w:rsid w:val="008B32FD"/>
    <w:rsid w:val="008B4D6C"/>
    <w:rsid w:val="008B5527"/>
    <w:rsid w:val="008B5FAE"/>
    <w:rsid w:val="008B64E1"/>
    <w:rsid w:val="008B7857"/>
    <w:rsid w:val="008B7ECC"/>
    <w:rsid w:val="008B7FB2"/>
    <w:rsid w:val="008C13E5"/>
    <w:rsid w:val="008C23AD"/>
    <w:rsid w:val="008C332B"/>
    <w:rsid w:val="008C4C57"/>
    <w:rsid w:val="008C4F34"/>
    <w:rsid w:val="008D1D3C"/>
    <w:rsid w:val="008D2BA5"/>
    <w:rsid w:val="008D3158"/>
    <w:rsid w:val="008D4CDF"/>
    <w:rsid w:val="008D53F7"/>
    <w:rsid w:val="008D63EA"/>
    <w:rsid w:val="008D7D68"/>
    <w:rsid w:val="008E16F4"/>
    <w:rsid w:val="008E454F"/>
    <w:rsid w:val="008E4E6E"/>
    <w:rsid w:val="008E5309"/>
    <w:rsid w:val="008E6DEF"/>
    <w:rsid w:val="008E73BA"/>
    <w:rsid w:val="008F0E2B"/>
    <w:rsid w:val="008F10A7"/>
    <w:rsid w:val="008F1390"/>
    <w:rsid w:val="008F2756"/>
    <w:rsid w:val="008F2881"/>
    <w:rsid w:val="008F3071"/>
    <w:rsid w:val="008F334F"/>
    <w:rsid w:val="008F37DF"/>
    <w:rsid w:val="008F4C57"/>
    <w:rsid w:val="008F516B"/>
    <w:rsid w:val="008F522B"/>
    <w:rsid w:val="008F5960"/>
    <w:rsid w:val="008F5F13"/>
    <w:rsid w:val="008F6AA6"/>
    <w:rsid w:val="008F6AAD"/>
    <w:rsid w:val="00900244"/>
    <w:rsid w:val="00901740"/>
    <w:rsid w:val="00901E9A"/>
    <w:rsid w:val="009032C2"/>
    <w:rsid w:val="00906BE2"/>
    <w:rsid w:val="00906E3C"/>
    <w:rsid w:val="00907014"/>
    <w:rsid w:val="00907C8F"/>
    <w:rsid w:val="00907CB6"/>
    <w:rsid w:val="00910156"/>
    <w:rsid w:val="00911E37"/>
    <w:rsid w:val="00912F6E"/>
    <w:rsid w:val="009143D9"/>
    <w:rsid w:val="00914DA5"/>
    <w:rsid w:val="00921B49"/>
    <w:rsid w:val="009242BC"/>
    <w:rsid w:val="009262C5"/>
    <w:rsid w:val="009301F1"/>
    <w:rsid w:val="00932A19"/>
    <w:rsid w:val="00933E52"/>
    <w:rsid w:val="009341AB"/>
    <w:rsid w:val="0093703B"/>
    <w:rsid w:val="00937172"/>
    <w:rsid w:val="009403ED"/>
    <w:rsid w:val="00940C48"/>
    <w:rsid w:val="009440C3"/>
    <w:rsid w:val="00946FE7"/>
    <w:rsid w:val="00947403"/>
    <w:rsid w:val="0094784C"/>
    <w:rsid w:val="00947A03"/>
    <w:rsid w:val="00950A54"/>
    <w:rsid w:val="009521EB"/>
    <w:rsid w:val="00953165"/>
    <w:rsid w:val="009539D0"/>
    <w:rsid w:val="009545DB"/>
    <w:rsid w:val="00954B41"/>
    <w:rsid w:val="00954D0B"/>
    <w:rsid w:val="009559F4"/>
    <w:rsid w:val="00956932"/>
    <w:rsid w:val="00957A71"/>
    <w:rsid w:val="00960DB2"/>
    <w:rsid w:val="0096221C"/>
    <w:rsid w:val="00965025"/>
    <w:rsid w:val="0096607C"/>
    <w:rsid w:val="00966E18"/>
    <w:rsid w:val="00967AB9"/>
    <w:rsid w:val="00971AF8"/>
    <w:rsid w:val="009721E8"/>
    <w:rsid w:val="00972E84"/>
    <w:rsid w:val="00974E10"/>
    <w:rsid w:val="009752EA"/>
    <w:rsid w:val="009757B8"/>
    <w:rsid w:val="00976FD6"/>
    <w:rsid w:val="00977715"/>
    <w:rsid w:val="00977E40"/>
    <w:rsid w:val="00980241"/>
    <w:rsid w:val="009818FD"/>
    <w:rsid w:val="00982403"/>
    <w:rsid w:val="009846EA"/>
    <w:rsid w:val="0098492C"/>
    <w:rsid w:val="00986F83"/>
    <w:rsid w:val="00987010"/>
    <w:rsid w:val="0099063C"/>
    <w:rsid w:val="0099104A"/>
    <w:rsid w:val="00991991"/>
    <w:rsid w:val="00994B60"/>
    <w:rsid w:val="009A334B"/>
    <w:rsid w:val="009A3791"/>
    <w:rsid w:val="009A40F2"/>
    <w:rsid w:val="009A4F63"/>
    <w:rsid w:val="009A5D8F"/>
    <w:rsid w:val="009A6C1C"/>
    <w:rsid w:val="009B0077"/>
    <w:rsid w:val="009B3AB7"/>
    <w:rsid w:val="009B4179"/>
    <w:rsid w:val="009C04F5"/>
    <w:rsid w:val="009C1826"/>
    <w:rsid w:val="009C1EEA"/>
    <w:rsid w:val="009C555E"/>
    <w:rsid w:val="009C5B0A"/>
    <w:rsid w:val="009C6D2B"/>
    <w:rsid w:val="009C7B6D"/>
    <w:rsid w:val="009D3D0A"/>
    <w:rsid w:val="009D41F0"/>
    <w:rsid w:val="009D7068"/>
    <w:rsid w:val="009E1405"/>
    <w:rsid w:val="009E24DD"/>
    <w:rsid w:val="009E2D0D"/>
    <w:rsid w:val="009E4128"/>
    <w:rsid w:val="009E42DF"/>
    <w:rsid w:val="009E5815"/>
    <w:rsid w:val="009E5ACF"/>
    <w:rsid w:val="009E5F06"/>
    <w:rsid w:val="009F0B42"/>
    <w:rsid w:val="009F0CF1"/>
    <w:rsid w:val="009F164C"/>
    <w:rsid w:val="009F253F"/>
    <w:rsid w:val="009F2BA4"/>
    <w:rsid w:val="009F3AA5"/>
    <w:rsid w:val="009F702E"/>
    <w:rsid w:val="009F7EF2"/>
    <w:rsid w:val="00A006EE"/>
    <w:rsid w:val="00A00AD2"/>
    <w:rsid w:val="00A016DF"/>
    <w:rsid w:val="00A02E63"/>
    <w:rsid w:val="00A03F8B"/>
    <w:rsid w:val="00A07650"/>
    <w:rsid w:val="00A07C70"/>
    <w:rsid w:val="00A07C9D"/>
    <w:rsid w:val="00A11F9A"/>
    <w:rsid w:val="00A12CC5"/>
    <w:rsid w:val="00A1476A"/>
    <w:rsid w:val="00A15094"/>
    <w:rsid w:val="00A15800"/>
    <w:rsid w:val="00A164BE"/>
    <w:rsid w:val="00A1798D"/>
    <w:rsid w:val="00A213D5"/>
    <w:rsid w:val="00A22217"/>
    <w:rsid w:val="00A23299"/>
    <w:rsid w:val="00A25BFC"/>
    <w:rsid w:val="00A25F77"/>
    <w:rsid w:val="00A26353"/>
    <w:rsid w:val="00A308CE"/>
    <w:rsid w:val="00A30B48"/>
    <w:rsid w:val="00A313E5"/>
    <w:rsid w:val="00A316A5"/>
    <w:rsid w:val="00A32D33"/>
    <w:rsid w:val="00A35517"/>
    <w:rsid w:val="00A35C7B"/>
    <w:rsid w:val="00A364D4"/>
    <w:rsid w:val="00A37EDE"/>
    <w:rsid w:val="00A40123"/>
    <w:rsid w:val="00A42BF2"/>
    <w:rsid w:val="00A4352F"/>
    <w:rsid w:val="00A4527B"/>
    <w:rsid w:val="00A478F9"/>
    <w:rsid w:val="00A500B0"/>
    <w:rsid w:val="00A5037D"/>
    <w:rsid w:val="00A50823"/>
    <w:rsid w:val="00A518B6"/>
    <w:rsid w:val="00A51F10"/>
    <w:rsid w:val="00A51F7F"/>
    <w:rsid w:val="00A5503A"/>
    <w:rsid w:val="00A56075"/>
    <w:rsid w:val="00A56661"/>
    <w:rsid w:val="00A567FB"/>
    <w:rsid w:val="00A56B1E"/>
    <w:rsid w:val="00A57726"/>
    <w:rsid w:val="00A61A72"/>
    <w:rsid w:val="00A62244"/>
    <w:rsid w:val="00A626DC"/>
    <w:rsid w:val="00A63280"/>
    <w:rsid w:val="00A63F7A"/>
    <w:rsid w:val="00A6521C"/>
    <w:rsid w:val="00A664A6"/>
    <w:rsid w:val="00A66E2F"/>
    <w:rsid w:val="00A67C0E"/>
    <w:rsid w:val="00A71274"/>
    <w:rsid w:val="00A73A81"/>
    <w:rsid w:val="00A73D59"/>
    <w:rsid w:val="00A74053"/>
    <w:rsid w:val="00A75469"/>
    <w:rsid w:val="00A75E41"/>
    <w:rsid w:val="00A775DE"/>
    <w:rsid w:val="00A80569"/>
    <w:rsid w:val="00A805D7"/>
    <w:rsid w:val="00A819A1"/>
    <w:rsid w:val="00A81DD5"/>
    <w:rsid w:val="00A84356"/>
    <w:rsid w:val="00A86C98"/>
    <w:rsid w:val="00A87241"/>
    <w:rsid w:val="00A9102A"/>
    <w:rsid w:val="00A912A1"/>
    <w:rsid w:val="00A94F71"/>
    <w:rsid w:val="00A95F8D"/>
    <w:rsid w:val="00A977D3"/>
    <w:rsid w:val="00AA1ADE"/>
    <w:rsid w:val="00AA2452"/>
    <w:rsid w:val="00AA3665"/>
    <w:rsid w:val="00AA3772"/>
    <w:rsid w:val="00AA3F58"/>
    <w:rsid w:val="00AA509F"/>
    <w:rsid w:val="00AA598E"/>
    <w:rsid w:val="00AA7AF9"/>
    <w:rsid w:val="00AB0F03"/>
    <w:rsid w:val="00AB1B5B"/>
    <w:rsid w:val="00AB1B6C"/>
    <w:rsid w:val="00AB2147"/>
    <w:rsid w:val="00AB2591"/>
    <w:rsid w:val="00AB2E33"/>
    <w:rsid w:val="00AB4334"/>
    <w:rsid w:val="00AB4BDA"/>
    <w:rsid w:val="00AB52A1"/>
    <w:rsid w:val="00AB7353"/>
    <w:rsid w:val="00AB74EF"/>
    <w:rsid w:val="00AB7647"/>
    <w:rsid w:val="00AB7F45"/>
    <w:rsid w:val="00AC0C1F"/>
    <w:rsid w:val="00AC27E2"/>
    <w:rsid w:val="00AC3B63"/>
    <w:rsid w:val="00AC55A5"/>
    <w:rsid w:val="00AD2914"/>
    <w:rsid w:val="00AD3221"/>
    <w:rsid w:val="00AD3B0C"/>
    <w:rsid w:val="00AD3D04"/>
    <w:rsid w:val="00AD44AD"/>
    <w:rsid w:val="00AD57AA"/>
    <w:rsid w:val="00AD734E"/>
    <w:rsid w:val="00AD74F6"/>
    <w:rsid w:val="00AE331A"/>
    <w:rsid w:val="00AE34CB"/>
    <w:rsid w:val="00AE3A86"/>
    <w:rsid w:val="00AE4381"/>
    <w:rsid w:val="00AE63F5"/>
    <w:rsid w:val="00AE6533"/>
    <w:rsid w:val="00AE6C23"/>
    <w:rsid w:val="00AE73F5"/>
    <w:rsid w:val="00AE75CE"/>
    <w:rsid w:val="00AF01BD"/>
    <w:rsid w:val="00AF10D7"/>
    <w:rsid w:val="00AF1370"/>
    <w:rsid w:val="00AF16A6"/>
    <w:rsid w:val="00AF2161"/>
    <w:rsid w:val="00AF265E"/>
    <w:rsid w:val="00AF2F15"/>
    <w:rsid w:val="00AF4D83"/>
    <w:rsid w:val="00AF6987"/>
    <w:rsid w:val="00AF7150"/>
    <w:rsid w:val="00B003EB"/>
    <w:rsid w:val="00B0233A"/>
    <w:rsid w:val="00B02E1E"/>
    <w:rsid w:val="00B02F9C"/>
    <w:rsid w:val="00B076DD"/>
    <w:rsid w:val="00B112A6"/>
    <w:rsid w:val="00B124B1"/>
    <w:rsid w:val="00B1292E"/>
    <w:rsid w:val="00B12CC4"/>
    <w:rsid w:val="00B13060"/>
    <w:rsid w:val="00B13319"/>
    <w:rsid w:val="00B138B5"/>
    <w:rsid w:val="00B150D1"/>
    <w:rsid w:val="00B16419"/>
    <w:rsid w:val="00B16747"/>
    <w:rsid w:val="00B208B8"/>
    <w:rsid w:val="00B2102A"/>
    <w:rsid w:val="00B21F0C"/>
    <w:rsid w:val="00B23910"/>
    <w:rsid w:val="00B2543E"/>
    <w:rsid w:val="00B25E60"/>
    <w:rsid w:val="00B26182"/>
    <w:rsid w:val="00B26A15"/>
    <w:rsid w:val="00B27197"/>
    <w:rsid w:val="00B2732A"/>
    <w:rsid w:val="00B274B1"/>
    <w:rsid w:val="00B27CF3"/>
    <w:rsid w:val="00B3104A"/>
    <w:rsid w:val="00B31211"/>
    <w:rsid w:val="00B32214"/>
    <w:rsid w:val="00B328AB"/>
    <w:rsid w:val="00B34A48"/>
    <w:rsid w:val="00B34C02"/>
    <w:rsid w:val="00B36F3D"/>
    <w:rsid w:val="00B37421"/>
    <w:rsid w:val="00B37636"/>
    <w:rsid w:val="00B40284"/>
    <w:rsid w:val="00B416A2"/>
    <w:rsid w:val="00B421A0"/>
    <w:rsid w:val="00B428C2"/>
    <w:rsid w:val="00B44AD2"/>
    <w:rsid w:val="00B457CC"/>
    <w:rsid w:val="00B45CAC"/>
    <w:rsid w:val="00B45E56"/>
    <w:rsid w:val="00B46B5A"/>
    <w:rsid w:val="00B47117"/>
    <w:rsid w:val="00B50337"/>
    <w:rsid w:val="00B50961"/>
    <w:rsid w:val="00B53F13"/>
    <w:rsid w:val="00B54971"/>
    <w:rsid w:val="00B55E93"/>
    <w:rsid w:val="00B56E2F"/>
    <w:rsid w:val="00B56E62"/>
    <w:rsid w:val="00B611FE"/>
    <w:rsid w:val="00B6199C"/>
    <w:rsid w:val="00B71AD8"/>
    <w:rsid w:val="00B72993"/>
    <w:rsid w:val="00B7332E"/>
    <w:rsid w:val="00B73352"/>
    <w:rsid w:val="00B744D5"/>
    <w:rsid w:val="00B74F23"/>
    <w:rsid w:val="00B752D9"/>
    <w:rsid w:val="00B7536C"/>
    <w:rsid w:val="00B76CEC"/>
    <w:rsid w:val="00B77D8E"/>
    <w:rsid w:val="00B80619"/>
    <w:rsid w:val="00B806F7"/>
    <w:rsid w:val="00B812D2"/>
    <w:rsid w:val="00B82CDC"/>
    <w:rsid w:val="00B849A0"/>
    <w:rsid w:val="00B85803"/>
    <w:rsid w:val="00B86057"/>
    <w:rsid w:val="00B87797"/>
    <w:rsid w:val="00B902E7"/>
    <w:rsid w:val="00B92E93"/>
    <w:rsid w:val="00B96DD0"/>
    <w:rsid w:val="00B9737E"/>
    <w:rsid w:val="00BA1243"/>
    <w:rsid w:val="00BA1276"/>
    <w:rsid w:val="00BA32CA"/>
    <w:rsid w:val="00BA3490"/>
    <w:rsid w:val="00BA3AB7"/>
    <w:rsid w:val="00BA40E9"/>
    <w:rsid w:val="00BA6FDC"/>
    <w:rsid w:val="00BB0DCA"/>
    <w:rsid w:val="00BB15A0"/>
    <w:rsid w:val="00BB19A7"/>
    <w:rsid w:val="00BB422E"/>
    <w:rsid w:val="00BB68F2"/>
    <w:rsid w:val="00BB6B15"/>
    <w:rsid w:val="00BC1D47"/>
    <w:rsid w:val="00BC204C"/>
    <w:rsid w:val="00BC4B6F"/>
    <w:rsid w:val="00BC4FC1"/>
    <w:rsid w:val="00BC55A3"/>
    <w:rsid w:val="00BC5815"/>
    <w:rsid w:val="00BD17F7"/>
    <w:rsid w:val="00BD2637"/>
    <w:rsid w:val="00BD5465"/>
    <w:rsid w:val="00BD61DF"/>
    <w:rsid w:val="00BD6BF4"/>
    <w:rsid w:val="00BD76A1"/>
    <w:rsid w:val="00BE0165"/>
    <w:rsid w:val="00BE15A8"/>
    <w:rsid w:val="00BE1DD2"/>
    <w:rsid w:val="00BE2CAE"/>
    <w:rsid w:val="00BE46CF"/>
    <w:rsid w:val="00BE5951"/>
    <w:rsid w:val="00BE61B6"/>
    <w:rsid w:val="00BE6D75"/>
    <w:rsid w:val="00BF079E"/>
    <w:rsid w:val="00BF1E4B"/>
    <w:rsid w:val="00BF2601"/>
    <w:rsid w:val="00BF43FD"/>
    <w:rsid w:val="00BF4AC2"/>
    <w:rsid w:val="00BF5DC7"/>
    <w:rsid w:val="00C000BA"/>
    <w:rsid w:val="00C0159B"/>
    <w:rsid w:val="00C028E4"/>
    <w:rsid w:val="00C0344E"/>
    <w:rsid w:val="00C04985"/>
    <w:rsid w:val="00C04CE9"/>
    <w:rsid w:val="00C06B68"/>
    <w:rsid w:val="00C10FA3"/>
    <w:rsid w:val="00C1104F"/>
    <w:rsid w:val="00C120C3"/>
    <w:rsid w:val="00C12A04"/>
    <w:rsid w:val="00C13641"/>
    <w:rsid w:val="00C20BBE"/>
    <w:rsid w:val="00C23B6F"/>
    <w:rsid w:val="00C24DF3"/>
    <w:rsid w:val="00C25BA0"/>
    <w:rsid w:val="00C27240"/>
    <w:rsid w:val="00C30560"/>
    <w:rsid w:val="00C30F02"/>
    <w:rsid w:val="00C30F33"/>
    <w:rsid w:val="00C3184A"/>
    <w:rsid w:val="00C32033"/>
    <w:rsid w:val="00C32BD7"/>
    <w:rsid w:val="00C33AB3"/>
    <w:rsid w:val="00C42319"/>
    <w:rsid w:val="00C44640"/>
    <w:rsid w:val="00C448EA"/>
    <w:rsid w:val="00C46844"/>
    <w:rsid w:val="00C468D2"/>
    <w:rsid w:val="00C472A6"/>
    <w:rsid w:val="00C47E00"/>
    <w:rsid w:val="00C507BF"/>
    <w:rsid w:val="00C50AE3"/>
    <w:rsid w:val="00C51017"/>
    <w:rsid w:val="00C53246"/>
    <w:rsid w:val="00C53645"/>
    <w:rsid w:val="00C542F4"/>
    <w:rsid w:val="00C55676"/>
    <w:rsid w:val="00C57CEE"/>
    <w:rsid w:val="00C61F01"/>
    <w:rsid w:val="00C625BA"/>
    <w:rsid w:val="00C63075"/>
    <w:rsid w:val="00C646CE"/>
    <w:rsid w:val="00C64AEE"/>
    <w:rsid w:val="00C65B12"/>
    <w:rsid w:val="00C664DF"/>
    <w:rsid w:val="00C66534"/>
    <w:rsid w:val="00C66A5C"/>
    <w:rsid w:val="00C67C2C"/>
    <w:rsid w:val="00C72CCE"/>
    <w:rsid w:val="00C73C23"/>
    <w:rsid w:val="00C76B9D"/>
    <w:rsid w:val="00C77409"/>
    <w:rsid w:val="00C80865"/>
    <w:rsid w:val="00C808AD"/>
    <w:rsid w:val="00C860BD"/>
    <w:rsid w:val="00C90673"/>
    <w:rsid w:val="00C93D8A"/>
    <w:rsid w:val="00C9417B"/>
    <w:rsid w:val="00C957E4"/>
    <w:rsid w:val="00C958FE"/>
    <w:rsid w:val="00C964B4"/>
    <w:rsid w:val="00CA06A4"/>
    <w:rsid w:val="00CA13B1"/>
    <w:rsid w:val="00CA23EC"/>
    <w:rsid w:val="00CA3816"/>
    <w:rsid w:val="00CA51B6"/>
    <w:rsid w:val="00CA5E1B"/>
    <w:rsid w:val="00CB1A6E"/>
    <w:rsid w:val="00CC1A5B"/>
    <w:rsid w:val="00CC22C4"/>
    <w:rsid w:val="00CC5452"/>
    <w:rsid w:val="00CC641A"/>
    <w:rsid w:val="00CC7154"/>
    <w:rsid w:val="00CD1972"/>
    <w:rsid w:val="00CD22CD"/>
    <w:rsid w:val="00CD2643"/>
    <w:rsid w:val="00CD3078"/>
    <w:rsid w:val="00CD3975"/>
    <w:rsid w:val="00CD39DC"/>
    <w:rsid w:val="00CD3F74"/>
    <w:rsid w:val="00CD3FAF"/>
    <w:rsid w:val="00CD4336"/>
    <w:rsid w:val="00CD4422"/>
    <w:rsid w:val="00CD6D08"/>
    <w:rsid w:val="00CE390E"/>
    <w:rsid w:val="00CE3B79"/>
    <w:rsid w:val="00CE3C5F"/>
    <w:rsid w:val="00CF1CB5"/>
    <w:rsid w:val="00CF377D"/>
    <w:rsid w:val="00CF3AAA"/>
    <w:rsid w:val="00CF57BB"/>
    <w:rsid w:val="00CF64AF"/>
    <w:rsid w:val="00CF6ABE"/>
    <w:rsid w:val="00CF6BFC"/>
    <w:rsid w:val="00D01B57"/>
    <w:rsid w:val="00D02F05"/>
    <w:rsid w:val="00D062E1"/>
    <w:rsid w:val="00D066BB"/>
    <w:rsid w:val="00D07490"/>
    <w:rsid w:val="00D10133"/>
    <w:rsid w:val="00D1202B"/>
    <w:rsid w:val="00D142EE"/>
    <w:rsid w:val="00D14FA9"/>
    <w:rsid w:val="00D1548F"/>
    <w:rsid w:val="00D155A8"/>
    <w:rsid w:val="00D16C0B"/>
    <w:rsid w:val="00D201BB"/>
    <w:rsid w:val="00D2171F"/>
    <w:rsid w:val="00D21F20"/>
    <w:rsid w:val="00D22E8A"/>
    <w:rsid w:val="00D2422C"/>
    <w:rsid w:val="00D255A2"/>
    <w:rsid w:val="00D25BB6"/>
    <w:rsid w:val="00D26313"/>
    <w:rsid w:val="00D2633E"/>
    <w:rsid w:val="00D2695A"/>
    <w:rsid w:val="00D276A9"/>
    <w:rsid w:val="00D306B1"/>
    <w:rsid w:val="00D30DE3"/>
    <w:rsid w:val="00D32F3E"/>
    <w:rsid w:val="00D34807"/>
    <w:rsid w:val="00D369D2"/>
    <w:rsid w:val="00D400C8"/>
    <w:rsid w:val="00D40E17"/>
    <w:rsid w:val="00D4313D"/>
    <w:rsid w:val="00D43609"/>
    <w:rsid w:val="00D4413D"/>
    <w:rsid w:val="00D461B7"/>
    <w:rsid w:val="00D502BD"/>
    <w:rsid w:val="00D51281"/>
    <w:rsid w:val="00D524F4"/>
    <w:rsid w:val="00D52E75"/>
    <w:rsid w:val="00D54EED"/>
    <w:rsid w:val="00D54F99"/>
    <w:rsid w:val="00D56B20"/>
    <w:rsid w:val="00D57488"/>
    <w:rsid w:val="00D576D7"/>
    <w:rsid w:val="00D578F6"/>
    <w:rsid w:val="00D6606B"/>
    <w:rsid w:val="00D70251"/>
    <w:rsid w:val="00D71B60"/>
    <w:rsid w:val="00D72453"/>
    <w:rsid w:val="00D7385E"/>
    <w:rsid w:val="00D7640C"/>
    <w:rsid w:val="00D76EE7"/>
    <w:rsid w:val="00D77C0F"/>
    <w:rsid w:val="00D8043A"/>
    <w:rsid w:val="00D81484"/>
    <w:rsid w:val="00D81E16"/>
    <w:rsid w:val="00D823FD"/>
    <w:rsid w:val="00D82C60"/>
    <w:rsid w:val="00D8309E"/>
    <w:rsid w:val="00D850E5"/>
    <w:rsid w:val="00D8513B"/>
    <w:rsid w:val="00D86D7A"/>
    <w:rsid w:val="00D87189"/>
    <w:rsid w:val="00D8781F"/>
    <w:rsid w:val="00D919A0"/>
    <w:rsid w:val="00D9264E"/>
    <w:rsid w:val="00D9275A"/>
    <w:rsid w:val="00D94A3C"/>
    <w:rsid w:val="00D94F51"/>
    <w:rsid w:val="00D95AA1"/>
    <w:rsid w:val="00D96539"/>
    <w:rsid w:val="00D972A8"/>
    <w:rsid w:val="00DA119A"/>
    <w:rsid w:val="00DA160D"/>
    <w:rsid w:val="00DA34AF"/>
    <w:rsid w:val="00DA4C05"/>
    <w:rsid w:val="00DA633D"/>
    <w:rsid w:val="00DB3FCA"/>
    <w:rsid w:val="00DB41D9"/>
    <w:rsid w:val="00DB4566"/>
    <w:rsid w:val="00DB5B92"/>
    <w:rsid w:val="00DB5CE1"/>
    <w:rsid w:val="00DB60AF"/>
    <w:rsid w:val="00DB6355"/>
    <w:rsid w:val="00DB7B44"/>
    <w:rsid w:val="00DB7F9E"/>
    <w:rsid w:val="00DC13FD"/>
    <w:rsid w:val="00DC178A"/>
    <w:rsid w:val="00DC2DBF"/>
    <w:rsid w:val="00DC2E2F"/>
    <w:rsid w:val="00DC2E44"/>
    <w:rsid w:val="00DC4CEB"/>
    <w:rsid w:val="00DC5BD0"/>
    <w:rsid w:val="00DC64A9"/>
    <w:rsid w:val="00DC6BF2"/>
    <w:rsid w:val="00DC7021"/>
    <w:rsid w:val="00DC7B39"/>
    <w:rsid w:val="00DD048B"/>
    <w:rsid w:val="00DD071A"/>
    <w:rsid w:val="00DD0CF5"/>
    <w:rsid w:val="00DD1691"/>
    <w:rsid w:val="00DD172C"/>
    <w:rsid w:val="00DD1C1E"/>
    <w:rsid w:val="00DD4512"/>
    <w:rsid w:val="00DD4853"/>
    <w:rsid w:val="00DD4D1B"/>
    <w:rsid w:val="00DD5977"/>
    <w:rsid w:val="00DD647A"/>
    <w:rsid w:val="00DD7CE1"/>
    <w:rsid w:val="00DE02F8"/>
    <w:rsid w:val="00DE0686"/>
    <w:rsid w:val="00DE28F0"/>
    <w:rsid w:val="00DE3D44"/>
    <w:rsid w:val="00DE410C"/>
    <w:rsid w:val="00DE429B"/>
    <w:rsid w:val="00DE5014"/>
    <w:rsid w:val="00DE6554"/>
    <w:rsid w:val="00DE68AC"/>
    <w:rsid w:val="00DE6E2D"/>
    <w:rsid w:val="00DE703F"/>
    <w:rsid w:val="00DF2F6D"/>
    <w:rsid w:val="00DF404A"/>
    <w:rsid w:val="00DF4A2D"/>
    <w:rsid w:val="00DF5295"/>
    <w:rsid w:val="00DF52FD"/>
    <w:rsid w:val="00DF5888"/>
    <w:rsid w:val="00DF6E36"/>
    <w:rsid w:val="00DF76C2"/>
    <w:rsid w:val="00E01F7A"/>
    <w:rsid w:val="00E0403A"/>
    <w:rsid w:val="00E04397"/>
    <w:rsid w:val="00E0515F"/>
    <w:rsid w:val="00E071E2"/>
    <w:rsid w:val="00E0757B"/>
    <w:rsid w:val="00E10B75"/>
    <w:rsid w:val="00E10F73"/>
    <w:rsid w:val="00E11665"/>
    <w:rsid w:val="00E11959"/>
    <w:rsid w:val="00E11AB1"/>
    <w:rsid w:val="00E11B44"/>
    <w:rsid w:val="00E1201A"/>
    <w:rsid w:val="00E15200"/>
    <w:rsid w:val="00E15573"/>
    <w:rsid w:val="00E16627"/>
    <w:rsid w:val="00E166E4"/>
    <w:rsid w:val="00E16792"/>
    <w:rsid w:val="00E17625"/>
    <w:rsid w:val="00E177F0"/>
    <w:rsid w:val="00E17A5F"/>
    <w:rsid w:val="00E201A3"/>
    <w:rsid w:val="00E203AB"/>
    <w:rsid w:val="00E20FAF"/>
    <w:rsid w:val="00E21A49"/>
    <w:rsid w:val="00E236EF"/>
    <w:rsid w:val="00E24351"/>
    <w:rsid w:val="00E25473"/>
    <w:rsid w:val="00E27553"/>
    <w:rsid w:val="00E27E30"/>
    <w:rsid w:val="00E303B5"/>
    <w:rsid w:val="00E303E0"/>
    <w:rsid w:val="00E3054F"/>
    <w:rsid w:val="00E33C31"/>
    <w:rsid w:val="00E33E25"/>
    <w:rsid w:val="00E352DB"/>
    <w:rsid w:val="00E35AF0"/>
    <w:rsid w:val="00E36F70"/>
    <w:rsid w:val="00E419C6"/>
    <w:rsid w:val="00E41C46"/>
    <w:rsid w:val="00E42CA6"/>
    <w:rsid w:val="00E4529A"/>
    <w:rsid w:val="00E46520"/>
    <w:rsid w:val="00E4698A"/>
    <w:rsid w:val="00E46ABD"/>
    <w:rsid w:val="00E50341"/>
    <w:rsid w:val="00E504D6"/>
    <w:rsid w:val="00E51454"/>
    <w:rsid w:val="00E51F64"/>
    <w:rsid w:val="00E52261"/>
    <w:rsid w:val="00E52B9D"/>
    <w:rsid w:val="00E53472"/>
    <w:rsid w:val="00E546CD"/>
    <w:rsid w:val="00E56F31"/>
    <w:rsid w:val="00E57C68"/>
    <w:rsid w:val="00E6037B"/>
    <w:rsid w:val="00E6077F"/>
    <w:rsid w:val="00E6172A"/>
    <w:rsid w:val="00E61C1F"/>
    <w:rsid w:val="00E6287E"/>
    <w:rsid w:val="00E63E4B"/>
    <w:rsid w:val="00E64C85"/>
    <w:rsid w:val="00E65876"/>
    <w:rsid w:val="00E67C5C"/>
    <w:rsid w:val="00E70A69"/>
    <w:rsid w:val="00E739FE"/>
    <w:rsid w:val="00E73C25"/>
    <w:rsid w:val="00E74266"/>
    <w:rsid w:val="00E75CDE"/>
    <w:rsid w:val="00E77D2A"/>
    <w:rsid w:val="00E809E1"/>
    <w:rsid w:val="00E846D5"/>
    <w:rsid w:val="00E849C8"/>
    <w:rsid w:val="00E84A3D"/>
    <w:rsid w:val="00E865E0"/>
    <w:rsid w:val="00E867F8"/>
    <w:rsid w:val="00E87EB4"/>
    <w:rsid w:val="00E93751"/>
    <w:rsid w:val="00E93FEA"/>
    <w:rsid w:val="00E95CCD"/>
    <w:rsid w:val="00E95DDF"/>
    <w:rsid w:val="00E96F6D"/>
    <w:rsid w:val="00E974C1"/>
    <w:rsid w:val="00E9758E"/>
    <w:rsid w:val="00E976EE"/>
    <w:rsid w:val="00EA078E"/>
    <w:rsid w:val="00EA0BBA"/>
    <w:rsid w:val="00EA15F7"/>
    <w:rsid w:val="00EA1F6A"/>
    <w:rsid w:val="00EA2154"/>
    <w:rsid w:val="00EA225A"/>
    <w:rsid w:val="00EA22E1"/>
    <w:rsid w:val="00EA34B4"/>
    <w:rsid w:val="00EA37C5"/>
    <w:rsid w:val="00EA50C7"/>
    <w:rsid w:val="00EA5818"/>
    <w:rsid w:val="00EA599F"/>
    <w:rsid w:val="00EA6D31"/>
    <w:rsid w:val="00EB0D20"/>
    <w:rsid w:val="00EB1773"/>
    <w:rsid w:val="00EB23BC"/>
    <w:rsid w:val="00EB32DB"/>
    <w:rsid w:val="00EB34F9"/>
    <w:rsid w:val="00EB4058"/>
    <w:rsid w:val="00EB44DD"/>
    <w:rsid w:val="00EB4E84"/>
    <w:rsid w:val="00EB72C2"/>
    <w:rsid w:val="00EB7362"/>
    <w:rsid w:val="00EB7CD3"/>
    <w:rsid w:val="00EB7E5F"/>
    <w:rsid w:val="00EC02E8"/>
    <w:rsid w:val="00EC174C"/>
    <w:rsid w:val="00EC1916"/>
    <w:rsid w:val="00EC2908"/>
    <w:rsid w:val="00EC3DF2"/>
    <w:rsid w:val="00EC4C28"/>
    <w:rsid w:val="00EC7201"/>
    <w:rsid w:val="00EC799C"/>
    <w:rsid w:val="00ED07DB"/>
    <w:rsid w:val="00ED3B8E"/>
    <w:rsid w:val="00ED4A1F"/>
    <w:rsid w:val="00EE109F"/>
    <w:rsid w:val="00EE1173"/>
    <w:rsid w:val="00EE12B6"/>
    <w:rsid w:val="00EE2DB6"/>
    <w:rsid w:val="00EE390D"/>
    <w:rsid w:val="00EE55EC"/>
    <w:rsid w:val="00EE612F"/>
    <w:rsid w:val="00EE63F6"/>
    <w:rsid w:val="00EF0B00"/>
    <w:rsid w:val="00EF127B"/>
    <w:rsid w:val="00EF200A"/>
    <w:rsid w:val="00EF2D02"/>
    <w:rsid w:val="00EF36AA"/>
    <w:rsid w:val="00EF41C7"/>
    <w:rsid w:val="00EF48CA"/>
    <w:rsid w:val="00EF4E2A"/>
    <w:rsid w:val="00EF6576"/>
    <w:rsid w:val="00EF712A"/>
    <w:rsid w:val="00EF7FCD"/>
    <w:rsid w:val="00F012CD"/>
    <w:rsid w:val="00F01B22"/>
    <w:rsid w:val="00F01C07"/>
    <w:rsid w:val="00F01E7D"/>
    <w:rsid w:val="00F02064"/>
    <w:rsid w:val="00F0247A"/>
    <w:rsid w:val="00F03A19"/>
    <w:rsid w:val="00F04904"/>
    <w:rsid w:val="00F05015"/>
    <w:rsid w:val="00F06A33"/>
    <w:rsid w:val="00F077E0"/>
    <w:rsid w:val="00F1099D"/>
    <w:rsid w:val="00F137B7"/>
    <w:rsid w:val="00F13EA8"/>
    <w:rsid w:val="00F17B23"/>
    <w:rsid w:val="00F17BF6"/>
    <w:rsid w:val="00F21720"/>
    <w:rsid w:val="00F22552"/>
    <w:rsid w:val="00F22832"/>
    <w:rsid w:val="00F22C36"/>
    <w:rsid w:val="00F24B83"/>
    <w:rsid w:val="00F25DE1"/>
    <w:rsid w:val="00F30CDB"/>
    <w:rsid w:val="00F32EE4"/>
    <w:rsid w:val="00F33E36"/>
    <w:rsid w:val="00F34EAF"/>
    <w:rsid w:val="00F355C0"/>
    <w:rsid w:val="00F35AB0"/>
    <w:rsid w:val="00F36E59"/>
    <w:rsid w:val="00F370C9"/>
    <w:rsid w:val="00F376EA"/>
    <w:rsid w:val="00F379DF"/>
    <w:rsid w:val="00F37F63"/>
    <w:rsid w:val="00F41BDD"/>
    <w:rsid w:val="00F41EA3"/>
    <w:rsid w:val="00F44317"/>
    <w:rsid w:val="00F452D1"/>
    <w:rsid w:val="00F4717B"/>
    <w:rsid w:val="00F472B1"/>
    <w:rsid w:val="00F47E6D"/>
    <w:rsid w:val="00F50471"/>
    <w:rsid w:val="00F51C92"/>
    <w:rsid w:val="00F5234F"/>
    <w:rsid w:val="00F5247B"/>
    <w:rsid w:val="00F5341A"/>
    <w:rsid w:val="00F55433"/>
    <w:rsid w:val="00F56EBD"/>
    <w:rsid w:val="00F5714A"/>
    <w:rsid w:val="00F576A5"/>
    <w:rsid w:val="00F61636"/>
    <w:rsid w:val="00F67B82"/>
    <w:rsid w:val="00F701C0"/>
    <w:rsid w:val="00F72D23"/>
    <w:rsid w:val="00F73EA3"/>
    <w:rsid w:val="00F74BB0"/>
    <w:rsid w:val="00F753D8"/>
    <w:rsid w:val="00F75762"/>
    <w:rsid w:val="00F7633B"/>
    <w:rsid w:val="00F76D5F"/>
    <w:rsid w:val="00F813BC"/>
    <w:rsid w:val="00F81ABA"/>
    <w:rsid w:val="00F826C7"/>
    <w:rsid w:val="00F83AC8"/>
    <w:rsid w:val="00F83F8E"/>
    <w:rsid w:val="00F84790"/>
    <w:rsid w:val="00F847E3"/>
    <w:rsid w:val="00F84ECA"/>
    <w:rsid w:val="00F855CE"/>
    <w:rsid w:val="00F85AF6"/>
    <w:rsid w:val="00F86BE2"/>
    <w:rsid w:val="00F87C5D"/>
    <w:rsid w:val="00F904D2"/>
    <w:rsid w:val="00F904DB"/>
    <w:rsid w:val="00F90E3B"/>
    <w:rsid w:val="00F910D8"/>
    <w:rsid w:val="00F94E60"/>
    <w:rsid w:val="00F9670C"/>
    <w:rsid w:val="00F97FD9"/>
    <w:rsid w:val="00FA0F0A"/>
    <w:rsid w:val="00FA2CBE"/>
    <w:rsid w:val="00FA384D"/>
    <w:rsid w:val="00FA3D12"/>
    <w:rsid w:val="00FA446C"/>
    <w:rsid w:val="00FA5160"/>
    <w:rsid w:val="00FA5976"/>
    <w:rsid w:val="00FA5C50"/>
    <w:rsid w:val="00FB41F0"/>
    <w:rsid w:val="00FB46AF"/>
    <w:rsid w:val="00FB6970"/>
    <w:rsid w:val="00FB7166"/>
    <w:rsid w:val="00FB7E81"/>
    <w:rsid w:val="00FC0E1A"/>
    <w:rsid w:val="00FC48AF"/>
    <w:rsid w:val="00FC4A4D"/>
    <w:rsid w:val="00FC51BD"/>
    <w:rsid w:val="00FC56CD"/>
    <w:rsid w:val="00FC7011"/>
    <w:rsid w:val="00FC7A1A"/>
    <w:rsid w:val="00FD0179"/>
    <w:rsid w:val="00FD0823"/>
    <w:rsid w:val="00FD27ED"/>
    <w:rsid w:val="00FD51A3"/>
    <w:rsid w:val="00FD5FC5"/>
    <w:rsid w:val="00FE0BB6"/>
    <w:rsid w:val="00FE128C"/>
    <w:rsid w:val="00FE2142"/>
    <w:rsid w:val="00FE450A"/>
    <w:rsid w:val="00FE6814"/>
    <w:rsid w:val="00FE69EC"/>
    <w:rsid w:val="00FE7930"/>
    <w:rsid w:val="00FE7ED4"/>
    <w:rsid w:val="00FF02DB"/>
    <w:rsid w:val="00FF1639"/>
    <w:rsid w:val="00FF1F88"/>
    <w:rsid w:val="00FF200E"/>
    <w:rsid w:val="00FF20CB"/>
    <w:rsid w:val="00FF33E6"/>
    <w:rsid w:val="00FF365A"/>
    <w:rsid w:val="00FF3E30"/>
    <w:rsid w:val="00FF4C35"/>
    <w:rsid w:val="00FF6187"/>
    <w:rsid w:val="00FF628C"/>
    <w:rsid w:val="00FF631D"/>
    <w:rsid w:val="00FF70C9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D61"/>
    <w:rPr>
      <w:sz w:val="24"/>
      <w:szCs w:val="24"/>
    </w:rPr>
  </w:style>
  <w:style w:type="paragraph" w:styleId="1">
    <w:name w:val="heading 1"/>
    <w:basedOn w:val="a"/>
    <w:next w:val="a"/>
    <w:qFormat/>
    <w:rsid w:val="006D2D61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A7FBD"/>
    <w:pPr>
      <w:tabs>
        <w:tab w:val="center" w:pos="4677"/>
        <w:tab w:val="right" w:pos="9355"/>
      </w:tabs>
    </w:pPr>
  </w:style>
  <w:style w:type="paragraph" w:customStyle="1" w:styleId="10">
    <w:name w:val="çàãîëîâîê 1"/>
    <w:basedOn w:val="a"/>
    <w:next w:val="a"/>
    <w:rsid w:val="006D2D61"/>
    <w:pPr>
      <w:keepNext/>
      <w:widowControl w:val="0"/>
      <w:tabs>
        <w:tab w:val="left" w:pos="84"/>
      </w:tabs>
      <w:jc w:val="both"/>
    </w:pPr>
    <w:rPr>
      <w:rFonts w:ascii="NewtonCTT" w:hAnsi="NewtonCTT" w:cs="NewtonCTT"/>
      <w:b/>
      <w:bCs/>
      <w:spacing w:val="28"/>
      <w:sz w:val="20"/>
      <w:szCs w:val="20"/>
    </w:rPr>
  </w:style>
  <w:style w:type="paragraph" w:styleId="a5">
    <w:name w:val="endnote text"/>
    <w:basedOn w:val="a"/>
    <w:semiHidden/>
    <w:rsid w:val="006D2D61"/>
    <w:rPr>
      <w:sz w:val="20"/>
      <w:szCs w:val="20"/>
    </w:rPr>
  </w:style>
  <w:style w:type="character" w:styleId="a6">
    <w:name w:val="endnote reference"/>
    <w:semiHidden/>
    <w:rsid w:val="006D2D61"/>
    <w:rPr>
      <w:vertAlign w:val="superscript"/>
    </w:rPr>
  </w:style>
  <w:style w:type="character" w:styleId="a7">
    <w:name w:val="page number"/>
    <w:basedOn w:val="a0"/>
    <w:rsid w:val="005A7FBD"/>
  </w:style>
  <w:style w:type="paragraph" w:styleId="a8">
    <w:name w:val="header"/>
    <w:basedOn w:val="a"/>
    <w:link w:val="a9"/>
    <w:uiPriority w:val="99"/>
    <w:rsid w:val="005E544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E5448"/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5E5448"/>
    <w:rPr>
      <w:sz w:val="24"/>
      <w:szCs w:val="24"/>
    </w:rPr>
  </w:style>
  <w:style w:type="paragraph" w:styleId="aa">
    <w:name w:val="Balloon Text"/>
    <w:basedOn w:val="a"/>
    <w:link w:val="ab"/>
    <w:rsid w:val="005E544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5E54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D61"/>
    <w:rPr>
      <w:sz w:val="24"/>
      <w:szCs w:val="24"/>
    </w:rPr>
  </w:style>
  <w:style w:type="paragraph" w:styleId="1">
    <w:name w:val="heading 1"/>
    <w:basedOn w:val="a"/>
    <w:next w:val="a"/>
    <w:qFormat/>
    <w:rsid w:val="006D2D61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A7FBD"/>
    <w:pPr>
      <w:tabs>
        <w:tab w:val="center" w:pos="4677"/>
        <w:tab w:val="right" w:pos="9355"/>
      </w:tabs>
    </w:pPr>
  </w:style>
  <w:style w:type="paragraph" w:customStyle="1" w:styleId="10">
    <w:name w:val="çàãîëîâîê 1"/>
    <w:basedOn w:val="a"/>
    <w:next w:val="a"/>
    <w:rsid w:val="006D2D61"/>
    <w:pPr>
      <w:keepNext/>
      <w:widowControl w:val="0"/>
      <w:tabs>
        <w:tab w:val="left" w:pos="84"/>
      </w:tabs>
      <w:jc w:val="both"/>
    </w:pPr>
    <w:rPr>
      <w:rFonts w:ascii="NewtonCTT" w:hAnsi="NewtonCTT" w:cs="NewtonCTT"/>
      <w:b/>
      <w:bCs/>
      <w:spacing w:val="28"/>
      <w:sz w:val="20"/>
      <w:szCs w:val="20"/>
    </w:rPr>
  </w:style>
  <w:style w:type="paragraph" w:styleId="a5">
    <w:name w:val="endnote text"/>
    <w:basedOn w:val="a"/>
    <w:semiHidden/>
    <w:rsid w:val="006D2D61"/>
    <w:rPr>
      <w:sz w:val="20"/>
      <w:szCs w:val="20"/>
    </w:rPr>
  </w:style>
  <w:style w:type="character" w:styleId="a6">
    <w:name w:val="endnote reference"/>
    <w:semiHidden/>
    <w:rsid w:val="006D2D61"/>
    <w:rPr>
      <w:vertAlign w:val="superscript"/>
    </w:rPr>
  </w:style>
  <w:style w:type="character" w:styleId="a7">
    <w:name w:val="page number"/>
    <w:basedOn w:val="a0"/>
    <w:rsid w:val="005A7FBD"/>
  </w:style>
  <w:style w:type="paragraph" w:styleId="a8">
    <w:name w:val="header"/>
    <w:basedOn w:val="a"/>
    <w:link w:val="a9"/>
    <w:uiPriority w:val="99"/>
    <w:rsid w:val="005E544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E5448"/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5E5448"/>
    <w:rPr>
      <w:sz w:val="24"/>
      <w:szCs w:val="24"/>
    </w:rPr>
  </w:style>
  <w:style w:type="paragraph" w:styleId="aa">
    <w:name w:val="Balloon Text"/>
    <w:basedOn w:val="a"/>
    <w:link w:val="ab"/>
    <w:rsid w:val="005E544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5E54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D545F-BF5A-4717-911D-87EA405F0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2316</TotalTime>
  <Pages>27</Pages>
  <Words>11921</Words>
  <Characters>67951</Characters>
  <Application>Microsoft Office Word</Application>
  <DocSecurity>0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Deadsoft Studio</Company>
  <LinksUpToDate>false</LinksUpToDate>
  <CharactersWithSpaces>79713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Kozlov</dc:creator>
  <cp:lastModifiedBy>user</cp:lastModifiedBy>
  <cp:revision>233</cp:revision>
  <cp:lastPrinted>2024-12-28T07:53:00Z</cp:lastPrinted>
  <dcterms:created xsi:type="dcterms:W3CDTF">2022-12-05T07:31:00Z</dcterms:created>
  <dcterms:modified xsi:type="dcterms:W3CDTF">2025-01-14T06:49:00Z</dcterms:modified>
</cp:coreProperties>
</file>