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0F" w:rsidRPr="002F020F" w:rsidRDefault="002F020F" w:rsidP="00587E8E">
      <w:pPr>
        <w:tabs>
          <w:tab w:val="center" w:pos="2410"/>
        </w:tabs>
        <w:snapToGrid w:val="0"/>
        <w:ind w:firstLine="4394"/>
        <w:rPr>
          <w:sz w:val="28"/>
          <w:szCs w:val="28"/>
        </w:rPr>
      </w:pPr>
      <w:r w:rsidRPr="002F020F">
        <w:rPr>
          <w:sz w:val="28"/>
          <w:szCs w:val="28"/>
        </w:rPr>
        <w:t xml:space="preserve">                   </w:t>
      </w:r>
      <w:r w:rsidR="00587E8E">
        <w:rPr>
          <w:sz w:val="28"/>
          <w:szCs w:val="28"/>
        </w:rPr>
        <w:t xml:space="preserve"> </w:t>
      </w:r>
      <w:r w:rsidR="006A6B4C">
        <w:rPr>
          <w:sz w:val="28"/>
          <w:szCs w:val="28"/>
        </w:rPr>
        <w:t xml:space="preserve"> </w:t>
      </w:r>
      <w:r w:rsidR="00587E8E">
        <w:rPr>
          <w:sz w:val="28"/>
          <w:szCs w:val="28"/>
        </w:rPr>
        <w:t xml:space="preserve"> </w:t>
      </w:r>
      <w:r w:rsidRPr="002F020F">
        <w:rPr>
          <w:sz w:val="28"/>
          <w:szCs w:val="28"/>
        </w:rPr>
        <w:t>Утверждены</w:t>
      </w:r>
    </w:p>
    <w:p w:rsidR="002F020F" w:rsidRPr="002F020F" w:rsidRDefault="002F020F" w:rsidP="00587E8E">
      <w:pPr>
        <w:ind w:firstLine="4394"/>
        <w:rPr>
          <w:sz w:val="28"/>
          <w:szCs w:val="28"/>
        </w:rPr>
      </w:pPr>
      <w:r w:rsidRPr="002F020F">
        <w:rPr>
          <w:sz w:val="28"/>
          <w:szCs w:val="28"/>
        </w:rPr>
        <w:t>указом Губернатора Брянской области</w:t>
      </w:r>
    </w:p>
    <w:p w:rsidR="002F020F" w:rsidRPr="002F020F" w:rsidRDefault="002F020F" w:rsidP="00587E8E">
      <w:pPr>
        <w:ind w:firstLine="4394"/>
        <w:rPr>
          <w:sz w:val="28"/>
          <w:szCs w:val="28"/>
        </w:rPr>
      </w:pPr>
      <w:r w:rsidRPr="002F020F">
        <w:rPr>
          <w:sz w:val="28"/>
          <w:szCs w:val="28"/>
        </w:rPr>
        <w:t xml:space="preserve">от  </w:t>
      </w:r>
      <w:r w:rsidR="00A8303F">
        <w:rPr>
          <w:sz w:val="28"/>
          <w:szCs w:val="28"/>
        </w:rPr>
        <w:t>22</w:t>
      </w:r>
      <w:r w:rsidRPr="00A8303F">
        <w:rPr>
          <w:sz w:val="28"/>
          <w:szCs w:val="28"/>
        </w:rPr>
        <w:t xml:space="preserve"> декабря 2025 г.  </w:t>
      </w:r>
      <w:r w:rsidRPr="002F020F">
        <w:rPr>
          <w:sz w:val="28"/>
          <w:szCs w:val="28"/>
        </w:rPr>
        <w:t xml:space="preserve">№  </w:t>
      </w:r>
      <w:r w:rsidR="00A8303F">
        <w:rPr>
          <w:sz w:val="28"/>
          <w:szCs w:val="28"/>
        </w:rPr>
        <w:t>186</w:t>
      </w:r>
      <w:bookmarkStart w:id="0" w:name="_GoBack"/>
      <w:bookmarkEnd w:id="0"/>
    </w:p>
    <w:p w:rsidR="001267ED" w:rsidRPr="002F020F" w:rsidRDefault="001267ED" w:rsidP="00587E8E">
      <w:pPr>
        <w:jc w:val="center"/>
        <w:rPr>
          <w:sz w:val="28"/>
          <w:szCs w:val="28"/>
        </w:rPr>
      </w:pPr>
    </w:p>
    <w:p w:rsidR="00EC02E8" w:rsidRDefault="00EC02E8" w:rsidP="002F020F">
      <w:pPr>
        <w:jc w:val="center"/>
        <w:rPr>
          <w:sz w:val="28"/>
          <w:szCs w:val="28"/>
        </w:rPr>
      </w:pPr>
    </w:p>
    <w:p w:rsidR="00587E8E" w:rsidRPr="002F020F" w:rsidRDefault="00587E8E" w:rsidP="002F020F">
      <w:pPr>
        <w:jc w:val="center"/>
        <w:rPr>
          <w:sz w:val="28"/>
          <w:szCs w:val="28"/>
        </w:rPr>
      </w:pPr>
    </w:p>
    <w:p w:rsidR="003F75D5" w:rsidRPr="002F020F" w:rsidRDefault="00587E8E" w:rsidP="002F020F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И РЕЗЕРВНЫЕ СОСТАВЫ</w:t>
      </w:r>
    </w:p>
    <w:p w:rsidR="007F192F" w:rsidRPr="002F020F" w:rsidRDefault="007F192F" w:rsidP="002F020F">
      <w:pPr>
        <w:jc w:val="center"/>
        <w:rPr>
          <w:sz w:val="28"/>
          <w:szCs w:val="28"/>
        </w:rPr>
      </w:pPr>
      <w:r w:rsidRPr="002F020F">
        <w:rPr>
          <w:sz w:val="28"/>
          <w:szCs w:val="28"/>
        </w:rPr>
        <w:t>комиссий по первоначальной постановке граждан на воинский учет</w:t>
      </w:r>
    </w:p>
    <w:p w:rsidR="006775AA" w:rsidRPr="002F020F" w:rsidRDefault="007F192F" w:rsidP="002F020F">
      <w:pPr>
        <w:jc w:val="center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муниципальных </w:t>
      </w:r>
      <w:r w:rsidR="00840A2A" w:rsidRPr="002F020F">
        <w:rPr>
          <w:sz w:val="28"/>
          <w:szCs w:val="28"/>
        </w:rPr>
        <w:t>районов</w:t>
      </w:r>
      <w:r w:rsidR="0078101D" w:rsidRPr="002F020F">
        <w:rPr>
          <w:sz w:val="28"/>
          <w:szCs w:val="28"/>
        </w:rPr>
        <w:t xml:space="preserve">, </w:t>
      </w:r>
      <w:r w:rsidR="00AF2161" w:rsidRPr="002F020F">
        <w:rPr>
          <w:sz w:val="28"/>
          <w:szCs w:val="28"/>
        </w:rPr>
        <w:t>муниципальных</w:t>
      </w:r>
      <w:r w:rsidR="00840A2A" w:rsidRPr="002F020F">
        <w:rPr>
          <w:sz w:val="28"/>
          <w:szCs w:val="28"/>
        </w:rPr>
        <w:t xml:space="preserve"> и городских округов</w:t>
      </w:r>
      <w:r w:rsidRPr="002F020F">
        <w:rPr>
          <w:sz w:val="28"/>
          <w:szCs w:val="28"/>
        </w:rPr>
        <w:t xml:space="preserve"> </w:t>
      </w:r>
    </w:p>
    <w:p w:rsidR="007F192F" w:rsidRPr="002F020F" w:rsidRDefault="007F192F" w:rsidP="002F020F">
      <w:pPr>
        <w:jc w:val="center"/>
        <w:rPr>
          <w:sz w:val="28"/>
          <w:szCs w:val="28"/>
        </w:rPr>
      </w:pPr>
      <w:r w:rsidRPr="002F020F">
        <w:rPr>
          <w:sz w:val="28"/>
          <w:szCs w:val="28"/>
        </w:rPr>
        <w:t>Брянской области</w:t>
      </w:r>
    </w:p>
    <w:p w:rsidR="00C66A5C" w:rsidRPr="00587E8E" w:rsidRDefault="00C66A5C" w:rsidP="00587E8E">
      <w:pPr>
        <w:ind w:firstLine="709"/>
        <w:jc w:val="both"/>
        <w:rPr>
          <w:b/>
          <w:sz w:val="28"/>
          <w:szCs w:val="28"/>
        </w:rPr>
      </w:pPr>
    </w:p>
    <w:p w:rsidR="006D75C8" w:rsidRPr="00587E8E" w:rsidRDefault="007F192F" w:rsidP="00587E8E">
      <w:pPr>
        <w:ind w:firstLine="709"/>
        <w:jc w:val="both"/>
        <w:rPr>
          <w:sz w:val="28"/>
          <w:szCs w:val="28"/>
        </w:rPr>
      </w:pPr>
      <w:r w:rsidRPr="00587E8E">
        <w:rPr>
          <w:sz w:val="28"/>
          <w:szCs w:val="28"/>
        </w:rPr>
        <w:t>Муниципальное образование «город</w:t>
      </w:r>
      <w:r w:rsidR="00640330" w:rsidRPr="00587E8E">
        <w:rPr>
          <w:sz w:val="28"/>
          <w:szCs w:val="28"/>
        </w:rPr>
        <w:t>ской округ город</w:t>
      </w:r>
      <w:r w:rsidRPr="00587E8E">
        <w:rPr>
          <w:sz w:val="28"/>
          <w:szCs w:val="28"/>
        </w:rPr>
        <w:t xml:space="preserve"> Брянск»</w:t>
      </w:r>
      <w:r w:rsidR="00B430E6">
        <w:rPr>
          <w:sz w:val="28"/>
          <w:szCs w:val="28"/>
        </w:rPr>
        <w:t>:</w:t>
      </w:r>
    </w:p>
    <w:p w:rsidR="006D75C8" w:rsidRPr="00587E8E" w:rsidRDefault="007F192F" w:rsidP="00587E8E">
      <w:pPr>
        <w:ind w:firstLine="709"/>
        <w:jc w:val="both"/>
        <w:rPr>
          <w:sz w:val="28"/>
          <w:szCs w:val="28"/>
        </w:rPr>
      </w:pPr>
      <w:r w:rsidRPr="00587E8E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578"/>
        <w:gridCol w:w="2484"/>
        <w:gridCol w:w="6508"/>
      </w:tblGrid>
      <w:tr w:rsidR="00CB4866" w:rsidRPr="009E3AFD" w:rsidTr="009E3AFD">
        <w:tc>
          <w:tcPr>
            <w:tcW w:w="302" w:type="pct"/>
          </w:tcPr>
          <w:p w:rsidR="00EC3A45" w:rsidRPr="009E3AFD" w:rsidRDefault="00EC3A45" w:rsidP="009E3AFD">
            <w:pPr>
              <w:jc w:val="center"/>
            </w:pPr>
            <w:r w:rsidRPr="009E3AFD">
              <w:t>№</w:t>
            </w:r>
          </w:p>
          <w:p w:rsidR="006D75C8" w:rsidRPr="009E3AFD" w:rsidRDefault="00EC3A45" w:rsidP="009E3AFD">
            <w:pPr>
              <w:jc w:val="center"/>
            </w:pPr>
            <w:r w:rsidRPr="009E3AFD">
              <w:t>п</w:t>
            </w:r>
            <w:r w:rsidR="006D75C8" w:rsidRPr="009E3AFD">
              <w:t>п</w:t>
            </w:r>
          </w:p>
        </w:tc>
        <w:tc>
          <w:tcPr>
            <w:tcW w:w="1298" w:type="pct"/>
          </w:tcPr>
          <w:p w:rsidR="006D75C8" w:rsidRPr="009E3AFD" w:rsidRDefault="006D75C8" w:rsidP="009E3AFD">
            <w:pPr>
              <w:jc w:val="center"/>
            </w:pPr>
            <w:r w:rsidRPr="009E3AFD">
              <w:t>Ф.И.О.</w:t>
            </w:r>
          </w:p>
        </w:tc>
        <w:tc>
          <w:tcPr>
            <w:tcW w:w="3400" w:type="pct"/>
          </w:tcPr>
          <w:p w:rsidR="006D75C8" w:rsidRPr="009E3AFD" w:rsidRDefault="006D75C8" w:rsidP="009E3AFD">
            <w:pPr>
              <w:jc w:val="center"/>
            </w:pPr>
            <w:r w:rsidRPr="009E3AFD">
              <w:t>Должность</w:t>
            </w:r>
          </w:p>
        </w:tc>
      </w:tr>
      <w:tr w:rsidR="00CB4866" w:rsidRPr="009E3AFD" w:rsidTr="009E3AFD">
        <w:trPr>
          <w:trHeight w:val="224"/>
        </w:trPr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1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Линтварев Ю.В.</w:t>
            </w:r>
          </w:p>
        </w:tc>
        <w:tc>
          <w:tcPr>
            <w:tcW w:w="3400" w:type="pct"/>
          </w:tcPr>
          <w:p w:rsidR="006D75C8" w:rsidRPr="009E3AFD" w:rsidRDefault="00503057" w:rsidP="009E3AFD">
            <w:r w:rsidRPr="009E3AFD">
              <w:rPr>
                <w:iCs/>
              </w:rPr>
              <w:t>в</w:t>
            </w:r>
            <w:r w:rsidR="006D75C8" w:rsidRPr="009E3AFD">
              <w:rPr>
                <w:iCs/>
              </w:rPr>
              <w:t xml:space="preserve">оенный комиссар </w:t>
            </w:r>
            <w:r w:rsidR="006D75C8" w:rsidRPr="009E3AFD">
              <w:rPr>
                <w:bCs/>
              </w:rPr>
              <w:t xml:space="preserve">(города </w:t>
            </w:r>
            <w:r w:rsidR="00F30CDB" w:rsidRPr="009E3AFD">
              <w:rPr>
                <w:bCs/>
              </w:rPr>
              <w:t>Брянск</w:t>
            </w:r>
            <w:r w:rsidR="006D75C8" w:rsidRPr="009E3AFD">
              <w:rPr>
                <w:bCs/>
              </w:rPr>
              <w:t xml:space="preserve"> </w:t>
            </w:r>
            <w:r w:rsidR="006D75C8" w:rsidRPr="009E3AFD">
              <w:t>Брянской области), председатель комиссии</w:t>
            </w:r>
          </w:p>
        </w:tc>
      </w:tr>
      <w:tr w:rsidR="00CB4866" w:rsidRPr="009E3AFD" w:rsidTr="009E3AFD">
        <w:trPr>
          <w:trHeight w:val="212"/>
        </w:trPr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2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Новикова М.Н.</w:t>
            </w:r>
          </w:p>
        </w:tc>
        <w:tc>
          <w:tcPr>
            <w:tcW w:w="3400" w:type="pct"/>
          </w:tcPr>
          <w:p w:rsidR="006D75C8" w:rsidRPr="009E3AFD" w:rsidRDefault="00503057" w:rsidP="009E3AFD">
            <w:r w:rsidRPr="009E3AFD">
              <w:t>м</w:t>
            </w:r>
            <w:r w:rsidR="006D75C8" w:rsidRPr="009E3AFD">
              <w:t>едицинская сестра</w:t>
            </w:r>
            <w:r w:rsidR="0084365B" w:rsidRPr="009E3AFD">
              <w:t xml:space="preserve"> ГАУЗ</w:t>
            </w:r>
            <w:r w:rsidR="007C4F2A" w:rsidRPr="009E3AFD">
              <w:t xml:space="preserve"> БГ</w:t>
            </w:r>
            <w:r w:rsidR="0084365B" w:rsidRPr="009E3AFD">
              <w:t>Б</w:t>
            </w:r>
            <w:r w:rsidR="007C4F2A" w:rsidRPr="009E3AFD">
              <w:t xml:space="preserve"> № 2,</w:t>
            </w:r>
            <w:r w:rsidR="006D75C8" w:rsidRPr="009E3AFD">
              <w:t xml:space="preserve"> секретарь комиссии</w:t>
            </w:r>
          </w:p>
        </w:tc>
      </w:tr>
      <w:tr w:rsidR="00CB4866" w:rsidRPr="009E3AFD" w:rsidTr="009E3AFD">
        <w:trPr>
          <w:trHeight w:val="224"/>
        </w:trPr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3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F30CDB" w:rsidP="009E3AFD">
            <w:r w:rsidRPr="009E3AFD">
              <w:t>Гаврилов А.А.</w:t>
            </w:r>
          </w:p>
        </w:tc>
        <w:tc>
          <w:tcPr>
            <w:tcW w:w="3400" w:type="pct"/>
          </w:tcPr>
          <w:p w:rsidR="006D75C8" w:rsidRPr="009E3AFD" w:rsidRDefault="00503057" w:rsidP="009E3AFD">
            <w:r w:rsidRPr="009E3AFD">
              <w:t>г</w:t>
            </w:r>
            <w:r w:rsidR="006D75C8" w:rsidRPr="009E3AFD">
              <w:t>лава Фокинской районной администрации</w:t>
            </w:r>
            <w:r w:rsidR="007C4F2A" w:rsidRPr="009E3AFD">
              <w:t xml:space="preserve"> г.</w:t>
            </w:r>
            <w:r w:rsidR="0084365B" w:rsidRPr="009E3AFD">
              <w:t xml:space="preserve"> </w:t>
            </w:r>
            <w:r w:rsidR="007C4F2A" w:rsidRPr="009E3AFD">
              <w:t>Брянска</w:t>
            </w:r>
            <w:r w:rsidR="006D75C8" w:rsidRPr="009E3AFD">
              <w:t>, представитель администрации муниципального образования</w:t>
            </w:r>
          </w:p>
        </w:tc>
      </w:tr>
      <w:tr w:rsidR="00CB4866" w:rsidRPr="009E3AFD" w:rsidTr="009E3AFD">
        <w:trPr>
          <w:trHeight w:val="224"/>
        </w:trPr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4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Кокадеева О.Ю.</w:t>
            </w:r>
          </w:p>
        </w:tc>
        <w:tc>
          <w:tcPr>
            <w:tcW w:w="3400" w:type="pct"/>
          </w:tcPr>
          <w:p w:rsidR="009E3AFD" w:rsidRDefault="00503057" w:rsidP="009E3AFD">
            <w:proofErr w:type="gramStart"/>
            <w:r w:rsidRPr="009E3AFD">
              <w:t>с</w:t>
            </w:r>
            <w:r w:rsidR="006D75C8" w:rsidRPr="009E3AFD">
              <w:t xml:space="preserve">тарший помощник </w:t>
            </w:r>
            <w:r w:rsidR="007C4F2A" w:rsidRPr="009E3AFD">
              <w:t>н</w:t>
            </w:r>
            <w:r w:rsidR="009E3AFD">
              <w:t>ачальника отделения (подготовки</w:t>
            </w:r>
            <w:proofErr w:type="gramEnd"/>
          </w:p>
          <w:p w:rsidR="006D75C8" w:rsidRPr="009E3AFD" w:rsidRDefault="007C4F2A" w:rsidP="009E3AFD">
            <w:r w:rsidRPr="009E3AFD">
              <w:t xml:space="preserve">и призыва граждан на военную службу) военного </w:t>
            </w:r>
            <w:proofErr w:type="gramStart"/>
            <w:r w:rsidRPr="009E3AFD">
              <w:t>комисса</w:t>
            </w:r>
            <w:r w:rsidR="009E3AFD">
              <w:t>-</w:t>
            </w:r>
            <w:r w:rsidRPr="009E3AFD">
              <w:t>риата</w:t>
            </w:r>
            <w:proofErr w:type="gramEnd"/>
            <w:r w:rsidRPr="009E3AFD">
              <w:t xml:space="preserve"> (г. Брянск Брянской области) </w:t>
            </w:r>
            <w:r w:rsidR="006D75C8" w:rsidRPr="009E3AFD">
              <w:t>по профессиональному психологическому отбору</w:t>
            </w:r>
            <w:r w:rsidRPr="009E3AFD">
              <w:t xml:space="preserve">, </w:t>
            </w:r>
            <w:r w:rsidR="006D75C8" w:rsidRPr="009E3AFD">
              <w:t>специалист по профессиональ</w:t>
            </w:r>
            <w:r w:rsidR="009E3AFD">
              <w:t>-</w:t>
            </w:r>
            <w:r w:rsidR="006D75C8" w:rsidRPr="009E3AFD">
              <w:t>ному психологическому отбору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5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Лозбенева Н.В.</w:t>
            </w:r>
          </w:p>
        </w:tc>
        <w:tc>
          <w:tcPr>
            <w:tcW w:w="3400" w:type="pct"/>
          </w:tcPr>
          <w:p w:rsidR="006D75C8" w:rsidRPr="009E3AFD" w:rsidRDefault="00503057" w:rsidP="009E3AFD">
            <w:proofErr w:type="gramStart"/>
            <w:r w:rsidRPr="009E3AFD">
              <w:t>в</w:t>
            </w:r>
            <w:r w:rsidR="006D75C8" w:rsidRPr="009E3AFD">
              <w:t>рач-терапевт (военного комиссариата города Брянск Брянской области) центра военно-врачебной экспертизы) военного комиссариата Брянской области</w:t>
            </w:r>
            <w:r w:rsidR="007C4F2A" w:rsidRPr="009E3AFD">
              <w:t>, врач руководя</w:t>
            </w:r>
            <w:r w:rsidR="009E3AFD">
              <w:t>-</w:t>
            </w:r>
            <w:r w:rsidR="007C4F2A" w:rsidRPr="009E3AFD">
              <w:t xml:space="preserve">щий работой по медицинскому освидетельствованию граждан при первоначальной постановке на воинский учет </w:t>
            </w:r>
            <w:proofErr w:type="gramEnd"/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6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Барковский В.А.</w:t>
            </w:r>
          </w:p>
        </w:tc>
        <w:tc>
          <w:tcPr>
            <w:tcW w:w="3400" w:type="pct"/>
          </w:tcPr>
          <w:p w:rsidR="006D75C8" w:rsidRPr="009E3AFD" w:rsidRDefault="000C6631" w:rsidP="009E3AFD">
            <w:r w:rsidRPr="009E3AFD">
              <w:t>врач-хирург ГА</w:t>
            </w:r>
            <w:r w:rsidR="006D75C8" w:rsidRPr="009E3AFD">
              <w:t>УЗ БГП № 5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7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84365B" w:rsidP="009E3AFD">
            <w:r w:rsidRPr="009E3AFD">
              <w:t>Шинкаренко О.А.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врач-</w:t>
            </w:r>
            <w:r w:rsidR="000C6631" w:rsidRPr="009E3AFD">
              <w:t>педиатр</w:t>
            </w:r>
            <w:r w:rsidRPr="009E3AFD">
              <w:t xml:space="preserve"> ГБУЗ БГДП № 2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8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0C6631" w:rsidP="009E3AFD">
            <w:r w:rsidRPr="009E3AFD">
              <w:t>Черненко Е.Е.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врач-невролог ГБУЗ БГП № 5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9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Воргуль Н.В.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врач-психиатр ГАУЗ Диспансерного отделения Брянской областной психиатрической больницы № 1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10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6D75C8" w:rsidP="009E3AFD">
            <w:r w:rsidRPr="009E3AFD">
              <w:t>Трубицына С.Н.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врач-офтальмолог ГБУЗ БГП № 5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11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DD2BD6" w:rsidP="009E3AFD">
            <w:r>
              <w:t>Н</w:t>
            </w:r>
            <w:r w:rsidR="00CB4866" w:rsidRPr="009E3AFD">
              <w:t xml:space="preserve">а усмотрение директора </w:t>
            </w:r>
            <w:proofErr w:type="gramStart"/>
            <w:r w:rsidR="00CB4866" w:rsidRPr="009E3AFD">
              <w:t>депар</w:t>
            </w:r>
            <w:r w:rsidR="009E3AFD">
              <w:t>-</w:t>
            </w:r>
            <w:r w:rsidR="00CB4866" w:rsidRPr="009E3AFD">
              <w:t>тамента</w:t>
            </w:r>
            <w:proofErr w:type="gramEnd"/>
            <w:r w:rsidR="00CB4866" w:rsidRPr="009E3AFD">
              <w:t xml:space="preserve"> здраво</w:t>
            </w:r>
            <w:r w:rsidR="004D0A57" w:rsidRPr="009E3AFD">
              <w:t>-</w:t>
            </w:r>
            <w:r w:rsidR="00CB4866" w:rsidRPr="009E3AFD">
              <w:t>охранения</w:t>
            </w:r>
            <w:r w:rsidR="009E3AFD">
              <w:t xml:space="preserve"> Брянской области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</w:t>
            </w:r>
            <w:r w:rsidR="00CB4866" w:rsidRPr="009E3AFD">
              <w:t>ач-оториноларинголог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12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F910D8" w:rsidP="009E3AFD">
            <w:r w:rsidRPr="009E3AFD">
              <w:t>Агеева Н.В.</w:t>
            </w:r>
          </w:p>
        </w:tc>
        <w:tc>
          <w:tcPr>
            <w:tcW w:w="3400" w:type="pct"/>
          </w:tcPr>
          <w:p w:rsidR="006D75C8" w:rsidRPr="009E3AFD" w:rsidRDefault="006D75C8" w:rsidP="009E3AFD">
            <w:r w:rsidRPr="009E3AFD">
              <w:t>врач-дерматовенеролог Брянского областного кожно-венерологиче</w:t>
            </w:r>
            <w:r w:rsidR="00AD3119" w:rsidRPr="009E3AFD">
              <w:t>-</w:t>
            </w:r>
            <w:r w:rsidRPr="009E3AFD">
              <w:t>ского диспансера</w:t>
            </w:r>
          </w:p>
        </w:tc>
      </w:tr>
      <w:tr w:rsidR="00CB4866" w:rsidRPr="009E3AFD" w:rsidTr="009E3AFD">
        <w:tc>
          <w:tcPr>
            <w:tcW w:w="302" w:type="pct"/>
          </w:tcPr>
          <w:p w:rsidR="006D75C8" w:rsidRPr="009E3AFD" w:rsidRDefault="006D75C8" w:rsidP="009E3AFD">
            <w:pPr>
              <w:jc w:val="center"/>
            </w:pPr>
            <w:r w:rsidRPr="009E3AFD">
              <w:t>13</w:t>
            </w:r>
            <w:r w:rsidR="00AD3119" w:rsidRPr="009E3AFD">
              <w:t>.</w:t>
            </w:r>
          </w:p>
        </w:tc>
        <w:tc>
          <w:tcPr>
            <w:tcW w:w="1298" w:type="pct"/>
          </w:tcPr>
          <w:p w:rsidR="006D75C8" w:rsidRPr="009E3AFD" w:rsidRDefault="00F910D8" w:rsidP="009E3AFD">
            <w:r w:rsidRPr="009E3AFD">
              <w:t>Алымова Г.А.</w:t>
            </w:r>
          </w:p>
        </w:tc>
        <w:tc>
          <w:tcPr>
            <w:tcW w:w="3400" w:type="pct"/>
          </w:tcPr>
          <w:p w:rsidR="006D75C8" w:rsidRPr="009E3AFD" w:rsidRDefault="00503057" w:rsidP="009E3AFD">
            <w:r w:rsidRPr="009E3AFD">
              <w:t>в</w:t>
            </w:r>
            <w:r w:rsidR="006D75C8" w:rsidRPr="009E3AFD">
              <w:t>рач-стоматолог ГАУЗ Брянская</w:t>
            </w:r>
            <w:r w:rsidR="00F910D8" w:rsidRPr="009E3AFD">
              <w:t xml:space="preserve"> областная стоматологическая поликлиника</w:t>
            </w:r>
          </w:p>
        </w:tc>
      </w:tr>
    </w:tbl>
    <w:p w:rsidR="006D75C8" w:rsidRPr="002F020F" w:rsidRDefault="006D75C8" w:rsidP="00AD311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580"/>
        <w:gridCol w:w="2490"/>
        <w:gridCol w:w="6500"/>
      </w:tblGrid>
      <w:tr w:rsidR="00EF744F" w:rsidRPr="005311EB" w:rsidTr="005311EB">
        <w:tc>
          <w:tcPr>
            <w:tcW w:w="303" w:type="pct"/>
          </w:tcPr>
          <w:p w:rsidR="00AD3119" w:rsidRPr="005311EB" w:rsidRDefault="00AD3119" w:rsidP="005311EB">
            <w:pPr>
              <w:jc w:val="center"/>
            </w:pPr>
            <w:r w:rsidRPr="005311EB">
              <w:t>№</w:t>
            </w:r>
          </w:p>
          <w:p w:rsidR="006D75C8" w:rsidRPr="005311EB" w:rsidRDefault="00AD3119" w:rsidP="005311EB">
            <w:pPr>
              <w:jc w:val="center"/>
            </w:pPr>
            <w:r w:rsidRPr="005311EB">
              <w:t>п</w:t>
            </w:r>
            <w:r w:rsidR="006D75C8" w:rsidRPr="005311EB">
              <w:t>п</w:t>
            </w:r>
          </w:p>
        </w:tc>
        <w:tc>
          <w:tcPr>
            <w:tcW w:w="1301" w:type="pct"/>
          </w:tcPr>
          <w:p w:rsidR="006D75C8" w:rsidRPr="005311EB" w:rsidRDefault="006D75C8" w:rsidP="005311EB">
            <w:pPr>
              <w:jc w:val="center"/>
            </w:pPr>
            <w:r w:rsidRPr="005311EB">
              <w:t>Ф.И.О.</w:t>
            </w:r>
          </w:p>
        </w:tc>
        <w:tc>
          <w:tcPr>
            <w:tcW w:w="3396" w:type="pct"/>
          </w:tcPr>
          <w:p w:rsidR="006D75C8" w:rsidRPr="005311EB" w:rsidRDefault="006D75C8" w:rsidP="005311EB">
            <w:pPr>
              <w:jc w:val="center"/>
            </w:pPr>
            <w:r w:rsidRPr="005311EB">
              <w:t>Должность</w:t>
            </w:r>
          </w:p>
        </w:tc>
      </w:tr>
      <w:tr w:rsidR="00EF744F" w:rsidRPr="005311EB" w:rsidTr="005311EB">
        <w:trPr>
          <w:trHeight w:val="178"/>
        </w:trPr>
        <w:tc>
          <w:tcPr>
            <w:tcW w:w="303" w:type="pct"/>
          </w:tcPr>
          <w:p w:rsidR="006D75C8" w:rsidRPr="005311EB" w:rsidRDefault="006D75C8" w:rsidP="005311EB">
            <w:pPr>
              <w:jc w:val="center"/>
            </w:pPr>
            <w:r w:rsidRPr="005311EB">
              <w:t>1</w:t>
            </w:r>
            <w:r w:rsidR="00731368" w:rsidRPr="005311EB">
              <w:t>.</w:t>
            </w:r>
          </w:p>
        </w:tc>
        <w:tc>
          <w:tcPr>
            <w:tcW w:w="1301" w:type="pct"/>
          </w:tcPr>
          <w:p w:rsidR="006D75C8" w:rsidRPr="005311EB" w:rsidRDefault="00FC1103" w:rsidP="005311EB">
            <w:r w:rsidRPr="005311EB">
              <w:t>Калинина О.Г.</w:t>
            </w:r>
          </w:p>
        </w:tc>
        <w:tc>
          <w:tcPr>
            <w:tcW w:w="3396" w:type="pct"/>
          </w:tcPr>
          <w:p w:rsidR="006D75C8" w:rsidRPr="005311EB" w:rsidRDefault="00690DB0" w:rsidP="005311EB">
            <w:r w:rsidRPr="005311EB">
              <w:t>н</w:t>
            </w:r>
            <w:r w:rsidR="006D75C8" w:rsidRPr="005311EB">
              <w:t>ачальник</w:t>
            </w:r>
            <w:r w:rsidRPr="005311EB">
              <w:t>а</w:t>
            </w:r>
            <w:r w:rsidR="006D75C8" w:rsidRPr="005311EB">
              <w:t xml:space="preserve"> отделения (планирования, предназначения, </w:t>
            </w:r>
            <w:r w:rsidR="005311EB">
              <w:lastRenderedPageBreak/>
              <w:t>подготовки</w:t>
            </w:r>
            <w:r w:rsidR="00731368" w:rsidRPr="005311EB">
              <w:t xml:space="preserve"> </w:t>
            </w:r>
            <w:r w:rsidR="006D75C8" w:rsidRPr="005311EB">
              <w:t xml:space="preserve">и учета мобилизационных ресурсов) военного комиссариата (города </w:t>
            </w:r>
            <w:r w:rsidRPr="005311EB">
              <w:t>Брянск</w:t>
            </w:r>
            <w:r w:rsidR="006D75C8" w:rsidRPr="005311EB">
              <w:t xml:space="preserve"> Брянской области), </w:t>
            </w:r>
            <w:proofErr w:type="gramStart"/>
            <w:r w:rsidR="006D75C8" w:rsidRPr="005311EB">
              <w:t>председа</w:t>
            </w:r>
            <w:r w:rsidR="005311EB">
              <w:t>-</w:t>
            </w:r>
            <w:r w:rsidR="006D75C8" w:rsidRPr="005311EB">
              <w:t>тель</w:t>
            </w:r>
            <w:proofErr w:type="gramEnd"/>
            <w:r w:rsidR="006D75C8" w:rsidRPr="005311EB">
              <w:t xml:space="preserve"> комиссии</w:t>
            </w:r>
          </w:p>
        </w:tc>
      </w:tr>
      <w:tr w:rsidR="00EF744F" w:rsidRPr="005311EB" w:rsidTr="005311EB">
        <w:trPr>
          <w:trHeight w:val="285"/>
        </w:trPr>
        <w:tc>
          <w:tcPr>
            <w:tcW w:w="303" w:type="pct"/>
          </w:tcPr>
          <w:p w:rsidR="006D75C8" w:rsidRPr="005311EB" w:rsidRDefault="006D75C8" w:rsidP="005311EB">
            <w:pPr>
              <w:jc w:val="center"/>
            </w:pPr>
            <w:r w:rsidRPr="005311EB">
              <w:lastRenderedPageBreak/>
              <w:t>2</w:t>
            </w:r>
            <w:r w:rsidR="00731368" w:rsidRPr="005311EB">
              <w:t>.</w:t>
            </w:r>
          </w:p>
        </w:tc>
        <w:tc>
          <w:tcPr>
            <w:tcW w:w="1301" w:type="pct"/>
          </w:tcPr>
          <w:p w:rsidR="006D75C8" w:rsidRPr="005311EB" w:rsidRDefault="007F7184" w:rsidP="005311EB">
            <w:r w:rsidRPr="005311EB">
              <w:t>Жукова К.С.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м</w:t>
            </w:r>
            <w:r w:rsidR="006D75C8" w:rsidRPr="005311EB">
              <w:t xml:space="preserve">едицинская сестра </w:t>
            </w:r>
            <w:r w:rsidR="007F7184" w:rsidRPr="005311EB">
              <w:t>ГБУЗ</w:t>
            </w:r>
            <w:r w:rsidR="006D75C8" w:rsidRPr="005311EB">
              <w:t xml:space="preserve"> БГ</w:t>
            </w:r>
            <w:r w:rsidR="007F7184" w:rsidRPr="005311EB">
              <w:t>ДП</w:t>
            </w:r>
            <w:r w:rsidR="006D75C8" w:rsidRPr="005311EB">
              <w:t xml:space="preserve"> № 2, секретарь комиссии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6D75C8" w:rsidP="005311EB">
            <w:pPr>
              <w:jc w:val="center"/>
            </w:pPr>
            <w:r w:rsidRPr="005311EB">
              <w:t>3</w:t>
            </w:r>
            <w:r w:rsidR="00731368" w:rsidRPr="005311EB">
              <w:t>.</w:t>
            </w:r>
          </w:p>
        </w:tc>
        <w:tc>
          <w:tcPr>
            <w:tcW w:w="1301" w:type="pct"/>
          </w:tcPr>
          <w:p w:rsidR="006D75C8" w:rsidRPr="005311EB" w:rsidRDefault="00FC1103" w:rsidP="005311EB">
            <w:r w:rsidRPr="005311EB">
              <w:t>Смирнова Н.А.</w:t>
            </w:r>
          </w:p>
        </w:tc>
        <w:tc>
          <w:tcPr>
            <w:tcW w:w="3396" w:type="pct"/>
          </w:tcPr>
          <w:p w:rsidR="005311EB" w:rsidRDefault="00503057" w:rsidP="005311EB">
            <w:r w:rsidRPr="005311EB">
              <w:t>з</w:t>
            </w:r>
            <w:r w:rsidR="006D75C8" w:rsidRPr="005311EB">
              <w:t xml:space="preserve">аместитель главы Советской районной </w:t>
            </w:r>
            <w:r w:rsidR="005311EB">
              <w:t>администрации</w:t>
            </w:r>
          </w:p>
          <w:p w:rsidR="006D75C8" w:rsidRPr="005311EB" w:rsidRDefault="006D75C8" w:rsidP="005311EB">
            <w:r w:rsidRPr="005311EB">
              <w:t>г.</w:t>
            </w:r>
            <w:r w:rsidR="00731368" w:rsidRPr="005311EB">
              <w:t xml:space="preserve"> </w:t>
            </w:r>
            <w:r w:rsidRPr="005311EB">
              <w:t>Брянск</w:t>
            </w:r>
            <w:r w:rsidR="00FC1103" w:rsidRPr="005311EB">
              <w:t>а</w:t>
            </w:r>
            <w:r w:rsidRPr="005311EB">
              <w:t>, представитель администрации муниципального образования</w:t>
            </w:r>
          </w:p>
        </w:tc>
      </w:tr>
      <w:tr w:rsidR="00EF744F" w:rsidRPr="005311EB" w:rsidTr="005311EB">
        <w:trPr>
          <w:trHeight w:val="671"/>
        </w:trPr>
        <w:tc>
          <w:tcPr>
            <w:tcW w:w="303" w:type="pct"/>
          </w:tcPr>
          <w:p w:rsidR="006D75C8" w:rsidRPr="005311EB" w:rsidRDefault="006D75C8" w:rsidP="005311EB">
            <w:pPr>
              <w:jc w:val="center"/>
            </w:pPr>
            <w:r w:rsidRPr="005311EB">
              <w:t>4</w:t>
            </w:r>
            <w:r w:rsidR="00731368" w:rsidRPr="005311EB">
              <w:t>.</w:t>
            </w:r>
          </w:p>
        </w:tc>
        <w:tc>
          <w:tcPr>
            <w:tcW w:w="1301" w:type="pct"/>
          </w:tcPr>
          <w:p w:rsidR="006D75C8" w:rsidRPr="005311EB" w:rsidRDefault="006D75C8" w:rsidP="005311EB">
            <w:r w:rsidRPr="005311EB">
              <w:t>Наумченко Ю.А.</w:t>
            </w:r>
          </w:p>
        </w:tc>
        <w:tc>
          <w:tcPr>
            <w:tcW w:w="3396" w:type="pct"/>
          </w:tcPr>
          <w:p w:rsidR="00455677" w:rsidRDefault="00503057" w:rsidP="005311EB">
            <w:r w:rsidRPr="005311EB">
              <w:t>п</w:t>
            </w:r>
            <w:r w:rsidR="006D75C8" w:rsidRPr="005311EB">
              <w:t>омощник начальника отделения (подготовки и призыва граждан на военну</w:t>
            </w:r>
            <w:r w:rsidR="00455677">
              <w:t>ю службу) военного комиссариата</w:t>
            </w:r>
          </w:p>
          <w:p w:rsidR="006D75C8" w:rsidRPr="005311EB" w:rsidRDefault="006D75C8" w:rsidP="005311EB">
            <w:r w:rsidRPr="005311EB">
              <w:t>(г.</w:t>
            </w:r>
            <w:r w:rsidR="00731368" w:rsidRPr="005311EB">
              <w:t xml:space="preserve"> </w:t>
            </w:r>
            <w:r w:rsidRPr="005311EB">
              <w:t>Брянск Брянской области)</w:t>
            </w:r>
            <w:r w:rsidR="00690DB0" w:rsidRPr="005311EB">
              <w:t xml:space="preserve">, специалист по </w:t>
            </w:r>
            <w:proofErr w:type="gramStart"/>
            <w:r w:rsidR="00690DB0" w:rsidRPr="005311EB">
              <w:t>профессиональ</w:t>
            </w:r>
            <w:r w:rsidR="00455677">
              <w:t>-</w:t>
            </w:r>
            <w:r w:rsidR="00690DB0" w:rsidRPr="005311EB">
              <w:t>ному</w:t>
            </w:r>
            <w:proofErr w:type="gramEnd"/>
            <w:r w:rsidR="00690DB0" w:rsidRPr="005311EB">
              <w:t xml:space="preserve"> психологическому отбору</w:t>
            </w:r>
          </w:p>
        </w:tc>
      </w:tr>
      <w:tr w:rsidR="00EF744F" w:rsidRPr="005311EB" w:rsidTr="005311EB">
        <w:trPr>
          <w:trHeight w:val="671"/>
        </w:trPr>
        <w:tc>
          <w:tcPr>
            <w:tcW w:w="303" w:type="pct"/>
          </w:tcPr>
          <w:p w:rsidR="00D75CC6" w:rsidRPr="005311EB" w:rsidRDefault="00D75CC6" w:rsidP="005311EB">
            <w:pPr>
              <w:jc w:val="center"/>
            </w:pPr>
            <w:r w:rsidRPr="005311EB">
              <w:t>5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D75CC6" w:rsidRPr="005311EB" w:rsidRDefault="00D75CC6" w:rsidP="005311EB">
            <w:r w:rsidRPr="005311EB">
              <w:t>Ходаковская О.П.</w:t>
            </w:r>
          </w:p>
        </w:tc>
        <w:tc>
          <w:tcPr>
            <w:tcW w:w="3396" w:type="pct"/>
          </w:tcPr>
          <w:p w:rsidR="00455677" w:rsidRDefault="00D75CC6" w:rsidP="005311EB">
            <w:r w:rsidRPr="005311EB">
              <w:t xml:space="preserve">врач-педиатр ГБУЗ БГДП № 2, врач, руководящий работой </w:t>
            </w:r>
            <w:r w:rsidR="004D0A57" w:rsidRPr="005311EB">
              <w:t xml:space="preserve">                         </w:t>
            </w:r>
            <w:r w:rsidRPr="005311EB">
              <w:t>по медицинскому освидетельствованию граждан</w:t>
            </w:r>
          </w:p>
          <w:p w:rsidR="00D75CC6" w:rsidRPr="005311EB" w:rsidRDefault="00D75CC6" w:rsidP="005311EB">
            <w:r w:rsidRPr="005311EB">
              <w:t>при первоначальной постановке на воинский учет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FC1103" w:rsidP="005311EB">
            <w:pPr>
              <w:jc w:val="center"/>
            </w:pPr>
            <w:r w:rsidRPr="005311EB">
              <w:t>6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6D75C8" w:rsidP="005311EB">
            <w:r w:rsidRPr="005311EB">
              <w:t>Шинкоренко О.А.</w:t>
            </w:r>
          </w:p>
        </w:tc>
        <w:tc>
          <w:tcPr>
            <w:tcW w:w="3396" w:type="pct"/>
          </w:tcPr>
          <w:p w:rsidR="006D75C8" w:rsidRPr="005311EB" w:rsidRDefault="00503057" w:rsidP="00455677">
            <w:proofErr w:type="gramStart"/>
            <w:r w:rsidRPr="005311EB">
              <w:t>в</w:t>
            </w:r>
            <w:r w:rsidR="004D0A57" w:rsidRPr="005311EB">
              <w:t>рач-подро</w:t>
            </w:r>
            <w:r w:rsidR="00FC1103" w:rsidRPr="005311EB">
              <w:t>стковый</w:t>
            </w:r>
            <w:proofErr w:type="gramEnd"/>
            <w:r w:rsidR="006D75C8" w:rsidRPr="005311EB">
              <w:t xml:space="preserve"> ГБУЗ БГДП № 2</w:t>
            </w:r>
            <w:r w:rsidR="00FC1103" w:rsidRPr="005311EB">
              <w:t>, врач, 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EF744F" w:rsidRPr="005311EB" w:rsidTr="005311EB">
        <w:tc>
          <w:tcPr>
            <w:tcW w:w="303" w:type="pct"/>
          </w:tcPr>
          <w:p w:rsidR="00FC1103" w:rsidRPr="005311EB" w:rsidRDefault="00FC1103" w:rsidP="005311EB">
            <w:pPr>
              <w:jc w:val="center"/>
            </w:pPr>
            <w:r w:rsidRPr="005311EB">
              <w:t>7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FC1103" w:rsidRPr="005311EB" w:rsidRDefault="000B1BD1" w:rsidP="005311EB">
            <w:r>
              <w:t>Н</w:t>
            </w:r>
            <w:r w:rsidR="00D75CC6" w:rsidRPr="005311EB">
              <w:t xml:space="preserve">а усмотрение директора </w:t>
            </w:r>
            <w:proofErr w:type="gramStart"/>
            <w:r w:rsidR="00D75CC6" w:rsidRPr="005311EB">
              <w:t>депар</w:t>
            </w:r>
            <w:r w:rsidR="00455677">
              <w:t>-</w:t>
            </w:r>
            <w:r w:rsidR="00D75CC6" w:rsidRPr="005311EB">
              <w:t>тамента</w:t>
            </w:r>
            <w:proofErr w:type="gramEnd"/>
            <w:r w:rsidR="00D75CC6" w:rsidRPr="005311EB">
              <w:t xml:space="preserve"> здравоохра</w:t>
            </w:r>
            <w:r w:rsidR="00BC1B5F">
              <w:t>-</w:t>
            </w:r>
            <w:r w:rsidR="00D75CC6" w:rsidRPr="005311EB">
              <w:t>нения</w:t>
            </w:r>
            <w:r w:rsidR="001C0ADA">
              <w:t xml:space="preserve"> Брянской области</w:t>
            </w:r>
          </w:p>
        </w:tc>
        <w:tc>
          <w:tcPr>
            <w:tcW w:w="3396" w:type="pct"/>
          </w:tcPr>
          <w:p w:rsidR="00FC1103" w:rsidRPr="005311EB" w:rsidRDefault="00FC1103" w:rsidP="005311EB">
            <w:r w:rsidRPr="005311EB">
              <w:t>в</w:t>
            </w:r>
            <w:r w:rsidR="00171D0E" w:rsidRPr="005311EB">
              <w:t>рач-хирург</w:t>
            </w:r>
          </w:p>
        </w:tc>
      </w:tr>
      <w:tr w:rsidR="00EF744F" w:rsidRPr="005311EB" w:rsidTr="005311EB">
        <w:tc>
          <w:tcPr>
            <w:tcW w:w="303" w:type="pct"/>
          </w:tcPr>
          <w:p w:rsidR="00D75CC6" w:rsidRPr="005311EB" w:rsidRDefault="00D75CC6" w:rsidP="005311EB">
            <w:pPr>
              <w:jc w:val="center"/>
            </w:pPr>
            <w:r w:rsidRPr="005311EB">
              <w:t>8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D75CC6" w:rsidRPr="005311EB" w:rsidRDefault="00D75CC6" w:rsidP="005311EB">
            <w:r w:rsidRPr="005311EB">
              <w:t>Ходаковская О.П.</w:t>
            </w:r>
          </w:p>
        </w:tc>
        <w:tc>
          <w:tcPr>
            <w:tcW w:w="3396" w:type="pct"/>
          </w:tcPr>
          <w:p w:rsidR="00D75CC6" w:rsidRPr="005311EB" w:rsidRDefault="00D75CC6" w:rsidP="005311EB">
            <w:r w:rsidRPr="005311EB">
              <w:t>врач-педиатр ГБУЗ БГДП № 2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D75CC6" w:rsidP="005311EB">
            <w:pPr>
              <w:jc w:val="center"/>
            </w:pPr>
            <w:r w:rsidRPr="005311EB">
              <w:t>9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0B1BD1" w:rsidP="005311EB">
            <w:r>
              <w:t>Н</w:t>
            </w:r>
            <w:r w:rsidR="00D75CC6" w:rsidRPr="005311EB">
              <w:t xml:space="preserve">а усмотрение директора </w:t>
            </w:r>
            <w:proofErr w:type="gramStart"/>
            <w:r w:rsidR="00D75CC6" w:rsidRPr="005311EB">
              <w:t>депар</w:t>
            </w:r>
            <w:r w:rsidR="00455677">
              <w:t>-</w:t>
            </w:r>
            <w:r w:rsidR="00D75CC6" w:rsidRPr="005311EB">
              <w:t>тамента</w:t>
            </w:r>
            <w:proofErr w:type="gramEnd"/>
            <w:r w:rsidR="00D75CC6" w:rsidRPr="005311EB">
              <w:t xml:space="preserve"> здравоохра</w:t>
            </w:r>
            <w:r w:rsidR="00BC1B5F">
              <w:t>-</w:t>
            </w:r>
            <w:r w:rsidR="00D75CC6" w:rsidRPr="005311EB">
              <w:t>нения</w:t>
            </w:r>
            <w:r w:rsidR="001C0ADA">
              <w:t xml:space="preserve"> Брянской области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в</w:t>
            </w:r>
            <w:r w:rsidR="00690DB0" w:rsidRPr="005311EB">
              <w:t xml:space="preserve">рач-невролог 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EF744F" w:rsidP="005311EB">
            <w:pPr>
              <w:jc w:val="center"/>
            </w:pPr>
            <w:r w:rsidRPr="005311EB">
              <w:t>10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6D75C8" w:rsidP="005311EB">
            <w:r w:rsidRPr="005311EB">
              <w:t>Криволапова И.В.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в</w:t>
            </w:r>
            <w:r w:rsidR="006D75C8" w:rsidRPr="005311EB">
              <w:t xml:space="preserve">рач-психиатр ГАУЗ </w:t>
            </w:r>
            <w:r w:rsidR="00155939" w:rsidRPr="005311EB">
              <w:t>д</w:t>
            </w:r>
            <w:r w:rsidR="006D75C8" w:rsidRPr="005311EB">
              <w:t>испансерного отделения Брянской областной психиатрической больницы № 1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690DB0" w:rsidP="005311EB">
            <w:pPr>
              <w:jc w:val="center"/>
            </w:pPr>
            <w:r w:rsidRPr="005311EB">
              <w:t>1</w:t>
            </w:r>
            <w:r w:rsidR="00EF744F" w:rsidRPr="005311EB">
              <w:t>1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6D75C8" w:rsidP="005311EB">
            <w:r w:rsidRPr="005311EB">
              <w:t>Арустамян М.А.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в</w:t>
            </w:r>
            <w:r w:rsidR="006D75C8" w:rsidRPr="005311EB">
              <w:t>рач-офтальмолог ГБУЗ БГДП № 5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690DB0" w:rsidP="005311EB">
            <w:pPr>
              <w:jc w:val="center"/>
            </w:pPr>
            <w:r w:rsidRPr="005311EB">
              <w:t>1</w:t>
            </w:r>
            <w:r w:rsidR="00EF744F" w:rsidRPr="005311EB">
              <w:t>2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0B1BD1" w:rsidP="005311EB">
            <w:r>
              <w:t>Н</w:t>
            </w:r>
            <w:r w:rsidR="00D75CC6" w:rsidRPr="005311EB">
              <w:t xml:space="preserve">а усмотрение директора </w:t>
            </w:r>
            <w:proofErr w:type="gramStart"/>
            <w:r w:rsidR="00D75CC6" w:rsidRPr="005311EB">
              <w:t>депар</w:t>
            </w:r>
            <w:r w:rsidR="00E517CB">
              <w:t>-</w:t>
            </w:r>
            <w:r w:rsidR="00D75CC6" w:rsidRPr="005311EB">
              <w:t>тамента</w:t>
            </w:r>
            <w:proofErr w:type="gramEnd"/>
            <w:r w:rsidR="00D75CC6" w:rsidRPr="005311EB">
              <w:t xml:space="preserve"> здравоохра</w:t>
            </w:r>
            <w:r w:rsidR="00BC1B5F">
              <w:t>-</w:t>
            </w:r>
            <w:r w:rsidR="00D75CC6" w:rsidRPr="005311EB">
              <w:t>нения</w:t>
            </w:r>
            <w:r>
              <w:t xml:space="preserve"> Брянской области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в</w:t>
            </w:r>
            <w:r w:rsidR="006D75C8" w:rsidRPr="005311EB">
              <w:t>рач</w:t>
            </w:r>
            <w:r w:rsidR="00D75CC6" w:rsidRPr="005311EB">
              <w:t xml:space="preserve">-оториноларинголог  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690DB0" w:rsidP="005311EB">
            <w:pPr>
              <w:jc w:val="center"/>
            </w:pPr>
            <w:r w:rsidRPr="005311EB">
              <w:t>1</w:t>
            </w:r>
            <w:r w:rsidR="00EF744F" w:rsidRPr="005311EB">
              <w:t>3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155939" w:rsidP="005311EB">
            <w:r w:rsidRPr="005311EB">
              <w:t>Сулин Ю.В.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5311EB">
              <w:t>в</w:t>
            </w:r>
            <w:r w:rsidR="006D75C8" w:rsidRPr="005311EB">
              <w:t>рач-дерматовенеролог Брянского областного кожно-венерологического диспансера</w:t>
            </w:r>
          </w:p>
        </w:tc>
      </w:tr>
      <w:tr w:rsidR="00EF744F" w:rsidRPr="005311EB" w:rsidTr="005311EB">
        <w:tc>
          <w:tcPr>
            <w:tcW w:w="303" w:type="pct"/>
          </w:tcPr>
          <w:p w:rsidR="006D75C8" w:rsidRPr="005311EB" w:rsidRDefault="00690DB0" w:rsidP="005311EB">
            <w:pPr>
              <w:jc w:val="center"/>
            </w:pPr>
            <w:r w:rsidRPr="005311EB">
              <w:t>1</w:t>
            </w:r>
            <w:r w:rsidR="00EF744F" w:rsidRPr="005311EB">
              <w:t>4</w:t>
            </w:r>
            <w:r w:rsidR="004D0A57" w:rsidRPr="005311EB">
              <w:t>.</w:t>
            </w:r>
          </w:p>
        </w:tc>
        <w:tc>
          <w:tcPr>
            <w:tcW w:w="1301" w:type="pct"/>
          </w:tcPr>
          <w:p w:rsidR="006D75C8" w:rsidRPr="005311EB" w:rsidRDefault="006D75C8" w:rsidP="005311EB">
            <w:r w:rsidRPr="005311EB">
              <w:t>Соловьева Т.А.</w:t>
            </w:r>
          </w:p>
        </w:tc>
        <w:tc>
          <w:tcPr>
            <w:tcW w:w="3396" w:type="pct"/>
          </w:tcPr>
          <w:p w:rsidR="006D75C8" w:rsidRPr="005311EB" w:rsidRDefault="00503057" w:rsidP="005311EB">
            <w:r w:rsidRPr="00E517CB">
              <w:t>в</w:t>
            </w:r>
            <w:r w:rsidR="006D75C8" w:rsidRPr="00E517CB">
              <w:t>рач-стоматолог ГАУЗ Брянская областная</w:t>
            </w:r>
            <w:r w:rsidR="006D75C8" w:rsidRPr="005311EB">
              <w:t xml:space="preserve"> </w:t>
            </w:r>
            <w:proofErr w:type="gramStart"/>
            <w:r w:rsidR="006D75C8" w:rsidRPr="005311EB">
              <w:t>стоматоло</w:t>
            </w:r>
            <w:r w:rsidR="00E517CB">
              <w:t>-</w:t>
            </w:r>
            <w:r w:rsidR="006D75C8" w:rsidRPr="005311EB">
              <w:t>гическая</w:t>
            </w:r>
            <w:proofErr w:type="gramEnd"/>
            <w:r w:rsidR="006D75C8" w:rsidRPr="005311EB">
              <w:t xml:space="preserve"> детская поликлиника № 1</w:t>
            </w:r>
          </w:p>
        </w:tc>
      </w:tr>
    </w:tbl>
    <w:p w:rsidR="00DE0686" w:rsidRPr="002F020F" w:rsidRDefault="007F192F" w:rsidP="004D0A5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«Брянский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4E5495" w:rsidRPr="002F020F" w:rsidRDefault="007F192F" w:rsidP="004D0A5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580"/>
        <w:gridCol w:w="2465"/>
        <w:gridCol w:w="6525"/>
      </w:tblGrid>
      <w:tr w:rsidR="00203D1A" w:rsidRPr="00312970" w:rsidTr="00C72BE3">
        <w:tc>
          <w:tcPr>
            <w:tcW w:w="303" w:type="pct"/>
          </w:tcPr>
          <w:p w:rsidR="004D0A57" w:rsidRPr="00312970" w:rsidRDefault="004D0A57" w:rsidP="00C72BE3">
            <w:pPr>
              <w:jc w:val="center"/>
            </w:pPr>
            <w:r w:rsidRPr="00312970">
              <w:t>№</w:t>
            </w:r>
          </w:p>
          <w:p w:rsidR="006D75C8" w:rsidRPr="00312970" w:rsidRDefault="004D0A57" w:rsidP="00C72BE3">
            <w:pPr>
              <w:jc w:val="center"/>
            </w:pPr>
            <w:r w:rsidRPr="00312970">
              <w:t>п</w:t>
            </w:r>
            <w:r w:rsidR="006D75C8" w:rsidRPr="00312970">
              <w:t>п</w:t>
            </w:r>
          </w:p>
        </w:tc>
        <w:tc>
          <w:tcPr>
            <w:tcW w:w="1288" w:type="pct"/>
          </w:tcPr>
          <w:p w:rsidR="006D75C8" w:rsidRPr="00312970" w:rsidRDefault="006D75C8" w:rsidP="00C72BE3">
            <w:pPr>
              <w:jc w:val="center"/>
            </w:pPr>
            <w:r w:rsidRPr="00312970">
              <w:t>Ф.И.О.</w:t>
            </w:r>
          </w:p>
        </w:tc>
        <w:tc>
          <w:tcPr>
            <w:tcW w:w="3409" w:type="pct"/>
          </w:tcPr>
          <w:p w:rsidR="006D75C8" w:rsidRPr="00312970" w:rsidRDefault="006D75C8" w:rsidP="00C72BE3">
            <w:pPr>
              <w:jc w:val="center"/>
            </w:pPr>
            <w:r w:rsidRPr="00312970">
              <w:t>Должность</w:t>
            </w:r>
          </w:p>
        </w:tc>
      </w:tr>
      <w:tr w:rsidR="007954C7" w:rsidRPr="00312970" w:rsidTr="00C72BE3">
        <w:trPr>
          <w:trHeight w:val="224"/>
        </w:trPr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1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1E3DD8" w:rsidP="00312970">
            <w:r>
              <w:t>П</w:t>
            </w:r>
            <w:r w:rsidR="0063435E" w:rsidRPr="00312970">
              <w:t>одполковник Бобрышов С.А.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rPr>
                <w:iCs/>
              </w:rPr>
              <w:t xml:space="preserve">военный комиссар </w:t>
            </w:r>
            <w:r w:rsidRPr="00312970">
              <w:rPr>
                <w:bCs/>
              </w:rPr>
              <w:t xml:space="preserve">(Брянского района и города Сельцо </w:t>
            </w:r>
            <w:r w:rsidRPr="00312970">
              <w:t>Брянской области), председатель комиссии</w:t>
            </w:r>
          </w:p>
        </w:tc>
      </w:tr>
      <w:tr w:rsidR="007954C7" w:rsidRPr="00312970" w:rsidTr="00C72BE3">
        <w:trPr>
          <w:trHeight w:val="224"/>
        </w:trPr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2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63435E" w:rsidP="00312970">
            <w:r w:rsidRPr="00312970">
              <w:t>Лапикова Т.В.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медицинская сестра ГБУЗ «</w:t>
            </w:r>
            <w:r w:rsidR="0063435E" w:rsidRPr="00312970">
              <w:t>Брянская МБ</w:t>
            </w:r>
            <w:r w:rsidRPr="00312970">
              <w:t>», секретарь комиссии</w:t>
            </w:r>
            <w:r w:rsidR="0063435E" w:rsidRPr="00312970">
              <w:t xml:space="preserve"> </w:t>
            </w:r>
          </w:p>
        </w:tc>
      </w:tr>
      <w:tr w:rsidR="00773D68" w:rsidRPr="00312970" w:rsidTr="00C72BE3">
        <w:trPr>
          <w:trHeight w:val="224"/>
        </w:trPr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3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63435E" w:rsidP="00312970">
            <w:r w:rsidRPr="00312970">
              <w:t>Сергеенко Т.И.</w:t>
            </w:r>
          </w:p>
        </w:tc>
        <w:tc>
          <w:tcPr>
            <w:tcW w:w="3409" w:type="pct"/>
          </w:tcPr>
          <w:p w:rsidR="006D75C8" w:rsidRPr="00312970" w:rsidRDefault="0063435E" w:rsidP="00312970">
            <w:r w:rsidRPr="00312970">
              <w:t>н</w:t>
            </w:r>
            <w:r w:rsidR="006D75C8" w:rsidRPr="00312970">
              <w:t>ачальник</w:t>
            </w:r>
            <w:r w:rsidRPr="00312970">
              <w:t xml:space="preserve"> </w:t>
            </w:r>
            <w:r w:rsidR="00D121D9" w:rsidRPr="00312970">
              <w:t>управления</w:t>
            </w:r>
            <w:r w:rsidR="006D75C8" w:rsidRPr="00312970">
              <w:t xml:space="preserve"> обра</w:t>
            </w:r>
            <w:r w:rsidR="007954C7" w:rsidRPr="00312970">
              <w:t xml:space="preserve">зования администрации Брянского </w:t>
            </w:r>
            <w:r w:rsidR="006D75C8" w:rsidRPr="00312970">
              <w:t>района, представитель администрации</w:t>
            </w:r>
          </w:p>
        </w:tc>
      </w:tr>
    </w:tbl>
    <w:p w:rsidR="0041009C" w:rsidRDefault="0041009C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580"/>
        <w:gridCol w:w="2465"/>
        <w:gridCol w:w="6525"/>
      </w:tblGrid>
      <w:tr w:rsidR="007954C7" w:rsidRPr="00312970" w:rsidTr="00C72BE3">
        <w:trPr>
          <w:trHeight w:val="224"/>
        </w:trPr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lastRenderedPageBreak/>
              <w:t>4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D121D9" w:rsidP="00312970">
            <w:r w:rsidRPr="00312970">
              <w:t>Баскакова Д.Р.</w:t>
            </w:r>
          </w:p>
        </w:tc>
        <w:tc>
          <w:tcPr>
            <w:tcW w:w="3409" w:type="pct"/>
          </w:tcPr>
          <w:p w:rsidR="00ED409B" w:rsidRDefault="00D121D9" w:rsidP="00312970">
            <w:proofErr w:type="gramStart"/>
            <w:r w:rsidRPr="00312970">
              <w:t>старший помощник н</w:t>
            </w:r>
            <w:r w:rsidR="00ED409B">
              <w:t>ачальника отделения (подготовки</w:t>
            </w:r>
            <w:proofErr w:type="gramEnd"/>
          </w:p>
          <w:p w:rsidR="006D75C8" w:rsidRPr="00312970" w:rsidRDefault="00D121D9" w:rsidP="00312970">
            <w:r w:rsidRPr="00312970">
              <w:t xml:space="preserve">и призыва граждан на военную службу) (по </w:t>
            </w:r>
            <w:proofErr w:type="gramStart"/>
            <w:r w:rsidRPr="00312970">
              <w:t>профессиональ</w:t>
            </w:r>
            <w:r w:rsidR="00ED409B">
              <w:t>-</w:t>
            </w:r>
            <w:r w:rsidRPr="00312970">
              <w:t>ному</w:t>
            </w:r>
            <w:proofErr w:type="gramEnd"/>
            <w:r w:rsidRPr="00312970">
              <w:t xml:space="preserve"> психологическому отбору) военного комиссариата (Брянского района и города Сельцо Брянской области), специалист по профессиональному психологическому отбору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5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D121D9" w:rsidP="00312970">
            <w:r w:rsidRPr="00312970">
              <w:t>Андреюк А.Д.</w:t>
            </w:r>
          </w:p>
        </w:tc>
        <w:tc>
          <w:tcPr>
            <w:tcW w:w="3409" w:type="pct"/>
          </w:tcPr>
          <w:p w:rsidR="00ED409B" w:rsidRDefault="007954C7" w:rsidP="00312970">
            <w:r w:rsidRPr="00312970">
              <w:t>врач-педиатр</w:t>
            </w:r>
            <w:r w:rsidR="006D75C8" w:rsidRPr="00312970">
              <w:t xml:space="preserve"> ГБУЗ «Брянская МБ», врач, руководящий работой по медицинск</w:t>
            </w:r>
            <w:r w:rsidR="00ED409B">
              <w:t>ому освидетельствованию граждан</w:t>
            </w:r>
          </w:p>
          <w:p w:rsidR="006D75C8" w:rsidRPr="00312970" w:rsidRDefault="006D75C8" w:rsidP="00312970">
            <w:r w:rsidRPr="00312970">
              <w:t>по первоначальной постановке на воинский учет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6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6D75C8" w:rsidP="00312970">
            <w:r w:rsidRPr="00312970">
              <w:t>Шилов М.Н.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врач-хирург ГБУЗ «Брянская МБ»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7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7B6C12" w:rsidP="00312970">
            <w:r w:rsidRPr="00312970">
              <w:t>Гудкова Т.А.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врач-невролог ГБУЗ «Брянская МБ»</w:t>
            </w:r>
          </w:p>
        </w:tc>
      </w:tr>
      <w:tr w:rsidR="00773D68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8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D121D9" w:rsidP="00312970">
            <w:r w:rsidRPr="00312970">
              <w:t>Бибик П.А.</w:t>
            </w:r>
          </w:p>
        </w:tc>
        <w:tc>
          <w:tcPr>
            <w:tcW w:w="3409" w:type="pct"/>
          </w:tcPr>
          <w:p w:rsidR="006D75C8" w:rsidRPr="00312970" w:rsidRDefault="007954C7" w:rsidP="00312970">
            <w:r w:rsidRPr="00312970">
              <w:t>врач-психиатр ГБУЗ «Брянская</w:t>
            </w:r>
            <w:r w:rsidR="00D121D9" w:rsidRPr="00312970">
              <w:t xml:space="preserve"> МБ</w:t>
            </w:r>
            <w:r w:rsidR="006D75C8" w:rsidRPr="00312970">
              <w:t>»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9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773D68" w:rsidP="00312970">
            <w:r w:rsidRPr="00312970">
              <w:t>Тюникова М.С.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врач-офтальмолог</w:t>
            </w:r>
            <w:r w:rsidR="00DE68AC" w:rsidRPr="00312970">
              <w:t xml:space="preserve"> ГБУЗ «Брянская МБ»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10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773D68" w:rsidP="00312970">
            <w:r w:rsidRPr="00312970">
              <w:t>Котлярова Д.М.</w:t>
            </w:r>
          </w:p>
        </w:tc>
        <w:tc>
          <w:tcPr>
            <w:tcW w:w="3409" w:type="pct"/>
          </w:tcPr>
          <w:p w:rsidR="006D75C8" w:rsidRPr="00312970" w:rsidRDefault="00ED409B" w:rsidP="00312970">
            <w:r>
              <w:t>врач-оториноларинголог</w:t>
            </w:r>
            <w:r w:rsidR="00203D1A" w:rsidRPr="00312970">
              <w:t xml:space="preserve"> «</w:t>
            </w:r>
            <w:proofErr w:type="gramStart"/>
            <w:r w:rsidR="00203D1A" w:rsidRPr="00312970">
              <w:t>Брянская</w:t>
            </w:r>
            <w:proofErr w:type="gramEnd"/>
            <w:r w:rsidR="00203D1A" w:rsidRPr="00312970">
              <w:t xml:space="preserve"> МБ»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11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203D1A" w:rsidP="00312970">
            <w:r w:rsidRPr="00312970">
              <w:t>Ткачева Е.Н.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врач-дерматовенеролог ГБУЗ «Брянская МБ»</w:t>
            </w:r>
          </w:p>
        </w:tc>
      </w:tr>
      <w:tr w:rsidR="007954C7" w:rsidRPr="00312970" w:rsidTr="00C72BE3">
        <w:tc>
          <w:tcPr>
            <w:tcW w:w="303" w:type="pct"/>
          </w:tcPr>
          <w:p w:rsidR="006D75C8" w:rsidRPr="00312970" w:rsidRDefault="006D75C8" w:rsidP="00C72BE3">
            <w:pPr>
              <w:jc w:val="center"/>
            </w:pPr>
            <w:r w:rsidRPr="00312970">
              <w:t>12</w:t>
            </w:r>
            <w:r w:rsidR="00C72BE3">
              <w:t>.</w:t>
            </w:r>
          </w:p>
        </w:tc>
        <w:tc>
          <w:tcPr>
            <w:tcW w:w="1288" w:type="pct"/>
          </w:tcPr>
          <w:p w:rsidR="006D75C8" w:rsidRPr="00312970" w:rsidRDefault="00773D68" w:rsidP="00312970">
            <w:r w:rsidRPr="00312970">
              <w:t>Акимова А.А.</w:t>
            </w:r>
          </w:p>
        </w:tc>
        <w:tc>
          <w:tcPr>
            <w:tcW w:w="3409" w:type="pct"/>
          </w:tcPr>
          <w:p w:rsidR="006D75C8" w:rsidRPr="00312970" w:rsidRDefault="006D75C8" w:rsidP="00312970">
            <w:r w:rsidRPr="00312970">
              <w:t>врач-стоматолог ГБУЗ «Брянская МБ»</w:t>
            </w:r>
          </w:p>
        </w:tc>
      </w:tr>
    </w:tbl>
    <w:p w:rsidR="006D75C8" w:rsidRPr="002F020F" w:rsidRDefault="006D75C8" w:rsidP="00ED409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203D1A" w:rsidRPr="00ED409B" w:rsidTr="00ED409B">
        <w:tc>
          <w:tcPr>
            <w:tcW w:w="417" w:type="pct"/>
          </w:tcPr>
          <w:p w:rsidR="006D75C8" w:rsidRPr="00ED409B" w:rsidRDefault="00ED409B" w:rsidP="00ED409B">
            <w:pPr>
              <w:jc w:val="center"/>
            </w:pPr>
            <w:r>
              <w:t>№ п</w:t>
            </w:r>
            <w:r w:rsidR="006D75C8" w:rsidRPr="00ED409B">
              <w:t>п</w:t>
            </w:r>
          </w:p>
        </w:tc>
        <w:tc>
          <w:tcPr>
            <w:tcW w:w="1458" w:type="pct"/>
          </w:tcPr>
          <w:p w:rsidR="006D75C8" w:rsidRPr="00ED409B" w:rsidRDefault="006D75C8" w:rsidP="00ED409B">
            <w:pPr>
              <w:jc w:val="center"/>
            </w:pPr>
            <w:r w:rsidRPr="00ED409B">
              <w:t>Ф.И.О.</w:t>
            </w:r>
          </w:p>
        </w:tc>
        <w:tc>
          <w:tcPr>
            <w:tcW w:w="3125" w:type="pct"/>
          </w:tcPr>
          <w:p w:rsidR="006D75C8" w:rsidRPr="00ED409B" w:rsidRDefault="006D75C8" w:rsidP="00ED409B">
            <w:pPr>
              <w:jc w:val="center"/>
            </w:pPr>
            <w:r w:rsidRPr="00ED409B">
              <w:t>Должность</w:t>
            </w:r>
          </w:p>
        </w:tc>
      </w:tr>
      <w:tr w:rsidR="00203D1A" w:rsidRPr="00ED409B" w:rsidTr="00ED409B">
        <w:trPr>
          <w:trHeight w:val="178"/>
        </w:trPr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1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B44AD2" w:rsidP="00ED409B">
            <w:r w:rsidRPr="00ED409B">
              <w:t>Никуткина Е.В.</w:t>
            </w:r>
          </w:p>
        </w:tc>
        <w:tc>
          <w:tcPr>
            <w:tcW w:w="3125" w:type="pct"/>
          </w:tcPr>
          <w:p w:rsidR="006D75C8" w:rsidRPr="00ED409B" w:rsidRDefault="00D5242F" w:rsidP="00ED409B">
            <w:r>
              <w:t>временно исполняющий обязанности</w:t>
            </w:r>
            <w:r w:rsidR="00B44AD2" w:rsidRPr="00ED409B">
              <w:t xml:space="preserve"> </w:t>
            </w:r>
            <w:r w:rsidR="006D75C8" w:rsidRPr="00ED409B">
              <w:t>начальник</w:t>
            </w:r>
            <w:r w:rsidR="00B44AD2" w:rsidRPr="00ED409B">
              <w:t>а</w:t>
            </w:r>
            <w:r w:rsidR="006D75C8" w:rsidRPr="00ED409B">
              <w:t xml:space="preserve"> отделения (планирования, предназначения, подготовки и учета мобилизационных ресурсов) военного </w:t>
            </w:r>
            <w:proofErr w:type="gramStart"/>
            <w:r w:rsidR="006D75C8" w:rsidRPr="00ED409B">
              <w:t>комисса</w:t>
            </w:r>
            <w:r>
              <w:t>-</w:t>
            </w:r>
            <w:r w:rsidR="006D75C8" w:rsidRPr="00ED409B">
              <w:t>риата</w:t>
            </w:r>
            <w:proofErr w:type="gramEnd"/>
            <w:r w:rsidR="006D75C8" w:rsidRPr="00ED409B">
              <w:t xml:space="preserve"> (Брянского района и города Сельцо Брянской области), председатель комиссии</w:t>
            </w:r>
          </w:p>
        </w:tc>
      </w:tr>
      <w:tr w:rsidR="00203D1A" w:rsidRPr="00ED409B" w:rsidTr="00ED409B">
        <w:trPr>
          <w:trHeight w:val="79"/>
        </w:trPr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2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Лукьяненко А.А.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медицинская сестра ГБУЗ «Брянская МБ», секретарь комиссии</w:t>
            </w:r>
          </w:p>
        </w:tc>
      </w:tr>
      <w:tr w:rsidR="00203D1A" w:rsidRPr="00ED409B" w:rsidTr="00ED409B">
        <w:trPr>
          <w:trHeight w:val="313"/>
        </w:trPr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3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BA1276" w:rsidP="00ED409B">
            <w:r w:rsidRPr="00ED409B">
              <w:t>Привалова Г.А.</w:t>
            </w:r>
          </w:p>
        </w:tc>
        <w:tc>
          <w:tcPr>
            <w:tcW w:w="3125" w:type="pct"/>
          </w:tcPr>
          <w:p w:rsidR="006D75C8" w:rsidRPr="00ED409B" w:rsidRDefault="00BA1276" w:rsidP="00ED409B">
            <w:r w:rsidRPr="00ED409B">
              <w:t xml:space="preserve">заместитель начальника </w:t>
            </w:r>
            <w:r w:rsidR="006D75C8" w:rsidRPr="00ED409B">
              <w:t>управления образования администрации Брянского района, представитель администрации</w:t>
            </w:r>
          </w:p>
        </w:tc>
      </w:tr>
      <w:tr w:rsidR="00BB5B2D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4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Середюк А.С.</w:t>
            </w:r>
          </w:p>
        </w:tc>
        <w:tc>
          <w:tcPr>
            <w:tcW w:w="3125" w:type="pct"/>
          </w:tcPr>
          <w:p w:rsidR="006D75C8" w:rsidRPr="00ED409B" w:rsidRDefault="00773D68" w:rsidP="00ED409B">
            <w:r w:rsidRPr="00ED409B">
              <w:t xml:space="preserve">ведущий специалист-эксперт </w:t>
            </w:r>
            <w:r w:rsidR="006D75C8" w:rsidRPr="00ED409B">
              <w:t>военного комиссариата (Брянского района и г</w:t>
            </w:r>
            <w:r w:rsidRPr="00ED409B">
              <w:t xml:space="preserve">орода Сельцо Брянской области) </w:t>
            </w:r>
            <w:r w:rsidR="006D75C8" w:rsidRPr="00ED409B">
              <w:t>по профессиональному психологическому отбору</w:t>
            </w:r>
            <w:r w:rsidRPr="00ED409B">
              <w:t xml:space="preserve"> 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5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Хромых Е.А.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врач-педиатр ГБУЗ «Брянская МБ»,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6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6D75C8" w:rsidP="00ED409B">
            <w:r w:rsidRPr="00ED409B">
              <w:t>Гончаров В.Н.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врач-хирург ГБУЗ «Брянская МБ»</w:t>
            </w:r>
          </w:p>
        </w:tc>
      </w:tr>
      <w:tr w:rsidR="00C20BBE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7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C20BBE" w:rsidP="00ED409B">
            <w:r w:rsidRPr="00ED409B">
              <w:t>Бузыкина А.Н.</w:t>
            </w:r>
          </w:p>
        </w:tc>
        <w:tc>
          <w:tcPr>
            <w:tcW w:w="3125" w:type="pct"/>
          </w:tcPr>
          <w:p w:rsidR="006D75C8" w:rsidRPr="00ED409B" w:rsidRDefault="00C20BBE" w:rsidP="00ED409B">
            <w:r w:rsidRPr="00ED409B">
              <w:t>врач-невролог ГБУЗ</w:t>
            </w:r>
            <w:r w:rsidR="006D75C8" w:rsidRPr="00ED409B">
              <w:t xml:space="preserve"> </w:t>
            </w:r>
            <w:r w:rsidRPr="00ED409B">
              <w:t>«Брянская МБ»</w:t>
            </w:r>
          </w:p>
        </w:tc>
      </w:tr>
      <w:tr w:rsidR="00BB5B2D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8</w:t>
            </w:r>
            <w:r w:rsidR="00ED409B">
              <w:t>.</w:t>
            </w:r>
          </w:p>
        </w:tc>
        <w:tc>
          <w:tcPr>
            <w:tcW w:w="1458" w:type="pct"/>
          </w:tcPr>
          <w:p w:rsidR="00C20BBE" w:rsidRPr="00ED409B" w:rsidRDefault="00773D68" w:rsidP="00ED409B">
            <w:r w:rsidRPr="00ED409B">
              <w:t>Смирнов Ю.Э.</w:t>
            </w:r>
          </w:p>
        </w:tc>
        <w:tc>
          <w:tcPr>
            <w:tcW w:w="3125" w:type="pct"/>
          </w:tcPr>
          <w:p w:rsidR="006D75C8" w:rsidRPr="00ED409B" w:rsidRDefault="00C20BBE" w:rsidP="00ED409B">
            <w:r w:rsidRPr="00ED409B">
              <w:t>врач-психиатр Г</w:t>
            </w:r>
            <w:r w:rsidR="00773D68" w:rsidRPr="00ED409B">
              <w:t>БУЗ</w:t>
            </w:r>
            <w:r w:rsidR="006D75C8" w:rsidRPr="00ED409B">
              <w:t xml:space="preserve"> </w:t>
            </w:r>
            <w:r w:rsidRPr="00ED409B">
              <w:t>«</w:t>
            </w:r>
            <w:r w:rsidR="00773D68" w:rsidRPr="00ED409B">
              <w:t xml:space="preserve">Сельцовская городская </w:t>
            </w:r>
            <w:r w:rsidRPr="00ED409B">
              <w:t>больница»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9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Артамонова Д.Ю.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врач-офтальмолог</w:t>
            </w:r>
            <w:r w:rsidR="00DE68AC" w:rsidRPr="00ED409B">
              <w:t xml:space="preserve"> ГБУЗ «Брянская МБ»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10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Симонова Е.Ф.</w:t>
            </w:r>
          </w:p>
        </w:tc>
        <w:tc>
          <w:tcPr>
            <w:tcW w:w="3125" w:type="pct"/>
          </w:tcPr>
          <w:p w:rsidR="006D75C8" w:rsidRPr="00ED409B" w:rsidRDefault="00C20BBE" w:rsidP="00ED409B">
            <w:r w:rsidRPr="00ED409B">
              <w:t>врач-оториноларинголог ГБУЗ</w:t>
            </w:r>
            <w:r w:rsidR="00B44AD2" w:rsidRPr="00ED409B">
              <w:t xml:space="preserve"> «</w:t>
            </w:r>
            <w:proofErr w:type="gramStart"/>
            <w:r w:rsidR="00B44AD2" w:rsidRPr="00ED409B">
              <w:t>Брянская</w:t>
            </w:r>
            <w:proofErr w:type="gramEnd"/>
            <w:r w:rsidR="00B44AD2" w:rsidRPr="00ED409B">
              <w:t xml:space="preserve"> МБ»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11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6D75C8" w:rsidP="00ED409B">
            <w:r w:rsidRPr="00ED409B">
              <w:t>Подвойский А.А.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врач-дерматовенеролог ГБУЗ «Брянская МБ»</w:t>
            </w:r>
          </w:p>
        </w:tc>
      </w:tr>
      <w:tr w:rsidR="00203D1A" w:rsidRPr="00ED409B" w:rsidTr="00ED409B">
        <w:tc>
          <w:tcPr>
            <w:tcW w:w="417" w:type="pct"/>
          </w:tcPr>
          <w:p w:rsidR="006D75C8" w:rsidRPr="00ED409B" w:rsidRDefault="006D75C8" w:rsidP="00ED409B">
            <w:pPr>
              <w:jc w:val="center"/>
            </w:pPr>
            <w:r w:rsidRPr="00ED409B">
              <w:t>12</w:t>
            </w:r>
            <w:r w:rsidR="00ED409B">
              <w:t>.</w:t>
            </w:r>
          </w:p>
        </w:tc>
        <w:tc>
          <w:tcPr>
            <w:tcW w:w="1458" w:type="pct"/>
          </w:tcPr>
          <w:p w:rsidR="006D75C8" w:rsidRPr="00ED409B" w:rsidRDefault="00773D68" w:rsidP="00ED409B">
            <w:r w:rsidRPr="00ED409B">
              <w:t>Кузьменкова Е.А.</w:t>
            </w:r>
          </w:p>
        </w:tc>
        <w:tc>
          <w:tcPr>
            <w:tcW w:w="3125" w:type="pct"/>
          </w:tcPr>
          <w:p w:rsidR="006D75C8" w:rsidRPr="00ED409B" w:rsidRDefault="006D75C8" w:rsidP="00ED409B">
            <w:r w:rsidRPr="00ED409B">
              <w:t>врач-стоматолог ГБУЗ «Брянская МБ»</w:t>
            </w:r>
          </w:p>
        </w:tc>
      </w:tr>
    </w:tbl>
    <w:p w:rsidR="00E93FEA" w:rsidRPr="002F020F" w:rsidRDefault="007F192F" w:rsidP="00BD683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«Сельцо</w:t>
      </w:r>
      <w:r w:rsidR="00640330" w:rsidRPr="002F020F">
        <w:rPr>
          <w:sz w:val="28"/>
          <w:szCs w:val="28"/>
        </w:rPr>
        <w:t>вский городской округ</w:t>
      </w:r>
      <w:r w:rsidRPr="002F020F">
        <w:rPr>
          <w:sz w:val="28"/>
          <w:szCs w:val="28"/>
        </w:rPr>
        <w:t>»:</w:t>
      </w:r>
    </w:p>
    <w:p w:rsidR="007F192F" w:rsidRPr="002F020F" w:rsidRDefault="007F192F" w:rsidP="00BD683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AF7150" w:rsidRPr="00BD6834" w:rsidTr="00BD6834">
        <w:tc>
          <w:tcPr>
            <w:tcW w:w="417" w:type="pct"/>
          </w:tcPr>
          <w:p w:rsidR="004E5495" w:rsidRPr="00BD6834" w:rsidRDefault="00BD6834" w:rsidP="00BD6834">
            <w:pPr>
              <w:jc w:val="center"/>
            </w:pPr>
            <w:r>
              <w:t>№ п</w:t>
            </w:r>
            <w:r w:rsidR="004E5495" w:rsidRPr="00BD6834">
              <w:t>п</w:t>
            </w:r>
          </w:p>
        </w:tc>
        <w:tc>
          <w:tcPr>
            <w:tcW w:w="1458" w:type="pct"/>
          </w:tcPr>
          <w:p w:rsidR="004E5495" w:rsidRPr="00BD6834" w:rsidRDefault="004E5495" w:rsidP="00BD6834">
            <w:pPr>
              <w:jc w:val="center"/>
            </w:pPr>
            <w:r w:rsidRPr="00BD6834">
              <w:t>Ф.И.О.</w:t>
            </w:r>
          </w:p>
        </w:tc>
        <w:tc>
          <w:tcPr>
            <w:tcW w:w="3125" w:type="pct"/>
          </w:tcPr>
          <w:p w:rsidR="004E5495" w:rsidRPr="00BD6834" w:rsidRDefault="004E5495" w:rsidP="00BD6834">
            <w:pPr>
              <w:jc w:val="center"/>
            </w:pPr>
            <w:r w:rsidRPr="00BD6834">
              <w:t>Должность</w:t>
            </w:r>
          </w:p>
        </w:tc>
      </w:tr>
      <w:tr w:rsidR="00AF7150" w:rsidRPr="00BD6834" w:rsidTr="00BD6834">
        <w:trPr>
          <w:trHeight w:val="178"/>
        </w:trPr>
        <w:tc>
          <w:tcPr>
            <w:tcW w:w="417" w:type="pct"/>
          </w:tcPr>
          <w:p w:rsidR="00F077E0" w:rsidRPr="00BD6834" w:rsidRDefault="00F077E0" w:rsidP="00BD6834">
            <w:pPr>
              <w:jc w:val="center"/>
            </w:pPr>
            <w:r w:rsidRPr="00BD6834">
              <w:t>1</w:t>
            </w:r>
            <w:r w:rsidR="00BD6834">
              <w:t>.</w:t>
            </w:r>
          </w:p>
        </w:tc>
        <w:tc>
          <w:tcPr>
            <w:tcW w:w="1458" w:type="pct"/>
          </w:tcPr>
          <w:p w:rsidR="00F077E0" w:rsidRPr="00BD6834" w:rsidRDefault="007E59EA" w:rsidP="00BD6834">
            <w:r>
              <w:t>П</w:t>
            </w:r>
            <w:r w:rsidR="00BB5B2D" w:rsidRPr="00BD6834">
              <w:t>одполковник Бобрышов С.А.</w:t>
            </w:r>
          </w:p>
        </w:tc>
        <w:tc>
          <w:tcPr>
            <w:tcW w:w="3125" w:type="pct"/>
          </w:tcPr>
          <w:p w:rsidR="00F077E0" w:rsidRPr="00BD6834" w:rsidRDefault="00F077E0" w:rsidP="00BD6834">
            <w:r w:rsidRPr="00BD6834">
              <w:rPr>
                <w:iCs/>
              </w:rPr>
              <w:t xml:space="preserve">военный комиссар </w:t>
            </w:r>
            <w:r w:rsidRPr="00BD6834">
              <w:rPr>
                <w:bCs/>
              </w:rPr>
              <w:t xml:space="preserve">(Брянского района и города Сельцо </w:t>
            </w:r>
            <w:r w:rsidRPr="00BD6834">
              <w:t>Брянской области), председатель комиссии</w:t>
            </w:r>
          </w:p>
        </w:tc>
      </w:tr>
      <w:tr w:rsidR="00AF7150" w:rsidRPr="00BD6834" w:rsidTr="00BD6834">
        <w:trPr>
          <w:trHeight w:val="224"/>
        </w:trPr>
        <w:tc>
          <w:tcPr>
            <w:tcW w:w="417" w:type="pct"/>
          </w:tcPr>
          <w:p w:rsidR="0035411B" w:rsidRPr="00BD6834" w:rsidRDefault="0035411B" w:rsidP="00BD6834">
            <w:pPr>
              <w:jc w:val="center"/>
            </w:pPr>
            <w:r w:rsidRPr="00BD6834">
              <w:t>2</w:t>
            </w:r>
            <w:r w:rsidR="00BD6834">
              <w:t>.</w:t>
            </w:r>
          </w:p>
        </w:tc>
        <w:tc>
          <w:tcPr>
            <w:tcW w:w="1458" w:type="pct"/>
          </w:tcPr>
          <w:p w:rsidR="0035411B" w:rsidRPr="00BD6834" w:rsidRDefault="001E2CAA" w:rsidP="00BD6834">
            <w:r w:rsidRPr="00BD6834">
              <w:t>Мальцева О.Г.</w:t>
            </w:r>
          </w:p>
        </w:tc>
        <w:tc>
          <w:tcPr>
            <w:tcW w:w="3125" w:type="pct"/>
          </w:tcPr>
          <w:p w:rsidR="0035411B" w:rsidRPr="00BD6834" w:rsidRDefault="0035411B" w:rsidP="00BD6834">
            <w:r w:rsidRPr="00BD6834">
              <w:t xml:space="preserve">медицинская сестра </w:t>
            </w:r>
            <w:r w:rsidR="00C90673" w:rsidRPr="00BD6834">
              <w:t>ГБУЗ «</w:t>
            </w:r>
            <w:r w:rsidR="009D41F0" w:rsidRPr="00BD6834">
              <w:t>Сельцовская городская больница</w:t>
            </w:r>
            <w:r w:rsidR="00C90673" w:rsidRPr="00BD6834">
              <w:t>», секретарь комиссии</w:t>
            </w:r>
          </w:p>
        </w:tc>
      </w:tr>
      <w:tr w:rsidR="00AF7150" w:rsidRPr="00BD6834" w:rsidTr="00BD6834">
        <w:tc>
          <w:tcPr>
            <w:tcW w:w="417" w:type="pct"/>
          </w:tcPr>
          <w:p w:rsidR="004626B6" w:rsidRPr="00BD6834" w:rsidRDefault="004626B6" w:rsidP="00BD6834">
            <w:pPr>
              <w:jc w:val="center"/>
            </w:pPr>
            <w:r w:rsidRPr="00BD6834">
              <w:lastRenderedPageBreak/>
              <w:t>3</w:t>
            </w:r>
            <w:r w:rsidR="00BD6834">
              <w:t>.</w:t>
            </w:r>
          </w:p>
        </w:tc>
        <w:tc>
          <w:tcPr>
            <w:tcW w:w="1458" w:type="pct"/>
          </w:tcPr>
          <w:p w:rsidR="004626B6" w:rsidRPr="00BD6834" w:rsidRDefault="006F319D" w:rsidP="00BD6834">
            <w:r w:rsidRPr="00BD6834">
              <w:t>Дугушкина В.А.</w:t>
            </w:r>
          </w:p>
        </w:tc>
        <w:tc>
          <w:tcPr>
            <w:tcW w:w="3125" w:type="pct"/>
          </w:tcPr>
          <w:p w:rsidR="004626B6" w:rsidRPr="00BD6834" w:rsidRDefault="004626B6" w:rsidP="00BD6834">
            <w:r w:rsidRPr="00BD6834">
              <w:t>начальник отдела образования администрации города Сельцо, представитель администрации</w:t>
            </w:r>
          </w:p>
        </w:tc>
      </w:tr>
      <w:tr w:rsidR="00471DD4" w:rsidRPr="00BD6834" w:rsidTr="00BD6834">
        <w:trPr>
          <w:trHeight w:val="224"/>
        </w:trPr>
        <w:tc>
          <w:tcPr>
            <w:tcW w:w="417" w:type="pct"/>
          </w:tcPr>
          <w:p w:rsidR="0035411B" w:rsidRPr="00BD6834" w:rsidRDefault="0035411B" w:rsidP="00BD6834">
            <w:pPr>
              <w:jc w:val="center"/>
            </w:pPr>
            <w:r w:rsidRPr="00BD6834">
              <w:t>4</w:t>
            </w:r>
            <w:r w:rsidR="00BD6834">
              <w:t>.</w:t>
            </w:r>
          </w:p>
        </w:tc>
        <w:tc>
          <w:tcPr>
            <w:tcW w:w="1458" w:type="pct"/>
          </w:tcPr>
          <w:p w:rsidR="0035411B" w:rsidRPr="00BD6834" w:rsidRDefault="00BB5B2D" w:rsidP="00BD6834">
            <w:r w:rsidRPr="00BD6834">
              <w:t>Баскакова Д.Р.</w:t>
            </w:r>
          </w:p>
        </w:tc>
        <w:tc>
          <w:tcPr>
            <w:tcW w:w="3125" w:type="pct"/>
          </w:tcPr>
          <w:p w:rsidR="0035411B" w:rsidRPr="00BD6834" w:rsidRDefault="00BB5B2D" w:rsidP="00BD6834">
            <w:r w:rsidRPr="00BD6834">
              <w:t xml:space="preserve">старший помощник начальника отделения (подготовки и призыва граждан на военную службу) (по </w:t>
            </w:r>
            <w:proofErr w:type="gramStart"/>
            <w:r w:rsidRPr="00BD6834">
              <w:t>профессио</w:t>
            </w:r>
            <w:r w:rsidR="002C3324">
              <w:t>-</w:t>
            </w:r>
            <w:r w:rsidRPr="00BD6834">
              <w:t>нальному</w:t>
            </w:r>
            <w:proofErr w:type="gramEnd"/>
            <w:r w:rsidRPr="00BD6834">
              <w:t xml:space="preserve"> психологическому отбору) военного комиссариата (Брянского района и города Сельцо Брянской области), специалист по профессиональному психологическому отбору</w:t>
            </w:r>
          </w:p>
        </w:tc>
      </w:tr>
      <w:tr w:rsidR="00AF7150" w:rsidRPr="00BD6834" w:rsidTr="00BD6834">
        <w:tc>
          <w:tcPr>
            <w:tcW w:w="417" w:type="pct"/>
          </w:tcPr>
          <w:p w:rsidR="004626B6" w:rsidRPr="00BD6834" w:rsidRDefault="004626B6" w:rsidP="00BD6834">
            <w:pPr>
              <w:jc w:val="center"/>
            </w:pPr>
            <w:r w:rsidRPr="00BD6834">
              <w:t>5</w:t>
            </w:r>
            <w:r w:rsidR="00BD6834">
              <w:t>.</w:t>
            </w:r>
          </w:p>
        </w:tc>
        <w:tc>
          <w:tcPr>
            <w:tcW w:w="1458" w:type="pct"/>
          </w:tcPr>
          <w:p w:rsidR="004626B6" w:rsidRPr="00BD6834" w:rsidRDefault="008F37DF" w:rsidP="00BD6834">
            <w:r w:rsidRPr="00BD6834">
              <w:t>Марков</w:t>
            </w:r>
            <w:r w:rsidR="001E2CAA" w:rsidRPr="00BD6834">
              <w:t>а</w:t>
            </w:r>
            <w:r w:rsidR="00566448" w:rsidRPr="00BD6834">
              <w:t xml:space="preserve"> С.Д.</w:t>
            </w:r>
          </w:p>
        </w:tc>
        <w:tc>
          <w:tcPr>
            <w:tcW w:w="3125" w:type="pct"/>
          </w:tcPr>
          <w:p w:rsidR="004626B6" w:rsidRPr="00BD6834" w:rsidRDefault="009E5815" w:rsidP="00BD6834">
            <w:r w:rsidRPr="00BD6834">
              <w:t>врач-</w:t>
            </w:r>
            <w:r w:rsidR="00C90673" w:rsidRPr="00BD6834">
              <w:t>педиатр</w:t>
            </w:r>
            <w:r w:rsidR="008D53F7" w:rsidRPr="00BD6834">
              <w:t xml:space="preserve"> ГБУЗ «Сельцовская городская больница»</w:t>
            </w:r>
            <w:r w:rsidRPr="00BD6834"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AF7150" w:rsidRPr="00BD6834" w:rsidTr="00BD6834">
        <w:tc>
          <w:tcPr>
            <w:tcW w:w="417" w:type="pct"/>
          </w:tcPr>
          <w:p w:rsidR="004626B6" w:rsidRPr="00BD6834" w:rsidRDefault="004626B6" w:rsidP="00BD6834">
            <w:pPr>
              <w:jc w:val="center"/>
            </w:pPr>
            <w:r w:rsidRPr="00BD6834">
              <w:t>6</w:t>
            </w:r>
            <w:r w:rsidR="00BD6834">
              <w:t>.</w:t>
            </w:r>
          </w:p>
        </w:tc>
        <w:tc>
          <w:tcPr>
            <w:tcW w:w="1458" w:type="pct"/>
          </w:tcPr>
          <w:p w:rsidR="004626B6" w:rsidRPr="00BD6834" w:rsidRDefault="00BB5B2D" w:rsidP="00BD6834">
            <w:r w:rsidRPr="00BD6834">
              <w:t>Бирюков А.Е.</w:t>
            </w:r>
          </w:p>
        </w:tc>
        <w:tc>
          <w:tcPr>
            <w:tcW w:w="3125" w:type="pct"/>
          </w:tcPr>
          <w:p w:rsidR="004626B6" w:rsidRPr="00BD6834" w:rsidRDefault="004626B6" w:rsidP="00BD6834">
            <w:r w:rsidRPr="00BD6834">
              <w:t>врач-хирург</w:t>
            </w:r>
            <w:r w:rsidR="00C63075" w:rsidRPr="00BD6834">
              <w:t xml:space="preserve"> ГБУЗ </w:t>
            </w:r>
            <w:r w:rsidR="008F37DF" w:rsidRPr="00BD6834">
              <w:t>«</w:t>
            </w:r>
            <w:r w:rsidR="00BB5B2D" w:rsidRPr="00BD6834">
              <w:t>Сельцовская городская больница</w:t>
            </w:r>
            <w:r w:rsidR="00B2732A" w:rsidRPr="00BD6834">
              <w:t>»</w:t>
            </w:r>
          </w:p>
        </w:tc>
      </w:tr>
      <w:tr w:rsidR="00AF7150" w:rsidRPr="00BD6834" w:rsidTr="00BD6834">
        <w:tc>
          <w:tcPr>
            <w:tcW w:w="417" w:type="pct"/>
          </w:tcPr>
          <w:p w:rsidR="004626B6" w:rsidRPr="00BD6834" w:rsidRDefault="004626B6" w:rsidP="00BD6834">
            <w:pPr>
              <w:jc w:val="center"/>
            </w:pPr>
            <w:r w:rsidRPr="00BD6834">
              <w:t>7</w:t>
            </w:r>
            <w:r w:rsidR="00BD6834">
              <w:t>.</w:t>
            </w:r>
          </w:p>
        </w:tc>
        <w:tc>
          <w:tcPr>
            <w:tcW w:w="1458" w:type="pct"/>
          </w:tcPr>
          <w:p w:rsidR="004626B6" w:rsidRPr="00BD6834" w:rsidRDefault="004626B6" w:rsidP="00BD6834">
            <w:r w:rsidRPr="00BD6834">
              <w:t>Каширина М.А.</w:t>
            </w:r>
          </w:p>
        </w:tc>
        <w:tc>
          <w:tcPr>
            <w:tcW w:w="3125" w:type="pct"/>
          </w:tcPr>
          <w:p w:rsidR="004626B6" w:rsidRPr="00BD6834" w:rsidRDefault="004626B6" w:rsidP="00BD6834">
            <w:r w:rsidRPr="00BD6834">
              <w:t>врач-невролог</w:t>
            </w:r>
            <w:r w:rsidR="00C63075" w:rsidRPr="00BD6834">
              <w:t xml:space="preserve"> ГБУЗ </w:t>
            </w:r>
            <w:r w:rsidR="00B2732A" w:rsidRPr="00BD6834">
              <w:t>«Сельцовская городская больница»</w:t>
            </w:r>
          </w:p>
        </w:tc>
      </w:tr>
      <w:tr w:rsidR="00AF7150" w:rsidRPr="00BD6834" w:rsidTr="00BD6834">
        <w:tc>
          <w:tcPr>
            <w:tcW w:w="417" w:type="pct"/>
          </w:tcPr>
          <w:p w:rsidR="00393340" w:rsidRPr="00BD6834" w:rsidRDefault="00393340" w:rsidP="00BD6834">
            <w:pPr>
              <w:jc w:val="center"/>
            </w:pPr>
            <w:r w:rsidRPr="00BD6834">
              <w:t>8</w:t>
            </w:r>
            <w:r w:rsidR="00BD6834">
              <w:t>.</w:t>
            </w:r>
          </w:p>
        </w:tc>
        <w:tc>
          <w:tcPr>
            <w:tcW w:w="1458" w:type="pct"/>
          </w:tcPr>
          <w:p w:rsidR="00393340" w:rsidRPr="00BD6834" w:rsidRDefault="00BB5B2D" w:rsidP="00BD6834">
            <w:r w:rsidRPr="00BD6834">
              <w:t>Смирнов Ю.Э.</w:t>
            </w:r>
          </w:p>
        </w:tc>
        <w:tc>
          <w:tcPr>
            <w:tcW w:w="3125" w:type="pct"/>
          </w:tcPr>
          <w:p w:rsidR="00393340" w:rsidRPr="00BD6834" w:rsidRDefault="00393340" w:rsidP="00BD6834">
            <w:r w:rsidRPr="00BD6834">
              <w:t xml:space="preserve">врач-психиатр ГБУЗ </w:t>
            </w:r>
            <w:r w:rsidR="008F37DF" w:rsidRPr="00BD6834">
              <w:t>«</w:t>
            </w:r>
            <w:r w:rsidR="00BB5B2D" w:rsidRPr="00BD6834">
              <w:t>Сельцовская городская больница»</w:t>
            </w:r>
          </w:p>
        </w:tc>
      </w:tr>
      <w:tr w:rsidR="00AF7150" w:rsidRPr="00BD6834" w:rsidTr="00BD6834">
        <w:tc>
          <w:tcPr>
            <w:tcW w:w="417" w:type="pct"/>
          </w:tcPr>
          <w:p w:rsidR="00C13641" w:rsidRPr="00BD6834" w:rsidRDefault="00C13641" w:rsidP="00BD6834">
            <w:pPr>
              <w:jc w:val="center"/>
            </w:pPr>
            <w:r w:rsidRPr="00BD6834">
              <w:t>9</w:t>
            </w:r>
            <w:r w:rsidR="00BD6834">
              <w:t>.</w:t>
            </w:r>
          </w:p>
        </w:tc>
        <w:tc>
          <w:tcPr>
            <w:tcW w:w="1458" w:type="pct"/>
          </w:tcPr>
          <w:p w:rsidR="00C13641" w:rsidRPr="00BD6834" w:rsidRDefault="00DE68AC" w:rsidP="00BD6834">
            <w:r w:rsidRPr="00BD6834">
              <w:t>Артамонова Д.Ю.</w:t>
            </w:r>
          </w:p>
        </w:tc>
        <w:tc>
          <w:tcPr>
            <w:tcW w:w="3125" w:type="pct"/>
          </w:tcPr>
          <w:p w:rsidR="00C13641" w:rsidRPr="00BD6834" w:rsidRDefault="00C13641" w:rsidP="00BD6834">
            <w:r w:rsidRPr="00BD6834">
              <w:t>врач-офтальмолог</w:t>
            </w:r>
            <w:r w:rsidR="00DE68AC" w:rsidRPr="00BD6834">
              <w:t xml:space="preserve"> ГБУЗ «Брянская МБ»</w:t>
            </w:r>
          </w:p>
        </w:tc>
      </w:tr>
      <w:tr w:rsidR="00471DD4" w:rsidRPr="00BD6834" w:rsidTr="00BD6834">
        <w:tc>
          <w:tcPr>
            <w:tcW w:w="417" w:type="pct"/>
          </w:tcPr>
          <w:p w:rsidR="00AC27E2" w:rsidRPr="00BD6834" w:rsidRDefault="00AC27E2" w:rsidP="00BD6834">
            <w:pPr>
              <w:jc w:val="center"/>
            </w:pPr>
            <w:r w:rsidRPr="00BD6834">
              <w:t>10</w:t>
            </w:r>
            <w:r w:rsidR="00BD6834">
              <w:t>.</w:t>
            </w:r>
          </w:p>
        </w:tc>
        <w:tc>
          <w:tcPr>
            <w:tcW w:w="1458" w:type="pct"/>
          </w:tcPr>
          <w:p w:rsidR="00AC27E2" w:rsidRPr="00BD6834" w:rsidRDefault="001E2CAA" w:rsidP="00BD6834">
            <w:r w:rsidRPr="00BD6834">
              <w:t>Губайдулин Н.Г.</w:t>
            </w:r>
          </w:p>
        </w:tc>
        <w:tc>
          <w:tcPr>
            <w:tcW w:w="3125" w:type="pct"/>
          </w:tcPr>
          <w:p w:rsidR="00AC27E2" w:rsidRPr="00BD6834" w:rsidRDefault="00AC27E2" w:rsidP="00BD6834">
            <w:r w:rsidRPr="00BD6834">
              <w:t xml:space="preserve">врач-оториноларинголог </w:t>
            </w:r>
            <w:r w:rsidR="008F37DF" w:rsidRPr="00BD6834">
              <w:t xml:space="preserve"> </w:t>
            </w:r>
            <w:r w:rsidR="001E2CAA" w:rsidRPr="00BD6834">
              <w:t>ГБУЗ «Сельцовская городская больница</w:t>
            </w:r>
            <w:r w:rsidRPr="00BD6834">
              <w:t>»</w:t>
            </w:r>
          </w:p>
        </w:tc>
      </w:tr>
      <w:tr w:rsidR="00AF7150" w:rsidRPr="00BD6834" w:rsidTr="00BD6834">
        <w:tc>
          <w:tcPr>
            <w:tcW w:w="417" w:type="pct"/>
          </w:tcPr>
          <w:p w:rsidR="004626B6" w:rsidRPr="00BD6834" w:rsidRDefault="004626B6" w:rsidP="00BD6834">
            <w:pPr>
              <w:jc w:val="center"/>
            </w:pPr>
            <w:r w:rsidRPr="00BD6834">
              <w:t>11</w:t>
            </w:r>
            <w:r w:rsidR="00BD6834">
              <w:t>.</w:t>
            </w:r>
          </w:p>
        </w:tc>
        <w:tc>
          <w:tcPr>
            <w:tcW w:w="1458" w:type="pct"/>
          </w:tcPr>
          <w:p w:rsidR="004626B6" w:rsidRPr="00BD6834" w:rsidRDefault="004626B6" w:rsidP="00BD6834">
            <w:r w:rsidRPr="00BD6834">
              <w:t>Залогина О.В.</w:t>
            </w:r>
          </w:p>
        </w:tc>
        <w:tc>
          <w:tcPr>
            <w:tcW w:w="3125" w:type="pct"/>
          </w:tcPr>
          <w:p w:rsidR="004626B6" w:rsidRPr="00BD6834" w:rsidRDefault="004626B6" w:rsidP="00BD6834">
            <w:r w:rsidRPr="00BD6834">
              <w:t>врач-дерматовенеролог</w:t>
            </w:r>
            <w:r w:rsidR="00C63075" w:rsidRPr="00BD6834">
              <w:t xml:space="preserve"> ГБУЗ </w:t>
            </w:r>
            <w:r w:rsidR="00B2732A" w:rsidRPr="00BD6834">
              <w:t>«Сельцовская городская больница»</w:t>
            </w:r>
          </w:p>
        </w:tc>
      </w:tr>
      <w:tr w:rsidR="00AF7150" w:rsidRPr="00BD6834" w:rsidTr="00BD6834">
        <w:tc>
          <w:tcPr>
            <w:tcW w:w="417" w:type="pct"/>
          </w:tcPr>
          <w:p w:rsidR="00F03A19" w:rsidRPr="00BD6834" w:rsidRDefault="00F03A19" w:rsidP="00BD6834">
            <w:pPr>
              <w:jc w:val="center"/>
            </w:pPr>
            <w:r w:rsidRPr="00BD6834">
              <w:t>12</w:t>
            </w:r>
            <w:r w:rsidR="00BD6834">
              <w:t>.</w:t>
            </w:r>
          </w:p>
        </w:tc>
        <w:tc>
          <w:tcPr>
            <w:tcW w:w="1458" w:type="pct"/>
          </w:tcPr>
          <w:p w:rsidR="00F03A19" w:rsidRPr="00BD6834" w:rsidRDefault="00F03A19" w:rsidP="00BD6834">
            <w:r w:rsidRPr="00BD6834">
              <w:t>Клецкина А.В.</w:t>
            </w:r>
          </w:p>
        </w:tc>
        <w:tc>
          <w:tcPr>
            <w:tcW w:w="3125" w:type="pct"/>
          </w:tcPr>
          <w:p w:rsidR="00F03A19" w:rsidRPr="00BD6834" w:rsidRDefault="00F03A19" w:rsidP="00BD6834">
            <w:r w:rsidRPr="00BD6834">
              <w:t>врач-стоматолог</w:t>
            </w:r>
            <w:r w:rsidR="00C63075" w:rsidRPr="00BD6834">
              <w:t xml:space="preserve"> ГБУЗ </w:t>
            </w:r>
            <w:r w:rsidR="00B2732A" w:rsidRPr="00BD6834">
              <w:t>«Сельцовская городская больница»</w:t>
            </w:r>
          </w:p>
        </w:tc>
      </w:tr>
    </w:tbl>
    <w:p w:rsidR="007F192F" w:rsidRPr="002F020F" w:rsidRDefault="007F192F" w:rsidP="0019167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BB5B2D" w:rsidRPr="0019167A" w:rsidTr="0019167A">
        <w:tc>
          <w:tcPr>
            <w:tcW w:w="417" w:type="pct"/>
          </w:tcPr>
          <w:p w:rsidR="004E5495" w:rsidRPr="0019167A" w:rsidRDefault="0019167A" w:rsidP="0019167A">
            <w:pPr>
              <w:jc w:val="center"/>
            </w:pPr>
            <w:r>
              <w:t>№ п</w:t>
            </w:r>
            <w:r w:rsidR="004E5495" w:rsidRPr="0019167A">
              <w:t>п</w:t>
            </w:r>
          </w:p>
        </w:tc>
        <w:tc>
          <w:tcPr>
            <w:tcW w:w="1458" w:type="pct"/>
          </w:tcPr>
          <w:p w:rsidR="004E5495" w:rsidRPr="0019167A" w:rsidRDefault="004E5495" w:rsidP="0019167A">
            <w:pPr>
              <w:jc w:val="center"/>
            </w:pPr>
            <w:r w:rsidRPr="0019167A">
              <w:t>Ф.И.О.</w:t>
            </w:r>
          </w:p>
        </w:tc>
        <w:tc>
          <w:tcPr>
            <w:tcW w:w="3125" w:type="pct"/>
          </w:tcPr>
          <w:p w:rsidR="004E5495" w:rsidRPr="0019167A" w:rsidRDefault="004E5495" w:rsidP="0019167A">
            <w:pPr>
              <w:jc w:val="center"/>
            </w:pPr>
            <w:r w:rsidRPr="0019167A">
              <w:t>Должность</w:t>
            </w:r>
          </w:p>
        </w:tc>
      </w:tr>
      <w:tr w:rsidR="00AF7150" w:rsidRPr="0019167A" w:rsidTr="0019167A">
        <w:trPr>
          <w:trHeight w:val="178"/>
        </w:trPr>
        <w:tc>
          <w:tcPr>
            <w:tcW w:w="417" w:type="pct"/>
          </w:tcPr>
          <w:p w:rsidR="00393340" w:rsidRPr="0019167A" w:rsidRDefault="00393340" w:rsidP="0019167A">
            <w:pPr>
              <w:jc w:val="center"/>
            </w:pPr>
            <w:r w:rsidRPr="0019167A">
              <w:t>1</w:t>
            </w:r>
            <w:r w:rsidR="0019167A">
              <w:t>.</w:t>
            </w:r>
          </w:p>
        </w:tc>
        <w:tc>
          <w:tcPr>
            <w:tcW w:w="1458" w:type="pct"/>
          </w:tcPr>
          <w:p w:rsidR="00393340" w:rsidRPr="0019167A" w:rsidRDefault="0055403E" w:rsidP="0019167A">
            <w:r w:rsidRPr="0019167A">
              <w:t>Никуткина Е.В.</w:t>
            </w:r>
          </w:p>
        </w:tc>
        <w:tc>
          <w:tcPr>
            <w:tcW w:w="3125" w:type="pct"/>
          </w:tcPr>
          <w:p w:rsidR="00393340" w:rsidRPr="0019167A" w:rsidRDefault="0019167A" w:rsidP="0019167A">
            <w:r>
              <w:t>временно исполняющий обязанности</w:t>
            </w:r>
            <w:r w:rsidR="0055403E" w:rsidRPr="0019167A">
              <w:t xml:space="preserve"> </w:t>
            </w:r>
            <w:r w:rsidR="00393340" w:rsidRPr="0019167A">
              <w:t>начальник</w:t>
            </w:r>
            <w:r w:rsidR="00471DD4" w:rsidRPr="0019167A">
              <w:t>а</w:t>
            </w:r>
            <w:r w:rsidR="00393340" w:rsidRPr="0019167A">
              <w:t xml:space="preserve"> отделения (планирования, предназначения, подготовки и учета мобилизационных ресурсов) военного комиссариата (Брянского района и города Сельцо Брянской области), председатель комиссии</w:t>
            </w:r>
          </w:p>
        </w:tc>
      </w:tr>
      <w:tr w:rsidR="00471DD4" w:rsidRPr="0019167A" w:rsidTr="0019167A">
        <w:trPr>
          <w:trHeight w:val="51"/>
        </w:trPr>
        <w:tc>
          <w:tcPr>
            <w:tcW w:w="417" w:type="pct"/>
          </w:tcPr>
          <w:p w:rsidR="004E5495" w:rsidRPr="0019167A" w:rsidRDefault="008D3158" w:rsidP="0019167A">
            <w:pPr>
              <w:jc w:val="center"/>
            </w:pPr>
            <w:r w:rsidRPr="0019167A">
              <w:t>2</w:t>
            </w:r>
            <w:r w:rsidR="0019167A">
              <w:t>.</w:t>
            </w:r>
          </w:p>
        </w:tc>
        <w:tc>
          <w:tcPr>
            <w:tcW w:w="1458" w:type="pct"/>
          </w:tcPr>
          <w:p w:rsidR="004E5495" w:rsidRPr="0019167A" w:rsidRDefault="00471DD4" w:rsidP="0019167A">
            <w:r w:rsidRPr="0019167A">
              <w:t>Попова А.О.</w:t>
            </w:r>
          </w:p>
        </w:tc>
        <w:tc>
          <w:tcPr>
            <w:tcW w:w="3125" w:type="pct"/>
          </w:tcPr>
          <w:p w:rsidR="004E5495" w:rsidRPr="0019167A" w:rsidRDefault="00DD1C1E" w:rsidP="0019167A">
            <w:r w:rsidRPr="0019167A">
              <w:t xml:space="preserve">медицинская сестра </w:t>
            </w:r>
            <w:r w:rsidR="00270CB3" w:rsidRPr="0019167A">
              <w:t>ГБУЗ «</w:t>
            </w:r>
            <w:r w:rsidR="00471DD4" w:rsidRPr="0019167A">
              <w:t>Брянская МБ</w:t>
            </w:r>
            <w:r w:rsidR="00270CB3" w:rsidRPr="0019167A">
              <w:t xml:space="preserve">», </w:t>
            </w:r>
            <w:r w:rsidR="004E5495" w:rsidRPr="0019167A">
              <w:t>секретарь комиссии</w:t>
            </w:r>
          </w:p>
        </w:tc>
      </w:tr>
      <w:tr w:rsidR="00AF7150" w:rsidRPr="0019167A" w:rsidTr="0019167A">
        <w:trPr>
          <w:trHeight w:val="51"/>
        </w:trPr>
        <w:tc>
          <w:tcPr>
            <w:tcW w:w="417" w:type="pct"/>
          </w:tcPr>
          <w:p w:rsidR="004E5495" w:rsidRPr="0019167A" w:rsidRDefault="008D3158" w:rsidP="0019167A">
            <w:pPr>
              <w:jc w:val="center"/>
            </w:pPr>
            <w:r w:rsidRPr="0019167A">
              <w:t>3</w:t>
            </w:r>
            <w:r w:rsidR="0019167A">
              <w:t>.</w:t>
            </w:r>
          </w:p>
        </w:tc>
        <w:tc>
          <w:tcPr>
            <w:tcW w:w="1458" w:type="pct"/>
          </w:tcPr>
          <w:p w:rsidR="004E5495" w:rsidRPr="0019167A" w:rsidRDefault="008D3158" w:rsidP="0019167A">
            <w:r w:rsidRPr="0019167A">
              <w:t>Великая Л.В.</w:t>
            </w:r>
          </w:p>
        </w:tc>
        <w:tc>
          <w:tcPr>
            <w:tcW w:w="3125" w:type="pct"/>
          </w:tcPr>
          <w:p w:rsidR="004E5495" w:rsidRPr="0019167A" w:rsidRDefault="008D3158" w:rsidP="0019167A">
            <w:r w:rsidRPr="0019167A">
              <w:t xml:space="preserve">главный специалист </w:t>
            </w:r>
            <w:r w:rsidR="003B4793" w:rsidRPr="0019167A">
              <w:t xml:space="preserve">отдела образования </w:t>
            </w:r>
            <w:proofErr w:type="gramStart"/>
            <w:r w:rsidR="001A100F" w:rsidRPr="0019167A">
              <w:t>администра</w:t>
            </w:r>
            <w:r w:rsidR="0019167A">
              <w:t>-</w:t>
            </w:r>
            <w:r w:rsidR="001A100F" w:rsidRPr="0019167A">
              <w:t>ции</w:t>
            </w:r>
            <w:proofErr w:type="gramEnd"/>
            <w:r w:rsidR="001A100F" w:rsidRPr="0019167A">
              <w:t xml:space="preserve"> </w:t>
            </w:r>
            <w:r w:rsidR="003B4793" w:rsidRPr="0019167A">
              <w:t>города Сельцо</w:t>
            </w:r>
            <w:r w:rsidR="004E5495" w:rsidRPr="0019167A">
              <w:t>, представитель администрации</w:t>
            </w:r>
          </w:p>
        </w:tc>
      </w:tr>
      <w:tr w:rsidR="00BB5B2D" w:rsidRPr="0019167A" w:rsidTr="0019167A">
        <w:tc>
          <w:tcPr>
            <w:tcW w:w="417" w:type="pct"/>
          </w:tcPr>
          <w:p w:rsidR="00BB5B2D" w:rsidRPr="0019167A" w:rsidRDefault="00BB5B2D" w:rsidP="0019167A">
            <w:pPr>
              <w:jc w:val="center"/>
            </w:pPr>
            <w:r w:rsidRPr="0019167A">
              <w:t>4</w:t>
            </w:r>
            <w:r w:rsidR="0019167A">
              <w:t>.</w:t>
            </w:r>
          </w:p>
        </w:tc>
        <w:tc>
          <w:tcPr>
            <w:tcW w:w="1458" w:type="pct"/>
          </w:tcPr>
          <w:p w:rsidR="00BB5B2D" w:rsidRPr="0019167A" w:rsidRDefault="00BB5B2D" w:rsidP="0019167A">
            <w:r w:rsidRPr="0019167A">
              <w:t>Середюк А.С.</w:t>
            </w:r>
          </w:p>
        </w:tc>
        <w:tc>
          <w:tcPr>
            <w:tcW w:w="3125" w:type="pct"/>
          </w:tcPr>
          <w:p w:rsidR="00BB5B2D" w:rsidRPr="0019167A" w:rsidRDefault="00BB5B2D" w:rsidP="0019167A">
            <w:r w:rsidRPr="0019167A">
              <w:t xml:space="preserve">ведущий специалист-эксперт военного комиссариата (Брянского района и города Сельцо Брянской области) по профессиональному психологическому отбору </w:t>
            </w:r>
          </w:p>
        </w:tc>
      </w:tr>
      <w:tr w:rsidR="00AF7150" w:rsidRPr="0019167A" w:rsidTr="0019167A">
        <w:trPr>
          <w:trHeight w:val="51"/>
        </w:trPr>
        <w:tc>
          <w:tcPr>
            <w:tcW w:w="417" w:type="pct"/>
          </w:tcPr>
          <w:p w:rsidR="00F5341A" w:rsidRPr="0019167A" w:rsidRDefault="00E352DB" w:rsidP="0019167A">
            <w:pPr>
              <w:jc w:val="center"/>
            </w:pPr>
            <w:r w:rsidRPr="0019167A">
              <w:t>5</w:t>
            </w:r>
            <w:r w:rsidR="0019167A">
              <w:t>.</w:t>
            </w:r>
          </w:p>
        </w:tc>
        <w:tc>
          <w:tcPr>
            <w:tcW w:w="1458" w:type="pct"/>
          </w:tcPr>
          <w:p w:rsidR="00F5341A" w:rsidRPr="0019167A" w:rsidRDefault="0055403E" w:rsidP="0019167A">
            <w:r w:rsidRPr="0019167A">
              <w:t>Садовая Е.А.</w:t>
            </w:r>
          </w:p>
        </w:tc>
        <w:tc>
          <w:tcPr>
            <w:tcW w:w="3125" w:type="pct"/>
          </w:tcPr>
          <w:p w:rsidR="00F5341A" w:rsidRPr="0019167A" w:rsidRDefault="00471DD4" w:rsidP="0019167A">
            <w:r w:rsidRPr="0019167A">
              <w:t>врач-педиатр</w:t>
            </w:r>
            <w:r w:rsidR="0096221C" w:rsidRPr="0019167A">
              <w:t xml:space="preserve"> ГБУЗ «Сельцовская городская больница»</w:t>
            </w:r>
            <w:r w:rsidR="009E5815" w:rsidRPr="0019167A">
              <w:t xml:space="preserve">, врач, руководящий работой по </w:t>
            </w:r>
            <w:proofErr w:type="gramStart"/>
            <w:r w:rsidR="009E5815" w:rsidRPr="0019167A">
              <w:t>медицинскому</w:t>
            </w:r>
            <w:proofErr w:type="gramEnd"/>
            <w:r w:rsidR="009E5815" w:rsidRPr="0019167A">
              <w:t xml:space="preserve"> освиде</w:t>
            </w:r>
            <w:r w:rsidR="0019167A">
              <w:t>-</w:t>
            </w:r>
            <w:r w:rsidR="009E5815" w:rsidRPr="0019167A">
              <w:t>тельствованию граждан по первоначальной постановке на воинский учет</w:t>
            </w:r>
          </w:p>
        </w:tc>
      </w:tr>
      <w:tr w:rsidR="00AF7150" w:rsidRPr="0019167A" w:rsidTr="0019167A">
        <w:trPr>
          <w:trHeight w:val="51"/>
        </w:trPr>
        <w:tc>
          <w:tcPr>
            <w:tcW w:w="417" w:type="pct"/>
          </w:tcPr>
          <w:p w:rsidR="00F5341A" w:rsidRPr="0019167A" w:rsidRDefault="00E352DB" w:rsidP="0019167A">
            <w:pPr>
              <w:jc w:val="center"/>
            </w:pPr>
            <w:r w:rsidRPr="0019167A">
              <w:t>6</w:t>
            </w:r>
            <w:r w:rsidR="0019167A">
              <w:t>.</w:t>
            </w:r>
          </w:p>
        </w:tc>
        <w:tc>
          <w:tcPr>
            <w:tcW w:w="1458" w:type="pct"/>
          </w:tcPr>
          <w:p w:rsidR="00F5341A" w:rsidRPr="0019167A" w:rsidRDefault="00BB5B2D" w:rsidP="0019167A">
            <w:r w:rsidRPr="0019167A">
              <w:t>Суздалев А.А.</w:t>
            </w:r>
          </w:p>
        </w:tc>
        <w:tc>
          <w:tcPr>
            <w:tcW w:w="3125" w:type="pct"/>
          </w:tcPr>
          <w:p w:rsidR="00F5341A" w:rsidRPr="0019167A" w:rsidRDefault="00F5341A" w:rsidP="0019167A">
            <w:r w:rsidRPr="0019167A">
              <w:t>врач-хирург</w:t>
            </w:r>
            <w:r w:rsidR="00C63075" w:rsidRPr="0019167A">
              <w:t xml:space="preserve"> ГБУЗ </w:t>
            </w:r>
            <w:r w:rsidR="0055403E" w:rsidRPr="0019167A">
              <w:t>«</w:t>
            </w:r>
            <w:r w:rsidR="00BB5B2D" w:rsidRPr="0019167A">
              <w:t>Сельцовская городская больница</w:t>
            </w:r>
            <w:r w:rsidR="00B2732A" w:rsidRPr="0019167A">
              <w:t>»</w:t>
            </w:r>
          </w:p>
        </w:tc>
      </w:tr>
      <w:tr w:rsidR="00AF7150" w:rsidRPr="0019167A" w:rsidTr="0019167A">
        <w:trPr>
          <w:trHeight w:val="51"/>
        </w:trPr>
        <w:tc>
          <w:tcPr>
            <w:tcW w:w="417" w:type="pct"/>
          </w:tcPr>
          <w:p w:rsidR="00F5341A" w:rsidRPr="0019167A" w:rsidRDefault="00E352DB" w:rsidP="0019167A">
            <w:pPr>
              <w:jc w:val="center"/>
            </w:pPr>
            <w:r w:rsidRPr="0019167A">
              <w:t>7</w:t>
            </w:r>
            <w:r w:rsidR="0019167A">
              <w:t>.</w:t>
            </w:r>
          </w:p>
        </w:tc>
        <w:tc>
          <w:tcPr>
            <w:tcW w:w="1458" w:type="pct"/>
          </w:tcPr>
          <w:p w:rsidR="00F5341A" w:rsidRPr="0019167A" w:rsidRDefault="008D3158" w:rsidP="0019167A">
            <w:r w:rsidRPr="0019167A">
              <w:t>Милюткин О.А.</w:t>
            </w:r>
          </w:p>
        </w:tc>
        <w:tc>
          <w:tcPr>
            <w:tcW w:w="3125" w:type="pct"/>
          </w:tcPr>
          <w:p w:rsidR="00F5341A" w:rsidRPr="0019167A" w:rsidRDefault="00F5341A" w:rsidP="0019167A">
            <w:r w:rsidRPr="0019167A">
              <w:t>врач-невролог</w:t>
            </w:r>
            <w:r w:rsidR="00C63075" w:rsidRPr="0019167A">
              <w:t xml:space="preserve"> ГБУЗ </w:t>
            </w:r>
            <w:r w:rsidR="00B2732A" w:rsidRPr="0019167A">
              <w:t>«Сельцовская городская больница»</w:t>
            </w:r>
          </w:p>
        </w:tc>
      </w:tr>
      <w:tr w:rsidR="00471DD4" w:rsidRPr="0019167A" w:rsidTr="0019167A">
        <w:trPr>
          <w:trHeight w:val="51"/>
        </w:trPr>
        <w:tc>
          <w:tcPr>
            <w:tcW w:w="417" w:type="pct"/>
          </w:tcPr>
          <w:p w:rsidR="00CC1A5B" w:rsidRPr="0019167A" w:rsidRDefault="00CC1A5B" w:rsidP="0019167A">
            <w:pPr>
              <w:jc w:val="center"/>
            </w:pPr>
            <w:r w:rsidRPr="0019167A">
              <w:t>8</w:t>
            </w:r>
            <w:r w:rsidR="0019167A">
              <w:t>.</w:t>
            </w:r>
          </w:p>
        </w:tc>
        <w:tc>
          <w:tcPr>
            <w:tcW w:w="1458" w:type="pct"/>
          </w:tcPr>
          <w:p w:rsidR="00471DD4" w:rsidRPr="0019167A" w:rsidRDefault="00BB5B2D" w:rsidP="0019167A">
            <w:r w:rsidRPr="0019167A">
              <w:t>Бибик П.А.</w:t>
            </w:r>
          </w:p>
        </w:tc>
        <w:tc>
          <w:tcPr>
            <w:tcW w:w="3125" w:type="pct"/>
          </w:tcPr>
          <w:p w:rsidR="00CC1A5B" w:rsidRPr="0019167A" w:rsidRDefault="00CC1A5B" w:rsidP="0019167A">
            <w:r w:rsidRPr="0019167A">
              <w:t>врач-психиатр Г</w:t>
            </w:r>
            <w:r w:rsidR="00BB5B2D" w:rsidRPr="0019167A">
              <w:t>Б</w:t>
            </w:r>
            <w:r w:rsidRPr="0019167A">
              <w:t xml:space="preserve">УЗ </w:t>
            </w:r>
            <w:r w:rsidR="00471DD4" w:rsidRPr="0019167A">
              <w:t xml:space="preserve">«Брянская </w:t>
            </w:r>
            <w:r w:rsidR="00BB5B2D" w:rsidRPr="0019167A">
              <w:t>МБ</w:t>
            </w:r>
            <w:r w:rsidR="00471DD4" w:rsidRPr="0019167A">
              <w:t>»</w:t>
            </w:r>
          </w:p>
        </w:tc>
      </w:tr>
      <w:tr w:rsidR="00AF7150" w:rsidRPr="0019167A" w:rsidTr="0019167A">
        <w:tc>
          <w:tcPr>
            <w:tcW w:w="417" w:type="pct"/>
          </w:tcPr>
          <w:p w:rsidR="00C13641" w:rsidRPr="0019167A" w:rsidRDefault="00C13641" w:rsidP="0019167A">
            <w:pPr>
              <w:jc w:val="center"/>
            </w:pPr>
            <w:r w:rsidRPr="0019167A">
              <w:t>9</w:t>
            </w:r>
            <w:r w:rsidR="0019167A">
              <w:t>.</w:t>
            </w:r>
          </w:p>
        </w:tc>
        <w:tc>
          <w:tcPr>
            <w:tcW w:w="1458" w:type="pct"/>
          </w:tcPr>
          <w:p w:rsidR="00C13641" w:rsidRPr="0019167A" w:rsidRDefault="0055403E" w:rsidP="0019167A">
            <w:r w:rsidRPr="0019167A">
              <w:t>Тюникова М.С.</w:t>
            </w:r>
          </w:p>
        </w:tc>
        <w:tc>
          <w:tcPr>
            <w:tcW w:w="3125" w:type="pct"/>
          </w:tcPr>
          <w:p w:rsidR="00C13641" w:rsidRPr="0019167A" w:rsidRDefault="00C13641" w:rsidP="0019167A">
            <w:r w:rsidRPr="0019167A">
              <w:t>врач-офтальмолог</w:t>
            </w:r>
            <w:r w:rsidR="00DE68AC" w:rsidRPr="0019167A">
              <w:t xml:space="preserve"> ГБУЗ «Брянская МБ»</w:t>
            </w:r>
          </w:p>
        </w:tc>
      </w:tr>
      <w:tr w:rsidR="00AF7150" w:rsidRPr="0019167A" w:rsidTr="0019167A">
        <w:tc>
          <w:tcPr>
            <w:tcW w:w="417" w:type="pct"/>
          </w:tcPr>
          <w:p w:rsidR="00AC27E2" w:rsidRPr="0019167A" w:rsidRDefault="00AC27E2" w:rsidP="0019167A">
            <w:pPr>
              <w:jc w:val="center"/>
            </w:pPr>
            <w:r w:rsidRPr="0019167A">
              <w:t>10</w:t>
            </w:r>
            <w:r w:rsidR="0019167A">
              <w:t>.</w:t>
            </w:r>
          </w:p>
        </w:tc>
        <w:tc>
          <w:tcPr>
            <w:tcW w:w="1458" w:type="pct"/>
          </w:tcPr>
          <w:p w:rsidR="00AC27E2" w:rsidRPr="0019167A" w:rsidRDefault="00471DD4" w:rsidP="0019167A">
            <w:r w:rsidRPr="0019167A">
              <w:t>Котлярова Л.М.</w:t>
            </w:r>
          </w:p>
        </w:tc>
        <w:tc>
          <w:tcPr>
            <w:tcW w:w="3125" w:type="pct"/>
          </w:tcPr>
          <w:p w:rsidR="00AC27E2" w:rsidRPr="0019167A" w:rsidRDefault="00AC27E2" w:rsidP="0019167A">
            <w:r w:rsidRPr="0019167A">
              <w:t xml:space="preserve">врач-оториноларинголог </w:t>
            </w:r>
            <w:r w:rsidR="0055403E" w:rsidRPr="0019167A">
              <w:t>ГБУЗ «</w:t>
            </w:r>
            <w:proofErr w:type="gramStart"/>
            <w:r w:rsidR="0055403E" w:rsidRPr="0019167A">
              <w:t>Брянская</w:t>
            </w:r>
            <w:proofErr w:type="gramEnd"/>
            <w:r w:rsidR="0055403E" w:rsidRPr="0019167A">
              <w:t xml:space="preserve"> МБ»</w:t>
            </w:r>
          </w:p>
        </w:tc>
      </w:tr>
      <w:tr w:rsidR="00AF7150" w:rsidRPr="0019167A" w:rsidTr="0019167A">
        <w:trPr>
          <w:trHeight w:val="51"/>
        </w:trPr>
        <w:tc>
          <w:tcPr>
            <w:tcW w:w="417" w:type="pct"/>
          </w:tcPr>
          <w:p w:rsidR="00F5341A" w:rsidRPr="0019167A" w:rsidRDefault="008F0E2B" w:rsidP="0019167A">
            <w:pPr>
              <w:jc w:val="center"/>
            </w:pPr>
            <w:r w:rsidRPr="0019167A">
              <w:t>1</w:t>
            </w:r>
            <w:r w:rsidR="00E352DB" w:rsidRPr="0019167A">
              <w:t>1</w:t>
            </w:r>
            <w:r w:rsidR="0019167A">
              <w:t>.</w:t>
            </w:r>
          </w:p>
        </w:tc>
        <w:tc>
          <w:tcPr>
            <w:tcW w:w="1458" w:type="pct"/>
          </w:tcPr>
          <w:p w:rsidR="00F5341A" w:rsidRPr="0019167A" w:rsidRDefault="00F03A19" w:rsidP="0019167A">
            <w:r w:rsidRPr="0019167A">
              <w:t>Залогина О.В.</w:t>
            </w:r>
          </w:p>
        </w:tc>
        <w:tc>
          <w:tcPr>
            <w:tcW w:w="3125" w:type="pct"/>
          </w:tcPr>
          <w:p w:rsidR="00F5341A" w:rsidRPr="0019167A" w:rsidRDefault="00F5341A" w:rsidP="0019167A">
            <w:r w:rsidRPr="0019167A">
              <w:t>врач-дерматовенеролог</w:t>
            </w:r>
            <w:r w:rsidR="00C63075" w:rsidRPr="0019167A">
              <w:t xml:space="preserve"> ГБУЗ </w:t>
            </w:r>
            <w:r w:rsidR="00B2732A" w:rsidRPr="0019167A">
              <w:t>«Сельцовская городская больница»</w:t>
            </w:r>
          </w:p>
        </w:tc>
      </w:tr>
    </w:tbl>
    <w:p w:rsidR="0041009C" w:rsidRDefault="0041009C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AF7150" w:rsidRPr="0019167A" w:rsidTr="0019167A">
        <w:tc>
          <w:tcPr>
            <w:tcW w:w="417" w:type="pct"/>
          </w:tcPr>
          <w:p w:rsidR="00F03A19" w:rsidRPr="0019167A" w:rsidRDefault="0041009C" w:rsidP="0019167A">
            <w:pPr>
              <w:jc w:val="center"/>
            </w:pPr>
            <w:r>
              <w:lastRenderedPageBreak/>
              <w:br w:type="page"/>
            </w:r>
            <w:r w:rsidR="00F03A19" w:rsidRPr="0019167A">
              <w:t>12</w:t>
            </w:r>
            <w:r w:rsidR="0019167A">
              <w:t>.</w:t>
            </w:r>
          </w:p>
        </w:tc>
        <w:tc>
          <w:tcPr>
            <w:tcW w:w="1458" w:type="pct"/>
          </w:tcPr>
          <w:p w:rsidR="00F03A19" w:rsidRPr="0019167A" w:rsidRDefault="00AE3A86" w:rsidP="0019167A">
            <w:r w:rsidRPr="0019167A">
              <w:t>Меглеев А.П.</w:t>
            </w:r>
          </w:p>
        </w:tc>
        <w:tc>
          <w:tcPr>
            <w:tcW w:w="3125" w:type="pct"/>
          </w:tcPr>
          <w:p w:rsidR="00F03A19" w:rsidRPr="0019167A" w:rsidRDefault="00F03A19" w:rsidP="0019167A">
            <w:r w:rsidRPr="0019167A">
              <w:t>врач-стоматолог</w:t>
            </w:r>
            <w:r w:rsidR="00C63075" w:rsidRPr="0019167A">
              <w:t xml:space="preserve"> ГБУЗ </w:t>
            </w:r>
            <w:r w:rsidR="00B2732A" w:rsidRPr="0019167A">
              <w:t>«Сельцовская городская больница»</w:t>
            </w:r>
          </w:p>
        </w:tc>
      </w:tr>
    </w:tbl>
    <w:p w:rsidR="007F192F" w:rsidRPr="002F020F" w:rsidRDefault="007F192F" w:rsidP="0019167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«Брасовский </w:t>
      </w:r>
      <w:r w:rsidR="00531EC6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19167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8E5F30" w:rsidRPr="0019167A" w:rsidTr="0019167A">
        <w:tc>
          <w:tcPr>
            <w:tcW w:w="417" w:type="pct"/>
          </w:tcPr>
          <w:p w:rsidR="004E5495" w:rsidRPr="0019167A" w:rsidRDefault="0019167A" w:rsidP="0019167A">
            <w:pPr>
              <w:jc w:val="center"/>
            </w:pPr>
            <w:r w:rsidRPr="0019167A">
              <w:t>№ п</w:t>
            </w:r>
            <w:r w:rsidR="004E5495" w:rsidRPr="0019167A">
              <w:t>п</w:t>
            </w:r>
          </w:p>
        </w:tc>
        <w:tc>
          <w:tcPr>
            <w:tcW w:w="1458" w:type="pct"/>
          </w:tcPr>
          <w:p w:rsidR="004E5495" w:rsidRPr="0019167A" w:rsidRDefault="004E5495" w:rsidP="0019167A">
            <w:pPr>
              <w:jc w:val="center"/>
            </w:pPr>
            <w:r w:rsidRPr="0019167A">
              <w:t>Ф.И.О.</w:t>
            </w:r>
          </w:p>
        </w:tc>
        <w:tc>
          <w:tcPr>
            <w:tcW w:w="3125" w:type="pct"/>
          </w:tcPr>
          <w:p w:rsidR="004E5495" w:rsidRPr="0019167A" w:rsidRDefault="004E5495" w:rsidP="0019167A">
            <w:pPr>
              <w:jc w:val="center"/>
            </w:pPr>
            <w:r w:rsidRPr="0019167A">
              <w:t>Должность</w:t>
            </w:r>
          </w:p>
        </w:tc>
      </w:tr>
      <w:tr w:rsidR="008E5F30" w:rsidRPr="0019167A" w:rsidTr="0019167A">
        <w:trPr>
          <w:trHeight w:val="359"/>
        </w:trPr>
        <w:tc>
          <w:tcPr>
            <w:tcW w:w="417" w:type="pct"/>
          </w:tcPr>
          <w:p w:rsidR="004E5495" w:rsidRPr="0019167A" w:rsidRDefault="004E5495" w:rsidP="0019167A">
            <w:pPr>
              <w:jc w:val="center"/>
            </w:pPr>
            <w:r w:rsidRPr="0019167A">
              <w:t>1</w:t>
            </w:r>
            <w:r w:rsidR="0019167A">
              <w:t>.</w:t>
            </w:r>
          </w:p>
        </w:tc>
        <w:tc>
          <w:tcPr>
            <w:tcW w:w="1458" w:type="pct"/>
          </w:tcPr>
          <w:p w:rsidR="004E5495" w:rsidRPr="0019167A" w:rsidRDefault="00732956" w:rsidP="0019167A">
            <w:r w:rsidRPr="0019167A">
              <w:t>Гурьев Н.Ю.</w:t>
            </w:r>
          </w:p>
        </w:tc>
        <w:tc>
          <w:tcPr>
            <w:tcW w:w="3125" w:type="pct"/>
          </w:tcPr>
          <w:p w:rsidR="004E5495" w:rsidRPr="0019167A" w:rsidRDefault="00E504D6" w:rsidP="0019167A">
            <w:r w:rsidRPr="0019167A">
              <w:rPr>
                <w:iCs/>
              </w:rPr>
              <w:t>в</w:t>
            </w:r>
            <w:r w:rsidR="00732956" w:rsidRPr="0019167A">
              <w:rPr>
                <w:iCs/>
              </w:rPr>
              <w:t xml:space="preserve">оенный </w:t>
            </w:r>
            <w:r w:rsidR="00BA1243" w:rsidRPr="0019167A">
              <w:rPr>
                <w:iCs/>
              </w:rPr>
              <w:t xml:space="preserve">комиссар </w:t>
            </w:r>
            <w:r w:rsidR="00BA1243" w:rsidRPr="0019167A">
              <w:rPr>
                <w:bCs/>
              </w:rPr>
              <w:t>(</w:t>
            </w:r>
            <w:r w:rsidR="00594709" w:rsidRPr="0019167A">
              <w:t>Комаричско</w:t>
            </w:r>
            <w:r w:rsidR="008C4F34" w:rsidRPr="0019167A">
              <w:t>го</w:t>
            </w:r>
            <w:r w:rsidR="00594709" w:rsidRPr="0019167A">
              <w:t xml:space="preserve"> и </w:t>
            </w:r>
            <w:r w:rsidR="00394744" w:rsidRPr="0019167A">
              <w:t>Брасовско</w:t>
            </w:r>
            <w:r w:rsidR="008C4F34" w:rsidRPr="0019167A">
              <w:t>го</w:t>
            </w:r>
            <w:r w:rsidR="00394744" w:rsidRPr="0019167A">
              <w:t xml:space="preserve"> район</w:t>
            </w:r>
            <w:r w:rsidR="008C4F34" w:rsidRPr="0019167A">
              <w:t>ов</w:t>
            </w:r>
            <w:r w:rsidR="00BA1243" w:rsidRPr="0019167A">
              <w:t xml:space="preserve"> Брянской области</w:t>
            </w:r>
            <w:r w:rsidR="008007D4" w:rsidRPr="0019167A">
              <w:t>)</w:t>
            </w:r>
            <w:r w:rsidR="004E5495" w:rsidRPr="0019167A">
              <w:t>, председатель комиссии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2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843F25" w:rsidP="0019167A">
            <w:r w:rsidRPr="0019167A">
              <w:t>Суворова Е.В.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м</w:t>
            </w:r>
            <w:r w:rsidR="00732956" w:rsidRPr="0019167A">
              <w:t xml:space="preserve">едицинская </w:t>
            </w:r>
            <w:r w:rsidR="00DD1C1E" w:rsidRPr="0019167A">
              <w:t>сестра</w:t>
            </w:r>
            <w:r w:rsidR="00843F25" w:rsidRPr="0019167A">
              <w:t xml:space="preserve"> военного комиссариата (Комарич</w:t>
            </w:r>
            <w:r w:rsidR="00BC3092">
              <w:t>-</w:t>
            </w:r>
            <w:r w:rsidR="00843F25" w:rsidRPr="0019167A">
              <w:t>ского и Брасовского районов Брянской области)</w:t>
            </w:r>
            <w:r w:rsidR="00194DBA" w:rsidRPr="0019167A">
              <w:t xml:space="preserve"> центра военно-врачебной экспертизы военного комиссариата Брянской области</w:t>
            </w:r>
            <w:r w:rsidR="00843F25" w:rsidRPr="0019167A">
              <w:t>,</w:t>
            </w:r>
            <w:r w:rsidR="00594709" w:rsidRPr="0019167A">
              <w:t xml:space="preserve"> секретарь комиссии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3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194DBA" w:rsidP="0019167A">
            <w:r w:rsidRPr="0019167A">
              <w:t>Бавкунов А.М.</w:t>
            </w:r>
          </w:p>
        </w:tc>
        <w:tc>
          <w:tcPr>
            <w:tcW w:w="3125" w:type="pct"/>
          </w:tcPr>
          <w:p w:rsidR="00594709" w:rsidRPr="0019167A" w:rsidRDefault="00194DBA" w:rsidP="0019167A">
            <w:r w:rsidRPr="0019167A">
              <w:t xml:space="preserve">начальник отдела образования </w:t>
            </w:r>
            <w:r w:rsidR="00594709" w:rsidRPr="0019167A">
              <w:t xml:space="preserve">Брасовского </w:t>
            </w:r>
            <w:proofErr w:type="gramStart"/>
            <w:r w:rsidR="00594709" w:rsidRPr="0019167A">
              <w:t>муници</w:t>
            </w:r>
            <w:r w:rsidR="00BC3092">
              <w:t>-</w:t>
            </w:r>
            <w:r w:rsidR="00594709" w:rsidRPr="0019167A">
              <w:t>пального</w:t>
            </w:r>
            <w:proofErr w:type="gramEnd"/>
            <w:r w:rsidR="00594709" w:rsidRPr="0019167A">
              <w:t xml:space="preserve"> района, представитель администрации</w:t>
            </w:r>
          </w:p>
        </w:tc>
      </w:tr>
      <w:tr w:rsidR="008E5F30" w:rsidRPr="0019167A" w:rsidTr="0019167A">
        <w:tc>
          <w:tcPr>
            <w:tcW w:w="417" w:type="pct"/>
          </w:tcPr>
          <w:p w:rsidR="00323052" w:rsidRPr="0019167A" w:rsidRDefault="00323052" w:rsidP="0019167A">
            <w:pPr>
              <w:jc w:val="center"/>
            </w:pPr>
            <w:r w:rsidRPr="0019167A">
              <w:t>4</w:t>
            </w:r>
            <w:r w:rsidR="0019167A">
              <w:t>.</w:t>
            </w:r>
          </w:p>
        </w:tc>
        <w:tc>
          <w:tcPr>
            <w:tcW w:w="1458" w:type="pct"/>
          </w:tcPr>
          <w:p w:rsidR="00323052" w:rsidRPr="0019167A" w:rsidRDefault="00732956" w:rsidP="0019167A">
            <w:r w:rsidRPr="0019167A">
              <w:t>Фещенко О.В.</w:t>
            </w:r>
          </w:p>
        </w:tc>
        <w:tc>
          <w:tcPr>
            <w:tcW w:w="3125" w:type="pct"/>
          </w:tcPr>
          <w:p w:rsidR="00323052" w:rsidRPr="0019167A" w:rsidRDefault="00E504D6" w:rsidP="0019167A">
            <w:r w:rsidRPr="0019167A">
              <w:t>с</w:t>
            </w:r>
            <w:r w:rsidR="00732956" w:rsidRPr="0019167A">
              <w:t xml:space="preserve">тарший </w:t>
            </w:r>
            <w:r w:rsidR="004308F3" w:rsidRPr="0019167A">
              <w:t xml:space="preserve">помощник начальника отделения (подготовки и призыва граждан на военную службу) </w:t>
            </w:r>
            <w:r w:rsidR="00843F25" w:rsidRPr="0019167A">
              <w:t xml:space="preserve">(по </w:t>
            </w:r>
            <w:proofErr w:type="gramStart"/>
            <w:r w:rsidR="00843F25" w:rsidRPr="0019167A">
              <w:t>профессио</w:t>
            </w:r>
            <w:r w:rsidR="00BC3092">
              <w:t>-</w:t>
            </w:r>
            <w:r w:rsidR="00843F25" w:rsidRPr="0019167A">
              <w:t>нальному</w:t>
            </w:r>
            <w:proofErr w:type="gramEnd"/>
            <w:r w:rsidR="00843F25" w:rsidRPr="0019167A">
              <w:t xml:space="preserve"> психологическому отбору)</w:t>
            </w:r>
            <w:r w:rsidR="00194DBA" w:rsidRPr="0019167A">
              <w:t xml:space="preserve"> военного комиссариата (Комаричского и Брасовского районов Брянской области)</w:t>
            </w:r>
            <w:r w:rsidR="00323052" w:rsidRPr="0019167A">
              <w:t xml:space="preserve">, </w:t>
            </w:r>
            <w:r w:rsidR="00DB6355" w:rsidRPr="0019167A">
              <w:t>специалист</w:t>
            </w:r>
            <w:r w:rsidR="00843F25" w:rsidRPr="0019167A">
              <w:t xml:space="preserve"> по </w:t>
            </w:r>
            <w:r w:rsidR="00567836" w:rsidRPr="0019167A">
              <w:t>профессиональному психологическому отбору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5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8E5F30" w:rsidP="0019167A">
            <w:r w:rsidRPr="0019167A">
              <w:t>Денисенко А.И.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732956" w:rsidRPr="0019167A">
              <w:t>рач</w:t>
            </w:r>
            <w:r w:rsidR="00594709" w:rsidRPr="0019167A">
              <w:t>-хирург</w:t>
            </w:r>
            <w:r w:rsidR="003F1992" w:rsidRPr="0019167A">
              <w:t xml:space="preserve"> ГБУЗ </w:t>
            </w:r>
            <w:r w:rsidR="008D53F7" w:rsidRPr="0019167A">
              <w:t>«</w:t>
            </w:r>
            <w:r w:rsidRPr="0019167A">
              <w:t>Брасовская</w:t>
            </w:r>
            <w:r w:rsidR="00843A02" w:rsidRPr="0019167A">
              <w:t xml:space="preserve"> </w:t>
            </w:r>
            <w:r w:rsidR="003F1992" w:rsidRPr="0019167A">
              <w:t>ЦРБ</w:t>
            </w:r>
            <w:r w:rsidR="008D53F7" w:rsidRPr="0019167A">
              <w:t>»</w:t>
            </w:r>
            <w:r w:rsidR="00C46844" w:rsidRPr="0019167A">
              <w:t xml:space="preserve">, врач, </w:t>
            </w:r>
            <w:proofErr w:type="gramStart"/>
            <w:r w:rsidR="00C46844" w:rsidRPr="0019167A">
              <w:t>руководя</w:t>
            </w:r>
            <w:r w:rsidR="00BC3092">
              <w:t>-</w:t>
            </w:r>
            <w:r w:rsidR="00C46844" w:rsidRPr="0019167A">
              <w:t>щий</w:t>
            </w:r>
            <w:proofErr w:type="gramEnd"/>
            <w:r w:rsidR="00C46844" w:rsidRPr="0019167A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6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594709" w:rsidP="0019167A">
            <w:r w:rsidRPr="0019167A">
              <w:t>Чиков Е.П.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-терапевт</w:t>
            </w:r>
            <w:r w:rsidR="00C63075" w:rsidRPr="0019167A">
              <w:t xml:space="preserve"> ГБУЗ </w:t>
            </w:r>
            <w:r w:rsidR="00B2732A" w:rsidRPr="0019167A">
              <w:t>«</w:t>
            </w:r>
            <w:r w:rsidR="00C63075" w:rsidRPr="0019167A">
              <w:t>Брасовская ЦРБ</w:t>
            </w:r>
            <w:r w:rsidR="00B2732A" w:rsidRPr="0019167A">
              <w:t>»</w:t>
            </w:r>
          </w:p>
        </w:tc>
      </w:tr>
      <w:tr w:rsidR="008E5F30" w:rsidRPr="0019167A" w:rsidTr="0019167A">
        <w:tc>
          <w:tcPr>
            <w:tcW w:w="417" w:type="pct"/>
          </w:tcPr>
          <w:p w:rsidR="00641236" w:rsidRPr="0019167A" w:rsidRDefault="00641236" w:rsidP="0019167A">
            <w:pPr>
              <w:jc w:val="center"/>
            </w:pPr>
            <w:r w:rsidRPr="0019167A">
              <w:t>7</w:t>
            </w:r>
            <w:r w:rsidR="0019167A">
              <w:t>.</w:t>
            </w:r>
          </w:p>
        </w:tc>
        <w:tc>
          <w:tcPr>
            <w:tcW w:w="1458" w:type="pct"/>
          </w:tcPr>
          <w:p w:rsidR="00641236" w:rsidRPr="0019167A" w:rsidRDefault="008E5F30" w:rsidP="0019167A">
            <w:r w:rsidRPr="0019167A">
              <w:t>Успенская Т.В.</w:t>
            </w:r>
          </w:p>
        </w:tc>
        <w:tc>
          <w:tcPr>
            <w:tcW w:w="3125" w:type="pct"/>
          </w:tcPr>
          <w:p w:rsidR="00641236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641236" w:rsidRPr="0019167A">
              <w:t>-невро</w:t>
            </w:r>
            <w:r w:rsidR="00732956" w:rsidRPr="0019167A">
              <w:t>пато</w:t>
            </w:r>
            <w:r w:rsidR="00641236" w:rsidRPr="0019167A">
              <w:t>лог ГБУЗ «</w:t>
            </w:r>
            <w:r w:rsidRPr="0019167A">
              <w:t>Брасовская</w:t>
            </w:r>
            <w:r w:rsidR="00641236" w:rsidRPr="0019167A">
              <w:t xml:space="preserve"> ЦРБ»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8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DB6355" w:rsidP="0019167A">
            <w:r w:rsidRPr="0019167A">
              <w:t>Сереженков С.В.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-психиатр</w:t>
            </w:r>
            <w:r w:rsidR="00C63075" w:rsidRPr="0019167A">
              <w:t xml:space="preserve"> ГБУЗ </w:t>
            </w:r>
            <w:r w:rsidR="00B2732A" w:rsidRPr="0019167A">
              <w:t>«</w:t>
            </w:r>
            <w:r w:rsidR="00DB6355" w:rsidRPr="0019167A">
              <w:t>Комаричская</w:t>
            </w:r>
            <w:r w:rsidR="00B2732A" w:rsidRPr="0019167A">
              <w:t xml:space="preserve"> ЦРБ»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9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DB6355" w:rsidP="0019167A">
            <w:r w:rsidRPr="0019167A">
              <w:t>Расторгуева И.Н.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-офтальмолог</w:t>
            </w:r>
            <w:r w:rsidR="00C63075" w:rsidRPr="0019167A">
              <w:t xml:space="preserve"> ГБУЗ </w:t>
            </w:r>
            <w:r w:rsidR="00C30F33" w:rsidRPr="0019167A">
              <w:t>«</w:t>
            </w:r>
            <w:r w:rsidR="00DB6355" w:rsidRPr="0019167A">
              <w:t>Брасовская</w:t>
            </w:r>
            <w:r w:rsidR="00C30F33" w:rsidRPr="0019167A">
              <w:t xml:space="preserve"> ЦРБ»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10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DB6355" w:rsidP="0019167A">
            <w:r w:rsidRPr="0019167A">
              <w:t>Трофимов А.С.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-отоларинголог</w:t>
            </w:r>
            <w:r w:rsidR="00C63075" w:rsidRPr="0019167A">
              <w:t xml:space="preserve"> ГБУЗ </w:t>
            </w:r>
            <w:r w:rsidR="00B2732A" w:rsidRPr="0019167A">
              <w:t>«</w:t>
            </w:r>
            <w:r w:rsidR="00DB6355" w:rsidRPr="0019167A">
              <w:t>Брасовская</w:t>
            </w:r>
            <w:r w:rsidR="00B2732A" w:rsidRPr="0019167A">
              <w:t xml:space="preserve"> ЦРБ»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11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843A02" w:rsidP="0019167A">
            <w:r w:rsidRPr="0019167A">
              <w:t>Горовых Ю.В.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-дерматовенеролог</w:t>
            </w:r>
            <w:r w:rsidR="00C63075" w:rsidRPr="0019167A">
              <w:t xml:space="preserve"> ГБУЗ </w:t>
            </w:r>
            <w:r w:rsidR="00B2732A" w:rsidRPr="0019167A">
              <w:t>«Брасовская ЦРБ»</w:t>
            </w:r>
          </w:p>
        </w:tc>
      </w:tr>
      <w:tr w:rsidR="008E5F30" w:rsidRPr="0019167A" w:rsidTr="0019167A">
        <w:tc>
          <w:tcPr>
            <w:tcW w:w="417" w:type="pct"/>
          </w:tcPr>
          <w:p w:rsidR="00594709" w:rsidRPr="0019167A" w:rsidRDefault="00594709" w:rsidP="0019167A">
            <w:pPr>
              <w:jc w:val="center"/>
            </w:pPr>
            <w:r w:rsidRPr="0019167A">
              <w:t>12</w:t>
            </w:r>
            <w:r w:rsidR="0019167A">
              <w:t>.</w:t>
            </w:r>
          </w:p>
        </w:tc>
        <w:tc>
          <w:tcPr>
            <w:tcW w:w="1458" w:type="pct"/>
          </w:tcPr>
          <w:p w:rsidR="00594709" w:rsidRPr="0019167A" w:rsidRDefault="00767598" w:rsidP="0019167A">
            <w:r w:rsidRPr="0019167A">
              <w:t>По</w:t>
            </w:r>
            <w:r w:rsidR="00E504D6" w:rsidRPr="0019167A">
              <w:t>д</w:t>
            </w:r>
            <w:r w:rsidRPr="0019167A">
              <w:t>стригаев А.В.</w:t>
            </w:r>
          </w:p>
        </w:tc>
        <w:tc>
          <w:tcPr>
            <w:tcW w:w="3125" w:type="pct"/>
          </w:tcPr>
          <w:p w:rsidR="00594709" w:rsidRPr="0019167A" w:rsidRDefault="00E504D6" w:rsidP="0019167A">
            <w:r w:rsidRPr="0019167A">
              <w:t>в</w:t>
            </w:r>
            <w:r w:rsidR="00843A02" w:rsidRPr="0019167A">
              <w:t>рач</w:t>
            </w:r>
            <w:r w:rsidR="00594709" w:rsidRPr="0019167A">
              <w:t>-стоматолог</w:t>
            </w:r>
            <w:r w:rsidR="00C63075" w:rsidRPr="0019167A">
              <w:t xml:space="preserve"> ГБУЗ </w:t>
            </w:r>
            <w:r w:rsidR="00B2732A" w:rsidRPr="0019167A">
              <w:t>«Брасовская ЦРБ»</w:t>
            </w:r>
          </w:p>
        </w:tc>
      </w:tr>
    </w:tbl>
    <w:p w:rsidR="007F192F" w:rsidRPr="002F020F" w:rsidRDefault="007F192F" w:rsidP="00BC3092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BC3092" w:rsidTr="00BC3092">
        <w:tc>
          <w:tcPr>
            <w:tcW w:w="417" w:type="pct"/>
          </w:tcPr>
          <w:p w:rsidR="004E5495" w:rsidRPr="00BC3092" w:rsidRDefault="00BC3092" w:rsidP="00BC3092">
            <w:pPr>
              <w:jc w:val="center"/>
            </w:pPr>
            <w:r>
              <w:t>№ п</w:t>
            </w:r>
            <w:r w:rsidR="004E5495" w:rsidRPr="00BC3092">
              <w:t>п</w:t>
            </w:r>
          </w:p>
        </w:tc>
        <w:tc>
          <w:tcPr>
            <w:tcW w:w="1458" w:type="pct"/>
          </w:tcPr>
          <w:p w:rsidR="004E5495" w:rsidRPr="00BC3092" w:rsidRDefault="004E5495" w:rsidP="00BC3092">
            <w:pPr>
              <w:jc w:val="center"/>
            </w:pPr>
            <w:r w:rsidRPr="00BC3092">
              <w:t>Ф.И.О.</w:t>
            </w:r>
          </w:p>
        </w:tc>
        <w:tc>
          <w:tcPr>
            <w:tcW w:w="3125" w:type="pct"/>
          </w:tcPr>
          <w:p w:rsidR="004E5495" w:rsidRPr="00BC3092" w:rsidRDefault="004E5495" w:rsidP="00BC3092">
            <w:pPr>
              <w:jc w:val="center"/>
            </w:pPr>
            <w:r w:rsidRPr="00BC3092">
              <w:t>Должность</w:t>
            </w:r>
          </w:p>
        </w:tc>
      </w:tr>
      <w:tr w:rsidR="00594709" w:rsidRPr="00BC3092" w:rsidTr="00BC3092">
        <w:trPr>
          <w:trHeight w:val="178"/>
        </w:trPr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t>1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843A02" w:rsidP="00BC3092">
            <w:r w:rsidRPr="00BC3092">
              <w:t>Чернявская Т.А.</w:t>
            </w:r>
          </w:p>
        </w:tc>
        <w:tc>
          <w:tcPr>
            <w:tcW w:w="3125" w:type="pct"/>
          </w:tcPr>
          <w:p w:rsidR="00594709" w:rsidRPr="00BC3092" w:rsidRDefault="00423160" w:rsidP="00BC3092">
            <w:r w:rsidRPr="00BC3092">
              <w:t>н</w:t>
            </w:r>
            <w:r w:rsidR="00843A02" w:rsidRPr="00BC3092">
              <w:t xml:space="preserve">ачальник </w:t>
            </w:r>
            <w:r w:rsidR="004308F3" w:rsidRPr="00BC3092">
              <w:t>отделения (</w:t>
            </w:r>
            <w:r w:rsidR="00843A02" w:rsidRPr="00BC3092">
              <w:t>подготовки и призыва граждан на военную службу</w:t>
            </w:r>
            <w:r w:rsidR="004308F3" w:rsidRPr="00BC3092">
              <w:t xml:space="preserve">) </w:t>
            </w:r>
            <w:r w:rsidR="008C4F34" w:rsidRPr="00BC3092">
              <w:t>военного комиссариата (Комарич</w:t>
            </w:r>
            <w:r w:rsidR="00BC3092">
              <w:t>-</w:t>
            </w:r>
            <w:r w:rsidR="008C4F34" w:rsidRPr="00BC3092">
              <w:t>ского и Брасовского районов Брянской области)</w:t>
            </w:r>
            <w:r w:rsidR="00594709" w:rsidRPr="00BC3092">
              <w:t>, председатель комиссии</w:t>
            </w:r>
          </w:p>
        </w:tc>
      </w:tr>
      <w:tr w:rsidR="0066194D" w:rsidRPr="00BC3092" w:rsidTr="00BC3092"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t>2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8E5F30" w:rsidP="00BC3092">
            <w:r w:rsidRPr="00BC3092">
              <w:t>Зинакова С.В.</w:t>
            </w:r>
          </w:p>
        </w:tc>
        <w:tc>
          <w:tcPr>
            <w:tcW w:w="3125" w:type="pct"/>
          </w:tcPr>
          <w:p w:rsidR="00594709" w:rsidRPr="00BC3092" w:rsidRDefault="00423160" w:rsidP="00BC3092">
            <w:r w:rsidRPr="00BC3092">
              <w:t>медицинская сестра ГБУЗ «</w:t>
            </w:r>
            <w:r w:rsidR="008E5F30" w:rsidRPr="00BC3092">
              <w:t>Брасовская</w:t>
            </w:r>
            <w:r w:rsidRPr="00BC3092">
              <w:t xml:space="preserve"> ЦРБ»,</w:t>
            </w:r>
            <w:r w:rsidR="00C000BA" w:rsidRPr="00BC3092">
              <w:t xml:space="preserve"> </w:t>
            </w:r>
            <w:r w:rsidR="00594709" w:rsidRPr="00BC3092">
              <w:t>секретарь комиссии</w:t>
            </w:r>
          </w:p>
        </w:tc>
      </w:tr>
      <w:tr w:rsidR="0066194D" w:rsidRPr="00BC3092" w:rsidTr="00BC3092"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t>3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8E5F30" w:rsidP="00BC3092">
            <w:r w:rsidRPr="00BC3092">
              <w:t>Литвяков С.А.</w:t>
            </w:r>
          </w:p>
        </w:tc>
        <w:tc>
          <w:tcPr>
            <w:tcW w:w="3125" w:type="pct"/>
          </w:tcPr>
          <w:p w:rsidR="00594709" w:rsidRPr="00BC3092" w:rsidRDefault="008E5F30" w:rsidP="00BC3092">
            <w:r w:rsidRPr="00BC3092">
              <w:t>заместитель главы администрации Брасовского</w:t>
            </w:r>
            <w:r w:rsidR="00594709" w:rsidRPr="00BC3092">
              <w:t xml:space="preserve"> муниципального района, представитель администрации</w:t>
            </w:r>
          </w:p>
        </w:tc>
      </w:tr>
      <w:tr w:rsidR="00323052" w:rsidRPr="00BC3092" w:rsidTr="00BC3092">
        <w:tc>
          <w:tcPr>
            <w:tcW w:w="417" w:type="pct"/>
          </w:tcPr>
          <w:p w:rsidR="00323052" w:rsidRPr="00BC3092" w:rsidRDefault="00323052" w:rsidP="00BC3092">
            <w:pPr>
              <w:jc w:val="center"/>
            </w:pPr>
            <w:r w:rsidRPr="00BC3092">
              <w:t>4</w:t>
            </w:r>
            <w:r w:rsidR="00BC3092">
              <w:t>.</w:t>
            </w:r>
          </w:p>
        </w:tc>
        <w:tc>
          <w:tcPr>
            <w:tcW w:w="1458" w:type="pct"/>
          </w:tcPr>
          <w:p w:rsidR="00323052" w:rsidRPr="00BC3092" w:rsidRDefault="00423160" w:rsidP="00BC3092">
            <w:r w:rsidRPr="00BC3092">
              <w:t>Телятникова Е.Ф.</w:t>
            </w:r>
          </w:p>
        </w:tc>
        <w:tc>
          <w:tcPr>
            <w:tcW w:w="3125" w:type="pct"/>
          </w:tcPr>
          <w:p w:rsidR="00BC3092" w:rsidRDefault="00423160" w:rsidP="00BC3092">
            <w:proofErr w:type="gramStart"/>
            <w:r w:rsidRPr="00BC3092">
              <w:t>п</w:t>
            </w:r>
            <w:r w:rsidR="00843A02" w:rsidRPr="00BC3092">
              <w:t xml:space="preserve">омощник </w:t>
            </w:r>
            <w:r w:rsidR="00323052" w:rsidRPr="00BC3092">
              <w:t xml:space="preserve">начальника отделения </w:t>
            </w:r>
            <w:r w:rsidR="00BC3092">
              <w:t>(подготовки</w:t>
            </w:r>
            <w:proofErr w:type="gramEnd"/>
          </w:p>
          <w:p w:rsidR="00BC3092" w:rsidRDefault="004308F3" w:rsidP="00BC3092">
            <w:r w:rsidRPr="00BC3092">
              <w:t xml:space="preserve">и призыва граждан на военную службу) </w:t>
            </w:r>
            <w:r w:rsidR="00423160" w:rsidRPr="00BC3092">
              <w:t xml:space="preserve">(по воинскому учету) </w:t>
            </w:r>
            <w:r w:rsidR="00323052" w:rsidRPr="00BC3092">
              <w:t>воен</w:t>
            </w:r>
            <w:r w:rsidR="00BC3092">
              <w:t>ного комиссариата (Комаричского</w:t>
            </w:r>
          </w:p>
          <w:p w:rsidR="00323052" w:rsidRPr="00BC3092" w:rsidRDefault="00323052" w:rsidP="00BC3092">
            <w:r w:rsidRPr="00BC3092">
              <w:t xml:space="preserve">и Брасовского районов Брянской области), член нештатной группы по профессиональному </w:t>
            </w:r>
            <w:proofErr w:type="gramStart"/>
            <w:r w:rsidRPr="00BC3092">
              <w:t>психологи</w:t>
            </w:r>
            <w:r w:rsidR="00BC3092">
              <w:t>-</w:t>
            </w:r>
            <w:r w:rsidRPr="00BC3092">
              <w:t>ческому</w:t>
            </w:r>
            <w:proofErr w:type="gramEnd"/>
            <w:r w:rsidRPr="00BC3092">
              <w:t xml:space="preserve"> отбору</w:t>
            </w:r>
          </w:p>
        </w:tc>
      </w:tr>
      <w:tr w:rsidR="0096221C" w:rsidRPr="00BC3092" w:rsidTr="00BC3092">
        <w:tc>
          <w:tcPr>
            <w:tcW w:w="417" w:type="pct"/>
          </w:tcPr>
          <w:p w:rsidR="0096221C" w:rsidRPr="00BC3092" w:rsidRDefault="0096221C" w:rsidP="00BC3092">
            <w:pPr>
              <w:jc w:val="center"/>
            </w:pPr>
            <w:r w:rsidRPr="00BC3092">
              <w:t>5</w:t>
            </w:r>
            <w:r w:rsidR="00BC3092">
              <w:t>.</w:t>
            </w:r>
          </w:p>
        </w:tc>
        <w:tc>
          <w:tcPr>
            <w:tcW w:w="1458" w:type="pct"/>
          </w:tcPr>
          <w:p w:rsidR="0096221C" w:rsidRPr="00BC3092" w:rsidRDefault="008E5F30" w:rsidP="00BC3092">
            <w:r w:rsidRPr="00BC3092">
              <w:t>Гришанов С.И.</w:t>
            </w:r>
          </w:p>
        </w:tc>
        <w:tc>
          <w:tcPr>
            <w:tcW w:w="3125" w:type="pct"/>
          </w:tcPr>
          <w:p w:rsidR="0096221C" w:rsidRPr="00BC3092" w:rsidRDefault="00423160" w:rsidP="00BC3092">
            <w:r w:rsidRPr="00BC3092">
              <w:t>в</w:t>
            </w:r>
            <w:r w:rsidR="00843A02" w:rsidRPr="00BC3092">
              <w:t>рач</w:t>
            </w:r>
            <w:r w:rsidR="0096221C" w:rsidRPr="00BC3092">
              <w:t>-хирург</w:t>
            </w:r>
            <w:r w:rsidR="003F1992" w:rsidRPr="00BC3092">
              <w:t xml:space="preserve"> ГБУЗ </w:t>
            </w:r>
            <w:r w:rsidR="00B2732A" w:rsidRPr="00BC3092">
              <w:t>«</w:t>
            </w:r>
            <w:r w:rsidR="008E5F30" w:rsidRPr="00BC3092">
              <w:t>Брас</w:t>
            </w:r>
            <w:r w:rsidR="004A325F" w:rsidRPr="00BC3092">
              <w:t>о</w:t>
            </w:r>
            <w:r w:rsidR="008E5F30" w:rsidRPr="00BC3092">
              <w:t>вская</w:t>
            </w:r>
            <w:r w:rsidR="00B2732A" w:rsidRPr="00BC3092">
              <w:t xml:space="preserve"> ЦРБ»</w:t>
            </w:r>
            <w:r w:rsidR="0096221C" w:rsidRPr="00BC3092">
              <w:t xml:space="preserve">, врач, </w:t>
            </w:r>
            <w:proofErr w:type="gramStart"/>
            <w:r w:rsidR="0096221C" w:rsidRPr="00BC3092">
              <w:t>руководя</w:t>
            </w:r>
            <w:r w:rsidR="00BC3092">
              <w:t>-</w:t>
            </w:r>
            <w:r w:rsidR="0096221C" w:rsidRPr="00BC3092">
              <w:t>щий</w:t>
            </w:r>
            <w:proofErr w:type="gramEnd"/>
            <w:r w:rsidR="0096221C" w:rsidRPr="00BC3092">
              <w:t xml:space="preserve"> работой по медицинскому освидетельствованию граждан п</w:t>
            </w:r>
            <w:r w:rsidRPr="00BC3092">
              <w:t>ри</w:t>
            </w:r>
            <w:r w:rsidR="0096221C" w:rsidRPr="00BC3092">
              <w:t xml:space="preserve"> первоначальной постановке на воинский учет</w:t>
            </w:r>
          </w:p>
        </w:tc>
      </w:tr>
      <w:tr w:rsidR="0066194D" w:rsidRPr="00BC3092" w:rsidTr="00BC3092"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lastRenderedPageBreak/>
              <w:t>6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4A325F" w:rsidP="00BC3092">
            <w:r w:rsidRPr="00BC3092">
              <w:t>Нефедова О.С.</w:t>
            </w:r>
          </w:p>
        </w:tc>
        <w:tc>
          <w:tcPr>
            <w:tcW w:w="3125" w:type="pct"/>
          </w:tcPr>
          <w:p w:rsidR="00594709" w:rsidRPr="00BC3092" w:rsidRDefault="00423160" w:rsidP="00BC3092">
            <w:r w:rsidRPr="00BC3092">
              <w:t>в</w:t>
            </w:r>
            <w:r w:rsidR="00843A02" w:rsidRPr="00BC3092">
              <w:t>рач</w:t>
            </w:r>
            <w:r w:rsidR="00DB6355" w:rsidRPr="00BC3092">
              <w:t>-педиатр</w:t>
            </w:r>
            <w:r w:rsidR="003F1992" w:rsidRPr="00BC3092">
              <w:t xml:space="preserve"> ГБУЗ </w:t>
            </w:r>
            <w:r w:rsidR="00B2732A" w:rsidRPr="00BC3092">
              <w:t>«</w:t>
            </w:r>
            <w:r w:rsidR="00DB6355" w:rsidRPr="00BC3092">
              <w:t>Комаричская</w:t>
            </w:r>
            <w:r w:rsidR="00B2732A" w:rsidRPr="00BC3092">
              <w:t xml:space="preserve"> ЦРБ»</w:t>
            </w:r>
          </w:p>
        </w:tc>
      </w:tr>
      <w:tr w:rsidR="00423160" w:rsidRPr="00BC3092" w:rsidTr="00BC3092">
        <w:tc>
          <w:tcPr>
            <w:tcW w:w="417" w:type="pct"/>
          </w:tcPr>
          <w:p w:rsidR="00423160" w:rsidRPr="00BC3092" w:rsidRDefault="00423160" w:rsidP="00BC3092">
            <w:pPr>
              <w:jc w:val="center"/>
            </w:pPr>
            <w:r w:rsidRPr="00BC3092">
              <w:t>7</w:t>
            </w:r>
            <w:r w:rsidR="00BC3092">
              <w:t>.</w:t>
            </w:r>
          </w:p>
        </w:tc>
        <w:tc>
          <w:tcPr>
            <w:tcW w:w="1458" w:type="pct"/>
          </w:tcPr>
          <w:p w:rsidR="00423160" w:rsidRPr="00BC3092" w:rsidRDefault="004A325F" w:rsidP="00BC3092">
            <w:r w:rsidRPr="00BC3092">
              <w:t>Герасимова Е.А.</w:t>
            </w:r>
          </w:p>
        </w:tc>
        <w:tc>
          <w:tcPr>
            <w:tcW w:w="3125" w:type="pct"/>
          </w:tcPr>
          <w:p w:rsidR="00423160" w:rsidRPr="00BC3092" w:rsidRDefault="00423160" w:rsidP="00BC3092">
            <w:r w:rsidRPr="00BC3092">
              <w:t>врач-невропатолог «Комаричская ЦРБ»</w:t>
            </w:r>
          </w:p>
        </w:tc>
      </w:tr>
      <w:tr w:rsidR="00345436" w:rsidRPr="00BC3092" w:rsidTr="00BC3092"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t>8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DB6355" w:rsidP="00BC3092">
            <w:r w:rsidRPr="00BC3092">
              <w:t>Сере</w:t>
            </w:r>
            <w:r w:rsidR="007E2884" w:rsidRPr="00BC3092">
              <w:t>женков</w:t>
            </w:r>
            <w:r w:rsidR="00D369D2" w:rsidRPr="00BC3092">
              <w:t xml:space="preserve"> </w:t>
            </w:r>
            <w:r w:rsidR="007E2884" w:rsidRPr="00BC3092">
              <w:t>С.В.</w:t>
            </w:r>
          </w:p>
        </w:tc>
        <w:tc>
          <w:tcPr>
            <w:tcW w:w="3125" w:type="pct"/>
          </w:tcPr>
          <w:p w:rsidR="00594709" w:rsidRPr="00BC3092" w:rsidRDefault="00423160" w:rsidP="00BC3092">
            <w:r w:rsidRPr="00BC3092">
              <w:t>в</w:t>
            </w:r>
            <w:r w:rsidR="00843A02" w:rsidRPr="00BC3092">
              <w:t>рач</w:t>
            </w:r>
            <w:r w:rsidR="00594709" w:rsidRPr="00BC3092">
              <w:t>-</w:t>
            </w:r>
            <w:r w:rsidR="004A325F" w:rsidRPr="00BC3092">
              <w:t>дерматолог</w:t>
            </w:r>
            <w:r w:rsidR="003F1992" w:rsidRPr="00BC3092">
              <w:t xml:space="preserve"> </w:t>
            </w:r>
            <w:r w:rsidR="00485F86" w:rsidRPr="00BC3092">
              <w:t>«</w:t>
            </w:r>
            <w:r w:rsidR="004A325F" w:rsidRPr="00BC3092">
              <w:t>Брасовская</w:t>
            </w:r>
            <w:r w:rsidR="00485F86" w:rsidRPr="00BC3092">
              <w:t xml:space="preserve"> ЦРБ»</w:t>
            </w:r>
          </w:p>
        </w:tc>
      </w:tr>
      <w:tr w:rsidR="00594709" w:rsidRPr="00BC3092" w:rsidTr="00BC3092">
        <w:tc>
          <w:tcPr>
            <w:tcW w:w="417" w:type="pct"/>
          </w:tcPr>
          <w:p w:rsidR="00594709" w:rsidRPr="00BC3092" w:rsidRDefault="00594709" w:rsidP="00BC3092">
            <w:pPr>
              <w:jc w:val="center"/>
            </w:pPr>
            <w:r w:rsidRPr="00BC3092">
              <w:t>9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4A325F" w:rsidP="00BC3092">
            <w:r w:rsidRPr="00BC3092">
              <w:t>Данько О.А.</w:t>
            </w:r>
          </w:p>
        </w:tc>
        <w:tc>
          <w:tcPr>
            <w:tcW w:w="3125" w:type="pct"/>
          </w:tcPr>
          <w:p w:rsidR="00594709" w:rsidRPr="00BC3092" w:rsidRDefault="00D32F3E" w:rsidP="00BC3092">
            <w:r w:rsidRPr="00BC3092">
              <w:t>в</w:t>
            </w:r>
            <w:r w:rsidR="00843A02" w:rsidRPr="00BC3092">
              <w:t>рач</w:t>
            </w:r>
            <w:r w:rsidR="00594709" w:rsidRPr="00BC3092">
              <w:t>-офтальмолог</w:t>
            </w:r>
            <w:r w:rsidR="003F1992" w:rsidRPr="00BC3092">
              <w:t xml:space="preserve"> ГБУЗ </w:t>
            </w:r>
            <w:r w:rsidR="00B2732A" w:rsidRPr="00BC3092">
              <w:t>«</w:t>
            </w:r>
            <w:r w:rsidR="004A325F" w:rsidRPr="00BC3092">
              <w:t>Севская</w:t>
            </w:r>
            <w:r w:rsidR="00DB6355" w:rsidRPr="00BC3092">
              <w:t xml:space="preserve"> </w:t>
            </w:r>
            <w:r w:rsidR="00B2732A" w:rsidRPr="00BC3092">
              <w:t>ЦРБ»</w:t>
            </w:r>
          </w:p>
        </w:tc>
      </w:tr>
      <w:tr w:rsidR="0096221C" w:rsidRPr="00BC3092" w:rsidTr="00BC3092">
        <w:tc>
          <w:tcPr>
            <w:tcW w:w="417" w:type="pct"/>
          </w:tcPr>
          <w:p w:rsidR="0096221C" w:rsidRPr="00BC3092" w:rsidRDefault="0096221C" w:rsidP="00BC3092">
            <w:pPr>
              <w:jc w:val="center"/>
            </w:pPr>
            <w:r w:rsidRPr="00BC3092">
              <w:t>10</w:t>
            </w:r>
            <w:r w:rsidR="00BC3092">
              <w:t>.</w:t>
            </w:r>
          </w:p>
        </w:tc>
        <w:tc>
          <w:tcPr>
            <w:tcW w:w="1458" w:type="pct"/>
          </w:tcPr>
          <w:p w:rsidR="0096221C" w:rsidRPr="00BC3092" w:rsidRDefault="00DB6355" w:rsidP="00BC3092">
            <w:r w:rsidRPr="00BC3092">
              <w:t>Котляр А.И.</w:t>
            </w:r>
          </w:p>
        </w:tc>
        <w:tc>
          <w:tcPr>
            <w:tcW w:w="3125" w:type="pct"/>
          </w:tcPr>
          <w:p w:rsidR="0096221C" w:rsidRPr="00BC3092" w:rsidRDefault="00D32F3E" w:rsidP="00BC3092">
            <w:r w:rsidRPr="00BC3092">
              <w:t>в</w:t>
            </w:r>
            <w:r w:rsidR="00843A02" w:rsidRPr="00BC3092">
              <w:t>рач</w:t>
            </w:r>
            <w:r w:rsidRPr="00BC3092">
              <w:t>-ото</w:t>
            </w:r>
            <w:r w:rsidR="0096221C" w:rsidRPr="00BC3092">
              <w:t>ларинголог</w:t>
            </w:r>
            <w:r w:rsidR="00947A03" w:rsidRPr="00BC3092">
              <w:t xml:space="preserve"> ГБУЗ</w:t>
            </w:r>
            <w:r w:rsidRPr="00BC3092">
              <w:t xml:space="preserve"> </w:t>
            </w:r>
            <w:r w:rsidR="00FB46AF" w:rsidRPr="00BC3092">
              <w:t>«Комаричская ЦРБ»</w:t>
            </w:r>
          </w:p>
        </w:tc>
      </w:tr>
      <w:tr w:rsidR="00345436" w:rsidRPr="00BC3092" w:rsidTr="00BC3092">
        <w:tc>
          <w:tcPr>
            <w:tcW w:w="417" w:type="pct"/>
          </w:tcPr>
          <w:p w:rsidR="00DB6355" w:rsidRPr="00BC3092" w:rsidRDefault="00947A03" w:rsidP="00BC3092">
            <w:pPr>
              <w:jc w:val="center"/>
            </w:pPr>
            <w:r w:rsidRPr="00BC3092">
              <w:t>11</w:t>
            </w:r>
            <w:r w:rsidR="00BC3092">
              <w:t>.</w:t>
            </w:r>
          </w:p>
        </w:tc>
        <w:tc>
          <w:tcPr>
            <w:tcW w:w="1458" w:type="pct"/>
          </w:tcPr>
          <w:p w:rsidR="00DB6355" w:rsidRPr="00BC3092" w:rsidRDefault="004A325F" w:rsidP="00BC3092">
            <w:r w:rsidRPr="00BC3092">
              <w:t>Пулина О.А.</w:t>
            </w:r>
          </w:p>
        </w:tc>
        <w:tc>
          <w:tcPr>
            <w:tcW w:w="3125" w:type="pct"/>
          </w:tcPr>
          <w:p w:rsidR="00DB6355" w:rsidRPr="00BC3092" w:rsidRDefault="004A325F" w:rsidP="00BC3092">
            <w:r w:rsidRPr="00BC3092">
              <w:t>врач-психиатр</w:t>
            </w:r>
            <w:r w:rsidR="00947A03" w:rsidRPr="00BC3092">
              <w:t xml:space="preserve"> </w:t>
            </w:r>
            <w:r w:rsidR="00492E15" w:rsidRPr="00BC3092">
              <w:t>ГБУЗ «</w:t>
            </w:r>
            <w:r w:rsidRPr="00BC3092">
              <w:t>Севская</w:t>
            </w:r>
            <w:r w:rsidR="00492E15" w:rsidRPr="00BC3092">
              <w:t xml:space="preserve"> ЦРБ»</w:t>
            </w:r>
          </w:p>
        </w:tc>
      </w:tr>
      <w:tr w:rsidR="00594709" w:rsidRPr="00BC3092" w:rsidTr="00BC3092">
        <w:tc>
          <w:tcPr>
            <w:tcW w:w="417" w:type="pct"/>
          </w:tcPr>
          <w:p w:rsidR="00594709" w:rsidRPr="00BC3092" w:rsidRDefault="00843A02" w:rsidP="00BC3092">
            <w:pPr>
              <w:jc w:val="center"/>
            </w:pPr>
            <w:r w:rsidRPr="00BC3092">
              <w:t>1</w:t>
            </w:r>
            <w:r w:rsidR="00492E15" w:rsidRPr="00BC3092">
              <w:t>2</w:t>
            </w:r>
            <w:r w:rsidR="00BC3092">
              <w:t>.</w:t>
            </w:r>
          </w:p>
        </w:tc>
        <w:tc>
          <w:tcPr>
            <w:tcW w:w="1458" w:type="pct"/>
          </w:tcPr>
          <w:p w:rsidR="00594709" w:rsidRPr="00BC3092" w:rsidRDefault="004A325F" w:rsidP="00BC3092">
            <w:r w:rsidRPr="00BC3092">
              <w:t>Дидковская Д.С.</w:t>
            </w:r>
          </w:p>
        </w:tc>
        <w:tc>
          <w:tcPr>
            <w:tcW w:w="3125" w:type="pct"/>
          </w:tcPr>
          <w:p w:rsidR="00594709" w:rsidRPr="00BC3092" w:rsidRDefault="00D32F3E" w:rsidP="00BC3092">
            <w:r w:rsidRPr="00BC3092">
              <w:t>в</w:t>
            </w:r>
            <w:r w:rsidR="00843A02" w:rsidRPr="00BC3092">
              <w:t>рач</w:t>
            </w:r>
            <w:r w:rsidR="00594709" w:rsidRPr="00BC3092">
              <w:t>-стоматолог</w:t>
            </w:r>
            <w:r w:rsidR="003F1992" w:rsidRPr="00BC3092">
              <w:t xml:space="preserve"> ГБУЗ </w:t>
            </w:r>
            <w:r w:rsidR="00B2732A" w:rsidRPr="00BC3092">
              <w:t>«Брасовская ЦРБ»</w:t>
            </w:r>
          </w:p>
        </w:tc>
      </w:tr>
    </w:tbl>
    <w:p w:rsidR="00A1798D" w:rsidRPr="002F020F" w:rsidRDefault="00A1798D" w:rsidP="00097D7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«Комаричский муниципальный район»:</w:t>
      </w:r>
    </w:p>
    <w:p w:rsidR="00A1798D" w:rsidRPr="002F020F" w:rsidRDefault="00A1798D" w:rsidP="00097D7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A1798D" w:rsidRPr="00097D7E" w:rsidTr="00097D7E">
        <w:tc>
          <w:tcPr>
            <w:tcW w:w="417" w:type="pct"/>
          </w:tcPr>
          <w:p w:rsidR="00A1798D" w:rsidRPr="00097D7E" w:rsidRDefault="00097D7E" w:rsidP="00097D7E">
            <w:pPr>
              <w:jc w:val="center"/>
            </w:pPr>
            <w:r w:rsidRPr="00097D7E">
              <w:t>№ п</w:t>
            </w:r>
            <w:r w:rsidR="00A1798D" w:rsidRPr="00097D7E">
              <w:t>п</w:t>
            </w:r>
          </w:p>
        </w:tc>
        <w:tc>
          <w:tcPr>
            <w:tcW w:w="1458" w:type="pct"/>
          </w:tcPr>
          <w:p w:rsidR="00A1798D" w:rsidRPr="00097D7E" w:rsidRDefault="00A1798D" w:rsidP="00097D7E">
            <w:pPr>
              <w:jc w:val="center"/>
            </w:pPr>
            <w:r w:rsidRPr="00097D7E">
              <w:t>Ф.И.О.</w:t>
            </w:r>
          </w:p>
        </w:tc>
        <w:tc>
          <w:tcPr>
            <w:tcW w:w="3125" w:type="pct"/>
          </w:tcPr>
          <w:p w:rsidR="00A1798D" w:rsidRPr="00097D7E" w:rsidRDefault="00A1798D" w:rsidP="00097D7E">
            <w:pPr>
              <w:jc w:val="center"/>
            </w:pPr>
            <w:r w:rsidRPr="00097D7E">
              <w:t>Должность</w:t>
            </w:r>
          </w:p>
        </w:tc>
      </w:tr>
      <w:tr w:rsidR="00A1798D" w:rsidRPr="00097D7E" w:rsidTr="00097D7E">
        <w:trPr>
          <w:trHeight w:val="178"/>
        </w:trPr>
        <w:tc>
          <w:tcPr>
            <w:tcW w:w="417" w:type="pct"/>
          </w:tcPr>
          <w:p w:rsidR="00A1798D" w:rsidRPr="00097D7E" w:rsidRDefault="00A1798D" w:rsidP="00097D7E">
            <w:pPr>
              <w:jc w:val="center"/>
            </w:pPr>
            <w:r w:rsidRPr="00097D7E">
              <w:t>1</w:t>
            </w:r>
            <w:r w:rsidR="00097D7E">
              <w:t>.</w:t>
            </w:r>
          </w:p>
        </w:tc>
        <w:tc>
          <w:tcPr>
            <w:tcW w:w="1458" w:type="pct"/>
          </w:tcPr>
          <w:p w:rsidR="00A1798D" w:rsidRPr="00097D7E" w:rsidRDefault="00843A02" w:rsidP="00097D7E">
            <w:r w:rsidRPr="00097D7E">
              <w:t>Гурьев Н.Ю.</w:t>
            </w:r>
          </w:p>
        </w:tc>
        <w:tc>
          <w:tcPr>
            <w:tcW w:w="3125" w:type="pct"/>
          </w:tcPr>
          <w:p w:rsidR="00A1798D" w:rsidRPr="00097D7E" w:rsidRDefault="00471EB7" w:rsidP="00097D7E">
            <w:r w:rsidRPr="00097D7E">
              <w:rPr>
                <w:iCs/>
              </w:rPr>
              <w:t>в</w:t>
            </w:r>
            <w:r w:rsidR="00843A02" w:rsidRPr="00097D7E">
              <w:rPr>
                <w:iCs/>
              </w:rPr>
              <w:t xml:space="preserve">оенный </w:t>
            </w:r>
            <w:r w:rsidR="00A1798D" w:rsidRPr="00097D7E">
              <w:rPr>
                <w:iCs/>
              </w:rPr>
              <w:t xml:space="preserve">комиссар </w:t>
            </w:r>
            <w:r w:rsidR="00A1798D" w:rsidRPr="00097D7E">
              <w:rPr>
                <w:bCs/>
              </w:rPr>
              <w:t>(</w:t>
            </w:r>
            <w:r w:rsidR="00A1798D" w:rsidRPr="00097D7E">
              <w:t>Комаричского и Брасовского районов Брянской области), председатель комиссии</w:t>
            </w:r>
          </w:p>
        </w:tc>
      </w:tr>
      <w:tr w:rsidR="00C4231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2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C5AB9" w:rsidP="00097D7E">
            <w:r w:rsidRPr="00097D7E">
              <w:t>Суворова Е.В.</w:t>
            </w:r>
          </w:p>
        </w:tc>
        <w:tc>
          <w:tcPr>
            <w:tcW w:w="3125" w:type="pct"/>
          </w:tcPr>
          <w:p w:rsidR="002C5AB9" w:rsidRPr="00097D7E" w:rsidRDefault="002C5AB9" w:rsidP="00097D7E">
            <w:r w:rsidRPr="00097D7E">
              <w:t xml:space="preserve">медицинская сестра </w:t>
            </w:r>
            <w:r w:rsidR="0066194D" w:rsidRPr="00097D7E">
              <w:t>военного комиссариата (Комарич</w:t>
            </w:r>
            <w:r w:rsidR="00097D7E">
              <w:t>-</w:t>
            </w:r>
            <w:r w:rsidR="0066194D" w:rsidRPr="00097D7E">
              <w:t>ского и Брасовского районов Брянской области) центра военно-врачебной экспертизы военного комиссариата Брянской области, с</w:t>
            </w:r>
            <w:r w:rsidRPr="00097D7E">
              <w:t>екретарь комиссии</w:t>
            </w:r>
          </w:p>
        </w:tc>
      </w:tr>
      <w:tr w:rsidR="00C4231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3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46C60" w:rsidP="00097D7E">
            <w:r w:rsidRPr="00097D7E">
              <w:t>Скрипин Н.Н.</w:t>
            </w:r>
          </w:p>
        </w:tc>
        <w:tc>
          <w:tcPr>
            <w:tcW w:w="3125" w:type="pct"/>
          </w:tcPr>
          <w:p w:rsidR="002C5AB9" w:rsidRPr="00097D7E" w:rsidRDefault="00246C60" w:rsidP="00097D7E">
            <w:r w:rsidRPr="00097D7E">
              <w:t>глава</w:t>
            </w:r>
            <w:r w:rsidR="002C5AB9" w:rsidRPr="00097D7E">
              <w:t xml:space="preserve"> Комаричского муниципального района, </w:t>
            </w:r>
            <w:proofErr w:type="gramStart"/>
            <w:r w:rsidR="002C5AB9" w:rsidRPr="00097D7E">
              <w:t>предста</w:t>
            </w:r>
            <w:r w:rsidR="00097D7E">
              <w:t>-</w:t>
            </w:r>
            <w:r w:rsidR="002C5AB9" w:rsidRPr="00097D7E">
              <w:t>витель</w:t>
            </w:r>
            <w:proofErr w:type="gramEnd"/>
            <w:r w:rsidR="002C5AB9" w:rsidRPr="00097D7E">
              <w:t xml:space="preserve"> администрации</w:t>
            </w:r>
          </w:p>
        </w:tc>
      </w:tr>
      <w:tr w:rsidR="002C5AB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4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C5AB9" w:rsidP="00097D7E">
            <w:r w:rsidRPr="00097D7E">
              <w:t>Фещенко О.В.</w:t>
            </w:r>
          </w:p>
        </w:tc>
        <w:tc>
          <w:tcPr>
            <w:tcW w:w="3125" w:type="pct"/>
          </w:tcPr>
          <w:p w:rsidR="00097D7E" w:rsidRDefault="002C5AB9" w:rsidP="00097D7E">
            <w:r w:rsidRPr="00097D7E">
              <w:t xml:space="preserve">старший помощник начальника отделения (подготовки и призыва граждан на военную службу) (по </w:t>
            </w:r>
            <w:proofErr w:type="gramStart"/>
            <w:r w:rsidRPr="00097D7E">
              <w:t>профессио</w:t>
            </w:r>
            <w:r w:rsidR="00097D7E">
              <w:t>-</w:t>
            </w:r>
            <w:r w:rsidRPr="00097D7E">
              <w:t>нальному</w:t>
            </w:r>
            <w:proofErr w:type="gramEnd"/>
            <w:r w:rsidRPr="00097D7E">
              <w:t xml:space="preserve"> психологическому отбору) военного комиссариата (Комаричского и Брасовского районов Брянской </w:t>
            </w:r>
            <w:r w:rsidR="00097D7E">
              <w:t>области), член нештатной группы</w:t>
            </w:r>
          </w:p>
          <w:p w:rsidR="002C5AB9" w:rsidRPr="00097D7E" w:rsidRDefault="00097D7E" w:rsidP="00097D7E">
            <w:r>
              <w:t xml:space="preserve">по </w:t>
            </w:r>
            <w:r w:rsidR="002C5AB9" w:rsidRPr="00097D7E">
              <w:t>профессиональному психологическому отбору</w:t>
            </w:r>
          </w:p>
        </w:tc>
      </w:tr>
      <w:tr w:rsidR="002C5AB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5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C5AB9" w:rsidP="00097D7E">
            <w:r w:rsidRPr="00097D7E">
              <w:t>Нарзяев Д.С.</w:t>
            </w:r>
          </w:p>
        </w:tc>
        <w:tc>
          <w:tcPr>
            <w:tcW w:w="3125" w:type="pct"/>
          </w:tcPr>
          <w:p w:rsidR="002C5AB9" w:rsidRPr="00097D7E" w:rsidRDefault="0015556A" w:rsidP="00097D7E">
            <w:r w:rsidRPr="00097D7E">
              <w:t>в</w:t>
            </w:r>
            <w:r w:rsidR="002C5AB9" w:rsidRPr="00097D7E">
              <w:t xml:space="preserve">рач-хирург ГБУЗ «Комаричская ЦРБ», врач, </w:t>
            </w:r>
            <w:proofErr w:type="gramStart"/>
            <w:r w:rsidR="002C5AB9" w:rsidRPr="00097D7E">
              <w:t>руководя</w:t>
            </w:r>
            <w:r w:rsidR="00DA604B">
              <w:t>-</w:t>
            </w:r>
            <w:r w:rsidR="002C5AB9" w:rsidRPr="00097D7E">
              <w:t>щий</w:t>
            </w:r>
            <w:proofErr w:type="gramEnd"/>
            <w:r w:rsidR="002C5AB9" w:rsidRPr="00097D7E">
              <w:t xml:space="preserve"> работой по медицинском</w:t>
            </w:r>
            <w:r w:rsidRPr="00097D7E">
              <w:t>у освидетельствованию граждан при</w:t>
            </w:r>
            <w:r w:rsidR="002C5AB9" w:rsidRPr="00097D7E">
              <w:t xml:space="preserve"> первоначальной постановке на воинский учет</w:t>
            </w:r>
          </w:p>
        </w:tc>
      </w:tr>
      <w:tr w:rsidR="002C5AB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6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46C60" w:rsidP="00097D7E">
            <w:r w:rsidRPr="00097D7E">
              <w:t>Шишкарева В.П.</w:t>
            </w:r>
          </w:p>
        </w:tc>
        <w:tc>
          <w:tcPr>
            <w:tcW w:w="3125" w:type="pct"/>
          </w:tcPr>
          <w:p w:rsidR="002C5AB9" w:rsidRPr="00097D7E" w:rsidRDefault="0015556A" w:rsidP="00097D7E">
            <w:r w:rsidRPr="00097D7E">
              <w:t>в</w:t>
            </w:r>
            <w:r w:rsidR="002C5AB9" w:rsidRPr="00097D7E">
              <w:t>рач-педиатр ГБУЗ «Комаричская ЦРБ»</w:t>
            </w:r>
          </w:p>
        </w:tc>
      </w:tr>
      <w:tr w:rsidR="002C5AB9" w:rsidRPr="00097D7E" w:rsidTr="00097D7E">
        <w:tc>
          <w:tcPr>
            <w:tcW w:w="417" w:type="pct"/>
          </w:tcPr>
          <w:p w:rsidR="002C5AB9" w:rsidRPr="00097D7E" w:rsidRDefault="002C5AB9" w:rsidP="00097D7E">
            <w:pPr>
              <w:jc w:val="center"/>
            </w:pPr>
            <w:r w:rsidRPr="00097D7E">
              <w:t>7</w:t>
            </w:r>
            <w:r w:rsidR="00097D7E">
              <w:t>.</w:t>
            </w:r>
          </w:p>
        </w:tc>
        <w:tc>
          <w:tcPr>
            <w:tcW w:w="1458" w:type="pct"/>
          </w:tcPr>
          <w:p w:rsidR="002C5AB9" w:rsidRPr="00097D7E" w:rsidRDefault="002C5AB9" w:rsidP="00097D7E">
            <w:r w:rsidRPr="00097D7E">
              <w:t>Герасимова Е.А.</w:t>
            </w:r>
          </w:p>
        </w:tc>
        <w:tc>
          <w:tcPr>
            <w:tcW w:w="3125" w:type="pct"/>
          </w:tcPr>
          <w:p w:rsidR="002C5AB9" w:rsidRPr="00097D7E" w:rsidRDefault="0015556A" w:rsidP="00097D7E">
            <w:r w:rsidRPr="00097D7E">
              <w:t>в</w:t>
            </w:r>
            <w:r w:rsidR="002C5AB9" w:rsidRPr="00097D7E">
              <w:t>рач-невропатолог ГБУЗ «Комаричская ЦРБ»</w:t>
            </w:r>
          </w:p>
        </w:tc>
      </w:tr>
      <w:tr w:rsidR="0015556A" w:rsidRPr="00097D7E" w:rsidTr="00097D7E">
        <w:tc>
          <w:tcPr>
            <w:tcW w:w="417" w:type="pct"/>
          </w:tcPr>
          <w:p w:rsidR="0015556A" w:rsidRPr="00097D7E" w:rsidRDefault="0015556A" w:rsidP="00097D7E">
            <w:pPr>
              <w:jc w:val="center"/>
            </w:pPr>
            <w:r w:rsidRPr="00097D7E">
              <w:t>8</w:t>
            </w:r>
            <w:r w:rsidR="00097D7E">
              <w:t>.</w:t>
            </w:r>
          </w:p>
        </w:tc>
        <w:tc>
          <w:tcPr>
            <w:tcW w:w="1458" w:type="pct"/>
          </w:tcPr>
          <w:p w:rsidR="0015556A" w:rsidRPr="00097D7E" w:rsidRDefault="0015556A" w:rsidP="00097D7E">
            <w:r w:rsidRPr="00097D7E">
              <w:t>Сер</w:t>
            </w:r>
            <w:r w:rsidR="001976F8" w:rsidRPr="00097D7E">
              <w:t>е</w:t>
            </w:r>
            <w:r w:rsidRPr="00097D7E">
              <w:t>женков С.В.</w:t>
            </w:r>
          </w:p>
        </w:tc>
        <w:tc>
          <w:tcPr>
            <w:tcW w:w="3125" w:type="pct"/>
          </w:tcPr>
          <w:p w:rsidR="0015556A" w:rsidRPr="00097D7E" w:rsidRDefault="0015556A" w:rsidP="00097D7E">
            <w:r w:rsidRPr="00097D7E">
              <w:t>врач-психиатр</w:t>
            </w:r>
            <w:r w:rsidR="00DA604B">
              <w:t xml:space="preserve"> </w:t>
            </w:r>
            <w:r w:rsidRPr="00097D7E">
              <w:t>ГБУЗ «Комаричская ЦРБ»</w:t>
            </w:r>
          </w:p>
        </w:tc>
      </w:tr>
      <w:tr w:rsidR="00246C60" w:rsidRPr="00097D7E" w:rsidTr="00097D7E">
        <w:tc>
          <w:tcPr>
            <w:tcW w:w="417" w:type="pct"/>
          </w:tcPr>
          <w:p w:rsidR="0015556A" w:rsidRPr="00097D7E" w:rsidRDefault="0015556A" w:rsidP="00097D7E">
            <w:pPr>
              <w:jc w:val="center"/>
            </w:pPr>
            <w:r w:rsidRPr="00097D7E">
              <w:t>9</w:t>
            </w:r>
            <w:r w:rsidR="00097D7E">
              <w:t>.</w:t>
            </w:r>
          </w:p>
        </w:tc>
        <w:tc>
          <w:tcPr>
            <w:tcW w:w="1458" w:type="pct"/>
          </w:tcPr>
          <w:p w:rsidR="0015556A" w:rsidRPr="00097D7E" w:rsidRDefault="00246C60" w:rsidP="00097D7E">
            <w:r w:rsidRPr="00097D7E">
              <w:t>Расторгуева И.Н.</w:t>
            </w:r>
          </w:p>
        </w:tc>
        <w:tc>
          <w:tcPr>
            <w:tcW w:w="3125" w:type="pct"/>
          </w:tcPr>
          <w:p w:rsidR="0015556A" w:rsidRPr="00097D7E" w:rsidRDefault="0015556A" w:rsidP="00097D7E">
            <w:r w:rsidRPr="00097D7E">
              <w:t>врач-офтальмолог ГБУЗ «</w:t>
            </w:r>
            <w:r w:rsidR="00246C60" w:rsidRPr="00097D7E">
              <w:t>Брасовская</w:t>
            </w:r>
            <w:r w:rsidRPr="00097D7E">
              <w:t xml:space="preserve"> ЦРБ»</w:t>
            </w:r>
          </w:p>
        </w:tc>
      </w:tr>
      <w:tr w:rsidR="0015556A" w:rsidRPr="00097D7E" w:rsidTr="00097D7E">
        <w:tc>
          <w:tcPr>
            <w:tcW w:w="417" w:type="pct"/>
          </w:tcPr>
          <w:p w:rsidR="0015556A" w:rsidRPr="00097D7E" w:rsidRDefault="0015556A" w:rsidP="00097D7E">
            <w:pPr>
              <w:jc w:val="center"/>
            </w:pPr>
            <w:r w:rsidRPr="00097D7E">
              <w:t>10</w:t>
            </w:r>
            <w:r w:rsidR="00097D7E">
              <w:t>.</w:t>
            </w:r>
          </w:p>
        </w:tc>
        <w:tc>
          <w:tcPr>
            <w:tcW w:w="1458" w:type="pct"/>
          </w:tcPr>
          <w:p w:rsidR="0015556A" w:rsidRPr="00097D7E" w:rsidRDefault="0015556A" w:rsidP="00097D7E">
            <w:r w:rsidRPr="00097D7E">
              <w:t>Буклакова Н.А.</w:t>
            </w:r>
          </w:p>
        </w:tc>
        <w:tc>
          <w:tcPr>
            <w:tcW w:w="3125" w:type="pct"/>
          </w:tcPr>
          <w:p w:rsidR="0015556A" w:rsidRPr="00097D7E" w:rsidRDefault="0015556A" w:rsidP="00097D7E">
            <w:r w:rsidRPr="00097D7E">
              <w:t>врач-отоларинголог ГБУЗ «Комаричская ЦРБ»</w:t>
            </w:r>
          </w:p>
        </w:tc>
      </w:tr>
      <w:tr w:rsidR="001976F8" w:rsidRPr="00097D7E" w:rsidTr="00097D7E">
        <w:tc>
          <w:tcPr>
            <w:tcW w:w="417" w:type="pct"/>
          </w:tcPr>
          <w:p w:rsidR="001976F8" w:rsidRPr="00097D7E" w:rsidRDefault="001976F8" w:rsidP="00097D7E">
            <w:pPr>
              <w:jc w:val="center"/>
            </w:pPr>
            <w:r w:rsidRPr="00097D7E">
              <w:t>11</w:t>
            </w:r>
            <w:r w:rsidR="00097D7E">
              <w:t>.</w:t>
            </w:r>
          </w:p>
        </w:tc>
        <w:tc>
          <w:tcPr>
            <w:tcW w:w="1458" w:type="pct"/>
          </w:tcPr>
          <w:p w:rsidR="001976F8" w:rsidRPr="00097D7E" w:rsidRDefault="001976F8" w:rsidP="00097D7E">
            <w:r w:rsidRPr="00097D7E">
              <w:t>Сереженков С.В.</w:t>
            </w:r>
          </w:p>
        </w:tc>
        <w:tc>
          <w:tcPr>
            <w:tcW w:w="3125" w:type="pct"/>
          </w:tcPr>
          <w:p w:rsidR="001976F8" w:rsidRPr="00097D7E" w:rsidRDefault="001976F8" w:rsidP="00097D7E">
            <w:r w:rsidRPr="00097D7E">
              <w:t>врач-дерматовенеролог ГБУЗ «Комаричская ЦРБ»</w:t>
            </w:r>
          </w:p>
        </w:tc>
      </w:tr>
      <w:tr w:rsidR="0015556A" w:rsidRPr="00097D7E" w:rsidTr="00097D7E">
        <w:tc>
          <w:tcPr>
            <w:tcW w:w="417" w:type="pct"/>
          </w:tcPr>
          <w:p w:rsidR="0015556A" w:rsidRPr="00097D7E" w:rsidRDefault="0015556A" w:rsidP="00097D7E">
            <w:pPr>
              <w:jc w:val="center"/>
            </w:pPr>
            <w:r w:rsidRPr="00097D7E">
              <w:t>1</w:t>
            </w:r>
            <w:r w:rsidR="00C42319" w:rsidRPr="00097D7E">
              <w:t>2</w:t>
            </w:r>
            <w:r w:rsidR="00097D7E">
              <w:t>.</w:t>
            </w:r>
          </w:p>
        </w:tc>
        <w:tc>
          <w:tcPr>
            <w:tcW w:w="1458" w:type="pct"/>
          </w:tcPr>
          <w:p w:rsidR="0015556A" w:rsidRPr="00097D7E" w:rsidRDefault="001976F8" w:rsidP="00097D7E">
            <w:r w:rsidRPr="00097D7E">
              <w:t>Пономарев В.В.</w:t>
            </w:r>
          </w:p>
        </w:tc>
        <w:tc>
          <w:tcPr>
            <w:tcW w:w="3125" w:type="pct"/>
          </w:tcPr>
          <w:p w:rsidR="0015556A" w:rsidRPr="00097D7E" w:rsidRDefault="0015556A" w:rsidP="00097D7E">
            <w:r w:rsidRPr="00097D7E">
              <w:t>врач-стоматолог ГБУЗ «Комаричская ЦРБ»</w:t>
            </w:r>
          </w:p>
        </w:tc>
      </w:tr>
    </w:tbl>
    <w:p w:rsidR="00A1798D" w:rsidRPr="002F020F" w:rsidRDefault="00A1798D" w:rsidP="00DA604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A1798D" w:rsidRPr="00DA604B" w:rsidTr="00DA604B">
        <w:tc>
          <w:tcPr>
            <w:tcW w:w="417" w:type="pct"/>
          </w:tcPr>
          <w:p w:rsidR="00A1798D" w:rsidRPr="00DA604B" w:rsidRDefault="00DA604B" w:rsidP="00E26333">
            <w:pPr>
              <w:spacing w:line="235" w:lineRule="auto"/>
              <w:jc w:val="center"/>
            </w:pPr>
            <w:r w:rsidRPr="00DA604B">
              <w:t>№ п</w:t>
            </w:r>
            <w:r w:rsidR="00A1798D" w:rsidRPr="00DA604B">
              <w:t>п</w:t>
            </w:r>
          </w:p>
        </w:tc>
        <w:tc>
          <w:tcPr>
            <w:tcW w:w="1458" w:type="pct"/>
          </w:tcPr>
          <w:p w:rsidR="00A1798D" w:rsidRPr="00DA604B" w:rsidRDefault="00A1798D" w:rsidP="00E26333">
            <w:pPr>
              <w:spacing w:line="235" w:lineRule="auto"/>
              <w:jc w:val="center"/>
            </w:pPr>
            <w:r w:rsidRPr="00DA604B">
              <w:t>Ф.И.О.</w:t>
            </w:r>
          </w:p>
        </w:tc>
        <w:tc>
          <w:tcPr>
            <w:tcW w:w="3125" w:type="pct"/>
          </w:tcPr>
          <w:p w:rsidR="00A1798D" w:rsidRPr="00DA604B" w:rsidRDefault="00A1798D" w:rsidP="00E26333">
            <w:pPr>
              <w:spacing w:line="235" w:lineRule="auto"/>
              <w:jc w:val="center"/>
            </w:pPr>
            <w:r w:rsidRPr="00DA604B">
              <w:t>Должность</w:t>
            </w:r>
          </w:p>
        </w:tc>
      </w:tr>
      <w:tr w:rsidR="00A1798D" w:rsidRPr="00DA604B" w:rsidTr="00DA604B">
        <w:trPr>
          <w:trHeight w:val="178"/>
        </w:trPr>
        <w:tc>
          <w:tcPr>
            <w:tcW w:w="417" w:type="pct"/>
          </w:tcPr>
          <w:p w:rsidR="00A1798D" w:rsidRPr="00DA604B" w:rsidRDefault="00A1798D" w:rsidP="00E26333">
            <w:pPr>
              <w:spacing w:line="235" w:lineRule="auto"/>
              <w:jc w:val="center"/>
            </w:pPr>
            <w:r w:rsidRPr="00DA604B">
              <w:t>1</w:t>
            </w:r>
            <w:r w:rsidR="00DA604B">
              <w:t>.</w:t>
            </w:r>
          </w:p>
        </w:tc>
        <w:tc>
          <w:tcPr>
            <w:tcW w:w="1458" w:type="pct"/>
          </w:tcPr>
          <w:p w:rsidR="00A1798D" w:rsidRPr="00DA604B" w:rsidRDefault="00FF02DB" w:rsidP="00E26333">
            <w:pPr>
              <w:spacing w:line="235" w:lineRule="auto"/>
            </w:pPr>
            <w:r w:rsidRPr="00DA604B">
              <w:t>Чернявская Т.А.</w:t>
            </w:r>
          </w:p>
        </w:tc>
        <w:tc>
          <w:tcPr>
            <w:tcW w:w="3125" w:type="pct"/>
          </w:tcPr>
          <w:p w:rsidR="00A1798D" w:rsidRPr="00DA604B" w:rsidRDefault="00813191" w:rsidP="00E26333">
            <w:pPr>
              <w:spacing w:line="235" w:lineRule="auto"/>
            </w:pPr>
            <w:r w:rsidRPr="00DA604B">
              <w:t>н</w:t>
            </w:r>
            <w:r w:rsidR="00FF02DB" w:rsidRPr="00DA604B">
              <w:t xml:space="preserve">ачальник </w:t>
            </w:r>
            <w:r w:rsidR="00A1798D" w:rsidRPr="00DA604B">
              <w:t>отделения (</w:t>
            </w:r>
            <w:r w:rsidR="00FF02DB" w:rsidRPr="00DA604B">
              <w:t>подготовки и призыва граждан на военную службу</w:t>
            </w:r>
            <w:r w:rsidR="00A1798D" w:rsidRPr="00DA604B">
              <w:t>) военного комиссариата (Комарич</w:t>
            </w:r>
            <w:r w:rsidR="00DA604B">
              <w:t>-</w:t>
            </w:r>
            <w:r w:rsidR="00A1798D" w:rsidRPr="00DA604B">
              <w:t>ского и Брасовского районов Брянской области), председатель комиссии</w:t>
            </w:r>
          </w:p>
        </w:tc>
      </w:tr>
      <w:tr w:rsidR="00254CB8" w:rsidRPr="00DA604B" w:rsidTr="00DA604B">
        <w:tc>
          <w:tcPr>
            <w:tcW w:w="417" w:type="pct"/>
          </w:tcPr>
          <w:p w:rsidR="00254CB8" w:rsidRPr="00DA604B" w:rsidRDefault="00254CB8" w:rsidP="00E26333">
            <w:pPr>
              <w:spacing w:line="235" w:lineRule="auto"/>
              <w:jc w:val="center"/>
            </w:pPr>
            <w:r w:rsidRPr="00DA604B">
              <w:t>2</w:t>
            </w:r>
            <w:r w:rsidR="00DA604B">
              <w:t>.</w:t>
            </w:r>
          </w:p>
        </w:tc>
        <w:tc>
          <w:tcPr>
            <w:tcW w:w="1458" w:type="pct"/>
          </w:tcPr>
          <w:p w:rsidR="00254CB8" w:rsidRPr="00DA604B" w:rsidRDefault="0006752F" w:rsidP="00E26333">
            <w:pPr>
              <w:spacing w:line="235" w:lineRule="auto"/>
            </w:pPr>
            <w:r w:rsidRPr="00DA604B">
              <w:t>Рудская Г.И.</w:t>
            </w:r>
          </w:p>
        </w:tc>
        <w:tc>
          <w:tcPr>
            <w:tcW w:w="3125" w:type="pct"/>
          </w:tcPr>
          <w:p w:rsidR="00254CB8" w:rsidRPr="00DA604B" w:rsidRDefault="000E40F1" w:rsidP="00E26333">
            <w:pPr>
              <w:spacing w:line="235" w:lineRule="auto"/>
            </w:pPr>
            <w:r w:rsidRPr="00DA604B">
              <w:t xml:space="preserve">медицинская сестра ГБУЗ «Комаричская ЦПБ», </w:t>
            </w:r>
            <w:r w:rsidR="00254CB8" w:rsidRPr="00DA604B">
              <w:t>секретарь комиссии</w:t>
            </w:r>
          </w:p>
        </w:tc>
      </w:tr>
      <w:tr w:rsidR="00034B40" w:rsidRPr="00DA604B" w:rsidTr="00DA604B">
        <w:trPr>
          <w:trHeight w:val="226"/>
        </w:trPr>
        <w:tc>
          <w:tcPr>
            <w:tcW w:w="417" w:type="pct"/>
          </w:tcPr>
          <w:p w:rsidR="00A1798D" w:rsidRPr="00DA604B" w:rsidRDefault="00A1798D" w:rsidP="00E26333">
            <w:pPr>
              <w:spacing w:line="235" w:lineRule="auto"/>
              <w:jc w:val="center"/>
            </w:pPr>
            <w:r w:rsidRPr="00DA604B">
              <w:t>3</w:t>
            </w:r>
            <w:r w:rsidR="00DA604B">
              <w:t>.</w:t>
            </w:r>
          </w:p>
        </w:tc>
        <w:tc>
          <w:tcPr>
            <w:tcW w:w="1458" w:type="pct"/>
          </w:tcPr>
          <w:p w:rsidR="00A1798D" w:rsidRPr="00DA604B" w:rsidRDefault="0006752F" w:rsidP="00E26333">
            <w:pPr>
              <w:spacing w:line="235" w:lineRule="auto"/>
            </w:pPr>
            <w:r w:rsidRPr="00DA604B">
              <w:t>Сибилева Е.Н.</w:t>
            </w:r>
          </w:p>
        </w:tc>
        <w:tc>
          <w:tcPr>
            <w:tcW w:w="3125" w:type="pct"/>
          </w:tcPr>
          <w:p w:rsidR="00A1798D" w:rsidRPr="00DA604B" w:rsidRDefault="0006752F" w:rsidP="00E26333">
            <w:pPr>
              <w:spacing w:line="235" w:lineRule="auto"/>
            </w:pPr>
            <w:r w:rsidRPr="00DA604B">
              <w:t>начальник отдела образования Комаричского</w:t>
            </w:r>
            <w:r w:rsidR="00FF02DB" w:rsidRPr="00DA604B">
              <w:t xml:space="preserve"> </w:t>
            </w:r>
            <w:proofErr w:type="gramStart"/>
            <w:r w:rsidR="00FF02DB" w:rsidRPr="00DA604B">
              <w:t>муници</w:t>
            </w:r>
            <w:r w:rsidR="00DA604B">
              <w:t>-</w:t>
            </w:r>
            <w:r w:rsidR="00FF02DB" w:rsidRPr="00DA604B">
              <w:t>пального</w:t>
            </w:r>
            <w:proofErr w:type="gramEnd"/>
            <w:r w:rsidR="00FF02DB" w:rsidRPr="00DA604B">
              <w:t xml:space="preserve"> района, представитель администрации</w:t>
            </w:r>
          </w:p>
        </w:tc>
      </w:tr>
      <w:tr w:rsidR="00B85803" w:rsidRPr="00DA604B" w:rsidTr="00DA604B">
        <w:tc>
          <w:tcPr>
            <w:tcW w:w="417" w:type="pct"/>
          </w:tcPr>
          <w:p w:rsidR="00B85803" w:rsidRPr="00DA604B" w:rsidRDefault="00B85803" w:rsidP="00E26333">
            <w:pPr>
              <w:spacing w:line="235" w:lineRule="auto"/>
              <w:jc w:val="center"/>
            </w:pPr>
            <w:r w:rsidRPr="00DA604B">
              <w:t>4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B85803" w:rsidP="00E26333">
            <w:pPr>
              <w:spacing w:line="235" w:lineRule="auto"/>
            </w:pPr>
            <w:r w:rsidRPr="00DA604B">
              <w:t>Телятникова Е.Ф.</w:t>
            </w:r>
          </w:p>
        </w:tc>
        <w:tc>
          <w:tcPr>
            <w:tcW w:w="3125" w:type="pct"/>
          </w:tcPr>
          <w:p w:rsidR="00DA604B" w:rsidRDefault="00B85803" w:rsidP="00E26333">
            <w:pPr>
              <w:spacing w:line="235" w:lineRule="auto"/>
            </w:pPr>
            <w:proofErr w:type="gramStart"/>
            <w:r w:rsidRPr="00DA604B">
              <w:t>помощник н</w:t>
            </w:r>
            <w:r w:rsidR="00DA604B">
              <w:t>ачальника отделения (подготовки</w:t>
            </w:r>
            <w:proofErr w:type="gramEnd"/>
          </w:p>
          <w:p w:rsidR="00DA604B" w:rsidRDefault="00B85803" w:rsidP="00E26333">
            <w:pPr>
              <w:spacing w:line="235" w:lineRule="auto"/>
            </w:pPr>
            <w:r w:rsidRPr="00DA604B">
              <w:t>и призыва граждан на военную службу) (по воинскому учету) воен</w:t>
            </w:r>
            <w:r w:rsidR="00DA604B">
              <w:t>ного комиссариата (Комаричского</w:t>
            </w:r>
          </w:p>
          <w:p w:rsidR="00B85803" w:rsidRPr="00DA604B" w:rsidRDefault="00B85803" w:rsidP="00E26333">
            <w:pPr>
              <w:spacing w:line="235" w:lineRule="auto"/>
            </w:pPr>
            <w:r w:rsidRPr="00DA604B">
              <w:t xml:space="preserve">и Брасовского районов Брянской области), член нештатной группы по профессиональному </w:t>
            </w:r>
            <w:proofErr w:type="gramStart"/>
            <w:r w:rsidRPr="00DA604B">
              <w:t>психологи</w:t>
            </w:r>
            <w:r w:rsidR="00DA604B">
              <w:t>-</w:t>
            </w:r>
            <w:r w:rsidRPr="00DA604B">
              <w:t>ческому</w:t>
            </w:r>
            <w:proofErr w:type="gramEnd"/>
            <w:r w:rsidRPr="00DA604B">
              <w:t xml:space="preserve"> отбору</w:t>
            </w:r>
          </w:p>
        </w:tc>
      </w:tr>
      <w:tr w:rsidR="00B85803" w:rsidRPr="00DA604B" w:rsidTr="00DA604B">
        <w:tc>
          <w:tcPr>
            <w:tcW w:w="417" w:type="pct"/>
          </w:tcPr>
          <w:p w:rsidR="00B85803" w:rsidRPr="00DA604B" w:rsidRDefault="00DA604B" w:rsidP="00DA604B">
            <w:pPr>
              <w:jc w:val="center"/>
            </w:pPr>
            <w:r>
              <w:lastRenderedPageBreak/>
              <w:br w:type="page"/>
            </w:r>
            <w:r w:rsidR="00B85803" w:rsidRPr="00DA604B">
              <w:t>5</w:t>
            </w:r>
            <w:r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Козловский Н.М.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 xml:space="preserve">врач-хирург ГБУЗ «Комаричская ЦРБ», врач, </w:t>
            </w:r>
            <w:proofErr w:type="gramStart"/>
            <w:r w:rsidRPr="00DA604B">
              <w:t>руководя</w:t>
            </w:r>
            <w:r w:rsidR="00802812">
              <w:t>-</w:t>
            </w:r>
            <w:r w:rsidRPr="00DA604B">
              <w:t>щий</w:t>
            </w:r>
            <w:proofErr w:type="gramEnd"/>
            <w:r w:rsidRPr="00DA604B">
              <w:t xml:space="preserve">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B85803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6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Авдеева Г.В.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врач-педиатр ГБУЗ «Комаричская ЦРБ»</w:t>
            </w:r>
          </w:p>
        </w:tc>
      </w:tr>
      <w:tr w:rsidR="00B85803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7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034B40" w:rsidP="00DA604B">
            <w:r w:rsidRPr="00DA604B">
              <w:t>Сереженкова Е.В.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врач-невропатолог ГБУЗ «Комаричская ЦРБ»</w:t>
            </w:r>
          </w:p>
        </w:tc>
      </w:tr>
      <w:tr w:rsidR="00034B40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8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Пулина О.А.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врач-психиатр ГБУЗ «</w:t>
            </w:r>
            <w:r w:rsidR="00C61258" w:rsidRPr="00DA604B">
              <w:t>Севская</w:t>
            </w:r>
            <w:r w:rsidRPr="00DA604B">
              <w:t xml:space="preserve"> ЦРБ»</w:t>
            </w:r>
          </w:p>
        </w:tc>
      </w:tr>
      <w:tr w:rsidR="00034B40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9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Данько О.А.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врач-офтальмолог ГБУЗ «</w:t>
            </w:r>
            <w:r w:rsidR="00C61258" w:rsidRPr="00DA604B">
              <w:t>Севская</w:t>
            </w:r>
            <w:r w:rsidRPr="00DA604B">
              <w:t xml:space="preserve"> ЦРБ»</w:t>
            </w:r>
          </w:p>
        </w:tc>
      </w:tr>
      <w:tr w:rsidR="00B85803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10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B85803" w:rsidP="00DA604B">
            <w:r w:rsidRPr="00DA604B">
              <w:t>Котляр А.И.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врач-отоларинголог ГБУЗ «Комаричская ЦРБ»</w:t>
            </w:r>
          </w:p>
        </w:tc>
      </w:tr>
      <w:tr w:rsidR="00034B40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11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Горовых Ю.В.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врач-дерматовенеролог ГБУЗ «</w:t>
            </w:r>
            <w:r w:rsidR="00C61258" w:rsidRPr="00DA604B">
              <w:t>Брасовская</w:t>
            </w:r>
            <w:r w:rsidRPr="00DA604B">
              <w:t xml:space="preserve"> ЦРБ»</w:t>
            </w:r>
          </w:p>
        </w:tc>
      </w:tr>
      <w:tr w:rsidR="00C42319" w:rsidRPr="00DA604B" w:rsidTr="00DA604B">
        <w:tc>
          <w:tcPr>
            <w:tcW w:w="417" w:type="pct"/>
          </w:tcPr>
          <w:p w:rsidR="00B85803" w:rsidRPr="00DA604B" w:rsidRDefault="00B85803" w:rsidP="00DA604B">
            <w:pPr>
              <w:jc w:val="center"/>
            </w:pPr>
            <w:r w:rsidRPr="00DA604B">
              <w:t>12</w:t>
            </w:r>
            <w:r w:rsidR="00DA604B">
              <w:t>.</w:t>
            </w:r>
          </w:p>
        </w:tc>
        <w:tc>
          <w:tcPr>
            <w:tcW w:w="1458" w:type="pct"/>
          </w:tcPr>
          <w:p w:rsidR="00B85803" w:rsidRPr="00DA604B" w:rsidRDefault="00C61258" w:rsidP="00DA604B">
            <w:r w:rsidRPr="00DA604B">
              <w:t>Подстригаев А.В.</w:t>
            </w:r>
          </w:p>
        </w:tc>
        <w:tc>
          <w:tcPr>
            <w:tcW w:w="3125" w:type="pct"/>
          </w:tcPr>
          <w:p w:rsidR="00B85803" w:rsidRPr="00DA604B" w:rsidRDefault="00B85803" w:rsidP="00DA604B">
            <w:r w:rsidRPr="00DA604B">
              <w:t>врач-стоматолог ГБУЗ «</w:t>
            </w:r>
            <w:r w:rsidR="00C42319" w:rsidRPr="00DA604B">
              <w:t>Брасовская</w:t>
            </w:r>
            <w:r w:rsidRPr="00DA604B">
              <w:t xml:space="preserve"> ЦРБ»</w:t>
            </w:r>
          </w:p>
        </w:tc>
      </w:tr>
    </w:tbl>
    <w:p w:rsidR="001D0DA5" w:rsidRPr="002F020F" w:rsidRDefault="007F192F" w:rsidP="0080281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«Выгоничский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802812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2C6F35" w:rsidRPr="00802812" w:rsidTr="00802812">
        <w:tc>
          <w:tcPr>
            <w:tcW w:w="417" w:type="pct"/>
          </w:tcPr>
          <w:p w:rsidR="004E5495" w:rsidRPr="00802812" w:rsidRDefault="00802812" w:rsidP="00802812">
            <w:pPr>
              <w:jc w:val="center"/>
            </w:pPr>
            <w:r w:rsidRPr="00802812">
              <w:t>№ п</w:t>
            </w:r>
            <w:r w:rsidR="004E5495" w:rsidRPr="00802812">
              <w:t>п</w:t>
            </w:r>
          </w:p>
        </w:tc>
        <w:tc>
          <w:tcPr>
            <w:tcW w:w="1458" w:type="pct"/>
          </w:tcPr>
          <w:p w:rsidR="004E5495" w:rsidRPr="00802812" w:rsidRDefault="004E5495" w:rsidP="00802812">
            <w:pPr>
              <w:jc w:val="center"/>
            </w:pPr>
            <w:r w:rsidRPr="00802812">
              <w:t>Ф.И.О.</w:t>
            </w:r>
          </w:p>
        </w:tc>
        <w:tc>
          <w:tcPr>
            <w:tcW w:w="3125" w:type="pct"/>
          </w:tcPr>
          <w:p w:rsidR="004E5495" w:rsidRPr="00802812" w:rsidRDefault="004E5495" w:rsidP="00802812">
            <w:pPr>
              <w:jc w:val="center"/>
            </w:pPr>
            <w:r w:rsidRPr="00802812">
              <w:t>Должность</w:t>
            </w:r>
          </w:p>
        </w:tc>
      </w:tr>
      <w:tr w:rsidR="002C6F35" w:rsidRPr="00802812" w:rsidTr="00802812">
        <w:trPr>
          <w:trHeight w:val="419"/>
        </w:trPr>
        <w:tc>
          <w:tcPr>
            <w:tcW w:w="417" w:type="pct"/>
          </w:tcPr>
          <w:p w:rsidR="00007D41" w:rsidRPr="00802812" w:rsidRDefault="00007D41" w:rsidP="00802812">
            <w:pPr>
              <w:jc w:val="center"/>
            </w:pPr>
            <w:r w:rsidRPr="00802812">
              <w:t>1</w:t>
            </w:r>
            <w:r w:rsidR="00802812">
              <w:t>.</w:t>
            </w:r>
          </w:p>
        </w:tc>
        <w:tc>
          <w:tcPr>
            <w:tcW w:w="1458" w:type="pct"/>
          </w:tcPr>
          <w:p w:rsidR="00007D41" w:rsidRPr="00802812" w:rsidRDefault="00957A71" w:rsidP="00802812">
            <w:r w:rsidRPr="00802812">
              <w:t>Карпов С.А.</w:t>
            </w:r>
          </w:p>
        </w:tc>
        <w:tc>
          <w:tcPr>
            <w:tcW w:w="3125" w:type="pct"/>
          </w:tcPr>
          <w:p w:rsidR="00007D41" w:rsidRPr="00802812" w:rsidRDefault="00342BE3" w:rsidP="00802812">
            <w:r w:rsidRPr="00802812">
              <w:rPr>
                <w:iCs/>
              </w:rPr>
              <w:t>военный</w:t>
            </w:r>
            <w:r w:rsidR="00007D41" w:rsidRPr="00802812">
              <w:rPr>
                <w:iCs/>
              </w:rPr>
              <w:t xml:space="preserve"> комиссар</w:t>
            </w:r>
            <w:r w:rsidR="00007D41" w:rsidRPr="00802812">
              <w:t xml:space="preserve"> (Выгоничского и Жирятинского районов Брянской области), председатель комиссии</w:t>
            </w:r>
          </w:p>
        </w:tc>
      </w:tr>
      <w:tr w:rsidR="002C6F35" w:rsidRPr="00802812" w:rsidTr="00802812">
        <w:tc>
          <w:tcPr>
            <w:tcW w:w="417" w:type="pct"/>
          </w:tcPr>
          <w:p w:rsidR="00541D94" w:rsidRPr="00802812" w:rsidRDefault="00541D94" w:rsidP="00802812">
            <w:pPr>
              <w:jc w:val="center"/>
            </w:pPr>
            <w:r w:rsidRPr="00802812">
              <w:t>2</w:t>
            </w:r>
            <w:r w:rsidR="00802812">
              <w:t>.</w:t>
            </w:r>
          </w:p>
        </w:tc>
        <w:tc>
          <w:tcPr>
            <w:tcW w:w="1458" w:type="pct"/>
          </w:tcPr>
          <w:p w:rsidR="00541D94" w:rsidRPr="00802812" w:rsidRDefault="002C6F35" w:rsidP="00802812">
            <w:r w:rsidRPr="00802812">
              <w:t>Атрощенко Е.А.</w:t>
            </w:r>
          </w:p>
        </w:tc>
        <w:tc>
          <w:tcPr>
            <w:tcW w:w="3125" w:type="pct"/>
          </w:tcPr>
          <w:p w:rsidR="00541D94" w:rsidRPr="00802812" w:rsidRDefault="00342BE3" w:rsidP="00802812">
            <w:r w:rsidRPr="00802812">
              <w:t>м</w:t>
            </w:r>
            <w:r w:rsidR="00D276A9" w:rsidRPr="00802812">
              <w:t xml:space="preserve">едицинская </w:t>
            </w:r>
            <w:r w:rsidRPr="00802812">
              <w:t xml:space="preserve">сестра </w:t>
            </w:r>
            <w:r w:rsidR="00957A71" w:rsidRPr="00802812">
              <w:t>военного комиссариата (Выгонич</w:t>
            </w:r>
            <w:r w:rsidR="00802812">
              <w:t>-</w:t>
            </w:r>
            <w:r w:rsidR="00957A71" w:rsidRPr="00802812">
              <w:t>ского и Жирятинского районов Брянской области),</w:t>
            </w:r>
            <w:r w:rsidR="00541D94" w:rsidRPr="00802812">
              <w:t xml:space="preserve"> секретарь комиссии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4E5495" w:rsidP="00802812">
            <w:pPr>
              <w:jc w:val="center"/>
            </w:pPr>
            <w:r w:rsidRPr="00802812">
              <w:t>3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2C6F35" w:rsidP="00802812">
            <w:r w:rsidRPr="00802812">
              <w:t>Юркин А.Г.</w:t>
            </w:r>
          </w:p>
        </w:tc>
        <w:tc>
          <w:tcPr>
            <w:tcW w:w="3125" w:type="pct"/>
          </w:tcPr>
          <w:p w:rsidR="004E5495" w:rsidRPr="00802812" w:rsidRDefault="00802812" w:rsidP="00802812">
            <w:r>
              <w:t>исполняющий обязанности</w:t>
            </w:r>
            <w:r w:rsidR="002C6F35" w:rsidRPr="00802812">
              <w:t xml:space="preserve"> </w:t>
            </w:r>
            <w:r w:rsidR="00342BE3" w:rsidRPr="00802812">
              <w:t>г</w:t>
            </w:r>
            <w:r w:rsidR="00D276A9" w:rsidRPr="00802812">
              <w:t>лав</w:t>
            </w:r>
            <w:r w:rsidR="002C6F35" w:rsidRPr="00802812">
              <w:t>ы</w:t>
            </w:r>
            <w:r w:rsidR="004E5495" w:rsidRPr="00802812">
              <w:t xml:space="preserve"> администрации </w:t>
            </w:r>
            <w:r w:rsidR="00743FA8" w:rsidRPr="00802812">
              <w:t>Выгоничского района</w:t>
            </w:r>
            <w:r w:rsidR="004E5495" w:rsidRPr="00802812">
              <w:t>, представитель администрации</w:t>
            </w:r>
            <w:r w:rsidR="00007D41" w:rsidRPr="00802812">
              <w:t xml:space="preserve"> </w:t>
            </w:r>
            <w:r w:rsidR="00957A71" w:rsidRPr="00802812">
              <w:t>муниципального образования</w:t>
            </w:r>
          </w:p>
        </w:tc>
      </w:tr>
      <w:tr w:rsidR="002C6F35" w:rsidRPr="00802812" w:rsidTr="00802812">
        <w:tc>
          <w:tcPr>
            <w:tcW w:w="417" w:type="pct"/>
          </w:tcPr>
          <w:p w:rsidR="002418BB" w:rsidRPr="00802812" w:rsidRDefault="002418BB" w:rsidP="00802812">
            <w:pPr>
              <w:jc w:val="center"/>
            </w:pPr>
            <w:r w:rsidRPr="00802812">
              <w:t>4</w:t>
            </w:r>
            <w:r w:rsidR="00802812">
              <w:t>.</w:t>
            </w:r>
          </w:p>
        </w:tc>
        <w:tc>
          <w:tcPr>
            <w:tcW w:w="1458" w:type="pct"/>
          </w:tcPr>
          <w:p w:rsidR="002418BB" w:rsidRPr="00802812" w:rsidRDefault="00957A71" w:rsidP="00802812">
            <w:r w:rsidRPr="00802812">
              <w:t>Груздова Н.В.</w:t>
            </w:r>
          </w:p>
        </w:tc>
        <w:tc>
          <w:tcPr>
            <w:tcW w:w="3125" w:type="pct"/>
          </w:tcPr>
          <w:p w:rsidR="002418BB" w:rsidRPr="00802812" w:rsidRDefault="00342BE3" w:rsidP="00802812">
            <w:r w:rsidRPr="00802812">
              <w:t>с</w:t>
            </w:r>
            <w:r w:rsidR="00D276A9" w:rsidRPr="00802812">
              <w:t xml:space="preserve">тарший </w:t>
            </w:r>
            <w:r w:rsidR="002418BB" w:rsidRPr="00802812">
              <w:t>помощник начальника отделения (</w:t>
            </w:r>
            <w:r w:rsidR="004A2C56" w:rsidRPr="00802812">
              <w:t>подготовки и призыва граждан на военную службу</w:t>
            </w:r>
            <w:r w:rsidR="002418BB" w:rsidRPr="00802812">
              <w:t>)</w:t>
            </w:r>
            <w:r w:rsidR="00957A71" w:rsidRPr="00802812">
              <w:t xml:space="preserve"> </w:t>
            </w:r>
            <w:r w:rsidR="002418BB" w:rsidRPr="00802812">
              <w:t xml:space="preserve">военного комиссариата (Выгоничского и Жирятинского районов Брянской области), </w:t>
            </w:r>
            <w:r w:rsidR="00795C2A" w:rsidRPr="00802812">
              <w:t>специалист по профессиональному психологическому отбору</w:t>
            </w:r>
          </w:p>
        </w:tc>
      </w:tr>
      <w:tr w:rsidR="002C6F35" w:rsidRPr="00802812" w:rsidTr="00802812">
        <w:tc>
          <w:tcPr>
            <w:tcW w:w="417" w:type="pct"/>
          </w:tcPr>
          <w:p w:rsidR="00D276A9" w:rsidRPr="00802812" w:rsidRDefault="00D276A9" w:rsidP="00802812">
            <w:pPr>
              <w:jc w:val="center"/>
            </w:pPr>
            <w:r w:rsidRPr="00802812">
              <w:t>5</w:t>
            </w:r>
            <w:r w:rsidR="00802812">
              <w:t>.</w:t>
            </w:r>
          </w:p>
        </w:tc>
        <w:tc>
          <w:tcPr>
            <w:tcW w:w="1458" w:type="pct"/>
          </w:tcPr>
          <w:p w:rsidR="00D276A9" w:rsidRPr="00802812" w:rsidRDefault="002C6F35" w:rsidP="00802812">
            <w:r w:rsidRPr="00802812">
              <w:t>Фомина Л.И.</w:t>
            </w:r>
          </w:p>
        </w:tc>
        <w:tc>
          <w:tcPr>
            <w:tcW w:w="3125" w:type="pct"/>
          </w:tcPr>
          <w:p w:rsidR="00D276A9" w:rsidRPr="00802812" w:rsidRDefault="004A2C56" w:rsidP="00802812">
            <w:r w:rsidRPr="00802812">
              <w:t>в</w:t>
            </w:r>
            <w:r w:rsidR="00957A71" w:rsidRPr="00802812">
              <w:t>рач-педиатр ГБУЗ «</w:t>
            </w:r>
            <w:r w:rsidR="00D276A9" w:rsidRPr="00802812">
              <w:t xml:space="preserve">Выгоническая ЦРБ», врач, </w:t>
            </w:r>
            <w:proofErr w:type="gramStart"/>
            <w:r w:rsidR="00D276A9" w:rsidRPr="00802812">
              <w:t>руково</w:t>
            </w:r>
            <w:r w:rsidR="00802812">
              <w:t>-</w:t>
            </w:r>
            <w:r w:rsidR="00D276A9" w:rsidRPr="00802812">
              <w:t>дящий</w:t>
            </w:r>
            <w:proofErr w:type="gramEnd"/>
            <w:r w:rsidR="00D276A9" w:rsidRPr="00802812">
              <w:t xml:space="preserve"> работой по медицинскому освидетельствованию граждан при первоначальной постановке на учет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D276A9" w:rsidP="00802812">
            <w:pPr>
              <w:jc w:val="center"/>
            </w:pPr>
            <w:r w:rsidRPr="00802812">
              <w:t>6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743FA8" w:rsidP="00802812">
            <w:r w:rsidRPr="00802812">
              <w:t>Тхапсаев Р.Г.</w:t>
            </w:r>
          </w:p>
        </w:tc>
        <w:tc>
          <w:tcPr>
            <w:tcW w:w="3125" w:type="pct"/>
          </w:tcPr>
          <w:p w:rsidR="004E5495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4E5495" w:rsidRPr="00802812">
              <w:t>-хирург</w:t>
            </w:r>
            <w:r w:rsidR="00FB41F0" w:rsidRPr="00802812">
              <w:t xml:space="preserve"> </w:t>
            </w:r>
            <w:r w:rsidR="00967AB9" w:rsidRPr="00802812">
              <w:t>«Выгоничская ЦРБ»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D276A9" w:rsidP="00802812">
            <w:pPr>
              <w:jc w:val="center"/>
            </w:pPr>
            <w:r w:rsidRPr="00802812">
              <w:t>7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F06A33" w:rsidP="00802812">
            <w:r w:rsidRPr="00802812">
              <w:t>Володина Н.В.</w:t>
            </w:r>
          </w:p>
        </w:tc>
        <w:tc>
          <w:tcPr>
            <w:tcW w:w="3125" w:type="pct"/>
          </w:tcPr>
          <w:p w:rsidR="004E5495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4E5495" w:rsidRPr="00802812">
              <w:t>-невролог</w:t>
            </w:r>
            <w:r w:rsidR="003F1992" w:rsidRPr="00802812">
              <w:t xml:space="preserve"> ГБУЗ </w:t>
            </w:r>
            <w:r w:rsidR="00B2732A" w:rsidRPr="00802812">
              <w:t>«Выгоничская ЦРБ»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D276A9" w:rsidP="00802812">
            <w:pPr>
              <w:jc w:val="center"/>
            </w:pPr>
            <w:r w:rsidRPr="00802812">
              <w:t>8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2C6F35" w:rsidP="00802812">
            <w:r w:rsidRPr="00802812">
              <w:t>Козыренко Е.В.</w:t>
            </w:r>
          </w:p>
        </w:tc>
        <w:tc>
          <w:tcPr>
            <w:tcW w:w="3125" w:type="pct"/>
          </w:tcPr>
          <w:p w:rsidR="004E5495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4E5495" w:rsidRPr="00802812">
              <w:t>-психиатр</w:t>
            </w:r>
            <w:r w:rsidR="003F1992" w:rsidRPr="00802812">
              <w:t xml:space="preserve"> ГБУЗ </w:t>
            </w:r>
            <w:r w:rsidR="008D53F7" w:rsidRPr="00802812">
              <w:t>«</w:t>
            </w:r>
            <w:r w:rsidR="002C6F35" w:rsidRPr="00802812">
              <w:t>Выгоничская ЦР</w:t>
            </w:r>
            <w:r w:rsidR="008D53F7" w:rsidRPr="00802812">
              <w:t>Б»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D276A9" w:rsidP="00802812">
            <w:pPr>
              <w:jc w:val="center"/>
            </w:pPr>
            <w:r w:rsidRPr="00802812">
              <w:t>9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743FA8" w:rsidP="00802812">
            <w:r w:rsidRPr="00802812">
              <w:t>Чижевская Е.П.</w:t>
            </w:r>
          </w:p>
        </w:tc>
        <w:tc>
          <w:tcPr>
            <w:tcW w:w="3125" w:type="pct"/>
          </w:tcPr>
          <w:p w:rsidR="004E5495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B37421" w:rsidRPr="00802812">
              <w:t>-офтальмолог</w:t>
            </w:r>
            <w:r w:rsidR="003F1992" w:rsidRPr="00802812">
              <w:t xml:space="preserve"> ГБУЗ </w:t>
            </w:r>
            <w:r w:rsidR="00B2732A" w:rsidRPr="00802812">
              <w:t>«Выгоничская ЦРБ»</w:t>
            </w:r>
          </w:p>
        </w:tc>
      </w:tr>
      <w:tr w:rsidR="002C6F35" w:rsidRPr="00802812" w:rsidTr="00802812">
        <w:tc>
          <w:tcPr>
            <w:tcW w:w="417" w:type="pct"/>
          </w:tcPr>
          <w:p w:rsidR="004E5495" w:rsidRPr="00802812" w:rsidRDefault="00624CB7" w:rsidP="00802812">
            <w:pPr>
              <w:jc w:val="center"/>
            </w:pPr>
            <w:r w:rsidRPr="00802812">
              <w:t>1</w:t>
            </w:r>
            <w:r w:rsidR="00D276A9" w:rsidRPr="00802812">
              <w:t>0</w:t>
            </w:r>
            <w:r w:rsidR="00802812">
              <w:t>.</w:t>
            </w:r>
          </w:p>
        </w:tc>
        <w:tc>
          <w:tcPr>
            <w:tcW w:w="1458" w:type="pct"/>
          </w:tcPr>
          <w:p w:rsidR="004E5495" w:rsidRPr="00802812" w:rsidRDefault="00743FA8" w:rsidP="00802812">
            <w:r w:rsidRPr="00802812">
              <w:t>Горный Е.А.</w:t>
            </w:r>
          </w:p>
        </w:tc>
        <w:tc>
          <w:tcPr>
            <w:tcW w:w="3125" w:type="pct"/>
          </w:tcPr>
          <w:p w:rsidR="004E5495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4E5495" w:rsidRPr="00802812">
              <w:t>-оториноларинголог</w:t>
            </w:r>
            <w:r w:rsidR="003F1992" w:rsidRPr="00802812">
              <w:t xml:space="preserve"> ГБУЗ </w:t>
            </w:r>
            <w:r w:rsidR="00B2732A" w:rsidRPr="00802812">
              <w:t>«Выгоничская ЦРБ»</w:t>
            </w:r>
          </w:p>
        </w:tc>
      </w:tr>
      <w:tr w:rsidR="002C6F35" w:rsidRPr="00802812" w:rsidTr="00802812">
        <w:tc>
          <w:tcPr>
            <w:tcW w:w="417" w:type="pct"/>
          </w:tcPr>
          <w:p w:rsidR="00F06A33" w:rsidRPr="00802812" w:rsidRDefault="00D276A9" w:rsidP="00802812">
            <w:pPr>
              <w:jc w:val="center"/>
            </w:pPr>
            <w:r w:rsidRPr="00802812">
              <w:t>11</w:t>
            </w:r>
            <w:r w:rsidR="00802812">
              <w:t>.</w:t>
            </w:r>
          </w:p>
        </w:tc>
        <w:tc>
          <w:tcPr>
            <w:tcW w:w="1458" w:type="pct"/>
          </w:tcPr>
          <w:p w:rsidR="00F06A33" w:rsidRPr="00802812" w:rsidRDefault="00F06A33" w:rsidP="00802812">
            <w:r w:rsidRPr="00802812">
              <w:t>Юрьева С.Ф.</w:t>
            </w:r>
          </w:p>
        </w:tc>
        <w:tc>
          <w:tcPr>
            <w:tcW w:w="3125" w:type="pct"/>
          </w:tcPr>
          <w:p w:rsidR="00F06A33" w:rsidRPr="00802812" w:rsidRDefault="004A2C56" w:rsidP="00802812">
            <w:r w:rsidRPr="00802812">
              <w:t>в</w:t>
            </w:r>
            <w:r w:rsidR="00D276A9" w:rsidRPr="00802812">
              <w:t>рач</w:t>
            </w:r>
            <w:r w:rsidR="00F06A33" w:rsidRPr="00802812">
              <w:t>-стоматолог</w:t>
            </w:r>
            <w:r w:rsidR="003F1992" w:rsidRPr="00802812">
              <w:t xml:space="preserve"> ГБУЗ </w:t>
            </w:r>
            <w:r w:rsidR="00B2732A" w:rsidRPr="00802812">
              <w:t>«Выгоничская ЦРБ»</w:t>
            </w:r>
          </w:p>
        </w:tc>
      </w:tr>
      <w:tr w:rsidR="002C6F35" w:rsidRPr="00802812" w:rsidTr="00802812">
        <w:tc>
          <w:tcPr>
            <w:tcW w:w="417" w:type="pct"/>
          </w:tcPr>
          <w:p w:rsidR="004A2C56" w:rsidRPr="00802812" w:rsidRDefault="004A2C56" w:rsidP="00802812">
            <w:pPr>
              <w:jc w:val="center"/>
            </w:pPr>
            <w:r w:rsidRPr="00802812">
              <w:t>12</w:t>
            </w:r>
            <w:r w:rsidR="00802812">
              <w:t>.</w:t>
            </w:r>
          </w:p>
        </w:tc>
        <w:tc>
          <w:tcPr>
            <w:tcW w:w="1458" w:type="pct"/>
          </w:tcPr>
          <w:p w:rsidR="004A2C56" w:rsidRPr="00802812" w:rsidRDefault="004A2C56" w:rsidP="00802812">
            <w:r w:rsidRPr="00802812">
              <w:t>Сенин И.А.</w:t>
            </w:r>
          </w:p>
        </w:tc>
        <w:tc>
          <w:tcPr>
            <w:tcW w:w="3125" w:type="pct"/>
          </w:tcPr>
          <w:p w:rsidR="004A2C56" w:rsidRPr="00802812" w:rsidRDefault="004A2C56" w:rsidP="00802812">
            <w:r w:rsidRPr="00802812">
              <w:t>врач-дерматолог ГБУЗ «Выгоничская ЦРБ»</w:t>
            </w:r>
          </w:p>
        </w:tc>
      </w:tr>
    </w:tbl>
    <w:p w:rsidR="007F192F" w:rsidRPr="002F020F" w:rsidRDefault="007F192F" w:rsidP="00CE307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CE3077" w:rsidTr="00CE3077">
        <w:tc>
          <w:tcPr>
            <w:tcW w:w="417" w:type="pct"/>
          </w:tcPr>
          <w:p w:rsidR="004E5495" w:rsidRPr="00CE3077" w:rsidRDefault="00CE3077" w:rsidP="00CE3077">
            <w:pPr>
              <w:jc w:val="center"/>
            </w:pPr>
            <w:r w:rsidRPr="00CE3077">
              <w:t>№ п</w:t>
            </w:r>
            <w:r w:rsidR="004E5495" w:rsidRPr="00CE3077">
              <w:t>п</w:t>
            </w:r>
          </w:p>
        </w:tc>
        <w:tc>
          <w:tcPr>
            <w:tcW w:w="1458" w:type="pct"/>
          </w:tcPr>
          <w:p w:rsidR="004E5495" w:rsidRPr="00CE3077" w:rsidRDefault="004E5495" w:rsidP="00CE3077">
            <w:pPr>
              <w:jc w:val="center"/>
            </w:pPr>
            <w:r w:rsidRPr="00CE3077">
              <w:t>Ф.И.О.</w:t>
            </w:r>
          </w:p>
        </w:tc>
        <w:tc>
          <w:tcPr>
            <w:tcW w:w="3125" w:type="pct"/>
          </w:tcPr>
          <w:p w:rsidR="004E5495" w:rsidRPr="00CE3077" w:rsidRDefault="004E5495" w:rsidP="00CE3077">
            <w:pPr>
              <w:jc w:val="center"/>
            </w:pPr>
            <w:r w:rsidRPr="00CE3077">
              <w:t>Должность</w:t>
            </w:r>
          </w:p>
        </w:tc>
      </w:tr>
      <w:tr w:rsidR="004A2C56" w:rsidRPr="00CE3077" w:rsidTr="00CE3077">
        <w:trPr>
          <w:trHeight w:val="178"/>
        </w:trPr>
        <w:tc>
          <w:tcPr>
            <w:tcW w:w="417" w:type="pct"/>
          </w:tcPr>
          <w:p w:rsidR="00007D41" w:rsidRPr="00CE3077" w:rsidRDefault="00007D41" w:rsidP="00CE3077">
            <w:pPr>
              <w:jc w:val="center"/>
            </w:pPr>
            <w:r w:rsidRPr="00CE3077">
              <w:t>1</w:t>
            </w:r>
            <w:r w:rsidR="00CE3077">
              <w:t>.</w:t>
            </w:r>
          </w:p>
        </w:tc>
        <w:tc>
          <w:tcPr>
            <w:tcW w:w="1458" w:type="pct"/>
          </w:tcPr>
          <w:p w:rsidR="00007D41" w:rsidRPr="00CE3077" w:rsidRDefault="002C6F35" w:rsidP="00CE3077">
            <w:r w:rsidRPr="00CE3077">
              <w:t>Добродей Ю.Н.</w:t>
            </w:r>
          </w:p>
        </w:tc>
        <w:tc>
          <w:tcPr>
            <w:tcW w:w="3125" w:type="pct"/>
          </w:tcPr>
          <w:p w:rsidR="00007D41" w:rsidRPr="00CE3077" w:rsidRDefault="00957A71" w:rsidP="00CE3077">
            <w:r w:rsidRPr="00CE3077">
              <w:t xml:space="preserve">начальник отделения (подготовки и призыва граждан на военную службу) </w:t>
            </w:r>
            <w:r w:rsidR="00007D41" w:rsidRPr="00CE3077">
              <w:t>военного комиссар</w:t>
            </w:r>
            <w:r w:rsidR="004A2C56" w:rsidRPr="00CE3077">
              <w:t>а военного комиссари</w:t>
            </w:r>
            <w:r w:rsidR="00C45C0E">
              <w:t>ата</w:t>
            </w:r>
            <w:r w:rsidR="00007D41" w:rsidRPr="00CE3077">
              <w:t xml:space="preserve"> (Выгоничского и Жирятинского районов Брянской области), председатель комиссии</w:t>
            </w:r>
          </w:p>
        </w:tc>
      </w:tr>
      <w:tr w:rsidR="004E5495" w:rsidRPr="00CE3077" w:rsidTr="00CE3077">
        <w:tc>
          <w:tcPr>
            <w:tcW w:w="417" w:type="pct"/>
          </w:tcPr>
          <w:p w:rsidR="004E5495" w:rsidRPr="00CE3077" w:rsidRDefault="004E5495" w:rsidP="00CE3077">
            <w:pPr>
              <w:jc w:val="center"/>
            </w:pPr>
            <w:r w:rsidRPr="00CE3077">
              <w:t>2</w:t>
            </w:r>
            <w:r w:rsidR="00CE3077">
              <w:t>.</w:t>
            </w:r>
          </w:p>
        </w:tc>
        <w:tc>
          <w:tcPr>
            <w:tcW w:w="1458" w:type="pct"/>
          </w:tcPr>
          <w:p w:rsidR="004E5495" w:rsidRPr="00CE3077" w:rsidRDefault="00957A71" w:rsidP="00CE3077">
            <w:r w:rsidRPr="00CE3077">
              <w:t>Лазарева И.В.</w:t>
            </w:r>
          </w:p>
        </w:tc>
        <w:tc>
          <w:tcPr>
            <w:tcW w:w="3125" w:type="pct"/>
          </w:tcPr>
          <w:p w:rsidR="004E5495" w:rsidRPr="00CE3077" w:rsidRDefault="00F35AB0" w:rsidP="00CE3077">
            <w:r w:rsidRPr="00CE3077">
              <w:t>медицинская сестра</w:t>
            </w:r>
            <w:r w:rsidR="00743FA8" w:rsidRPr="00CE3077">
              <w:t xml:space="preserve"> ГБУЗ «Выгоничская ЦРБ»</w:t>
            </w:r>
            <w:r w:rsidR="004E5495" w:rsidRPr="00CE3077">
              <w:t>, секретарь комиссии</w:t>
            </w:r>
          </w:p>
        </w:tc>
      </w:tr>
      <w:tr w:rsidR="007908EC" w:rsidRPr="00CE3077" w:rsidTr="00CE3077">
        <w:tc>
          <w:tcPr>
            <w:tcW w:w="417" w:type="pct"/>
          </w:tcPr>
          <w:p w:rsidR="004E5495" w:rsidRPr="00CE3077" w:rsidRDefault="004E5495" w:rsidP="00CE3077">
            <w:pPr>
              <w:jc w:val="center"/>
            </w:pPr>
            <w:r w:rsidRPr="00CE3077">
              <w:t>3</w:t>
            </w:r>
            <w:r w:rsidR="00CE3077">
              <w:t>.</w:t>
            </w:r>
          </w:p>
        </w:tc>
        <w:tc>
          <w:tcPr>
            <w:tcW w:w="1458" w:type="pct"/>
          </w:tcPr>
          <w:p w:rsidR="004E5495" w:rsidRPr="00CE3077" w:rsidRDefault="002C6F35" w:rsidP="00CE3077">
            <w:r w:rsidRPr="00CE3077">
              <w:t>Зубкова О.А.</w:t>
            </w:r>
          </w:p>
        </w:tc>
        <w:tc>
          <w:tcPr>
            <w:tcW w:w="3125" w:type="pct"/>
          </w:tcPr>
          <w:p w:rsidR="004E5495" w:rsidRPr="00CE3077" w:rsidRDefault="004A2C56" w:rsidP="00CE3077">
            <w:r w:rsidRPr="00CE3077">
              <w:t>з</w:t>
            </w:r>
            <w:r w:rsidR="00853957" w:rsidRPr="00CE3077">
              <w:t xml:space="preserve">аместитель главы администрации </w:t>
            </w:r>
            <w:r w:rsidR="002C6F35" w:rsidRPr="00CE3077">
              <w:t>Выгоничского</w:t>
            </w:r>
            <w:r w:rsidR="00D276A9" w:rsidRPr="00CE3077">
              <w:t xml:space="preserve"> района</w:t>
            </w:r>
            <w:r w:rsidR="004E5495" w:rsidRPr="00CE3077">
              <w:t>, представитель администрации</w:t>
            </w:r>
            <w:r w:rsidR="00D276A9" w:rsidRPr="00CE3077">
              <w:t xml:space="preserve"> муниципального образования</w:t>
            </w:r>
          </w:p>
        </w:tc>
      </w:tr>
      <w:tr w:rsidR="007908EC" w:rsidRPr="00CE3077" w:rsidTr="00CE3077">
        <w:tc>
          <w:tcPr>
            <w:tcW w:w="417" w:type="pct"/>
          </w:tcPr>
          <w:p w:rsidR="002418BB" w:rsidRPr="00CE3077" w:rsidRDefault="002418BB" w:rsidP="00CE3077">
            <w:pPr>
              <w:jc w:val="center"/>
            </w:pPr>
            <w:r w:rsidRPr="00CE3077">
              <w:t>4</w:t>
            </w:r>
            <w:r w:rsidR="00CE3077">
              <w:t>.</w:t>
            </w:r>
          </w:p>
        </w:tc>
        <w:tc>
          <w:tcPr>
            <w:tcW w:w="1458" w:type="pct"/>
          </w:tcPr>
          <w:p w:rsidR="002418BB" w:rsidRPr="00CE3077" w:rsidRDefault="00853957" w:rsidP="00CE3077">
            <w:r w:rsidRPr="00CE3077">
              <w:t>Груздова Н.В.</w:t>
            </w:r>
          </w:p>
        </w:tc>
        <w:tc>
          <w:tcPr>
            <w:tcW w:w="3125" w:type="pct"/>
          </w:tcPr>
          <w:p w:rsidR="002418BB" w:rsidRPr="00CE3077" w:rsidRDefault="00F01B22" w:rsidP="00CE3077">
            <w:r w:rsidRPr="00CE3077">
              <w:t>с</w:t>
            </w:r>
            <w:r w:rsidR="00590D23" w:rsidRPr="00CE3077">
              <w:t xml:space="preserve">тарший </w:t>
            </w:r>
            <w:r w:rsidR="002418BB" w:rsidRPr="00CE3077">
              <w:t>помощник начальника отделения (</w:t>
            </w:r>
            <w:r w:rsidR="00853957" w:rsidRPr="00CE3077">
              <w:t>подготовки и призыва граждан на военную службу</w:t>
            </w:r>
            <w:r w:rsidR="00590D23" w:rsidRPr="00CE3077">
              <w:t>)</w:t>
            </w:r>
            <w:r w:rsidR="002418BB" w:rsidRPr="00CE3077">
              <w:t xml:space="preserve"> военного </w:t>
            </w:r>
            <w:r w:rsidR="002418BB" w:rsidRPr="00CE3077">
              <w:lastRenderedPageBreak/>
              <w:t xml:space="preserve">комиссариата (Выгоничского и Жирятинского районов Брянской области), </w:t>
            </w:r>
            <w:r w:rsidR="00590D23" w:rsidRPr="00CE3077">
              <w:t>специалист</w:t>
            </w:r>
            <w:r w:rsidR="00740F2B" w:rsidRPr="00CE3077">
              <w:t xml:space="preserve"> по профессиональному психологическому отбору</w:t>
            </w:r>
          </w:p>
        </w:tc>
      </w:tr>
      <w:tr w:rsidR="004E5495" w:rsidRPr="00CE3077" w:rsidTr="00CE3077">
        <w:tc>
          <w:tcPr>
            <w:tcW w:w="417" w:type="pct"/>
          </w:tcPr>
          <w:p w:rsidR="004E5495" w:rsidRPr="00CE3077" w:rsidRDefault="00B37421" w:rsidP="00CE3077">
            <w:pPr>
              <w:jc w:val="center"/>
            </w:pPr>
            <w:r w:rsidRPr="00CE3077">
              <w:lastRenderedPageBreak/>
              <w:t>5</w:t>
            </w:r>
            <w:r w:rsidR="00CE3077">
              <w:t>.</w:t>
            </w:r>
          </w:p>
        </w:tc>
        <w:tc>
          <w:tcPr>
            <w:tcW w:w="1458" w:type="pct"/>
          </w:tcPr>
          <w:p w:rsidR="004E5495" w:rsidRPr="00CE3077" w:rsidRDefault="002C6F35" w:rsidP="00CE3077">
            <w:r w:rsidRPr="00CE3077">
              <w:t>Емельянова О.О.</w:t>
            </w:r>
          </w:p>
        </w:tc>
        <w:tc>
          <w:tcPr>
            <w:tcW w:w="3125" w:type="pct"/>
          </w:tcPr>
          <w:p w:rsidR="004E5495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4E5495" w:rsidRPr="00CE3077">
              <w:t>-</w:t>
            </w:r>
            <w:r w:rsidR="00007D41" w:rsidRPr="00CE3077">
              <w:t>педиатр</w:t>
            </w:r>
            <w:r w:rsidR="003F1992" w:rsidRPr="00CE3077">
              <w:t xml:space="preserve"> ГБУЗ </w:t>
            </w:r>
            <w:r w:rsidR="00B2732A" w:rsidRPr="00CE3077">
              <w:t>«Выгоничская ЦРБ»</w:t>
            </w:r>
            <w:r w:rsidR="00007D41" w:rsidRPr="00CE3077">
              <w:t xml:space="preserve"> врач, </w:t>
            </w:r>
            <w:proofErr w:type="gramStart"/>
            <w:r w:rsidR="00007D41" w:rsidRPr="00CE3077">
              <w:t>руково</w:t>
            </w:r>
            <w:r w:rsidR="00C45C0E">
              <w:t>-</w:t>
            </w:r>
            <w:r w:rsidR="00007D41" w:rsidRPr="00CE3077">
              <w:t>дящий</w:t>
            </w:r>
            <w:proofErr w:type="gramEnd"/>
            <w:r w:rsidR="00007D41" w:rsidRPr="00CE3077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E450A" w:rsidRPr="00CE3077" w:rsidTr="00CE3077">
        <w:tc>
          <w:tcPr>
            <w:tcW w:w="417" w:type="pct"/>
          </w:tcPr>
          <w:p w:rsidR="00FE450A" w:rsidRPr="00CE3077" w:rsidRDefault="00FE450A" w:rsidP="00CE3077">
            <w:pPr>
              <w:jc w:val="center"/>
            </w:pPr>
            <w:r w:rsidRPr="00CE3077">
              <w:t>6</w:t>
            </w:r>
            <w:r w:rsidR="00CE3077">
              <w:t>.</w:t>
            </w:r>
          </w:p>
        </w:tc>
        <w:tc>
          <w:tcPr>
            <w:tcW w:w="1458" w:type="pct"/>
          </w:tcPr>
          <w:p w:rsidR="00FE450A" w:rsidRPr="00CE3077" w:rsidRDefault="00793FE0" w:rsidP="00CE3077">
            <w:r w:rsidRPr="00CE3077">
              <w:t>Фризен В.А.</w:t>
            </w:r>
          </w:p>
        </w:tc>
        <w:tc>
          <w:tcPr>
            <w:tcW w:w="3125" w:type="pct"/>
          </w:tcPr>
          <w:p w:rsidR="00FE450A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007D41" w:rsidRPr="00CE3077">
              <w:t>-хирург</w:t>
            </w:r>
            <w:r w:rsidR="003F1992" w:rsidRPr="00CE3077">
              <w:t xml:space="preserve"> ГБУЗ </w:t>
            </w:r>
            <w:r w:rsidR="008D53F7" w:rsidRPr="00CE3077">
              <w:t>«</w:t>
            </w:r>
            <w:r w:rsidR="003F1992" w:rsidRPr="00CE3077">
              <w:t>Выгоничская ЦРБ</w:t>
            </w:r>
            <w:r w:rsidR="008D53F7" w:rsidRPr="00CE3077">
              <w:t>»</w:t>
            </w:r>
          </w:p>
        </w:tc>
      </w:tr>
      <w:tr w:rsidR="00F06A33" w:rsidRPr="00CE3077" w:rsidTr="00CE3077">
        <w:tc>
          <w:tcPr>
            <w:tcW w:w="417" w:type="pct"/>
          </w:tcPr>
          <w:p w:rsidR="00F06A33" w:rsidRPr="00CE3077" w:rsidRDefault="00F06A33" w:rsidP="00CE3077">
            <w:pPr>
              <w:jc w:val="center"/>
            </w:pPr>
            <w:r w:rsidRPr="00CE3077">
              <w:t>7</w:t>
            </w:r>
            <w:r w:rsidR="00CE3077">
              <w:t>.</w:t>
            </w:r>
          </w:p>
        </w:tc>
        <w:tc>
          <w:tcPr>
            <w:tcW w:w="1458" w:type="pct"/>
          </w:tcPr>
          <w:p w:rsidR="00F06A33" w:rsidRPr="00CE3077" w:rsidRDefault="00F06A33" w:rsidP="00CE3077">
            <w:r w:rsidRPr="00CE3077">
              <w:t>Грибова Т.И.</w:t>
            </w:r>
          </w:p>
        </w:tc>
        <w:tc>
          <w:tcPr>
            <w:tcW w:w="3125" w:type="pct"/>
          </w:tcPr>
          <w:p w:rsidR="00F06A33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F06A33" w:rsidRPr="00CE3077">
              <w:t>-невролог</w:t>
            </w:r>
            <w:r w:rsidR="003F1992" w:rsidRPr="00CE3077">
              <w:t xml:space="preserve"> ГБУЗ </w:t>
            </w:r>
            <w:r w:rsidR="00B2732A" w:rsidRPr="00CE3077">
              <w:t>«Выгоничская ЦРБ»</w:t>
            </w:r>
          </w:p>
        </w:tc>
      </w:tr>
      <w:tr w:rsidR="007908EC" w:rsidRPr="00CE3077" w:rsidTr="00CE3077">
        <w:tc>
          <w:tcPr>
            <w:tcW w:w="417" w:type="pct"/>
          </w:tcPr>
          <w:p w:rsidR="004E5495" w:rsidRPr="00CE3077" w:rsidRDefault="00B37421" w:rsidP="00CE3077">
            <w:pPr>
              <w:jc w:val="center"/>
            </w:pPr>
            <w:r w:rsidRPr="00CE3077">
              <w:t>8</w:t>
            </w:r>
            <w:r w:rsidR="00CE3077">
              <w:t>.</w:t>
            </w:r>
          </w:p>
        </w:tc>
        <w:tc>
          <w:tcPr>
            <w:tcW w:w="1458" w:type="pct"/>
          </w:tcPr>
          <w:p w:rsidR="004E5495" w:rsidRPr="00CE3077" w:rsidRDefault="00853957" w:rsidP="00CE3077">
            <w:r w:rsidRPr="00CE3077">
              <w:t>Козыренко Е.В.</w:t>
            </w:r>
          </w:p>
        </w:tc>
        <w:tc>
          <w:tcPr>
            <w:tcW w:w="3125" w:type="pct"/>
          </w:tcPr>
          <w:p w:rsidR="004E5495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4E5495" w:rsidRPr="00CE3077">
              <w:t>-психиатр</w:t>
            </w:r>
            <w:r w:rsidR="003F1992" w:rsidRPr="00CE3077">
              <w:t xml:space="preserve"> ГБУЗ </w:t>
            </w:r>
            <w:r w:rsidRPr="00CE3077">
              <w:t>«</w:t>
            </w:r>
            <w:r w:rsidR="00853957" w:rsidRPr="00CE3077">
              <w:t>Выгоничская ЦРБ</w:t>
            </w:r>
            <w:r w:rsidR="00B2732A" w:rsidRPr="00CE3077">
              <w:t>»</w:t>
            </w:r>
          </w:p>
        </w:tc>
      </w:tr>
      <w:tr w:rsidR="004E5495" w:rsidRPr="00CE3077" w:rsidTr="00CE3077">
        <w:tc>
          <w:tcPr>
            <w:tcW w:w="417" w:type="pct"/>
          </w:tcPr>
          <w:p w:rsidR="004E5495" w:rsidRPr="00CE3077" w:rsidRDefault="00B37421" w:rsidP="00CE3077">
            <w:pPr>
              <w:jc w:val="center"/>
            </w:pPr>
            <w:r w:rsidRPr="00CE3077">
              <w:t>9</w:t>
            </w:r>
            <w:r w:rsidR="00CE3077">
              <w:t>.</w:t>
            </w:r>
          </w:p>
        </w:tc>
        <w:tc>
          <w:tcPr>
            <w:tcW w:w="1458" w:type="pct"/>
          </w:tcPr>
          <w:p w:rsidR="004E5495" w:rsidRPr="00CE3077" w:rsidRDefault="008832CA" w:rsidP="00CE3077">
            <w:r w:rsidRPr="00CE3077">
              <w:t>Артамонова Д.Ю.</w:t>
            </w:r>
          </w:p>
        </w:tc>
        <w:tc>
          <w:tcPr>
            <w:tcW w:w="3125" w:type="pct"/>
          </w:tcPr>
          <w:p w:rsidR="004E5495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384B1B" w:rsidRPr="00CE3077">
              <w:t>-офтальмолог</w:t>
            </w:r>
            <w:r w:rsidR="003F1992" w:rsidRPr="00CE3077">
              <w:t xml:space="preserve"> ГБУЗ </w:t>
            </w:r>
            <w:r w:rsidR="008D53F7" w:rsidRPr="00CE3077">
              <w:t>«Брянская МБ»</w:t>
            </w:r>
          </w:p>
        </w:tc>
      </w:tr>
      <w:tr w:rsidR="004E5495" w:rsidRPr="00CE3077" w:rsidTr="00CE3077">
        <w:tc>
          <w:tcPr>
            <w:tcW w:w="417" w:type="pct"/>
          </w:tcPr>
          <w:p w:rsidR="004E5495" w:rsidRPr="00CE3077" w:rsidRDefault="00624CB7" w:rsidP="00CE3077">
            <w:pPr>
              <w:jc w:val="center"/>
            </w:pPr>
            <w:r w:rsidRPr="00CE3077">
              <w:t>1</w:t>
            </w:r>
            <w:r w:rsidR="00B37421" w:rsidRPr="00CE3077">
              <w:t>0</w:t>
            </w:r>
            <w:r w:rsidR="00CE3077">
              <w:t>.</w:t>
            </w:r>
          </w:p>
        </w:tc>
        <w:tc>
          <w:tcPr>
            <w:tcW w:w="1458" w:type="pct"/>
          </w:tcPr>
          <w:p w:rsidR="008832CA" w:rsidRPr="00CE3077" w:rsidRDefault="00F01B22" w:rsidP="00CE3077">
            <w:r w:rsidRPr="00CE3077">
              <w:t>Симонова Е.Ф.</w:t>
            </w:r>
          </w:p>
        </w:tc>
        <w:tc>
          <w:tcPr>
            <w:tcW w:w="3125" w:type="pct"/>
          </w:tcPr>
          <w:p w:rsidR="004E5495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4E5495" w:rsidRPr="00CE3077">
              <w:t>-оториноларинголог</w:t>
            </w:r>
            <w:r w:rsidR="003F1992" w:rsidRPr="00CE3077">
              <w:t xml:space="preserve"> ГБУЗ </w:t>
            </w:r>
            <w:r w:rsidR="008D53F7" w:rsidRPr="00CE3077">
              <w:t>«</w:t>
            </w:r>
            <w:proofErr w:type="gramStart"/>
            <w:r w:rsidR="008D53F7" w:rsidRPr="00CE3077">
              <w:t>Брянская</w:t>
            </w:r>
            <w:proofErr w:type="gramEnd"/>
            <w:r w:rsidR="008D53F7" w:rsidRPr="00CE3077">
              <w:t xml:space="preserve"> МБ»</w:t>
            </w:r>
          </w:p>
        </w:tc>
      </w:tr>
      <w:tr w:rsidR="00BA32CA" w:rsidRPr="00CE3077" w:rsidTr="00CE3077">
        <w:trPr>
          <w:trHeight w:val="249"/>
        </w:trPr>
        <w:tc>
          <w:tcPr>
            <w:tcW w:w="417" w:type="pct"/>
          </w:tcPr>
          <w:p w:rsidR="00BA32CA" w:rsidRPr="00CE3077" w:rsidRDefault="00590D23" w:rsidP="00CE3077">
            <w:pPr>
              <w:jc w:val="center"/>
            </w:pPr>
            <w:r w:rsidRPr="00CE3077">
              <w:t>11</w:t>
            </w:r>
            <w:r w:rsidR="00CE3077">
              <w:t>.</w:t>
            </w:r>
          </w:p>
        </w:tc>
        <w:tc>
          <w:tcPr>
            <w:tcW w:w="1458" w:type="pct"/>
          </w:tcPr>
          <w:p w:rsidR="00BA32CA" w:rsidRPr="00CE3077" w:rsidRDefault="00BA32CA" w:rsidP="00CE3077">
            <w:r w:rsidRPr="00CE3077">
              <w:t>Минченко Т.И.</w:t>
            </w:r>
          </w:p>
        </w:tc>
        <w:tc>
          <w:tcPr>
            <w:tcW w:w="3125" w:type="pct"/>
          </w:tcPr>
          <w:p w:rsidR="00BA32CA" w:rsidRPr="00CE3077" w:rsidRDefault="00F01B22" w:rsidP="00CE3077">
            <w:r w:rsidRPr="00CE3077">
              <w:t>в</w:t>
            </w:r>
            <w:r w:rsidR="00590D23" w:rsidRPr="00CE3077">
              <w:t>рач</w:t>
            </w:r>
            <w:r w:rsidR="00BA32CA" w:rsidRPr="00CE3077">
              <w:t>-стоматолог</w:t>
            </w:r>
            <w:r w:rsidR="003F1992" w:rsidRPr="00CE3077">
              <w:t xml:space="preserve"> ГБУЗ </w:t>
            </w:r>
            <w:r w:rsidR="00B2732A" w:rsidRPr="00CE3077">
              <w:t>«Выгоничская ЦРБ»</w:t>
            </w:r>
          </w:p>
        </w:tc>
      </w:tr>
      <w:tr w:rsidR="00713416" w:rsidRPr="00CE3077" w:rsidTr="00CE3077">
        <w:trPr>
          <w:trHeight w:val="249"/>
        </w:trPr>
        <w:tc>
          <w:tcPr>
            <w:tcW w:w="417" w:type="pct"/>
          </w:tcPr>
          <w:p w:rsidR="00F01B22" w:rsidRPr="00CE3077" w:rsidRDefault="00F01B22" w:rsidP="00CE3077">
            <w:pPr>
              <w:jc w:val="center"/>
            </w:pPr>
            <w:r w:rsidRPr="00CE3077">
              <w:t>12</w:t>
            </w:r>
            <w:r w:rsidR="00CE3077">
              <w:t>.</w:t>
            </w:r>
          </w:p>
        </w:tc>
        <w:tc>
          <w:tcPr>
            <w:tcW w:w="1458" w:type="pct"/>
          </w:tcPr>
          <w:p w:rsidR="00F01B22" w:rsidRPr="00CE3077" w:rsidRDefault="00853957" w:rsidP="00CE3077">
            <w:r w:rsidRPr="00CE3077">
              <w:t>Ткачева Е.Н.</w:t>
            </w:r>
          </w:p>
        </w:tc>
        <w:tc>
          <w:tcPr>
            <w:tcW w:w="3125" w:type="pct"/>
          </w:tcPr>
          <w:p w:rsidR="00F01B22" w:rsidRPr="00CE3077" w:rsidRDefault="00F01B22" w:rsidP="00CE3077">
            <w:r w:rsidRPr="00CE3077">
              <w:t>врач-дерматолог ГБУЗ «Брянская МБ»</w:t>
            </w:r>
          </w:p>
        </w:tc>
      </w:tr>
    </w:tbl>
    <w:p w:rsidR="007F192F" w:rsidRPr="002F020F" w:rsidRDefault="007F192F" w:rsidP="00C45C0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«Жирятинский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C45C0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83484" w:rsidRPr="00C409E4" w:rsidTr="00C409E4">
        <w:tc>
          <w:tcPr>
            <w:tcW w:w="417" w:type="pct"/>
          </w:tcPr>
          <w:p w:rsidR="004E5495" w:rsidRPr="00C409E4" w:rsidRDefault="00C409E4" w:rsidP="002367D4">
            <w:pPr>
              <w:jc w:val="center"/>
            </w:pPr>
            <w:r w:rsidRPr="00C409E4">
              <w:t>№ п</w:t>
            </w:r>
            <w:r w:rsidR="004E5495" w:rsidRPr="00C409E4">
              <w:t>п</w:t>
            </w:r>
          </w:p>
        </w:tc>
        <w:tc>
          <w:tcPr>
            <w:tcW w:w="1458" w:type="pct"/>
          </w:tcPr>
          <w:p w:rsidR="004E5495" w:rsidRPr="00C409E4" w:rsidRDefault="004E5495" w:rsidP="002367D4">
            <w:pPr>
              <w:jc w:val="center"/>
            </w:pPr>
            <w:r w:rsidRPr="00C409E4">
              <w:t>Ф.И.О.</w:t>
            </w:r>
          </w:p>
        </w:tc>
        <w:tc>
          <w:tcPr>
            <w:tcW w:w="3125" w:type="pct"/>
          </w:tcPr>
          <w:p w:rsidR="004E5495" w:rsidRPr="00C409E4" w:rsidRDefault="004E5495" w:rsidP="002367D4">
            <w:pPr>
              <w:jc w:val="center"/>
            </w:pPr>
            <w:r w:rsidRPr="00C409E4">
              <w:t>Должность</w:t>
            </w:r>
          </w:p>
        </w:tc>
      </w:tr>
      <w:tr w:rsidR="00983484" w:rsidRPr="00C409E4" w:rsidTr="00C409E4">
        <w:trPr>
          <w:trHeight w:val="178"/>
        </w:trPr>
        <w:tc>
          <w:tcPr>
            <w:tcW w:w="417" w:type="pct"/>
          </w:tcPr>
          <w:p w:rsidR="00366CF8" w:rsidRPr="00C409E4" w:rsidRDefault="00366CF8" w:rsidP="002367D4">
            <w:pPr>
              <w:jc w:val="center"/>
            </w:pPr>
            <w:r w:rsidRPr="00C409E4">
              <w:t>1</w:t>
            </w:r>
            <w:r w:rsidR="00C409E4">
              <w:t>.</w:t>
            </w:r>
          </w:p>
        </w:tc>
        <w:tc>
          <w:tcPr>
            <w:tcW w:w="1458" w:type="pct"/>
          </w:tcPr>
          <w:p w:rsidR="00366CF8" w:rsidRPr="00C409E4" w:rsidRDefault="007908EC" w:rsidP="002367D4">
            <w:r w:rsidRPr="00C409E4">
              <w:t>Карпов С.А.</w:t>
            </w:r>
          </w:p>
        </w:tc>
        <w:tc>
          <w:tcPr>
            <w:tcW w:w="3125" w:type="pct"/>
          </w:tcPr>
          <w:p w:rsidR="001D0DA5" w:rsidRPr="00C409E4" w:rsidRDefault="00A32D33" w:rsidP="002367D4">
            <w:r w:rsidRPr="00C409E4">
              <w:rPr>
                <w:iCs/>
              </w:rPr>
              <w:t>в</w:t>
            </w:r>
            <w:r w:rsidR="00EE63F6" w:rsidRPr="00C409E4">
              <w:rPr>
                <w:iCs/>
              </w:rPr>
              <w:t xml:space="preserve">оенный </w:t>
            </w:r>
            <w:r w:rsidR="00CA23EC" w:rsidRPr="00C409E4">
              <w:rPr>
                <w:iCs/>
              </w:rPr>
              <w:t>комиссар</w:t>
            </w:r>
            <w:r w:rsidR="00CA23EC" w:rsidRPr="00C409E4">
              <w:t xml:space="preserve"> </w:t>
            </w:r>
            <w:r w:rsidR="00804867" w:rsidRPr="00C409E4">
              <w:t>(</w:t>
            </w:r>
            <w:r w:rsidR="00366CF8" w:rsidRPr="00C409E4">
              <w:t>Выгоничско</w:t>
            </w:r>
            <w:r w:rsidR="00857EAE" w:rsidRPr="00C409E4">
              <w:t>го</w:t>
            </w:r>
            <w:r w:rsidR="00366CF8" w:rsidRPr="00C409E4">
              <w:t xml:space="preserve"> и Жирятинско</w:t>
            </w:r>
            <w:r w:rsidR="00857EAE" w:rsidRPr="00C409E4">
              <w:t>го</w:t>
            </w:r>
            <w:r w:rsidR="00366CF8" w:rsidRPr="00C409E4">
              <w:t xml:space="preserve"> район</w:t>
            </w:r>
            <w:r w:rsidR="00857EAE" w:rsidRPr="00C409E4">
              <w:t>ов Брянской области)</w:t>
            </w:r>
            <w:r w:rsidR="00366CF8" w:rsidRPr="00C409E4">
              <w:t>, председатель комиссии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2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Атрощенко Е.А.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медицинская сестра военного комиссариата (Выгонич</w:t>
            </w:r>
            <w:r w:rsidR="00636DBB">
              <w:t>-</w:t>
            </w:r>
            <w:r w:rsidRPr="00C409E4">
              <w:t>ского и Жирятинского районов Брянской области), секретарь комиссии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3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081EA2" w:rsidP="002367D4">
            <w:r w:rsidRPr="00C409E4">
              <w:t>Антюхов Л.А.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 xml:space="preserve">глава администрации Жирятинского района, </w:t>
            </w:r>
            <w:proofErr w:type="gramStart"/>
            <w:r w:rsidRPr="00C409E4">
              <w:t>представи</w:t>
            </w:r>
            <w:r w:rsidR="00636DBB">
              <w:t>-</w:t>
            </w:r>
            <w:r w:rsidRPr="00C409E4">
              <w:t>тель</w:t>
            </w:r>
            <w:proofErr w:type="gramEnd"/>
            <w:r w:rsidRPr="00C409E4">
              <w:t xml:space="preserve"> администрации муниципального образования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4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Груздова Н.В.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старший помощник начальника отделения (подготовки и призыва граждан на военную службу) военного комиссариата (Выгоничского и Жирятинского районов Брянской области), специалист по профессиональному психологическому отбору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5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081EA2" w:rsidP="002367D4">
            <w:r w:rsidRPr="00C409E4">
              <w:t>Фомина Л.И.</w:t>
            </w:r>
          </w:p>
        </w:tc>
        <w:tc>
          <w:tcPr>
            <w:tcW w:w="3125" w:type="pct"/>
          </w:tcPr>
          <w:p w:rsidR="00E74C7B" w:rsidRPr="00C409E4" w:rsidRDefault="0043749B" w:rsidP="002367D4">
            <w:r w:rsidRPr="00C409E4">
              <w:t xml:space="preserve">врач-педиатр ГБУЗ «Выгоничская ЦРБ» врач, </w:t>
            </w:r>
            <w:proofErr w:type="gramStart"/>
            <w:r w:rsidRPr="00C409E4">
              <w:t>руково</w:t>
            </w:r>
            <w:r w:rsidR="00636DBB">
              <w:t>-</w:t>
            </w:r>
            <w:r w:rsidRPr="00C409E4">
              <w:t>дящий</w:t>
            </w:r>
            <w:proofErr w:type="gramEnd"/>
            <w:r w:rsidRPr="00C409E4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6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Тхапсаев Р.Г.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врач-хирург ГБУЗ «Выгоничская ЦРБ»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7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Володина Н.В.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врач-невролог ГБУЗ «Выгоничская ЦРБ»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8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081EA2" w:rsidP="002367D4">
            <w:r w:rsidRPr="00C409E4">
              <w:t>Козыренко Е.В.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врач-психиатр ГБУЗ «Брянская МБ»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9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Чижевская Е.П.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врач-офтальмолог ГБУЗ «Выгоничская ЦРБ»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10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Горный Е.А.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врач-оториноларинголог ГБУЗ «Выгоничская ЦРБ»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11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Юрьева С.Ф.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врач-стоматолог ГБУЗ «Выгоничская ЦРБ»</w:t>
            </w:r>
          </w:p>
        </w:tc>
      </w:tr>
      <w:tr w:rsidR="00983484" w:rsidRPr="00C409E4" w:rsidTr="00C409E4">
        <w:tc>
          <w:tcPr>
            <w:tcW w:w="417" w:type="pct"/>
          </w:tcPr>
          <w:p w:rsidR="00E74C7B" w:rsidRPr="00C409E4" w:rsidRDefault="00E74C7B" w:rsidP="002367D4">
            <w:pPr>
              <w:jc w:val="center"/>
            </w:pPr>
            <w:r w:rsidRPr="00C409E4">
              <w:t>12</w:t>
            </w:r>
            <w:r w:rsidR="00C409E4">
              <w:t>.</w:t>
            </w:r>
          </w:p>
        </w:tc>
        <w:tc>
          <w:tcPr>
            <w:tcW w:w="1458" w:type="pct"/>
          </w:tcPr>
          <w:p w:rsidR="00E74C7B" w:rsidRPr="00C409E4" w:rsidRDefault="00E74C7B" w:rsidP="002367D4">
            <w:r w:rsidRPr="00C409E4">
              <w:t>Сенин И.А.</w:t>
            </w:r>
          </w:p>
        </w:tc>
        <w:tc>
          <w:tcPr>
            <w:tcW w:w="3125" w:type="pct"/>
          </w:tcPr>
          <w:p w:rsidR="00E74C7B" w:rsidRPr="00C409E4" w:rsidRDefault="00E74C7B" w:rsidP="002367D4">
            <w:r w:rsidRPr="00C409E4">
              <w:t>врач-дерматолог ГБУЗ «Выгоничская ЦРБ»</w:t>
            </w:r>
          </w:p>
        </w:tc>
      </w:tr>
    </w:tbl>
    <w:p w:rsidR="007F192F" w:rsidRPr="002F020F" w:rsidRDefault="007F192F" w:rsidP="002367D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791D0F" w:rsidRPr="00F22193" w:rsidTr="00F22193">
        <w:trPr>
          <w:trHeight w:val="235"/>
        </w:trPr>
        <w:tc>
          <w:tcPr>
            <w:tcW w:w="417" w:type="pct"/>
          </w:tcPr>
          <w:p w:rsidR="004E5495" w:rsidRPr="00F22193" w:rsidRDefault="00F22193" w:rsidP="002367D4">
            <w:pPr>
              <w:jc w:val="center"/>
            </w:pPr>
            <w:r w:rsidRPr="00F22193">
              <w:t>№ п</w:t>
            </w:r>
            <w:r w:rsidR="004E5495" w:rsidRPr="00F22193">
              <w:t>п</w:t>
            </w:r>
          </w:p>
        </w:tc>
        <w:tc>
          <w:tcPr>
            <w:tcW w:w="1458" w:type="pct"/>
          </w:tcPr>
          <w:p w:rsidR="004E5495" w:rsidRPr="00F22193" w:rsidRDefault="004E5495" w:rsidP="002367D4">
            <w:pPr>
              <w:jc w:val="center"/>
            </w:pPr>
            <w:r w:rsidRPr="00F22193">
              <w:t>Ф.И.О.</w:t>
            </w:r>
          </w:p>
        </w:tc>
        <w:tc>
          <w:tcPr>
            <w:tcW w:w="3125" w:type="pct"/>
          </w:tcPr>
          <w:p w:rsidR="004E5495" w:rsidRPr="00F22193" w:rsidRDefault="004E5495" w:rsidP="002367D4">
            <w:pPr>
              <w:jc w:val="center"/>
            </w:pPr>
            <w:r w:rsidRPr="00F22193">
              <w:t>Должность</w:t>
            </w:r>
          </w:p>
        </w:tc>
      </w:tr>
      <w:tr w:rsidR="006D04E2" w:rsidRPr="00F22193" w:rsidTr="00F22193">
        <w:trPr>
          <w:trHeight w:val="707"/>
        </w:trPr>
        <w:tc>
          <w:tcPr>
            <w:tcW w:w="417" w:type="pct"/>
          </w:tcPr>
          <w:p w:rsidR="007F5012" w:rsidRPr="00F22193" w:rsidRDefault="007F5012" w:rsidP="002367D4">
            <w:pPr>
              <w:jc w:val="center"/>
            </w:pPr>
            <w:r w:rsidRPr="00F22193">
              <w:t>1</w:t>
            </w:r>
            <w:r w:rsidR="00F22193">
              <w:t>.</w:t>
            </w:r>
          </w:p>
        </w:tc>
        <w:tc>
          <w:tcPr>
            <w:tcW w:w="1458" w:type="pct"/>
          </w:tcPr>
          <w:p w:rsidR="007F5012" w:rsidRPr="00F22193" w:rsidRDefault="0043749B" w:rsidP="002367D4">
            <w:r w:rsidRPr="00F22193">
              <w:t>Добродей Ю.Н.</w:t>
            </w:r>
          </w:p>
        </w:tc>
        <w:tc>
          <w:tcPr>
            <w:tcW w:w="3125" w:type="pct"/>
          </w:tcPr>
          <w:p w:rsidR="007F5012" w:rsidRPr="00F22193" w:rsidRDefault="00EA6D31" w:rsidP="002367D4">
            <w:r w:rsidRPr="00F22193">
              <w:t>начальник отделения (подготовки и призыва граждан на военную службу)</w:t>
            </w:r>
            <w:r w:rsidR="002367D4">
              <w:t xml:space="preserve"> военного комиссариата </w:t>
            </w:r>
            <w:r w:rsidR="00791D0F" w:rsidRPr="00F22193">
              <w:t>(Выгонич</w:t>
            </w:r>
            <w:r w:rsidR="002367D4">
              <w:t>-</w:t>
            </w:r>
            <w:r w:rsidR="00791D0F" w:rsidRPr="00F22193">
              <w:t>ского и Жирятинского районов Брянской области), председатель комиссии</w:t>
            </w:r>
          </w:p>
        </w:tc>
      </w:tr>
      <w:tr w:rsidR="00791D0F" w:rsidRPr="00F22193" w:rsidTr="00F22193">
        <w:tc>
          <w:tcPr>
            <w:tcW w:w="417" w:type="pct"/>
          </w:tcPr>
          <w:p w:rsidR="00366CF8" w:rsidRPr="00F22193" w:rsidRDefault="00366CF8" w:rsidP="002367D4">
            <w:pPr>
              <w:jc w:val="center"/>
            </w:pPr>
            <w:r w:rsidRPr="00F22193">
              <w:t>2</w:t>
            </w:r>
            <w:r w:rsidR="00F22193">
              <w:t>.</w:t>
            </w:r>
          </w:p>
        </w:tc>
        <w:tc>
          <w:tcPr>
            <w:tcW w:w="1458" w:type="pct"/>
          </w:tcPr>
          <w:p w:rsidR="00366CF8" w:rsidRPr="00F22193" w:rsidRDefault="00EA6D31" w:rsidP="002367D4">
            <w:r w:rsidRPr="00F22193">
              <w:t>Лазарева И.В.</w:t>
            </w:r>
          </w:p>
        </w:tc>
        <w:tc>
          <w:tcPr>
            <w:tcW w:w="3125" w:type="pct"/>
          </w:tcPr>
          <w:p w:rsidR="00366CF8" w:rsidRPr="00F22193" w:rsidRDefault="00366CF8" w:rsidP="002367D4">
            <w:r w:rsidRPr="00F22193">
              <w:t>мед</w:t>
            </w:r>
            <w:r w:rsidR="009F702E" w:rsidRPr="00F22193">
              <w:t xml:space="preserve">ицинская </w:t>
            </w:r>
            <w:r w:rsidRPr="00F22193">
              <w:t>сестра ГБУЗ «</w:t>
            </w:r>
            <w:r w:rsidR="00E0515F" w:rsidRPr="00F22193">
              <w:t>Выгоничск</w:t>
            </w:r>
            <w:r w:rsidR="00624CB7" w:rsidRPr="00F22193">
              <w:t>ая</w:t>
            </w:r>
            <w:r w:rsidRPr="00F22193">
              <w:t xml:space="preserve"> ЦРБ», секретарь комиссии</w:t>
            </w:r>
          </w:p>
        </w:tc>
      </w:tr>
    </w:tbl>
    <w:p w:rsidR="002367D4" w:rsidRDefault="002367D4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3749B" w:rsidRPr="00F22193" w:rsidTr="00F22193">
        <w:tc>
          <w:tcPr>
            <w:tcW w:w="417" w:type="pct"/>
          </w:tcPr>
          <w:p w:rsidR="00411A03" w:rsidRPr="00F22193" w:rsidRDefault="00411A03" w:rsidP="002367D4">
            <w:pPr>
              <w:jc w:val="center"/>
            </w:pPr>
            <w:r w:rsidRPr="00F22193">
              <w:lastRenderedPageBreak/>
              <w:t>3</w:t>
            </w:r>
            <w:r w:rsidR="00F22193">
              <w:t>.</w:t>
            </w:r>
          </w:p>
        </w:tc>
        <w:tc>
          <w:tcPr>
            <w:tcW w:w="1458" w:type="pct"/>
          </w:tcPr>
          <w:p w:rsidR="00411A03" w:rsidRPr="00F22193" w:rsidRDefault="0043749B" w:rsidP="002367D4">
            <w:r w:rsidRPr="00F22193">
              <w:t>Тищенко И.В.</w:t>
            </w:r>
          </w:p>
        </w:tc>
        <w:tc>
          <w:tcPr>
            <w:tcW w:w="3125" w:type="pct"/>
          </w:tcPr>
          <w:p w:rsidR="00411A03" w:rsidRPr="00F22193" w:rsidRDefault="002367D4" w:rsidP="002367D4">
            <w:r>
              <w:t>исполняющий обязанности</w:t>
            </w:r>
            <w:r w:rsidR="00007D41" w:rsidRPr="00F22193">
              <w:t xml:space="preserve"> главы администрации </w:t>
            </w:r>
            <w:r w:rsidR="0043749B" w:rsidRPr="00F22193">
              <w:t>Жирятинского</w:t>
            </w:r>
            <w:r w:rsidR="00007D41" w:rsidRPr="00F22193">
              <w:t xml:space="preserve"> района</w:t>
            </w:r>
            <w:r w:rsidR="001D0DA5" w:rsidRPr="00F22193">
              <w:t>, представитель администрации</w:t>
            </w:r>
            <w:r w:rsidR="00412CA7" w:rsidRPr="00F22193">
              <w:t xml:space="preserve"> муниципального образования</w:t>
            </w:r>
          </w:p>
        </w:tc>
      </w:tr>
      <w:tr w:rsidR="006D04E2" w:rsidRPr="00F22193" w:rsidTr="00F22193">
        <w:tc>
          <w:tcPr>
            <w:tcW w:w="417" w:type="pct"/>
          </w:tcPr>
          <w:p w:rsidR="00B53F13" w:rsidRPr="00F22193" w:rsidRDefault="00B53F13" w:rsidP="00F22193">
            <w:pPr>
              <w:jc w:val="center"/>
            </w:pPr>
            <w:r w:rsidRPr="00F22193">
              <w:t>4</w:t>
            </w:r>
            <w:r w:rsidR="00F22193">
              <w:t>.</w:t>
            </w:r>
          </w:p>
        </w:tc>
        <w:tc>
          <w:tcPr>
            <w:tcW w:w="1458" w:type="pct"/>
          </w:tcPr>
          <w:p w:rsidR="00B53F13" w:rsidRPr="00F22193" w:rsidRDefault="00EA6D31" w:rsidP="00F22193">
            <w:r w:rsidRPr="00F22193">
              <w:t>Груздова Н.В.</w:t>
            </w:r>
          </w:p>
        </w:tc>
        <w:tc>
          <w:tcPr>
            <w:tcW w:w="3125" w:type="pct"/>
          </w:tcPr>
          <w:p w:rsidR="00B53F13" w:rsidRPr="00F22193" w:rsidRDefault="00EA6D31" w:rsidP="00F22193">
            <w:r w:rsidRPr="00F22193">
              <w:t>с</w:t>
            </w:r>
            <w:r w:rsidR="00412CA7" w:rsidRPr="00F22193">
              <w:t xml:space="preserve">тарший </w:t>
            </w:r>
            <w:r w:rsidR="00B53F13" w:rsidRPr="00F22193">
              <w:t>помощник начальника отделения</w:t>
            </w:r>
            <w:r w:rsidRPr="00F22193">
              <w:t xml:space="preserve"> (подготовки и призыва граждан на военную службу)</w:t>
            </w:r>
            <w:r w:rsidR="00B53F13" w:rsidRPr="00F22193">
              <w:t xml:space="preserve"> военного комиссариата (Выгоничского и Жирятинского районов Брянской области)</w:t>
            </w:r>
            <w:r w:rsidR="00AF16A6" w:rsidRPr="00F22193">
              <w:t xml:space="preserve">, </w:t>
            </w:r>
            <w:r w:rsidR="00412CA7" w:rsidRPr="00F22193">
              <w:t xml:space="preserve">специалист </w:t>
            </w:r>
            <w:r w:rsidR="00AF16A6" w:rsidRPr="00F22193">
              <w:t>по профессиональному психологическому отбору</w:t>
            </w:r>
          </w:p>
        </w:tc>
      </w:tr>
      <w:tr w:rsidR="00791D0F" w:rsidRPr="00F22193" w:rsidTr="00F22193">
        <w:tc>
          <w:tcPr>
            <w:tcW w:w="417" w:type="pct"/>
          </w:tcPr>
          <w:p w:rsidR="00AF16A6" w:rsidRPr="00F22193" w:rsidRDefault="00412CA7" w:rsidP="00F22193">
            <w:pPr>
              <w:jc w:val="center"/>
            </w:pPr>
            <w:r w:rsidRPr="00F22193">
              <w:t>5</w:t>
            </w:r>
            <w:r w:rsidR="00F22193">
              <w:t>.</w:t>
            </w:r>
          </w:p>
        </w:tc>
        <w:tc>
          <w:tcPr>
            <w:tcW w:w="1458" w:type="pct"/>
          </w:tcPr>
          <w:p w:rsidR="00AF16A6" w:rsidRPr="00F22193" w:rsidRDefault="0043749B" w:rsidP="00F22193">
            <w:r w:rsidRPr="00F22193">
              <w:t>Емельянова О.О.</w:t>
            </w:r>
          </w:p>
        </w:tc>
        <w:tc>
          <w:tcPr>
            <w:tcW w:w="3125" w:type="pct"/>
          </w:tcPr>
          <w:p w:rsidR="00AF16A6" w:rsidRPr="00F22193" w:rsidRDefault="0043749B" w:rsidP="00F22193">
            <w:r w:rsidRPr="00F22193">
              <w:t xml:space="preserve">врач-педиатр ГБУЗ «Выгоничская ЦРБ» врач, </w:t>
            </w:r>
            <w:proofErr w:type="gramStart"/>
            <w:r w:rsidRPr="00F22193">
              <w:t>руково</w:t>
            </w:r>
            <w:r w:rsidR="002367D4">
              <w:t>-</w:t>
            </w:r>
            <w:r w:rsidRPr="00F22193">
              <w:t>дящий</w:t>
            </w:r>
            <w:proofErr w:type="gramEnd"/>
            <w:r w:rsidRPr="00F22193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791D0F" w:rsidRPr="00F22193" w:rsidTr="00F22193">
        <w:tc>
          <w:tcPr>
            <w:tcW w:w="417" w:type="pct"/>
          </w:tcPr>
          <w:p w:rsidR="00E0515F" w:rsidRPr="00F22193" w:rsidRDefault="00412CA7" w:rsidP="00F22193">
            <w:pPr>
              <w:jc w:val="center"/>
            </w:pPr>
            <w:r w:rsidRPr="00F22193">
              <w:t>6</w:t>
            </w:r>
            <w:r w:rsidR="00F22193">
              <w:t>.</w:t>
            </w:r>
          </w:p>
        </w:tc>
        <w:tc>
          <w:tcPr>
            <w:tcW w:w="1458" w:type="pct"/>
          </w:tcPr>
          <w:p w:rsidR="00E0515F" w:rsidRPr="00F22193" w:rsidRDefault="0043749B" w:rsidP="00F22193">
            <w:r w:rsidRPr="00F22193">
              <w:t>Фризен В.А.</w:t>
            </w:r>
          </w:p>
        </w:tc>
        <w:tc>
          <w:tcPr>
            <w:tcW w:w="3125" w:type="pct"/>
          </w:tcPr>
          <w:p w:rsidR="00E0515F" w:rsidRPr="00F22193" w:rsidRDefault="00791D0F" w:rsidP="00F22193">
            <w:r w:rsidRPr="00F22193">
              <w:t>в</w:t>
            </w:r>
            <w:r w:rsidR="00412CA7" w:rsidRPr="00F22193">
              <w:t>рач-хирур</w:t>
            </w:r>
            <w:r w:rsidR="00E0515F" w:rsidRPr="00F22193">
              <w:t>г</w:t>
            </w:r>
            <w:r w:rsidR="003F1992" w:rsidRPr="00F22193">
              <w:t xml:space="preserve"> ГБУЗ </w:t>
            </w:r>
            <w:r w:rsidR="008D53F7" w:rsidRPr="00F22193">
              <w:t>«</w:t>
            </w:r>
            <w:r w:rsidR="00412CA7" w:rsidRPr="00F22193">
              <w:t>Выгоничская ЦРБ</w:t>
            </w:r>
            <w:r w:rsidR="008D53F7" w:rsidRPr="00F22193">
              <w:t>»</w:t>
            </w:r>
          </w:p>
        </w:tc>
      </w:tr>
      <w:tr w:rsidR="00791D0F" w:rsidRPr="00F22193" w:rsidTr="00F22193">
        <w:tc>
          <w:tcPr>
            <w:tcW w:w="417" w:type="pct"/>
          </w:tcPr>
          <w:p w:rsidR="008832CA" w:rsidRPr="00F22193" w:rsidRDefault="00412CA7" w:rsidP="00F22193">
            <w:pPr>
              <w:jc w:val="center"/>
            </w:pPr>
            <w:r w:rsidRPr="00F22193">
              <w:t>7</w:t>
            </w:r>
            <w:r w:rsidR="00F22193">
              <w:t>.</w:t>
            </w:r>
          </w:p>
        </w:tc>
        <w:tc>
          <w:tcPr>
            <w:tcW w:w="1458" w:type="pct"/>
          </w:tcPr>
          <w:p w:rsidR="008832CA" w:rsidRPr="00F22193" w:rsidRDefault="00791D0F" w:rsidP="00F22193">
            <w:r w:rsidRPr="00F22193">
              <w:t>Грибова Т.И.</w:t>
            </w:r>
          </w:p>
        </w:tc>
        <w:tc>
          <w:tcPr>
            <w:tcW w:w="3125" w:type="pct"/>
          </w:tcPr>
          <w:p w:rsidR="008832CA" w:rsidRPr="00F22193" w:rsidRDefault="00791D0F" w:rsidP="00F22193">
            <w:r w:rsidRPr="00F22193">
              <w:t>в</w:t>
            </w:r>
            <w:r w:rsidR="008832CA" w:rsidRPr="00F22193">
              <w:t>рач-</w:t>
            </w:r>
            <w:r w:rsidR="00412CA7" w:rsidRPr="00F22193">
              <w:t>невролог</w:t>
            </w:r>
            <w:r w:rsidR="003F1992" w:rsidRPr="00F22193">
              <w:t xml:space="preserve"> ГБУЗ </w:t>
            </w:r>
            <w:r w:rsidR="008D53F7" w:rsidRPr="00F22193">
              <w:t>«</w:t>
            </w:r>
            <w:r w:rsidR="00412CA7" w:rsidRPr="00F22193">
              <w:t>Выгоничская ЦРБ</w:t>
            </w:r>
            <w:r w:rsidR="008D53F7" w:rsidRPr="00F22193">
              <w:t>»</w:t>
            </w:r>
          </w:p>
        </w:tc>
      </w:tr>
      <w:tr w:rsidR="00791D0F" w:rsidRPr="00F22193" w:rsidTr="00F22193">
        <w:tc>
          <w:tcPr>
            <w:tcW w:w="417" w:type="pct"/>
          </w:tcPr>
          <w:p w:rsidR="008832CA" w:rsidRPr="00F22193" w:rsidRDefault="00412CA7" w:rsidP="00F22193">
            <w:pPr>
              <w:jc w:val="center"/>
            </w:pPr>
            <w:r w:rsidRPr="00F22193">
              <w:t>8</w:t>
            </w:r>
            <w:r w:rsidR="00F22193">
              <w:t>.</w:t>
            </w:r>
          </w:p>
        </w:tc>
        <w:tc>
          <w:tcPr>
            <w:tcW w:w="1458" w:type="pct"/>
          </w:tcPr>
          <w:p w:rsidR="008832CA" w:rsidRPr="00F22193" w:rsidRDefault="00EA6D31" w:rsidP="00F22193">
            <w:r w:rsidRPr="00F22193">
              <w:t>Козыренко Е.В.</w:t>
            </w:r>
          </w:p>
        </w:tc>
        <w:tc>
          <w:tcPr>
            <w:tcW w:w="3125" w:type="pct"/>
          </w:tcPr>
          <w:p w:rsidR="008832CA" w:rsidRPr="00F22193" w:rsidRDefault="00791D0F" w:rsidP="00F22193">
            <w:r w:rsidRPr="00F22193">
              <w:t>в</w:t>
            </w:r>
            <w:r w:rsidR="00412CA7" w:rsidRPr="00F22193">
              <w:t>рач</w:t>
            </w:r>
            <w:r w:rsidR="008832CA" w:rsidRPr="00F22193">
              <w:t>-</w:t>
            </w:r>
            <w:r w:rsidR="00412CA7" w:rsidRPr="00F22193">
              <w:t>психиатр ГБУЗ «</w:t>
            </w:r>
            <w:r w:rsidR="00EA6D31" w:rsidRPr="00F22193">
              <w:t>Выгоничская ЦРБ</w:t>
            </w:r>
            <w:r w:rsidR="00412CA7" w:rsidRPr="00F22193">
              <w:t>»</w:t>
            </w:r>
          </w:p>
        </w:tc>
      </w:tr>
      <w:tr w:rsidR="00791D0F" w:rsidRPr="00F22193" w:rsidTr="00F22193">
        <w:tc>
          <w:tcPr>
            <w:tcW w:w="417" w:type="pct"/>
          </w:tcPr>
          <w:p w:rsidR="008832CA" w:rsidRPr="00F22193" w:rsidRDefault="00412CA7" w:rsidP="00F22193">
            <w:pPr>
              <w:jc w:val="center"/>
            </w:pPr>
            <w:r w:rsidRPr="00F22193">
              <w:t>9</w:t>
            </w:r>
            <w:r w:rsidR="00F22193">
              <w:t>.</w:t>
            </w:r>
          </w:p>
        </w:tc>
        <w:tc>
          <w:tcPr>
            <w:tcW w:w="1458" w:type="pct"/>
          </w:tcPr>
          <w:p w:rsidR="008832CA" w:rsidRPr="00F22193" w:rsidRDefault="00791D0F" w:rsidP="00F22193">
            <w:r w:rsidRPr="00F22193">
              <w:t>Артамонова Д.Ю.</w:t>
            </w:r>
          </w:p>
        </w:tc>
        <w:tc>
          <w:tcPr>
            <w:tcW w:w="3125" w:type="pct"/>
          </w:tcPr>
          <w:p w:rsidR="008832CA" w:rsidRPr="00F22193" w:rsidRDefault="00791D0F" w:rsidP="00F22193">
            <w:r w:rsidRPr="00F22193">
              <w:t>в</w:t>
            </w:r>
            <w:r w:rsidR="00412CA7" w:rsidRPr="00F22193">
              <w:t>рач</w:t>
            </w:r>
            <w:r w:rsidR="008832CA" w:rsidRPr="00F22193">
              <w:t>-о</w:t>
            </w:r>
            <w:r w:rsidR="00FC0E1A" w:rsidRPr="00F22193">
              <w:t>фта</w:t>
            </w:r>
            <w:r w:rsidR="00412CA7" w:rsidRPr="00F22193">
              <w:t>льмолог</w:t>
            </w:r>
            <w:r w:rsidR="00FC0E1A" w:rsidRPr="00F22193">
              <w:t xml:space="preserve"> </w:t>
            </w:r>
            <w:r w:rsidR="003F1992" w:rsidRPr="00F22193">
              <w:t xml:space="preserve">ГБУЗ </w:t>
            </w:r>
            <w:r w:rsidR="00EA6D31" w:rsidRPr="00F22193">
              <w:t>«Брянская МБ»</w:t>
            </w:r>
          </w:p>
        </w:tc>
      </w:tr>
      <w:tr w:rsidR="006D04E2" w:rsidRPr="00F22193" w:rsidTr="00F22193">
        <w:tc>
          <w:tcPr>
            <w:tcW w:w="417" w:type="pct"/>
          </w:tcPr>
          <w:p w:rsidR="00AF16A6" w:rsidRPr="00F22193" w:rsidRDefault="00412CA7" w:rsidP="00F22193">
            <w:pPr>
              <w:jc w:val="center"/>
            </w:pPr>
            <w:r w:rsidRPr="00F22193">
              <w:t>10</w:t>
            </w:r>
            <w:r w:rsidR="00F22193">
              <w:t>.</w:t>
            </w:r>
          </w:p>
        </w:tc>
        <w:tc>
          <w:tcPr>
            <w:tcW w:w="1458" w:type="pct"/>
          </w:tcPr>
          <w:p w:rsidR="00AF16A6" w:rsidRPr="00F22193" w:rsidRDefault="00EA6D31" w:rsidP="00F22193">
            <w:r w:rsidRPr="00F22193">
              <w:t>Симонова Е.Ф.</w:t>
            </w:r>
          </w:p>
        </w:tc>
        <w:tc>
          <w:tcPr>
            <w:tcW w:w="3125" w:type="pct"/>
          </w:tcPr>
          <w:p w:rsidR="00AF16A6" w:rsidRPr="00F22193" w:rsidRDefault="00791D0F" w:rsidP="00F22193">
            <w:r w:rsidRPr="00F22193">
              <w:t>в</w:t>
            </w:r>
            <w:r w:rsidR="00412CA7" w:rsidRPr="00F22193">
              <w:t>рач</w:t>
            </w:r>
            <w:r w:rsidR="00AF16A6" w:rsidRPr="00F22193">
              <w:t>-</w:t>
            </w:r>
            <w:r w:rsidR="00FC0E1A" w:rsidRPr="00F22193">
              <w:t>ото</w:t>
            </w:r>
            <w:r w:rsidR="00EA6D31" w:rsidRPr="00F22193">
              <w:t>риноларинголог ГБУЗ «</w:t>
            </w:r>
            <w:proofErr w:type="gramStart"/>
            <w:r w:rsidR="00EA6D31" w:rsidRPr="00F22193">
              <w:t>Брянская</w:t>
            </w:r>
            <w:proofErr w:type="gramEnd"/>
            <w:r w:rsidR="00EA6D31" w:rsidRPr="00F22193">
              <w:t xml:space="preserve"> М</w:t>
            </w:r>
            <w:r w:rsidR="00FC0E1A" w:rsidRPr="00F22193">
              <w:t>Б»</w:t>
            </w:r>
          </w:p>
        </w:tc>
      </w:tr>
      <w:tr w:rsidR="00791D0F" w:rsidRPr="00F22193" w:rsidTr="00F22193">
        <w:tc>
          <w:tcPr>
            <w:tcW w:w="417" w:type="pct"/>
          </w:tcPr>
          <w:p w:rsidR="00BA32CA" w:rsidRPr="00F22193" w:rsidRDefault="00412CA7" w:rsidP="00F22193">
            <w:pPr>
              <w:jc w:val="center"/>
            </w:pPr>
            <w:r w:rsidRPr="00F22193">
              <w:t>11</w:t>
            </w:r>
            <w:r w:rsidR="00F22193">
              <w:t>.</w:t>
            </w:r>
          </w:p>
        </w:tc>
        <w:tc>
          <w:tcPr>
            <w:tcW w:w="1458" w:type="pct"/>
          </w:tcPr>
          <w:p w:rsidR="00BA32CA" w:rsidRPr="00F22193" w:rsidRDefault="00791D0F" w:rsidP="00F22193">
            <w:r w:rsidRPr="00F22193">
              <w:t>Минченко Т.И.</w:t>
            </w:r>
          </w:p>
        </w:tc>
        <w:tc>
          <w:tcPr>
            <w:tcW w:w="3125" w:type="pct"/>
          </w:tcPr>
          <w:p w:rsidR="00BA32CA" w:rsidRPr="00F22193" w:rsidRDefault="00791D0F" w:rsidP="00F22193">
            <w:r w:rsidRPr="00F22193">
              <w:t>в</w:t>
            </w:r>
            <w:r w:rsidR="00412CA7" w:rsidRPr="00F22193">
              <w:t>рач</w:t>
            </w:r>
            <w:r w:rsidR="00BA32CA" w:rsidRPr="00F22193">
              <w:t>-стоматолог</w:t>
            </w:r>
            <w:r w:rsidR="003F1992" w:rsidRPr="00F22193">
              <w:t xml:space="preserve"> ГБУЗ </w:t>
            </w:r>
            <w:r w:rsidR="00991991" w:rsidRPr="00F22193">
              <w:t>«Выгоничская ЦРБ»</w:t>
            </w:r>
          </w:p>
        </w:tc>
      </w:tr>
      <w:tr w:rsidR="00791D0F" w:rsidRPr="00F22193" w:rsidTr="00F22193">
        <w:tc>
          <w:tcPr>
            <w:tcW w:w="417" w:type="pct"/>
          </w:tcPr>
          <w:p w:rsidR="00791D0F" w:rsidRPr="00F22193" w:rsidRDefault="00791D0F" w:rsidP="00F22193">
            <w:pPr>
              <w:jc w:val="center"/>
            </w:pPr>
            <w:r w:rsidRPr="00F22193">
              <w:t>12</w:t>
            </w:r>
            <w:r w:rsidR="00F22193">
              <w:t>.</w:t>
            </w:r>
          </w:p>
        </w:tc>
        <w:tc>
          <w:tcPr>
            <w:tcW w:w="1458" w:type="pct"/>
          </w:tcPr>
          <w:p w:rsidR="00791D0F" w:rsidRPr="00F22193" w:rsidRDefault="00791D0F" w:rsidP="00F22193">
            <w:r w:rsidRPr="00F22193">
              <w:t>Ткачева Е.Н.</w:t>
            </w:r>
          </w:p>
        </w:tc>
        <w:tc>
          <w:tcPr>
            <w:tcW w:w="3125" w:type="pct"/>
          </w:tcPr>
          <w:p w:rsidR="00791D0F" w:rsidRPr="00F22193" w:rsidRDefault="00791D0F" w:rsidP="00F22193">
            <w:r w:rsidRPr="00F22193">
              <w:t>врач-дерматолог ГБУЗ «Брянская МБ»</w:t>
            </w:r>
          </w:p>
        </w:tc>
      </w:tr>
    </w:tbl>
    <w:p w:rsidR="00AD734E" w:rsidRPr="002F020F" w:rsidRDefault="007F192F" w:rsidP="002367D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«Дубровский </w:t>
      </w:r>
      <w:r w:rsidR="00640330" w:rsidRPr="002F020F">
        <w:rPr>
          <w:sz w:val="28"/>
          <w:szCs w:val="28"/>
        </w:rPr>
        <w:t>муниципальный район</w:t>
      </w:r>
      <w:r w:rsidRPr="002F020F">
        <w:rPr>
          <w:sz w:val="28"/>
          <w:szCs w:val="28"/>
        </w:rPr>
        <w:t>»:</w:t>
      </w:r>
    </w:p>
    <w:p w:rsidR="007F192F" w:rsidRPr="002F020F" w:rsidRDefault="007F192F" w:rsidP="002367D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2D4AC6" w:rsidRPr="002367D4" w:rsidTr="002367D4">
        <w:tc>
          <w:tcPr>
            <w:tcW w:w="417" w:type="pct"/>
          </w:tcPr>
          <w:p w:rsidR="004E5495" w:rsidRPr="002367D4" w:rsidRDefault="002367D4" w:rsidP="002F020F">
            <w:pPr>
              <w:jc w:val="center"/>
            </w:pPr>
            <w:r w:rsidRPr="002367D4">
              <w:t>№ п</w:t>
            </w:r>
            <w:r w:rsidR="004E5495" w:rsidRPr="002367D4">
              <w:t>п</w:t>
            </w:r>
          </w:p>
        </w:tc>
        <w:tc>
          <w:tcPr>
            <w:tcW w:w="1458" w:type="pct"/>
          </w:tcPr>
          <w:p w:rsidR="004E5495" w:rsidRPr="002367D4" w:rsidRDefault="004E5495" w:rsidP="002F020F">
            <w:pPr>
              <w:jc w:val="center"/>
            </w:pPr>
            <w:r w:rsidRPr="002367D4">
              <w:t>Ф.И.О.</w:t>
            </w:r>
          </w:p>
        </w:tc>
        <w:tc>
          <w:tcPr>
            <w:tcW w:w="3125" w:type="pct"/>
          </w:tcPr>
          <w:p w:rsidR="004E5495" w:rsidRPr="002367D4" w:rsidRDefault="004E5495" w:rsidP="002F020F">
            <w:pPr>
              <w:jc w:val="center"/>
            </w:pPr>
            <w:r w:rsidRPr="002367D4">
              <w:t>Должность</w:t>
            </w:r>
          </w:p>
        </w:tc>
      </w:tr>
      <w:tr w:rsidR="002D4AC6" w:rsidRPr="002367D4" w:rsidTr="002367D4">
        <w:trPr>
          <w:trHeight w:val="178"/>
        </w:trPr>
        <w:tc>
          <w:tcPr>
            <w:tcW w:w="417" w:type="pct"/>
          </w:tcPr>
          <w:p w:rsidR="004E5495" w:rsidRPr="002367D4" w:rsidRDefault="004E5495" w:rsidP="002F020F">
            <w:pPr>
              <w:jc w:val="center"/>
            </w:pPr>
            <w:r w:rsidRPr="002367D4">
              <w:t>1</w:t>
            </w:r>
            <w:r w:rsidR="002367D4">
              <w:t>.</w:t>
            </w:r>
          </w:p>
        </w:tc>
        <w:tc>
          <w:tcPr>
            <w:tcW w:w="1458" w:type="pct"/>
          </w:tcPr>
          <w:p w:rsidR="004E5495" w:rsidRPr="002367D4" w:rsidRDefault="00C6652C" w:rsidP="002F020F">
            <w:r w:rsidRPr="002367D4">
              <w:t>Васютичев И.В.</w:t>
            </w:r>
          </w:p>
        </w:tc>
        <w:tc>
          <w:tcPr>
            <w:tcW w:w="3125" w:type="pct"/>
          </w:tcPr>
          <w:p w:rsidR="002367D4" w:rsidRDefault="005A68F0" w:rsidP="002F020F">
            <w:pPr>
              <w:rPr>
                <w:bCs/>
              </w:rPr>
            </w:pPr>
            <w:proofErr w:type="gramStart"/>
            <w:r w:rsidRPr="002367D4">
              <w:t>в</w:t>
            </w:r>
            <w:r w:rsidR="00B16419" w:rsidRPr="002367D4">
              <w:t xml:space="preserve">оенный </w:t>
            </w:r>
            <w:r w:rsidR="006B2BE8" w:rsidRPr="002367D4">
              <w:t>комиссар</w:t>
            </w:r>
            <w:r w:rsidR="004E5495" w:rsidRPr="002367D4">
              <w:t xml:space="preserve"> </w:t>
            </w:r>
            <w:r w:rsidR="00BF079E" w:rsidRPr="002367D4">
              <w:t>(</w:t>
            </w:r>
            <w:r w:rsidR="00D10133" w:rsidRPr="002367D4">
              <w:rPr>
                <w:bCs/>
              </w:rPr>
              <w:t>Дубровско</w:t>
            </w:r>
            <w:r w:rsidR="00857EAE" w:rsidRPr="002367D4">
              <w:rPr>
                <w:bCs/>
              </w:rPr>
              <w:t>го</w:t>
            </w:r>
            <w:r w:rsidR="00D10133" w:rsidRPr="002367D4">
              <w:rPr>
                <w:bCs/>
              </w:rPr>
              <w:t>, Клетнянско</w:t>
            </w:r>
            <w:r w:rsidR="00857EAE" w:rsidRPr="002367D4">
              <w:rPr>
                <w:bCs/>
              </w:rPr>
              <w:t>го</w:t>
            </w:r>
            <w:proofErr w:type="gramEnd"/>
          </w:p>
          <w:p w:rsidR="004E5495" w:rsidRPr="002367D4" w:rsidRDefault="00D10133" w:rsidP="002F020F">
            <w:r w:rsidRPr="002367D4">
              <w:rPr>
                <w:bCs/>
              </w:rPr>
              <w:t>и Рогнединско</w:t>
            </w:r>
            <w:r w:rsidR="00857EAE" w:rsidRPr="002367D4">
              <w:rPr>
                <w:bCs/>
              </w:rPr>
              <w:t>го</w:t>
            </w:r>
            <w:r w:rsidRPr="002367D4">
              <w:t xml:space="preserve"> район</w:t>
            </w:r>
            <w:r w:rsidR="00857EAE" w:rsidRPr="002367D4">
              <w:t>ов</w:t>
            </w:r>
            <w:r w:rsidRPr="002367D4">
              <w:t xml:space="preserve"> Брянской области</w:t>
            </w:r>
            <w:r w:rsidR="006B2BE8" w:rsidRPr="002367D4">
              <w:t>)</w:t>
            </w:r>
            <w:r w:rsidR="004E5495" w:rsidRPr="002367D4">
              <w:t>, председатель комиссии</w:t>
            </w:r>
            <w:r w:rsidR="00B16419" w:rsidRPr="002367D4">
              <w:t xml:space="preserve"> ППГВУ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6B2BE8" w:rsidP="002F020F">
            <w:pPr>
              <w:jc w:val="center"/>
            </w:pPr>
            <w:r w:rsidRPr="002367D4">
              <w:t>2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8D63EA" w:rsidP="002F020F">
            <w:r w:rsidRPr="002367D4">
              <w:t>Шевелев И.А.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г</w:t>
            </w:r>
            <w:r w:rsidR="00B16419" w:rsidRPr="002367D4">
              <w:t xml:space="preserve">лава </w:t>
            </w:r>
            <w:r w:rsidR="008D63EA" w:rsidRPr="002367D4">
              <w:t>а</w:t>
            </w:r>
            <w:r w:rsidR="00B16419" w:rsidRPr="002367D4">
              <w:t>дминистрации Дубровского района</w:t>
            </w:r>
            <w:r w:rsidR="008D63EA" w:rsidRPr="002367D4">
              <w:t xml:space="preserve">, </w:t>
            </w:r>
            <w:proofErr w:type="gramStart"/>
            <w:r w:rsidR="008D63EA" w:rsidRPr="002367D4">
              <w:t>предста</w:t>
            </w:r>
            <w:r w:rsidR="002367D4">
              <w:t>-</w:t>
            </w:r>
            <w:r w:rsidR="008D63EA" w:rsidRPr="002367D4">
              <w:t>витель</w:t>
            </w:r>
            <w:proofErr w:type="gramEnd"/>
            <w:r w:rsidR="008D63EA" w:rsidRPr="002367D4">
              <w:t xml:space="preserve"> администрации</w:t>
            </w:r>
            <w:r w:rsidR="00B16419" w:rsidRPr="002367D4">
              <w:t xml:space="preserve"> Дубровского района</w:t>
            </w:r>
          </w:p>
        </w:tc>
      </w:tr>
      <w:tr w:rsidR="002D4AC6" w:rsidRPr="002367D4" w:rsidTr="002367D4">
        <w:trPr>
          <w:trHeight w:val="417"/>
        </w:trPr>
        <w:tc>
          <w:tcPr>
            <w:tcW w:w="417" w:type="pct"/>
          </w:tcPr>
          <w:p w:rsidR="006B2BE8" w:rsidRPr="002367D4" w:rsidRDefault="006B2BE8" w:rsidP="002F020F">
            <w:pPr>
              <w:jc w:val="center"/>
            </w:pPr>
            <w:r w:rsidRPr="002367D4">
              <w:t>3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C6652C" w:rsidP="002F020F">
            <w:r w:rsidRPr="002367D4">
              <w:t>Иванеженкова А.А.</w:t>
            </w:r>
          </w:p>
        </w:tc>
        <w:tc>
          <w:tcPr>
            <w:tcW w:w="3125" w:type="pct"/>
          </w:tcPr>
          <w:p w:rsidR="006B2BE8" w:rsidRPr="002367D4" w:rsidRDefault="00C6652C" w:rsidP="002367D4">
            <w:r w:rsidRPr="002367D4">
              <w:t>медицинская сестра</w:t>
            </w:r>
            <w:r w:rsidR="005A68F0" w:rsidRPr="002367D4">
              <w:t xml:space="preserve"> </w:t>
            </w:r>
            <w:r w:rsidRPr="002367D4">
              <w:t>военного комиссариата (</w:t>
            </w:r>
            <w:proofErr w:type="gramStart"/>
            <w:r w:rsidR="002D4AC6" w:rsidRPr="002367D4">
              <w:t>Дубров</w:t>
            </w:r>
            <w:r w:rsidR="002367D4">
              <w:t>-</w:t>
            </w:r>
            <w:r w:rsidR="002D4AC6" w:rsidRPr="002367D4">
              <w:t>ского</w:t>
            </w:r>
            <w:proofErr w:type="gramEnd"/>
            <w:r w:rsidR="002D4AC6" w:rsidRPr="002367D4">
              <w:t>, Клетнянского и Рогнединского районов Брянской области</w:t>
            </w:r>
            <w:r w:rsidRPr="002367D4">
              <w:t>) центра военно-врачебной экспер</w:t>
            </w:r>
            <w:r w:rsidR="002367D4">
              <w:t>-</w:t>
            </w:r>
            <w:r w:rsidRPr="002367D4">
              <w:t>тизы военного комиссариата Брянской области, секретарь комиссии</w:t>
            </w:r>
          </w:p>
        </w:tc>
      </w:tr>
      <w:tr w:rsidR="002D4AC6" w:rsidRPr="002367D4" w:rsidTr="002367D4">
        <w:tc>
          <w:tcPr>
            <w:tcW w:w="417" w:type="pct"/>
          </w:tcPr>
          <w:p w:rsidR="00FF3E30" w:rsidRPr="002367D4" w:rsidRDefault="002D4AC6" w:rsidP="002F020F">
            <w:pPr>
              <w:jc w:val="center"/>
            </w:pPr>
            <w:r w:rsidRPr="002367D4">
              <w:t>4</w:t>
            </w:r>
            <w:r w:rsidR="002367D4">
              <w:t>.</w:t>
            </w:r>
          </w:p>
        </w:tc>
        <w:tc>
          <w:tcPr>
            <w:tcW w:w="1458" w:type="pct"/>
          </w:tcPr>
          <w:p w:rsidR="00FF3E30" w:rsidRPr="002367D4" w:rsidRDefault="002D4AC6" w:rsidP="002F020F">
            <w:r w:rsidRPr="002367D4">
              <w:t>Васильев А.В.</w:t>
            </w:r>
          </w:p>
        </w:tc>
        <w:tc>
          <w:tcPr>
            <w:tcW w:w="3125" w:type="pct"/>
          </w:tcPr>
          <w:p w:rsidR="00FF3E30" w:rsidRPr="002367D4" w:rsidRDefault="005A68F0" w:rsidP="002F020F">
            <w:r w:rsidRPr="002367D4">
              <w:t>в</w:t>
            </w:r>
            <w:r w:rsidR="00B16419" w:rsidRPr="002367D4">
              <w:t>рач-терапевт ГБУЗ «Дубровская ЦРБ»,</w:t>
            </w:r>
            <w:r w:rsidR="00004411">
              <w:t xml:space="preserve"> </w:t>
            </w:r>
            <w:r w:rsidRPr="002367D4">
              <w:t>в</w:t>
            </w:r>
            <w:r w:rsidR="00B16419" w:rsidRPr="002367D4">
              <w:t xml:space="preserve">рач, </w:t>
            </w:r>
            <w:proofErr w:type="gramStart"/>
            <w:r w:rsidR="00B16419" w:rsidRPr="002367D4">
              <w:t>руково</w:t>
            </w:r>
            <w:r w:rsidR="00004411">
              <w:t>-</w:t>
            </w:r>
            <w:r w:rsidR="00B16419" w:rsidRPr="002367D4">
              <w:t>дящий</w:t>
            </w:r>
            <w:proofErr w:type="gramEnd"/>
            <w:r w:rsidR="00B16419" w:rsidRPr="002367D4">
              <w:t xml:space="preserve"> работой медицинской комиссии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CC0BD5" w:rsidP="002F020F">
            <w:pPr>
              <w:jc w:val="center"/>
            </w:pPr>
            <w:r w:rsidRPr="002367D4">
              <w:t>5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B16419" w:rsidP="002F020F">
            <w:r w:rsidRPr="002367D4">
              <w:t>Чубыкин В.Я.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в</w:t>
            </w:r>
            <w:r w:rsidR="0089011B" w:rsidRPr="002367D4">
              <w:t xml:space="preserve">рач-хирург </w:t>
            </w:r>
            <w:r w:rsidR="003F1992" w:rsidRPr="002367D4">
              <w:t xml:space="preserve">ГБУЗ </w:t>
            </w:r>
            <w:r w:rsidR="008D53F7" w:rsidRPr="002367D4">
              <w:t>«Дубровская ЦРБ»</w:t>
            </w:r>
          </w:p>
        </w:tc>
      </w:tr>
      <w:tr w:rsidR="002D4AC6" w:rsidRPr="002367D4" w:rsidTr="002367D4">
        <w:tc>
          <w:tcPr>
            <w:tcW w:w="417" w:type="pct"/>
          </w:tcPr>
          <w:p w:rsidR="000E52C3" w:rsidRPr="002367D4" w:rsidRDefault="00CC0BD5" w:rsidP="002F020F">
            <w:pPr>
              <w:jc w:val="center"/>
            </w:pPr>
            <w:r w:rsidRPr="002367D4">
              <w:t>6</w:t>
            </w:r>
            <w:r w:rsidR="002367D4">
              <w:t>.</w:t>
            </w:r>
          </w:p>
        </w:tc>
        <w:tc>
          <w:tcPr>
            <w:tcW w:w="1458" w:type="pct"/>
          </w:tcPr>
          <w:p w:rsidR="000E52C3" w:rsidRPr="002367D4" w:rsidRDefault="001703E7" w:rsidP="002F020F">
            <w:r w:rsidRPr="002367D4">
              <w:t>Кондарева Н.К.</w:t>
            </w:r>
          </w:p>
        </w:tc>
        <w:tc>
          <w:tcPr>
            <w:tcW w:w="3125" w:type="pct"/>
          </w:tcPr>
          <w:p w:rsidR="000E52C3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0E52C3" w:rsidRPr="002367D4">
              <w:t>-невролог</w:t>
            </w:r>
            <w:r w:rsidR="003F1992" w:rsidRPr="002367D4">
              <w:t xml:space="preserve"> ГБУЗ </w:t>
            </w:r>
            <w:r w:rsidR="008D53F7" w:rsidRPr="002367D4">
              <w:t>«Дубровская ЦРБ»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CC0BD5" w:rsidP="002F020F">
            <w:pPr>
              <w:jc w:val="center"/>
            </w:pPr>
            <w:r w:rsidRPr="002367D4">
              <w:t>7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6B2BE8" w:rsidP="002F020F">
            <w:r w:rsidRPr="002367D4">
              <w:t>Доброцветов М.В.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6B2BE8" w:rsidRPr="002367D4">
              <w:t>-психиатр</w:t>
            </w:r>
            <w:r w:rsidR="003F1992" w:rsidRPr="002367D4">
              <w:t xml:space="preserve"> ГБУЗ </w:t>
            </w:r>
            <w:r w:rsidR="008D53F7" w:rsidRPr="002367D4">
              <w:t>«Дубровская ЦРБ»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CC0BD5" w:rsidP="002F020F">
            <w:pPr>
              <w:jc w:val="center"/>
            </w:pPr>
            <w:r w:rsidRPr="002367D4">
              <w:t>8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2D4AC6" w:rsidP="002F020F">
            <w:r w:rsidRPr="002367D4">
              <w:t>Агеева З.П.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6B2BE8" w:rsidRPr="002367D4">
              <w:t>-офтальмолог</w:t>
            </w:r>
            <w:r w:rsidR="003F1992" w:rsidRPr="002367D4">
              <w:t xml:space="preserve"> ГБУЗ </w:t>
            </w:r>
            <w:r w:rsidR="008D53F7" w:rsidRPr="002367D4">
              <w:t>«</w:t>
            </w:r>
            <w:r w:rsidR="002D4AC6" w:rsidRPr="002367D4">
              <w:t>Жуковская М</w:t>
            </w:r>
            <w:r w:rsidR="008D53F7" w:rsidRPr="002367D4">
              <w:t>Б»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CC0BD5" w:rsidP="002F020F">
            <w:pPr>
              <w:jc w:val="center"/>
            </w:pPr>
            <w:r w:rsidRPr="002367D4">
              <w:t>9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6B2BE8" w:rsidP="002F020F">
            <w:r w:rsidRPr="002367D4">
              <w:t>Христофор С.А.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6B2BE8" w:rsidRPr="002367D4">
              <w:t>-оториноларинголог</w:t>
            </w:r>
            <w:r w:rsidR="003F1992" w:rsidRPr="002367D4">
              <w:t xml:space="preserve"> ГБУЗ </w:t>
            </w:r>
            <w:r w:rsidR="008D53F7" w:rsidRPr="002367D4">
              <w:t>«Дубровская ЦРБ»</w:t>
            </w:r>
          </w:p>
        </w:tc>
      </w:tr>
      <w:tr w:rsidR="002D4AC6" w:rsidRPr="002367D4" w:rsidTr="002367D4">
        <w:tc>
          <w:tcPr>
            <w:tcW w:w="417" w:type="pct"/>
          </w:tcPr>
          <w:p w:rsidR="000949AB" w:rsidRPr="002367D4" w:rsidRDefault="0089011B" w:rsidP="002F020F">
            <w:pPr>
              <w:jc w:val="center"/>
            </w:pPr>
            <w:r w:rsidRPr="002367D4">
              <w:t>1</w:t>
            </w:r>
            <w:r w:rsidR="00CC0BD5" w:rsidRPr="002367D4">
              <w:t>0</w:t>
            </w:r>
            <w:r w:rsidR="002367D4">
              <w:t>.</w:t>
            </w:r>
          </w:p>
        </w:tc>
        <w:tc>
          <w:tcPr>
            <w:tcW w:w="1458" w:type="pct"/>
          </w:tcPr>
          <w:p w:rsidR="000949AB" w:rsidRPr="002367D4" w:rsidRDefault="000949AB" w:rsidP="002F020F">
            <w:r w:rsidRPr="002367D4">
              <w:t>Христофор А.Ю.</w:t>
            </w:r>
          </w:p>
        </w:tc>
        <w:tc>
          <w:tcPr>
            <w:tcW w:w="3125" w:type="pct"/>
          </w:tcPr>
          <w:p w:rsidR="000949AB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0949AB" w:rsidRPr="002367D4">
              <w:t>-дерматовенеролог ГБУЗ «Дубровская ЦРБ»</w:t>
            </w:r>
          </w:p>
        </w:tc>
      </w:tr>
      <w:tr w:rsidR="002D4AC6" w:rsidRPr="002367D4" w:rsidTr="002367D4">
        <w:tc>
          <w:tcPr>
            <w:tcW w:w="417" w:type="pct"/>
          </w:tcPr>
          <w:p w:rsidR="006B2BE8" w:rsidRPr="002367D4" w:rsidRDefault="0089011B" w:rsidP="002F020F">
            <w:pPr>
              <w:jc w:val="center"/>
            </w:pPr>
            <w:r w:rsidRPr="002367D4">
              <w:t>1</w:t>
            </w:r>
            <w:r w:rsidR="00CC0BD5" w:rsidRPr="002367D4">
              <w:t>1</w:t>
            </w:r>
            <w:r w:rsidR="002367D4">
              <w:t>.</w:t>
            </w:r>
          </w:p>
        </w:tc>
        <w:tc>
          <w:tcPr>
            <w:tcW w:w="1458" w:type="pct"/>
          </w:tcPr>
          <w:p w:rsidR="006B2BE8" w:rsidRPr="002367D4" w:rsidRDefault="005A68F0" w:rsidP="002F020F">
            <w:r w:rsidRPr="002367D4">
              <w:t>Силаев</w:t>
            </w:r>
            <w:r w:rsidR="002D4AC6" w:rsidRPr="002367D4">
              <w:t xml:space="preserve"> В.О.</w:t>
            </w:r>
          </w:p>
        </w:tc>
        <w:tc>
          <w:tcPr>
            <w:tcW w:w="3125" w:type="pct"/>
          </w:tcPr>
          <w:p w:rsidR="006B2BE8" w:rsidRPr="002367D4" w:rsidRDefault="005A68F0" w:rsidP="002F020F">
            <w:r w:rsidRPr="002367D4">
              <w:t>в</w:t>
            </w:r>
            <w:r w:rsidR="0089011B" w:rsidRPr="002367D4">
              <w:t>рач</w:t>
            </w:r>
            <w:r w:rsidR="006B2BE8" w:rsidRPr="002367D4">
              <w:t>-стоматолог</w:t>
            </w:r>
            <w:r w:rsidR="003F1992" w:rsidRPr="002367D4">
              <w:t xml:space="preserve"> ГБУЗ </w:t>
            </w:r>
            <w:r w:rsidR="008D53F7" w:rsidRPr="002367D4">
              <w:t>«Дубровская ЦРБ»</w:t>
            </w:r>
          </w:p>
        </w:tc>
      </w:tr>
    </w:tbl>
    <w:p w:rsidR="007F192F" w:rsidRPr="002F020F" w:rsidRDefault="007F192F" w:rsidP="00FD196D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FD196D" w:rsidTr="00FD196D">
        <w:trPr>
          <w:trHeight w:val="277"/>
        </w:trPr>
        <w:tc>
          <w:tcPr>
            <w:tcW w:w="417" w:type="pct"/>
          </w:tcPr>
          <w:p w:rsidR="004E5495" w:rsidRPr="00FD196D" w:rsidRDefault="00FD196D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№ п</w:t>
            </w:r>
            <w:r w:rsidR="004E5495" w:rsidRPr="00FD196D">
              <w:rPr>
                <w:szCs w:val="20"/>
              </w:rPr>
              <w:t>п</w:t>
            </w:r>
          </w:p>
        </w:tc>
        <w:tc>
          <w:tcPr>
            <w:tcW w:w="1458" w:type="pct"/>
          </w:tcPr>
          <w:p w:rsidR="004E5495" w:rsidRPr="00FD196D" w:rsidRDefault="004E549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Ф.И.О.</w:t>
            </w:r>
          </w:p>
        </w:tc>
        <w:tc>
          <w:tcPr>
            <w:tcW w:w="3125" w:type="pct"/>
          </w:tcPr>
          <w:p w:rsidR="004E5495" w:rsidRPr="00FD196D" w:rsidRDefault="004E549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Должность</w:t>
            </w:r>
          </w:p>
        </w:tc>
      </w:tr>
      <w:tr w:rsidR="00CC0BD5" w:rsidRPr="00FD196D" w:rsidTr="00FD196D">
        <w:trPr>
          <w:trHeight w:val="709"/>
        </w:trPr>
        <w:tc>
          <w:tcPr>
            <w:tcW w:w="417" w:type="pct"/>
          </w:tcPr>
          <w:p w:rsidR="004643A2" w:rsidRPr="00FD196D" w:rsidRDefault="004643A2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1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4643A2" w:rsidRPr="00FD196D" w:rsidRDefault="004643A2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Лифанов В.С.</w:t>
            </w:r>
          </w:p>
        </w:tc>
        <w:tc>
          <w:tcPr>
            <w:tcW w:w="3125" w:type="pct"/>
          </w:tcPr>
          <w:p w:rsidR="00710924" w:rsidRDefault="00D54F99" w:rsidP="002F020F">
            <w:pPr>
              <w:rPr>
                <w:bCs/>
                <w:szCs w:val="20"/>
              </w:rPr>
            </w:pPr>
            <w:proofErr w:type="gramStart"/>
            <w:r w:rsidRPr="00FD196D">
              <w:rPr>
                <w:szCs w:val="20"/>
              </w:rPr>
              <w:t>н</w:t>
            </w:r>
            <w:r w:rsidR="0089011B" w:rsidRPr="00FD196D">
              <w:rPr>
                <w:szCs w:val="20"/>
              </w:rPr>
              <w:t xml:space="preserve">ачальник </w:t>
            </w:r>
            <w:r w:rsidR="004643A2" w:rsidRPr="00FD196D">
              <w:rPr>
                <w:szCs w:val="20"/>
              </w:rPr>
              <w:t xml:space="preserve">отделения </w:t>
            </w:r>
            <w:r w:rsidR="00BF079E" w:rsidRPr="00FD196D">
              <w:rPr>
                <w:szCs w:val="20"/>
              </w:rPr>
              <w:t>(</w:t>
            </w:r>
            <w:r w:rsidR="004643A2" w:rsidRPr="00FD196D">
              <w:rPr>
                <w:szCs w:val="20"/>
              </w:rPr>
              <w:t>планирования, предназначения, подготовки и учета мобилизационных ресурсов</w:t>
            </w:r>
            <w:r w:rsidR="00857EAE" w:rsidRPr="00FD196D">
              <w:rPr>
                <w:szCs w:val="20"/>
              </w:rPr>
              <w:t>) военного комиссариата (</w:t>
            </w:r>
            <w:r w:rsidR="00710924">
              <w:rPr>
                <w:bCs/>
                <w:szCs w:val="20"/>
              </w:rPr>
              <w:t>Дубровского, Клетнянского</w:t>
            </w:r>
            <w:proofErr w:type="gramEnd"/>
          </w:p>
          <w:p w:rsidR="004643A2" w:rsidRPr="00FD196D" w:rsidRDefault="005616E0" w:rsidP="002F020F">
            <w:pPr>
              <w:rPr>
                <w:szCs w:val="20"/>
              </w:rPr>
            </w:pPr>
            <w:r w:rsidRPr="00FD196D">
              <w:rPr>
                <w:bCs/>
                <w:szCs w:val="20"/>
              </w:rPr>
              <w:t>и Рогнединского</w:t>
            </w:r>
            <w:r w:rsidRPr="00FD196D">
              <w:rPr>
                <w:szCs w:val="20"/>
              </w:rPr>
              <w:t xml:space="preserve"> районов Брянской области</w:t>
            </w:r>
            <w:r w:rsidR="00857EAE" w:rsidRPr="00FD196D">
              <w:rPr>
                <w:szCs w:val="20"/>
              </w:rPr>
              <w:t>)</w:t>
            </w:r>
            <w:r w:rsidR="006B2BE8" w:rsidRPr="00FD196D">
              <w:rPr>
                <w:szCs w:val="20"/>
              </w:rPr>
              <w:t xml:space="preserve">, </w:t>
            </w:r>
            <w:proofErr w:type="gramStart"/>
            <w:r w:rsidR="004643A2" w:rsidRPr="00FD196D">
              <w:rPr>
                <w:szCs w:val="20"/>
              </w:rPr>
              <w:t>предсе</w:t>
            </w:r>
            <w:r w:rsidR="00710924">
              <w:rPr>
                <w:szCs w:val="20"/>
              </w:rPr>
              <w:t>-</w:t>
            </w:r>
            <w:r w:rsidR="004643A2" w:rsidRPr="00FD196D">
              <w:rPr>
                <w:szCs w:val="20"/>
              </w:rPr>
              <w:t>датель</w:t>
            </w:r>
            <w:proofErr w:type="gramEnd"/>
            <w:r w:rsidR="004643A2" w:rsidRPr="00FD196D">
              <w:rPr>
                <w:szCs w:val="20"/>
              </w:rPr>
              <w:t xml:space="preserve"> комиссии</w:t>
            </w:r>
            <w:r w:rsidR="0089011B" w:rsidRPr="00FD196D">
              <w:rPr>
                <w:szCs w:val="20"/>
              </w:rPr>
              <w:t xml:space="preserve"> ППГВУ</w:t>
            </w:r>
          </w:p>
        </w:tc>
      </w:tr>
      <w:tr w:rsidR="00CC0BD5" w:rsidRPr="00FD196D" w:rsidTr="00FD196D">
        <w:tc>
          <w:tcPr>
            <w:tcW w:w="417" w:type="pct"/>
          </w:tcPr>
          <w:p w:rsidR="004643A2" w:rsidRPr="00FD196D" w:rsidRDefault="004643A2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2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4643A2" w:rsidRPr="00FD196D" w:rsidRDefault="0089011B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Ефименко С.Н.</w:t>
            </w:r>
          </w:p>
        </w:tc>
        <w:tc>
          <w:tcPr>
            <w:tcW w:w="3125" w:type="pct"/>
          </w:tcPr>
          <w:p w:rsidR="0089011B" w:rsidRPr="00FD196D" w:rsidRDefault="00D54F99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з</w:t>
            </w:r>
            <w:r w:rsidR="0089011B" w:rsidRPr="00FD196D">
              <w:rPr>
                <w:szCs w:val="20"/>
              </w:rPr>
              <w:t>аместитель главы администрации Дубровского района, представитель администрации Дубровского района</w:t>
            </w:r>
          </w:p>
        </w:tc>
      </w:tr>
      <w:tr w:rsidR="00CC0BD5" w:rsidRPr="00FD196D" w:rsidTr="00FD196D">
        <w:tc>
          <w:tcPr>
            <w:tcW w:w="417" w:type="pct"/>
          </w:tcPr>
          <w:p w:rsidR="004643A2" w:rsidRPr="00FD196D" w:rsidRDefault="004643A2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lastRenderedPageBreak/>
              <w:t>3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4643A2" w:rsidRPr="00FD196D" w:rsidRDefault="0089011B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Пырикова И.Н.</w:t>
            </w:r>
          </w:p>
        </w:tc>
        <w:tc>
          <w:tcPr>
            <w:tcW w:w="3125" w:type="pct"/>
          </w:tcPr>
          <w:p w:rsidR="004643A2" w:rsidRPr="00FD196D" w:rsidRDefault="00D54F99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м</w:t>
            </w:r>
            <w:r w:rsidR="0089011B" w:rsidRPr="00FD196D">
              <w:rPr>
                <w:szCs w:val="20"/>
              </w:rPr>
              <w:t>едицинская сестра</w:t>
            </w:r>
            <w:r w:rsidRPr="00FD196D">
              <w:rPr>
                <w:szCs w:val="20"/>
              </w:rPr>
              <w:t xml:space="preserve"> поликлинического отделения </w:t>
            </w:r>
            <w:r w:rsidR="0089011B" w:rsidRPr="00FD196D">
              <w:rPr>
                <w:szCs w:val="20"/>
              </w:rPr>
              <w:t>ГБУЗ «Дубровская ЦРБ», секретарь комиссии</w:t>
            </w:r>
          </w:p>
        </w:tc>
      </w:tr>
      <w:tr w:rsidR="00CC0BD5" w:rsidRPr="00FD196D" w:rsidTr="00FD196D">
        <w:tc>
          <w:tcPr>
            <w:tcW w:w="417" w:type="pct"/>
          </w:tcPr>
          <w:p w:rsidR="00AF6987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4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AF6987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Трутченков В.И.</w:t>
            </w:r>
          </w:p>
        </w:tc>
        <w:tc>
          <w:tcPr>
            <w:tcW w:w="3125" w:type="pct"/>
          </w:tcPr>
          <w:p w:rsidR="00AF6987" w:rsidRPr="00FD196D" w:rsidRDefault="00D54F99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</w:t>
            </w:r>
            <w:r w:rsidR="004A3448" w:rsidRPr="00FD196D">
              <w:rPr>
                <w:szCs w:val="20"/>
              </w:rPr>
              <w:t>рач</w:t>
            </w:r>
            <w:r w:rsidR="00AF6987" w:rsidRPr="00FD196D">
              <w:rPr>
                <w:szCs w:val="20"/>
              </w:rPr>
              <w:t>-терапевт</w:t>
            </w:r>
            <w:r w:rsidR="003F1992" w:rsidRPr="00FD196D">
              <w:rPr>
                <w:szCs w:val="20"/>
              </w:rPr>
              <w:t xml:space="preserve"> ГБУЗ </w:t>
            </w:r>
            <w:r w:rsidR="008D53F7" w:rsidRPr="00FD196D">
              <w:rPr>
                <w:szCs w:val="20"/>
              </w:rPr>
              <w:t>«Дубровская ЦРБ»</w:t>
            </w:r>
            <w:r w:rsidR="004A3448" w:rsidRPr="00FD196D">
              <w:rPr>
                <w:szCs w:val="20"/>
              </w:rPr>
              <w:t xml:space="preserve">, врач, </w:t>
            </w:r>
            <w:proofErr w:type="gramStart"/>
            <w:r w:rsidR="004A3448" w:rsidRPr="00FD196D">
              <w:rPr>
                <w:szCs w:val="20"/>
              </w:rPr>
              <w:t>руково</w:t>
            </w:r>
            <w:r w:rsidR="00710924">
              <w:rPr>
                <w:szCs w:val="20"/>
              </w:rPr>
              <w:t>-</w:t>
            </w:r>
            <w:r w:rsidR="004A3448" w:rsidRPr="00FD196D">
              <w:rPr>
                <w:szCs w:val="20"/>
              </w:rPr>
              <w:t>дящий</w:t>
            </w:r>
            <w:proofErr w:type="gramEnd"/>
            <w:r w:rsidR="004A3448" w:rsidRPr="00FD196D">
              <w:rPr>
                <w:szCs w:val="20"/>
              </w:rPr>
              <w:t xml:space="preserve"> работой </w:t>
            </w:r>
            <w:r w:rsidR="00AF6987" w:rsidRPr="00FD196D">
              <w:rPr>
                <w:szCs w:val="20"/>
              </w:rPr>
              <w:t>медицинско</w:t>
            </w:r>
            <w:r w:rsidR="004A3448" w:rsidRPr="00FD196D">
              <w:rPr>
                <w:szCs w:val="20"/>
              </w:rPr>
              <w:t>й комиссии</w:t>
            </w:r>
          </w:p>
        </w:tc>
      </w:tr>
      <w:tr w:rsidR="00CC0BD5" w:rsidRPr="00FD196D" w:rsidTr="00FD196D">
        <w:tc>
          <w:tcPr>
            <w:tcW w:w="417" w:type="pct"/>
          </w:tcPr>
          <w:p w:rsidR="005727B9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5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5727B9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Гончарова И.Н.</w:t>
            </w:r>
          </w:p>
        </w:tc>
        <w:tc>
          <w:tcPr>
            <w:tcW w:w="3125" w:type="pct"/>
          </w:tcPr>
          <w:p w:rsidR="005727B9" w:rsidRPr="00FD196D" w:rsidRDefault="00D54F99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</w:t>
            </w:r>
            <w:r w:rsidR="004A3448" w:rsidRPr="00FD196D">
              <w:rPr>
                <w:szCs w:val="20"/>
              </w:rPr>
              <w:t>рач</w:t>
            </w:r>
            <w:r w:rsidR="005727B9" w:rsidRPr="00FD196D">
              <w:rPr>
                <w:szCs w:val="20"/>
              </w:rPr>
              <w:t>-</w:t>
            </w:r>
            <w:r w:rsidR="004A3448" w:rsidRPr="00FD196D">
              <w:rPr>
                <w:szCs w:val="20"/>
              </w:rPr>
              <w:t>хирург</w:t>
            </w:r>
            <w:r w:rsidR="003F1992" w:rsidRPr="00FD196D">
              <w:rPr>
                <w:szCs w:val="20"/>
              </w:rPr>
              <w:t xml:space="preserve"> ГБУЗ </w:t>
            </w:r>
            <w:r w:rsidR="008D53F7" w:rsidRPr="00FD196D">
              <w:rPr>
                <w:szCs w:val="20"/>
              </w:rPr>
              <w:t>«</w:t>
            </w:r>
            <w:r w:rsidR="00CC0BD5" w:rsidRPr="00FD196D">
              <w:rPr>
                <w:szCs w:val="20"/>
              </w:rPr>
              <w:t>Клетнянская ЦРБ</w:t>
            </w:r>
            <w:r w:rsidR="008D53F7" w:rsidRPr="00FD196D">
              <w:rPr>
                <w:szCs w:val="20"/>
              </w:rPr>
              <w:t>»</w:t>
            </w:r>
          </w:p>
        </w:tc>
      </w:tr>
      <w:tr w:rsidR="00CC0BD5" w:rsidRPr="00FD196D" w:rsidTr="00FD196D">
        <w:tc>
          <w:tcPr>
            <w:tcW w:w="417" w:type="pct"/>
          </w:tcPr>
          <w:p w:rsidR="00AF6987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6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AF6987" w:rsidRPr="00FD196D" w:rsidRDefault="000755EE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Ермакова В.В.</w:t>
            </w:r>
          </w:p>
        </w:tc>
        <w:tc>
          <w:tcPr>
            <w:tcW w:w="3125" w:type="pct"/>
          </w:tcPr>
          <w:p w:rsidR="00AF6987" w:rsidRPr="00FD196D" w:rsidRDefault="00D54F99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</w:t>
            </w:r>
            <w:r w:rsidR="004A3448" w:rsidRPr="00FD196D">
              <w:rPr>
                <w:szCs w:val="20"/>
              </w:rPr>
              <w:t>рач</w:t>
            </w:r>
            <w:r w:rsidR="00AF6987" w:rsidRPr="00FD196D">
              <w:rPr>
                <w:szCs w:val="20"/>
              </w:rPr>
              <w:t>-</w:t>
            </w:r>
            <w:r w:rsidR="004A3448" w:rsidRPr="00FD196D">
              <w:rPr>
                <w:szCs w:val="20"/>
              </w:rPr>
              <w:t>невролог</w:t>
            </w:r>
            <w:r w:rsidR="000755EE" w:rsidRPr="00FD196D">
              <w:rPr>
                <w:szCs w:val="20"/>
              </w:rPr>
              <w:t xml:space="preserve"> </w:t>
            </w:r>
            <w:r w:rsidR="00CC0BD5" w:rsidRPr="00FD196D">
              <w:rPr>
                <w:szCs w:val="20"/>
              </w:rPr>
              <w:t>ГБУЗ «Дубровская ЦРБ»</w:t>
            </w:r>
          </w:p>
        </w:tc>
      </w:tr>
      <w:tr w:rsidR="00CC0BD5" w:rsidRPr="00FD196D" w:rsidTr="00FD196D">
        <w:tc>
          <w:tcPr>
            <w:tcW w:w="417" w:type="pct"/>
          </w:tcPr>
          <w:p w:rsidR="00CC0BD5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7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Цыганков О.В.</w:t>
            </w:r>
          </w:p>
        </w:tc>
        <w:tc>
          <w:tcPr>
            <w:tcW w:w="3125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врач-психиатр ГБУЗ «Клетнянская ЦРБ»</w:t>
            </w:r>
          </w:p>
        </w:tc>
      </w:tr>
      <w:tr w:rsidR="00CC0BD5" w:rsidRPr="00FD196D" w:rsidTr="00FD196D">
        <w:tc>
          <w:tcPr>
            <w:tcW w:w="417" w:type="pct"/>
          </w:tcPr>
          <w:p w:rsidR="00CC0BD5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8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Прохоренков С.Д.</w:t>
            </w:r>
          </w:p>
        </w:tc>
        <w:tc>
          <w:tcPr>
            <w:tcW w:w="3125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врач-офтальмолог ГБУЗ «Клетнянская ЦРБ»</w:t>
            </w:r>
          </w:p>
        </w:tc>
      </w:tr>
      <w:tr w:rsidR="00CC0BD5" w:rsidRPr="00FD196D" w:rsidTr="00FD196D">
        <w:tc>
          <w:tcPr>
            <w:tcW w:w="417" w:type="pct"/>
          </w:tcPr>
          <w:p w:rsidR="00CC0BD5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9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Кортелева К.И.</w:t>
            </w:r>
          </w:p>
        </w:tc>
        <w:tc>
          <w:tcPr>
            <w:tcW w:w="3125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врач-оториноларинголог ГБУЗ «Клетнянская ЦРБ»</w:t>
            </w:r>
          </w:p>
        </w:tc>
      </w:tr>
      <w:tr w:rsidR="00CC0BD5" w:rsidRPr="00FD196D" w:rsidTr="00FD196D">
        <w:tc>
          <w:tcPr>
            <w:tcW w:w="417" w:type="pct"/>
          </w:tcPr>
          <w:p w:rsidR="00CC0BD5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10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Агеева З.П.</w:t>
            </w:r>
          </w:p>
        </w:tc>
        <w:tc>
          <w:tcPr>
            <w:tcW w:w="3125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врач-дерматовенеролог ГБУЗ «Жуковская МБ»</w:t>
            </w:r>
          </w:p>
        </w:tc>
      </w:tr>
      <w:tr w:rsidR="00CC0BD5" w:rsidRPr="00FD196D" w:rsidTr="00FD196D">
        <w:tc>
          <w:tcPr>
            <w:tcW w:w="417" w:type="pct"/>
          </w:tcPr>
          <w:p w:rsidR="00CC0BD5" w:rsidRPr="00FD196D" w:rsidRDefault="00CC0BD5" w:rsidP="002F020F">
            <w:pPr>
              <w:jc w:val="center"/>
              <w:rPr>
                <w:szCs w:val="20"/>
              </w:rPr>
            </w:pPr>
            <w:r w:rsidRPr="00FD196D">
              <w:rPr>
                <w:szCs w:val="20"/>
              </w:rPr>
              <w:t>11</w:t>
            </w:r>
            <w:r w:rsidR="002E6ECC">
              <w:rPr>
                <w:szCs w:val="20"/>
              </w:rPr>
              <w:t>.</w:t>
            </w:r>
          </w:p>
        </w:tc>
        <w:tc>
          <w:tcPr>
            <w:tcW w:w="1458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>Силаева П.Р.</w:t>
            </w:r>
          </w:p>
        </w:tc>
        <w:tc>
          <w:tcPr>
            <w:tcW w:w="3125" w:type="pct"/>
          </w:tcPr>
          <w:p w:rsidR="00CC0BD5" w:rsidRPr="00FD196D" w:rsidRDefault="00CC0BD5" w:rsidP="002F020F">
            <w:pPr>
              <w:rPr>
                <w:szCs w:val="20"/>
              </w:rPr>
            </w:pPr>
            <w:r w:rsidRPr="00FD196D">
              <w:rPr>
                <w:szCs w:val="20"/>
              </w:rPr>
              <w:t xml:space="preserve">врач-стоматолог ГБУЗ «Дубровская ЦРБ» </w:t>
            </w:r>
          </w:p>
        </w:tc>
      </w:tr>
    </w:tbl>
    <w:p w:rsidR="007F192F" w:rsidRPr="002F020F" w:rsidRDefault="007F192F" w:rsidP="00E65D7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«Рогнединский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E65D7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BB55DB" w:rsidRPr="00A35827" w:rsidTr="00A35827">
        <w:tc>
          <w:tcPr>
            <w:tcW w:w="417" w:type="pct"/>
          </w:tcPr>
          <w:p w:rsidR="004E5495" w:rsidRPr="00A35827" w:rsidRDefault="00A35827" w:rsidP="002F020F">
            <w:pPr>
              <w:jc w:val="center"/>
            </w:pPr>
            <w:r w:rsidRPr="00A35827">
              <w:t>№ п</w:t>
            </w:r>
            <w:r w:rsidR="004E5495" w:rsidRPr="00A35827">
              <w:t>п</w:t>
            </w:r>
          </w:p>
        </w:tc>
        <w:tc>
          <w:tcPr>
            <w:tcW w:w="1458" w:type="pct"/>
          </w:tcPr>
          <w:p w:rsidR="004E5495" w:rsidRPr="00A35827" w:rsidRDefault="004E5495" w:rsidP="002F020F">
            <w:pPr>
              <w:jc w:val="center"/>
            </w:pPr>
            <w:r w:rsidRPr="00A35827">
              <w:t>Ф.И.О.</w:t>
            </w:r>
          </w:p>
        </w:tc>
        <w:tc>
          <w:tcPr>
            <w:tcW w:w="3125" w:type="pct"/>
          </w:tcPr>
          <w:p w:rsidR="004E5495" w:rsidRPr="00A35827" w:rsidRDefault="004E5495" w:rsidP="002F020F">
            <w:pPr>
              <w:jc w:val="center"/>
            </w:pPr>
            <w:r w:rsidRPr="00A35827">
              <w:t>Должность</w:t>
            </w:r>
          </w:p>
        </w:tc>
      </w:tr>
      <w:tr w:rsidR="00BB55DB" w:rsidRPr="00A35827" w:rsidTr="00A35827">
        <w:trPr>
          <w:trHeight w:val="178"/>
        </w:trPr>
        <w:tc>
          <w:tcPr>
            <w:tcW w:w="417" w:type="pct"/>
          </w:tcPr>
          <w:p w:rsidR="00820109" w:rsidRPr="00A35827" w:rsidRDefault="00820109" w:rsidP="002F020F">
            <w:pPr>
              <w:jc w:val="center"/>
            </w:pPr>
            <w:r w:rsidRPr="00A35827">
              <w:t>1</w:t>
            </w:r>
            <w:r w:rsidR="00A35827">
              <w:t>.</w:t>
            </w:r>
          </w:p>
        </w:tc>
        <w:tc>
          <w:tcPr>
            <w:tcW w:w="1458" w:type="pct"/>
          </w:tcPr>
          <w:p w:rsidR="00820109" w:rsidRPr="00A35827" w:rsidRDefault="004F7380" w:rsidP="002F020F">
            <w:r w:rsidRPr="00A35827">
              <w:t>Васютичев И.В.</w:t>
            </w:r>
          </w:p>
        </w:tc>
        <w:tc>
          <w:tcPr>
            <w:tcW w:w="3125" w:type="pct"/>
          </w:tcPr>
          <w:p w:rsidR="00A35827" w:rsidRDefault="0025344B" w:rsidP="002F020F">
            <w:pPr>
              <w:rPr>
                <w:bCs/>
              </w:rPr>
            </w:pPr>
            <w:proofErr w:type="gramStart"/>
            <w:r w:rsidRPr="00A35827">
              <w:t>в</w:t>
            </w:r>
            <w:r w:rsidR="000E08CD" w:rsidRPr="00A35827">
              <w:t xml:space="preserve">оенный </w:t>
            </w:r>
            <w:r w:rsidR="00820109" w:rsidRPr="00A35827">
              <w:t>комиссар (</w:t>
            </w:r>
            <w:r w:rsidR="00A35827">
              <w:rPr>
                <w:bCs/>
              </w:rPr>
              <w:t>Дубровского, Клетнянского</w:t>
            </w:r>
            <w:proofErr w:type="gramEnd"/>
          </w:p>
          <w:p w:rsidR="00820109" w:rsidRPr="00A35827" w:rsidRDefault="005616E0" w:rsidP="002F020F">
            <w:r w:rsidRPr="00A35827">
              <w:rPr>
                <w:bCs/>
              </w:rPr>
              <w:t>и Рогнединского</w:t>
            </w:r>
            <w:r w:rsidRPr="00A35827">
              <w:t xml:space="preserve"> районов Брянской области</w:t>
            </w:r>
            <w:r w:rsidR="00820109" w:rsidRPr="00A35827">
              <w:t xml:space="preserve">), </w:t>
            </w:r>
            <w:proofErr w:type="gramStart"/>
            <w:r w:rsidR="00820109" w:rsidRPr="00A35827">
              <w:t>предсе</w:t>
            </w:r>
            <w:r w:rsidR="00A35827">
              <w:t>-</w:t>
            </w:r>
            <w:r w:rsidR="00820109" w:rsidRPr="00A35827">
              <w:t>датель</w:t>
            </w:r>
            <w:proofErr w:type="gramEnd"/>
            <w:r w:rsidR="00820109" w:rsidRPr="00A35827">
              <w:t xml:space="preserve"> комиссии</w:t>
            </w:r>
            <w:r w:rsidR="000E08CD" w:rsidRPr="00A35827">
              <w:t xml:space="preserve"> по ППГВУ</w:t>
            </w:r>
          </w:p>
        </w:tc>
      </w:tr>
      <w:tr w:rsidR="00BB55DB" w:rsidRPr="00A35827" w:rsidTr="00A35827">
        <w:tc>
          <w:tcPr>
            <w:tcW w:w="417" w:type="pct"/>
          </w:tcPr>
          <w:p w:rsidR="00AF6987" w:rsidRPr="00A35827" w:rsidRDefault="00AF6987" w:rsidP="002F020F">
            <w:pPr>
              <w:jc w:val="center"/>
            </w:pPr>
            <w:r w:rsidRPr="00A35827">
              <w:t>2</w:t>
            </w:r>
            <w:r w:rsidR="00A35827">
              <w:t>.</w:t>
            </w:r>
          </w:p>
        </w:tc>
        <w:tc>
          <w:tcPr>
            <w:tcW w:w="1458" w:type="pct"/>
          </w:tcPr>
          <w:p w:rsidR="00AF6987" w:rsidRPr="00A35827" w:rsidRDefault="008D63EA" w:rsidP="002F020F">
            <w:r w:rsidRPr="00A35827">
              <w:t>Денисов А.М.</w:t>
            </w:r>
          </w:p>
        </w:tc>
        <w:tc>
          <w:tcPr>
            <w:tcW w:w="3125" w:type="pct"/>
          </w:tcPr>
          <w:p w:rsidR="00AF6987" w:rsidRPr="00A35827" w:rsidRDefault="0025344B" w:rsidP="002F020F">
            <w:r w:rsidRPr="00A35827">
              <w:t>г</w:t>
            </w:r>
            <w:r w:rsidR="000E08CD" w:rsidRPr="00A35827">
              <w:t xml:space="preserve">лава </w:t>
            </w:r>
            <w:r w:rsidR="008D63EA" w:rsidRPr="00A35827">
              <w:t xml:space="preserve">администрации Рогнединского района, </w:t>
            </w:r>
            <w:proofErr w:type="gramStart"/>
            <w:r w:rsidR="008D63EA" w:rsidRPr="00A35827">
              <w:t>предста</w:t>
            </w:r>
            <w:r w:rsidR="00A35827">
              <w:t>-</w:t>
            </w:r>
            <w:r w:rsidR="008D63EA" w:rsidRPr="00A35827">
              <w:t>витель</w:t>
            </w:r>
            <w:proofErr w:type="gramEnd"/>
            <w:r w:rsidR="008D63EA" w:rsidRPr="00A35827">
              <w:t xml:space="preserve"> администрации</w:t>
            </w:r>
            <w:r w:rsidR="000E08CD" w:rsidRPr="00A35827">
              <w:t xml:space="preserve"> Рогнединского района</w:t>
            </w:r>
          </w:p>
        </w:tc>
      </w:tr>
      <w:tr w:rsidR="00BB55DB" w:rsidRPr="00A35827" w:rsidTr="00A35827">
        <w:trPr>
          <w:trHeight w:val="82"/>
        </w:trPr>
        <w:tc>
          <w:tcPr>
            <w:tcW w:w="417" w:type="pct"/>
          </w:tcPr>
          <w:p w:rsidR="004F7380" w:rsidRPr="00A35827" w:rsidRDefault="004F7380" w:rsidP="002F020F">
            <w:pPr>
              <w:jc w:val="center"/>
            </w:pPr>
            <w:r w:rsidRPr="00A35827">
              <w:t>3</w:t>
            </w:r>
            <w:r w:rsidR="00A35827">
              <w:t>.</w:t>
            </w:r>
          </w:p>
        </w:tc>
        <w:tc>
          <w:tcPr>
            <w:tcW w:w="1458" w:type="pct"/>
          </w:tcPr>
          <w:p w:rsidR="004F7380" w:rsidRPr="00A35827" w:rsidRDefault="004F7380" w:rsidP="002F020F">
            <w:r w:rsidRPr="00A35827">
              <w:t>Иванеженкова А.А.</w:t>
            </w:r>
          </w:p>
        </w:tc>
        <w:tc>
          <w:tcPr>
            <w:tcW w:w="3125" w:type="pct"/>
          </w:tcPr>
          <w:p w:rsidR="004F7380" w:rsidRPr="00A35827" w:rsidRDefault="004F7380" w:rsidP="00A35827">
            <w:r w:rsidRPr="00A35827">
              <w:t>медицинская сестра военного комиссариата (</w:t>
            </w:r>
            <w:proofErr w:type="gramStart"/>
            <w:r w:rsidRPr="00A35827">
              <w:t>Дубров</w:t>
            </w:r>
            <w:r w:rsidR="00A35827">
              <w:t>-</w:t>
            </w:r>
            <w:r w:rsidRPr="00A35827">
              <w:t>ского</w:t>
            </w:r>
            <w:proofErr w:type="gramEnd"/>
            <w:r w:rsidRPr="00A35827">
              <w:t>, Клетнянского и Рогнединского районов Брянской области) центра военно-врачебной экспер</w:t>
            </w:r>
            <w:r w:rsidR="00A35827">
              <w:t>-</w:t>
            </w:r>
            <w:r w:rsidRPr="00A35827">
              <w:t>тизы военного комиссариата Брянской области, секретарь комиссии</w:t>
            </w:r>
          </w:p>
        </w:tc>
      </w:tr>
      <w:tr w:rsidR="00BB55DB" w:rsidRPr="00A35827" w:rsidTr="00A35827">
        <w:trPr>
          <w:trHeight w:val="416"/>
        </w:trPr>
        <w:tc>
          <w:tcPr>
            <w:tcW w:w="417" w:type="pct"/>
          </w:tcPr>
          <w:p w:rsidR="007B3DC8" w:rsidRPr="00A35827" w:rsidRDefault="00406490" w:rsidP="002F020F">
            <w:pPr>
              <w:jc w:val="center"/>
            </w:pPr>
            <w:r w:rsidRPr="00A35827">
              <w:t>4</w:t>
            </w:r>
            <w:r w:rsidR="00A35827">
              <w:t>.</w:t>
            </w:r>
          </w:p>
        </w:tc>
        <w:tc>
          <w:tcPr>
            <w:tcW w:w="1458" w:type="pct"/>
          </w:tcPr>
          <w:p w:rsidR="007B3DC8" w:rsidRPr="00A35827" w:rsidRDefault="007B3DC8" w:rsidP="002F020F">
            <w:r w:rsidRPr="00A35827">
              <w:t>Горцунов С.В.</w:t>
            </w:r>
          </w:p>
        </w:tc>
        <w:tc>
          <w:tcPr>
            <w:tcW w:w="3125" w:type="pct"/>
          </w:tcPr>
          <w:p w:rsidR="007B3DC8" w:rsidRPr="00A35827" w:rsidRDefault="004F7380" w:rsidP="002F020F">
            <w:r w:rsidRPr="00A35827">
              <w:t xml:space="preserve">врач-стоматолог </w:t>
            </w:r>
            <w:r w:rsidR="00BB55DB" w:rsidRPr="00A35827">
              <w:t>ГБУЗ «Жуковская МБ»</w:t>
            </w:r>
            <w:r w:rsidR="007B3DC8" w:rsidRPr="00A35827">
              <w:t xml:space="preserve">, врач, </w:t>
            </w:r>
            <w:proofErr w:type="gramStart"/>
            <w:r w:rsidR="007B3DC8" w:rsidRPr="00A35827">
              <w:t>руково</w:t>
            </w:r>
            <w:r w:rsidR="00A35827">
              <w:t>-</w:t>
            </w:r>
            <w:r w:rsidR="007B3DC8" w:rsidRPr="00A35827">
              <w:t>дящий</w:t>
            </w:r>
            <w:proofErr w:type="gramEnd"/>
            <w:r w:rsidR="007B3DC8" w:rsidRPr="00A35827">
              <w:t xml:space="preserve"> работой медицинской комиссии</w:t>
            </w:r>
          </w:p>
        </w:tc>
      </w:tr>
      <w:tr w:rsidR="00BB55DB" w:rsidRPr="00A35827" w:rsidTr="00A35827">
        <w:tc>
          <w:tcPr>
            <w:tcW w:w="417" w:type="pct"/>
          </w:tcPr>
          <w:p w:rsidR="00602E9E" w:rsidRPr="00A35827" w:rsidRDefault="00406490" w:rsidP="002F020F">
            <w:pPr>
              <w:jc w:val="center"/>
            </w:pPr>
            <w:r w:rsidRPr="00A35827">
              <w:t>5</w:t>
            </w:r>
            <w:r w:rsidR="00A35827">
              <w:t>.</w:t>
            </w:r>
          </w:p>
        </w:tc>
        <w:tc>
          <w:tcPr>
            <w:tcW w:w="1458" w:type="pct"/>
          </w:tcPr>
          <w:p w:rsidR="00602E9E" w:rsidRPr="00A35827" w:rsidRDefault="0058091D" w:rsidP="002F020F">
            <w:r w:rsidRPr="00A35827">
              <w:t>Чубыкин В.Я.</w:t>
            </w:r>
          </w:p>
        </w:tc>
        <w:tc>
          <w:tcPr>
            <w:tcW w:w="3125" w:type="pct"/>
          </w:tcPr>
          <w:p w:rsidR="00602E9E" w:rsidRPr="00A35827" w:rsidRDefault="0025344B" w:rsidP="002F020F">
            <w:r w:rsidRPr="00A35827">
              <w:t>в</w:t>
            </w:r>
            <w:r w:rsidR="0058091D" w:rsidRPr="00A35827">
              <w:t>рач</w:t>
            </w:r>
            <w:r w:rsidR="00602E9E" w:rsidRPr="00A35827">
              <w:t>-хирург ГБУЗ «Дубровская ЦРБ»</w:t>
            </w:r>
          </w:p>
        </w:tc>
      </w:tr>
      <w:tr w:rsidR="00BB55DB" w:rsidRPr="00A35827" w:rsidTr="00A35827">
        <w:tc>
          <w:tcPr>
            <w:tcW w:w="417" w:type="pct"/>
          </w:tcPr>
          <w:p w:rsidR="00602E9E" w:rsidRPr="00A35827" w:rsidRDefault="00406490" w:rsidP="002F020F">
            <w:pPr>
              <w:jc w:val="center"/>
            </w:pPr>
            <w:r w:rsidRPr="00A35827">
              <w:t>6</w:t>
            </w:r>
            <w:r w:rsidR="00A35827">
              <w:t>.</w:t>
            </w:r>
          </w:p>
        </w:tc>
        <w:tc>
          <w:tcPr>
            <w:tcW w:w="1458" w:type="pct"/>
          </w:tcPr>
          <w:p w:rsidR="00602E9E" w:rsidRPr="00A35827" w:rsidRDefault="001E6541" w:rsidP="002F020F">
            <w:r w:rsidRPr="00A35827">
              <w:t>Трутченков В.И.</w:t>
            </w:r>
          </w:p>
        </w:tc>
        <w:tc>
          <w:tcPr>
            <w:tcW w:w="3125" w:type="pct"/>
          </w:tcPr>
          <w:p w:rsidR="00602E9E" w:rsidRPr="00A35827" w:rsidRDefault="0025344B" w:rsidP="002F020F">
            <w:r w:rsidRPr="00A35827">
              <w:t>в</w:t>
            </w:r>
            <w:r w:rsidR="0058091D" w:rsidRPr="00A35827">
              <w:t>рач</w:t>
            </w:r>
            <w:r w:rsidR="00602E9E" w:rsidRPr="00A35827">
              <w:t>-терапевт ГБУЗ «Дубровская ЦРБ»</w:t>
            </w:r>
          </w:p>
        </w:tc>
      </w:tr>
      <w:tr w:rsidR="00BB55DB" w:rsidRPr="00A35827" w:rsidTr="00A35827">
        <w:tc>
          <w:tcPr>
            <w:tcW w:w="417" w:type="pct"/>
          </w:tcPr>
          <w:p w:rsidR="0039652D" w:rsidRPr="00A35827" w:rsidRDefault="00406490" w:rsidP="002F020F">
            <w:pPr>
              <w:jc w:val="center"/>
            </w:pPr>
            <w:r w:rsidRPr="00A35827">
              <w:t>7</w:t>
            </w:r>
            <w:r w:rsidR="00A35827">
              <w:t>.</w:t>
            </w:r>
          </w:p>
        </w:tc>
        <w:tc>
          <w:tcPr>
            <w:tcW w:w="1458" w:type="pct"/>
          </w:tcPr>
          <w:p w:rsidR="0039652D" w:rsidRPr="00A35827" w:rsidRDefault="0058091D" w:rsidP="002F020F">
            <w:r w:rsidRPr="00A35827">
              <w:t>Ермакова В.В.</w:t>
            </w:r>
          </w:p>
        </w:tc>
        <w:tc>
          <w:tcPr>
            <w:tcW w:w="3125" w:type="pct"/>
          </w:tcPr>
          <w:p w:rsidR="0039652D" w:rsidRPr="00A35827" w:rsidRDefault="0025344B" w:rsidP="002F020F">
            <w:r w:rsidRPr="00A35827">
              <w:t>в</w:t>
            </w:r>
            <w:r w:rsidR="0058091D" w:rsidRPr="00A35827">
              <w:t>рач</w:t>
            </w:r>
            <w:r w:rsidR="0039652D" w:rsidRPr="00A35827">
              <w:t>-невролог ГБУЗ «Дубровская ЦРБ»</w:t>
            </w:r>
          </w:p>
        </w:tc>
      </w:tr>
      <w:tr w:rsidR="00BB55DB" w:rsidRPr="00A35827" w:rsidTr="00A35827">
        <w:tc>
          <w:tcPr>
            <w:tcW w:w="417" w:type="pct"/>
          </w:tcPr>
          <w:p w:rsidR="00602E9E" w:rsidRPr="00A35827" w:rsidRDefault="00406490" w:rsidP="002F020F">
            <w:pPr>
              <w:jc w:val="center"/>
            </w:pPr>
            <w:r w:rsidRPr="00A35827">
              <w:t>8</w:t>
            </w:r>
            <w:r w:rsidR="00A35827">
              <w:t>.</w:t>
            </w:r>
          </w:p>
        </w:tc>
        <w:tc>
          <w:tcPr>
            <w:tcW w:w="1458" w:type="pct"/>
          </w:tcPr>
          <w:p w:rsidR="00602E9E" w:rsidRPr="00A35827" w:rsidRDefault="00602E9E" w:rsidP="002F020F">
            <w:r w:rsidRPr="00A35827">
              <w:t>Доброцветов М.В.</w:t>
            </w:r>
          </w:p>
        </w:tc>
        <w:tc>
          <w:tcPr>
            <w:tcW w:w="3125" w:type="pct"/>
          </w:tcPr>
          <w:p w:rsidR="00602E9E" w:rsidRPr="00A35827" w:rsidRDefault="0025344B" w:rsidP="002F020F">
            <w:r w:rsidRPr="00A35827">
              <w:t>в</w:t>
            </w:r>
            <w:r w:rsidR="0058091D" w:rsidRPr="00A35827">
              <w:t xml:space="preserve">рач-психиатр </w:t>
            </w:r>
            <w:r w:rsidR="00602E9E" w:rsidRPr="00A35827">
              <w:t>ГБУЗ «Дубровская ЦРБ»</w:t>
            </w:r>
          </w:p>
        </w:tc>
      </w:tr>
      <w:tr w:rsidR="00BB55DB" w:rsidRPr="00A35827" w:rsidTr="00A35827">
        <w:tc>
          <w:tcPr>
            <w:tcW w:w="417" w:type="pct"/>
          </w:tcPr>
          <w:p w:rsidR="00AF6987" w:rsidRPr="00A35827" w:rsidRDefault="00406490" w:rsidP="002F020F">
            <w:pPr>
              <w:jc w:val="center"/>
            </w:pPr>
            <w:r w:rsidRPr="00A35827">
              <w:t>9</w:t>
            </w:r>
            <w:r w:rsidR="00A35827">
              <w:t>.</w:t>
            </w:r>
          </w:p>
        </w:tc>
        <w:tc>
          <w:tcPr>
            <w:tcW w:w="1458" w:type="pct"/>
          </w:tcPr>
          <w:p w:rsidR="00AF6987" w:rsidRPr="00A35827" w:rsidRDefault="00AF6987" w:rsidP="002F020F">
            <w:r w:rsidRPr="00A35827">
              <w:t>Агеева З.П.</w:t>
            </w:r>
          </w:p>
        </w:tc>
        <w:tc>
          <w:tcPr>
            <w:tcW w:w="3125" w:type="pct"/>
          </w:tcPr>
          <w:p w:rsidR="00AF6987" w:rsidRPr="00A35827" w:rsidRDefault="0025344B" w:rsidP="002F020F">
            <w:r w:rsidRPr="00A35827">
              <w:t>в</w:t>
            </w:r>
            <w:r w:rsidR="0058091D" w:rsidRPr="00A35827">
              <w:t>рач-офтальмолог</w:t>
            </w:r>
            <w:r w:rsidR="00F36E59" w:rsidRPr="00A35827">
              <w:t xml:space="preserve"> ГБУЗ </w:t>
            </w:r>
            <w:r w:rsidR="004718B7" w:rsidRPr="00A35827">
              <w:t>«</w:t>
            </w:r>
            <w:r w:rsidR="0058091D" w:rsidRPr="00A35827">
              <w:t>Жуковская М</w:t>
            </w:r>
            <w:r w:rsidR="00F36E59" w:rsidRPr="00A35827">
              <w:t>Б</w:t>
            </w:r>
            <w:r w:rsidR="00503057" w:rsidRPr="00A35827">
              <w:t>»</w:t>
            </w:r>
          </w:p>
        </w:tc>
      </w:tr>
      <w:tr w:rsidR="00BB55DB" w:rsidRPr="00A35827" w:rsidTr="00A35827">
        <w:tc>
          <w:tcPr>
            <w:tcW w:w="417" w:type="pct"/>
          </w:tcPr>
          <w:p w:rsidR="00AF6987" w:rsidRPr="00A35827" w:rsidRDefault="0058091D" w:rsidP="002F020F">
            <w:pPr>
              <w:jc w:val="center"/>
            </w:pPr>
            <w:r w:rsidRPr="00A35827">
              <w:t>1</w:t>
            </w:r>
            <w:r w:rsidR="00406490" w:rsidRPr="00A35827">
              <w:t>0</w:t>
            </w:r>
            <w:r w:rsidR="00A35827">
              <w:t>.</w:t>
            </w:r>
          </w:p>
        </w:tc>
        <w:tc>
          <w:tcPr>
            <w:tcW w:w="1458" w:type="pct"/>
          </w:tcPr>
          <w:p w:rsidR="00AF6987" w:rsidRPr="00A35827" w:rsidRDefault="00AF6987" w:rsidP="002F020F">
            <w:r w:rsidRPr="00A35827">
              <w:t>Христофор С.А.</w:t>
            </w:r>
          </w:p>
        </w:tc>
        <w:tc>
          <w:tcPr>
            <w:tcW w:w="3125" w:type="pct"/>
          </w:tcPr>
          <w:p w:rsidR="00AF6987" w:rsidRPr="00A35827" w:rsidRDefault="0025344B" w:rsidP="002F020F">
            <w:r w:rsidRPr="00A35827">
              <w:t>в</w:t>
            </w:r>
            <w:r w:rsidR="0058091D" w:rsidRPr="00A35827">
              <w:t>рач</w:t>
            </w:r>
            <w:r w:rsidR="00AF6987" w:rsidRPr="00A35827">
              <w:t>-оториноларинголог</w:t>
            </w:r>
            <w:r w:rsidR="00F36E59" w:rsidRPr="00A35827">
              <w:t xml:space="preserve"> ГБУЗ </w:t>
            </w:r>
            <w:r w:rsidR="00503057" w:rsidRPr="00A35827">
              <w:t>«Дубровская ЦРБ</w:t>
            </w:r>
          </w:p>
        </w:tc>
      </w:tr>
      <w:tr w:rsidR="00BB55DB" w:rsidRPr="00A35827" w:rsidTr="00A35827">
        <w:tc>
          <w:tcPr>
            <w:tcW w:w="417" w:type="pct"/>
          </w:tcPr>
          <w:p w:rsidR="00BB55DB" w:rsidRPr="00A35827" w:rsidRDefault="00406490" w:rsidP="002F020F">
            <w:pPr>
              <w:jc w:val="center"/>
            </w:pPr>
            <w:r w:rsidRPr="00A35827">
              <w:t>11</w:t>
            </w:r>
            <w:r w:rsidR="00A35827">
              <w:t>.</w:t>
            </w:r>
          </w:p>
        </w:tc>
        <w:tc>
          <w:tcPr>
            <w:tcW w:w="1458" w:type="pct"/>
          </w:tcPr>
          <w:p w:rsidR="00BB55DB" w:rsidRPr="00A35827" w:rsidRDefault="00BB55DB" w:rsidP="002F020F">
            <w:r w:rsidRPr="00A35827">
              <w:t>Христофор А.Ю.</w:t>
            </w:r>
          </w:p>
        </w:tc>
        <w:tc>
          <w:tcPr>
            <w:tcW w:w="3125" w:type="pct"/>
          </w:tcPr>
          <w:p w:rsidR="00BB55DB" w:rsidRPr="00A35827" w:rsidRDefault="00BB55DB" w:rsidP="002F020F">
            <w:r w:rsidRPr="00A35827">
              <w:t>врач-дерматовенеролог ГБУЗ «Дубровская ЦРБ»</w:t>
            </w:r>
          </w:p>
        </w:tc>
      </w:tr>
    </w:tbl>
    <w:p w:rsidR="007F192F" w:rsidRPr="002F020F" w:rsidRDefault="007F192F" w:rsidP="00D234BC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327449" w:rsidTr="00327449">
        <w:tc>
          <w:tcPr>
            <w:tcW w:w="417" w:type="pct"/>
          </w:tcPr>
          <w:p w:rsidR="004E5495" w:rsidRPr="00327449" w:rsidRDefault="00327449" w:rsidP="002F020F">
            <w:pPr>
              <w:jc w:val="center"/>
            </w:pPr>
            <w:r w:rsidRPr="00327449">
              <w:t>№ п</w:t>
            </w:r>
            <w:r w:rsidR="004E5495" w:rsidRPr="00327449">
              <w:t>п</w:t>
            </w:r>
          </w:p>
        </w:tc>
        <w:tc>
          <w:tcPr>
            <w:tcW w:w="1458" w:type="pct"/>
          </w:tcPr>
          <w:p w:rsidR="004E5495" w:rsidRPr="00327449" w:rsidRDefault="004E5495" w:rsidP="002F020F">
            <w:pPr>
              <w:jc w:val="center"/>
            </w:pPr>
            <w:r w:rsidRPr="00327449">
              <w:t>Ф.И.О.</w:t>
            </w:r>
          </w:p>
        </w:tc>
        <w:tc>
          <w:tcPr>
            <w:tcW w:w="3125" w:type="pct"/>
          </w:tcPr>
          <w:p w:rsidR="004E5495" w:rsidRPr="00327449" w:rsidRDefault="004E5495" w:rsidP="002F020F">
            <w:pPr>
              <w:jc w:val="center"/>
            </w:pPr>
            <w:r w:rsidRPr="00327449">
              <w:t>Должность</w:t>
            </w:r>
          </w:p>
        </w:tc>
      </w:tr>
      <w:tr w:rsidR="00732C5A" w:rsidRPr="00327449" w:rsidTr="00327449">
        <w:trPr>
          <w:trHeight w:val="169"/>
        </w:trPr>
        <w:tc>
          <w:tcPr>
            <w:tcW w:w="417" w:type="pct"/>
          </w:tcPr>
          <w:p w:rsidR="00AF6987" w:rsidRPr="00327449" w:rsidRDefault="00AF6987" w:rsidP="002F020F">
            <w:pPr>
              <w:jc w:val="center"/>
            </w:pPr>
            <w:r w:rsidRPr="00327449">
              <w:t>1</w:t>
            </w:r>
            <w:r w:rsidR="00327449">
              <w:t>.</w:t>
            </w:r>
          </w:p>
        </w:tc>
        <w:tc>
          <w:tcPr>
            <w:tcW w:w="1458" w:type="pct"/>
          </w:tcPr>
          <w:p w:rsidR="00AF6987" w:rsidRPr="00327449" w:rsidRDefault="00AF6987" w:rsidP="002F020F">
            <w:r w:rsidRPr="00327449">
              <w:t>Лифанов В.С.</w:t>
            </w:r>
          </w:p>
        </w:tc>
        <w:tc>
          <w:tcPr>
            <w:tcW w:w="3125" w:type="pct"/>
          </w:tcPr>
          <w:p w:rsidR="00940AB3" w:rsidRDefault="000653DE" w:rsidP="002F020F">
            <w:pPr>
              <w:rPr>
                <w:bCs/>
              </w:rPr>
            </w:pPr>
            <w:proofErr w:type="gramStart"/>
            <w:r w:rsidRPr="00327449">
              <w:t>н</w:t>
            </w:r>
            <w:r w:rsidR="00860D3D" w:rsidRPr="00327449">
              <w:t xml:space="preserve">ачальник </w:t>
            </w:r>
            <w:r w:rsidR="00AF6987" w:rsidRPr="00327449">
              <w:t xml:space="preserve">отделения (планирования, предназначения, подготовки и учета мобилизационных ресурсов) </w:t>
            </w:r>
            <w:r w:rsidR="004A3C4D" w:rsidRPr="00327449">
              <w:t>военного комиссариата (</w:t>
            </w:r>
            <w:r w:rsidR="004A3C4D" w:rsidRPr="00327449">
              <w:rPr>
                <w:bCs/>
              </w:rPr>
              <w:t>Дубровского, Клетнянского</w:t>
            </w:r>
            <w:proofErr w:type="gramEnd"/>
          </w:p>
          <w:p w:rsidR="00AF6987" w:rsidRPr="00327449" w:rsidRDefault="004A3C4D" w:rsidP="002F020F">
            <w:r w:rsidRPr="00327449">
              <w:rPr>
                <w:bCs/>
              </w:rPr>
              <w:t>и Рогнединского</w:t>
            </w:r>
            <w:r w:rsidRPr="00327449">
              <w:t xml:space="preserve"> районов Брянской области)</w:t>
            </w:r>
            <w:r w:rsidR="00AF6987" w:rsidRPr="00327449">
              <w:t>, председатель комиссии</w:t>
            </w:r>
            <w:r w:rsidR="00C73C23" w:rsidRPr="00327449">
              <w:t xml:space="preserve"> по</w:t>
            </w:r>
            <w:r w:rsidR="00860D3D" w:rsidRPr="00327449">
              <w:t xml:space="preserve"> ППГВУ</w:t>
            </w:r>
          </w:p>
        </w:tc>
      </w:tr>
      <w:tr w:rsidR="00732C5A" w:rsidRPr="00327449" w:rsidTr="00327449">
        <w:trPr>
          <w:trHeight w:val="69"/>
        </w:trPr>
        <w:tc>
          <w:tcPr>
            <w:tcW w:w="417" w:type="pct"/>
          </w:tcPr>
          <w:p w:rsidR="00B32214" w:rsidRPr="00327449" w:rsidRDefault="00B32214" w:rsidP="002F020F">
            <w:pPr>
              <w:jc w:val="center"/>
            </w:pPr>
            <w:r w:rsidRPr="00327449">
              <w:t>2</w:t>
            </w:r>
            <w:r w:rsidR="00327449">
              <w:t>.</w:t>
            </w:r>
          </w:p>
        </w:tc>
        <w:tc>
          <w:tcPr>
            <w:tcW w:w="1458" w:type="pct"/>
          </w:tcPr>
          <w:p w:rsidR="00B32214" w:rsidRPr="00327449" w:rsidRDefault="001C168E" w:rsidP="002F020F">
            <w:r w:rsidRPr="00327449">
              <w:t>Москвичев С.А.</w:t>
            </w:r>
          </w:p>
        </w:tc>
        <w:tc>
          <w:tcPr>
            <w:tcW w:w="3125" w:type="pct"/>
          </w:tcPr>
          <w:p w:rsidR="00B32214" w:rsidRPr="00327449" w:rsidRDefault="000653DE" w:rsidP="002F020F">
            <w:r w:rsidRPr="00327449">
              <w:t>з</w:t>
            </w:r>
            <w:r w:rsidR="00860D3D" w:rsidRPr="00327449">
              <w:t xml:space="preserve">аместитель </w:t>
            </w:r>
            <w:r w:rsidR="00F5234F" w:rsidRPr="00327449">
              <w:t xml:space="preserve">главы администрации </w:t>
            </w:r>
            <w:r w:rsidR="00860D3D" w:rsidRPr="00327449">
              <w:t>Рогнединского района</w:t>
            </w:r>
            <w:r w:rsidR="00F5234F" w:rsidRPr="00327449">
              <w:t>, представитель администрации</w:t>
            </w:r>
            <w:r w:rsidR="00860D3D" w:rsidRPr="00327449">
              <w:t xml:space="preserve"> Рогнединского района</w:t>
            </w:r>
          </w:p>
        </w:tc>
      </w:tr>
      <w:tr w:rsidR="00732C5A" w:rsidRPr="00327449" w:rsidTr="00327449">
        <w:trPr>
          <w:trHeight w:val="69"/>
        </w:trPr>
        <w:tc>
          <w:tcPr>
            <w:tcW w:w="417" w:type="pct"/>
          </w:tcPr>
          <w:p w:rsidR="00F5234F" w:rsidRPr="00327449" w:rsidRDefault="00F5234F" w:rsidP="002F020F">
            <w:pPr>
              <w:jc w:val="center"/>
            </w:pPr>
            <w:r w:rsidRPr="00327449">
              <w:t>3</w:t>
            </w:r>
            <w:r w:rsidR="00327449">
              <w:t>.</w:t>
            </w:r>
          </w:p>
        </w:tc>
        <w:tc>
          <w:tcPr>
            <w:tcW w:w="1458" w:type="pct"/>
          </w:tcPr>
          <w:p w:rsidR="00F5234F" w:rsidRPr="00327449" w:rsidRDefault="00667FEA" w:rsidP="002F020F">
            <w:r w:rsidRPr="00327449">
              <w:t>Пашкова Л.П.</w:t>
            </w:r>
          </w:p>
        </w:tc>
        <w:tc>
          <w:tcPr>
            <w:tcW w:w="3125" w:type="pct"/>
          </w:tcPr>
          <w:p w:rsidR="00F5234F" w:rsidRPr="00327449" w:rsidRDefault="001C168E" w:rsidP="002F020F">
            <w:r w:rsidRPr="00327449">
              <w:t>медицинская сестра</w:t>
            </w:r>
            <w:r w:rsidR="00667FEA" w:rsidRPr="00327449">
              <w:t xml:space="preserve"> Рогнединской участковой больницы,</w:t>
            </w:r>
            <w:r w:rsidR="00F5234F" w:rsidRPr="00327449">
              <w:t xml:space="preserve"> секретарь комиссии</w:t>
            </w:r>
          </w:p>
        </w:tc>
      </w:tr>
      <w:tr w:rsidR="00732C5A" w:rsidRPr="00327449" w:rsidTr="00327449">
        <w:tc>
          <w:tcPr>
            <w:tcW w:w="417" w:type="pct"/>
          </w:tcPr>
          <w:p w:rsidR="001C168E" w:rsidRPr="00327449" w:rsidRDefault="00406490" w:rsidP="002F020F">
            <w:pPr>
              <w:jc w:val="center"/>
            </w:pPr>
            <w:r w:rsidRPr="00327449">
              <w:t>4</w:t>
            </w:r>
            <w:r w:rsidR="00327449">
              <w:t>.</w:t>
            </w:r>
          </w:p>
        </w:tc>
        <w:tc>
          <w:tcPr>
            <w:tcW w:w="1458" w:type="pct"/>
          </w:tcPr>
          <w:p w:rsidR="001C168E" w:rsidRPr="00327449" w:rsidRDefault="00667FEA" w:rsidP="002F020F">
            <w:r w:rsidRPr="00327449">
              <w:t>Трутченков В.И.</w:t>
            </w:r>
          </w:p>
        </w:tc>
        <w:tc>
          <w:tcPr>
            <w:tcW w:w="3125" w:type="pct"/>
          </w:tcPr>
          <w:p w:rsidR="001C168E" w:rsidRPr="00327449" w:rsidRDefault="001C168E" w:rsidP="002F020F">
            <w:r w:rsidRPr="00327449">
              <w:t>врач-терапевт ГБУЗ «Дубровская ЦРБ»</w:t>
            </w:r>
            <w:r w:rsidR="00FF33E6" w:rsidRPr="00327449">
              <w:t xml:space="preserve">, врач, </w:t>
            </w:r>
            <w:proofErr w:type="gramStart"/>
            <w:r w:rsidR="00FF33E6" w:rsidRPr="00327449">
              <w:t>руково</w:t>
            </w:r>
            <w:r w:rsidR="00940AB3">
              <w:t>-</w:t>
            </w:r>
            <w:r w:rsidR="00FF33E6" w:rsidRPr="00327449">
              <w:t>дящий</w:t>
            </w:r>
            <w:proofErr w:type="gramEnd"/>
            <w:r w:rsidR="00FF33E6" w:rsidRPr="00327449">
              <w:t xml:space="preserve"> работой медицинской комиссии</w:t>
            </w:r>
          </w:p>
        </w:tc>
      </w:tr>
      <w:tr w:rsidR="00732C5A" w:rsidRPr="00327449" w:rsidTr="00327449">
        <w:tc>
          <w:tcPr>
            <w:tcW w:w="417" w:type="pct"/>
          </w:tcPr>
          <w:p w:rsidR="00602E9E" w:rsidRPr="00327449" w:rsidRDefault="00406490" w:rsidP="002F020F">
            <w:pPr>
              <w:jc w:val="center"/>
            </w:pPr>
            <w:r w:rsidRPr="00327449">
              <w:t>5</w:t>
            </w:r>
            <w:r w:rsidR="00327449">
              <w:t>.</w:t>
            </w:r>
          </w:p>
        </w:tc>
        <w:tc>
          <w:tcPr>
            <w:tcW w:w="1458" w:type="pct"/>
          </w:tcPr>
          <w:p w:rsidR="00602E9E" w:rsidRPr="00327449" w:rsidRDefault="00732C5A" w:rsidP="002F020F">
            <w:r w:rsidRPr="00327449">
              <w:t>Гончарова И.Н.</w:t>
            </w:r>
          </w:p>
        </w:tc>
        <w:tc>
          <w:tcPr>
            <w:tcW w:w="3125" w:type="pct"/>
          </w:tcPr>
          <w:p w:rsidR="00602E9E" w:rsidRPr="00327449" w:rsidRDefault="000653DE" w:rsidP="002F020F">
            <w:r w:rsidRPr="00327449">
              <w:t>в</w:t>
            </w:r>
            <w:r w:rsidR="00860D3D" w:rsidRPr="00327449">
              <w:t>рач-хирург ГБУЗ «</w:t>
            </w:r>
            <w:r w:rsidR="00732C5A" w:rsidRPr="00327449">
              <w:t>Клетнянская ЦРБ</w:t>
            </w:r>
            <w:r w:rsidR="00860D3D" w:rsidRPr="00327449">
              <w:t>»</w:t>
            </w:r>
          </w:p>
        </w:tc>
      </w:tr>
      <w:tr w:rsidR="00732C5A" w:rsidRPr="00327449" w:rsidTr="00327449">
        <w:trPr>
          <w:trHeight w:val="174"/>
        </w:trPr>
        <w:tc>
          <w:tcPr>
            <w:tcW w:w="417" w:type="pct"/>
          </w:tcPr>
          <w:p w:rsidR="00602E9E" w:rsidRPr="00327449" w:rsidRDefault="00406490" w:rsidP="002F020F">
            <w:pPr>
              <w:jc w:val="center"/>
            </w:pPr>
            <w:r w:rsidRPr="00327449">
              <w:t>6</w:t>
            </w:r>
            <w:r w:rsidR="00327449">
              <w:t>.</w:t>
            </w:r>
          </w:p>
        </w:tc>
        <w:tc>
          <w:tcPr>
            <w:tcW w:w="1458" w:type="pct"/>
          </w:tcPr>
          <w:p w:rsidR="00602E9E" w:rsidRPr="00327449" w:rsidRDefault="00860D3D" w:rsidP="002F020F">
            <w:r w:rsidRPr="00327449">
              <w:t>Кондарева Н.К.</w:t>
            </w:r>
          </w:p>
        </w:tc>
        <w:tc>
          <w:tcPr>
            <w:tcW w:w="3125" w:type="pct"/>
          </w:tcPr>
          <w:p w:rsidR="00602E9E" w:rsidRPr="00327449" w:rsidRDefault="000653DE" w:rsidP="002F020F">
            <w:r w:rsidRPr="00327449">
              <w:t>в</w:t>
            </w:r>
            <w:r w:rsidR="00602E9E" w:rsidRPr="00327449">
              <w:t>ра</w:t>
            </w:r>
            <w:r w:rsidR="00FF33E6" w:rsidRPr="00327449">
              <w:t>ч-невролог</w:t>
            </w:r>
            <w:r w:rsidR="00732C5A" w:rsidRPr="00327449">
              <w:t xml:space="preserve"> ГБУЗ «Дубровская ЦРБ»</w:t>
            </w:r>
          </w:p>
        </w:tc>
      </w:tr>
      <w:tr w:rsidR="00732C5A" w:rsidRPr="00327449" w:rsidTr="00327449">
        <w:trPr>
          <w:trHeight w:val="174"/>
        </w:trPr>
        <w:tc>
          <w:tcPr>
            <w:tcW w:w="417" w:type="pct"/>
          </w:tcPr>
          <w:p w:rsidR="00732C5A" w:rsidRPr="00327449" w:rsidRDefault="00406490" w:rsidP="002F020F">
            <w:pPr>
              <w:jc w:val="center"/>
            </w:pPr>
            <w:r w:rsidRPr="00327449">
              <w:t>7</w:t>
            </w:r>
            <w:r w:rsidR="00327449">
              <w:t>.</w:t>
            </w:r>
          </w:p>
        </w:tc>
        <w:tc>
          <w:tcPr>
            <w:tcW w:w="1458" w:type="pct"/>
          </w:tcPr>
          <w:p w:rsidR="00732C5A" w:rsidRPr="00327449" w:rsidRDefault="00732C5A" w:rsidP="002F020F">
            <w:r w:rsidRPr="00327449">
              <w:t>Цыганков О.В.</w:t>
            </w:r>
          </w:p>
        </w:tc>
        <w:tc>
          <w:tcPr>
            <w:tcW w:w="3125" w:type="pct"/>
          </w:tcPr>
          <w:p w:rsidR="00732C5A" w:rsidRPr="00327449" w:rsidRDefault="00732C5A" w:rsidP="002F020F">
            <w:r w:rsidRPr="00327449">
              <w:t xml:space="preserve">врач-психиатр ГБУЗ «Клетнянская ЦРБ»  </w:t>
            </w:r>
          </w:p>
        </w:tc>
      </w:tr>
      <w:tr w:rsidR="00732C5A" w:rsidRPr="00327449" w:rsidTr="00327449">
        <w:trPr>
          <w:trHeight w:val="165"/>
        </w:trPr>
        <w:tc>
          <w:tcPr>
            <w:tcW w:w="417" w:type="pct"/>
          </w:tcPr>
          <w:p w:rsidR="00725029" w:rsidRPr="00327449" w:rsidRDefault="001D0A61" w:rsidP="002F020F">
            <w:pPr>
              <w:jc w:val="center"/>
            </w:pPr>
            <w:r w:rsidRPr="00327449">
              <w:lastRenderedPageBreak/>
              <w:t>8</w:t>
            </w:r>
            <w:r w:rsidR="00327449">
              <w:t>.</w:t>
            </w:r>
          </w:p>
        </w:tc>
        <w:tc>
          <w:tcPr>
            <w:tcW w:w="1458" w:type="pct"/>
          </w:tcPr>
          <w:p w:rsidR="00725029" w:rsidRPr="00327449" w:rsidRDefault="00732C5A" w:rsidP="002F020F">
            <w:r w:rsidRPr="00327449">
              <w:t>Прохоренков С.Д.</w:t>
            </w:r>
          </w:p>
        </w:tc>
        <w:tc>
          <w:tcPr>
            <w:tcW w:w="3125" w:type="pct"/>
          </w:tcPr>
          <w:p w:rsidR="00725029" w:rsidRPr="00327449" w:rsidRDefault="000653DE" w:rsidP="002F020F">
            <w:r w:rsidRPr="00327449">
              <w:t>в</w:t>
            </w:r>
            <w:r w:rsidR="00725029" w:rsidRPr="00327449">
              <w:t>рач-о</w:t>
            </w:r>
            <w:r w:rsidR="00FF33E6" w:rsidRPr="00327449">
              <w:t>фтальмолог</w:t>
            </w:r>
            <w:r w:rsidR="00732C5A" w:rsidRPr="00327449">
              <w:t xml:space="preserve"> ГБУЗ «Клетнянская ЦРБ»</w:t>
            </w:r>
          </w:p>
        </w:tc>
      </w:tr>
      <w:tr w:rsidR="00FF33E6" w:rsidRPr="00327449" w:rsidTr="00327449">
        <w:tc>
          <w:tcPr>
            <w:tcW w:w="417" w:type="pct"/>
          </w:tcPr>
          <w:p w:rsidR="00725029" w:rsidRPr="00327449" w:rsidRDefault="001D0A61" w:rsidP="002F020F">
            <w:pPr>
              <w:jc w:val="center"/>
            </w:pPr>
            <w:r w:rsidRPr="00327449">
              <w:t>9</w:t>
            </w:r>
            <w:r w:rsidR="00327449">
              <w:t>.</w:t>
            </w:r>
          </w:p>
        </w:tc>
        <w:tc>
          <w:tcPr>
            <w:tcW w:w="1458" w:type="pct"/>
          </w:tcPr>
          <w:p w:rsidR="00725029" w:rsidRPr="00327449" w:rsidRDefault="00732C5A" w:rsidP="002F020F">
            <w:r w:rsidRPr="00327449">
              <w:t>Кортелева К.И.</w:t>
            </w:r>
          </w:p>
        </w:tc>
        <w:tc>
          <w:tcPr>
            <w:tcW w:w="3125" w:type="pct"/>
          </w:tcPr>
          <w:p w:rsidR="00725029" w:rsidRPr="00327449" w:rsidRDefault="00947403" w:rsidP="002F020F">
            <w:r w:rsidRPr="00327449">
              <w:t>в</w:t>
            </w:r>
            <w:r w:rsidR="00725029" w:rsidRPr="00327449">
              <w:t>рач-оторинол</w:t>
            </w:r>
            <w:r w:rsidR="00FF33E6" w:rsidRPr="00327449">
              <w:t>аринголог</w:t>
            </w:r>
            <w:r w:rsidR="00732C5A" w:rsidRPr="00327449">
              <w:t xml:space="preserve"> ГБУЗ «Клетнянская ЦРБ</w:t>
            </w:r>
          </w:p>
        </w:tc>
      </w:tr>
      <w:tr w:rsidR="00FF33E6" w:rsidRPr="00327449" w:rsidTr="00327449">
        <w:tc>
          <w:tcPr>
            <w:tcW w:w="417" w:type="pct"/>
          </w:tcPr>
          <w:p w:rsidR="00602E9E" w:rsidRPr="00327449" w:rsidRDefault="001D0A61" w:rsidP="002F020F">
            <w:pPr>
              <w:jc w:val="center"/>
            </w:pPr>
            <w:r w:rsidRPr="00327449">
              <w:t>10</w:t>
            </w:r>
            <w:r w:rsidR="00327449">
              <w:t>.</w:t>
            </w:r>
          </w:p>
        </w:tc>
        <w:tc>
          <w:tcPr>
            <w:tcW w:w="1458" w:type="pct"/>
          </w:tcPr>
          <w:p w:rsidR="00860D3D" w:rsidRPr="00327449" w:rsidRDefault="00732C5A" w:rsidP="002F020F">
            <w:r w:rsidRPr="00327449">
              <w:t>Агеева З.П.</w:t>
            </w:r>
          </w:p>
        </w:tc>
        <w:tc>
          <w:tcPr>
            <w:tcW w:w="3125" w:type="pct"/>
          </w:tcPr>
          <w:p w:rsidR="00860D3D" w:rsidRPr="00327449" w:rsidRDefault="00947403" w:rsidP="002F020F">
            <w:r w:rsidRPr="00327449">
              <w:t>в</w:t>
            </w:r>
            <w:r w:rsidR="00860D3D" w:rsidRPr="00327449">
              <w:t>рач-дерматовенеролог</w:t>
            </w:r>
            <w:r w:rsidR="00FF33E6" w:rsidRPr="00327449">
              <w:t xml:space="preserve"> </w:t>
            </w:r>
            <w:r w:rsidR="00732C5A" w:rsidRPr="00327449">
              <w:t>ГБУЗ «Жуковская МБ</w:t>
            </w:r>
          </w:p>
        </w:tc>
      </w:tr>
      <w:tr w:rsidR="00FF33E6" w:rsidRPr="00327449" w:rsidTr="00327449">
        <w:trPr>
          <w:trHeight w:val="50"/>
        </w:trPr>
        <w:tc>
          <w:tcPr>
            <w:tcW w:w="417" w:type="pct"/>
          </w:tcPr>
          <w:p w:rsidR="00725029" w:rsidRPr="00327449" w:rsidRDefault="00725029" w:rsidP="002F020F">
            <w:pPr>
              <w:jc w:val="center"/>
            </w:pPr>
            <w:r w:rsidRPr="00327449">
              <w:t>1</w:t>
            </w:r>
            <w:r w:rsidR="001D0A61" w:rsidRPr="00327449">
              <w:t>1</w:t>
            </w:r>
            <w:r w:rsidR="00327449">
              <w:t>.</w:t>
            </w:r>
          </w:p>
        </w:tc>
        <w:tc>
          <w:tcPr>
            <w:tcW w:w="1458" w:type="pct"/>
          </w:tcPr>
          <w:p w:rsidR="00860D3D" w:rsidRPr="00327449" w:rsidRDefault="00947403" w:rsidP="002F020F">
            <w:r w:rsidRPr="00327449">
              <w:t xml:space="preserve">Силаев </w:t>
            </w:r>
            <w:r w:rsidR="00732C5A" w:rsidRPr="00327449">
              <w:t>В</w:t>
            </w:r>
            <w:r w:rsidRPr="00327449">
              <w:t>.</w:t>
            </w:r>
            <w:r w:rsidR="00732C5A" w:rsidRPr="00327449">
              <w:t>О</w:t>
            </w:r>
            <w:r w:rsidRPr="00327449">
              <w:t>.</w:t>
            </w:r>
          </w:p>
        </w:tc>
        <w:tc>
          <w:tcPr>
            <w:tcW w:w="3125" w:type="pct"/>
          </w:tcPr>
          <w:p w:rsidR="00860D3D" w:rsidRPr="00327449" w:rsidRDefault="00947403" w:rsidP="002F020F">
            <w:r w:rsidRPr="00327449">
              <w:t>в</w:t>
            </w:r>
            <w:r w:rsidR="00860D3D" w:rsidRPr="00327449">
              <w:t>рач</w:t>
            </w:r>
            <w:r w:rsidR="00FF33E6" w:rsidRPr="00327449">
              <w:t xml:space="preserve">-стоматолог </w:t>
            </w:r>
            <w:r w:rsidR="00732C5A" w:rsidRPr="00327449">
              <w:t>ГБУЗ «Дубровская ЦРБ</w:t>
            </w:r>
          </w:p>
        </w:tc>
      </w:tr>
    </w:tbl>
    <w:p w:rsidR="00590F5D" w:rsidRPr="002F020F" w:rsidRDefault="00590F5D" w:rsidP="00940AB3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«Клетнянский муниципальный район»:</w:t>
      </w:r>
    </w:p>
    <w:p w:rsidR="00590F5D" w:rsidRPr="002F020F" w:rsidRDefault="00590F5D" w:rsidP="00940AB3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FF1372" w:rsidRPr="00F935A1" w:rsidTr="00F935A1">
        <w:tc>
          <w:tcPr>
            <w:tcW w:w="417" w:type="pct"/>
          </w:tcPr>
          <w:p w:rsidR="00590F5D" w:rsidRPr="00F935A1" w:rsidRDefault="00F935A1" w:rsidP="00F935A1">
            <w:pPr>
              <w:jc w:val="center"/>
            </w:pPr>
            <w:r w:rsidRPr="00F935A1">
              <w:t>№ п</w:t>
            </w:r>
            <w:r w:rsidR="00590F5D" w:rsidRPr="00F935A1">
              <w:t>п</w:t>
            </w:r>
          </w:p>
        </w:tc>
        <w:tc>
          <w:tcPr>
            <w:tcW w:w="1458" w:type="pct"/>
          </w:tcPr>
          <w:p w:rsidR="00590F5D" w:rsidRPr="00F935A1" w:rsidRDefault="00590F5D" w:rsidP="00F935A1">
            <w:pPr>
              <w:jc w:val="center"/>
            </w:pPr>
            <w:r w:rsidRPr="00F935A1">
              <w:t>Ф.И.О.</w:t>
            </w:r>
          </w:p>
        </w:tc>
        <w:tc>
          <w:tcPr>
            <w:tcW w:w="3125" w:type="pct"/>
          </w:tcPr>
          <w:p w:rsidR="00590F5D" w:rsidRPr="00F935A1" w:rsidRDefault="00590F5D" w:rsidP="00F935A1">
            <w:pPr>
              <w:jc w:val="center"/>
            </w:pPr>
            <w:r w:rsidRPr="00F935A1">
              <w:t>Должность</w:t>
            </w:r>
          </w:p>
        </w:tc>
      </w:tr>
      <w:tr w:rsidR="00FF1372" w:rsidRPr="00F935A1" w:rsidTr="00F935A1">
        <w:trPr>
          <w:trHeight w:val="178"/>
        </w:trPr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1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811259" w:rsidP="00F935A1">
            <w:r w:rsidRPr="00F935A1">
              <w:t>Васютичев И.В.</w:t>
            </w:r>
          </w:p>
        </w:tc>
        <w:tc>
          <w:tcPr>
            <w:tcW w:w="3125" w:type="pct"/>
          </w:tcPr>
          <w:p w:rsidR="00F935A1" w:rsidRDefault="00590F5D" w:rsidP="00F935A1">
            <w:pPr>
              <w:rPr>
                <w:bCs/>
              </w:rPr>
            </w:pPr>
            <w:proofErr w:type="gramStart"/>
            <w:r w:rsidRPr="00F935A1">
              <w:t xml:space="preserve">военный </w:t>
            </w:r>
            <w:r w:rsidR="00C468D2" w:rsidRPr="00F935A1">
              <w:t>комиссар (</w:t>
            </w:r>
            <w:r w:rsidR="00F935A1">
              <w:rPr>
                <w:bCs/>
              </w:rPr>
              <w:t>Дубровского, Клетнянского</w:t>
            </w:r>
            <w:proofErr w:type="gramEnd"/>
          </w:p>
          <w:p w:rsidR="00590F5D" w:rsidRPr="00F935A1" w:rsidRDefault="00590F5D" w:rsidP="00F935A1">
            <w:r w:rsidRPr="00F935A1">
              <w:rPr>
                <w:bCs/>
              </w:rPr>
              <w:t>и Рогнединского</w:t>
            </w:r>
            <w:r w:rsidRPr="00F935A1">
              <w:t xml:space="preserve"> районов Брянской области), председатель комиссии ППГВУ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2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811259" w:rsidP="00F935A1">
            <w:r w:rsidRPr="00F935A1">
              <w:t>Рыбакина Л.С.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медицинская сестра ГБУЗ «Клетнянская ЦРБ», секретарь комиссии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3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811259" w:rsidP="00F935A1">
            <w:r w:rsidRPr="00F935A1">
              <w:t>Запецкий О.А.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первый заместитель главы администрации Клетнян</w:t>
            </w:r>
            <w:r w:rsidR="00F935A1">
              <w:t>-</w:t>
            </w:r>
            <w:r w:rsidRPr="00F935A1">
              <w:t>ского района, представитель администрации района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4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093C9A" w:rsidP="00F935A1">
            <w:r w:rsidRPr="00F935A1">
              <w:t>Буцыкина Л.А.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помощник начальника отделения (</w:t>
            </w:r>
            <w:r w:rsidR="00093C9A" w:rsidRPr="00F935A1">
              <w:t>планирования, предназначения, подготовки и учета мобилизационных ресурсов) (по воинскому учету)</w:t>
            </w:r>
            <w:r w:rsidRPr="00F935A1">
              <w:t xml:space="preserve"> военного комиссариата (</w:t>
            </w:r>
            <w:r w:rsidRPr="00F935A1">
              <w:rPr>
                <w:bCs/>
              </w:rPr>
              <w:t>Дубровского, Клетнянского и Рогнединского</w:t>
            </w:r>
            <w:r w:rsidRPr="00F935A1">
              <w:t xml:space="preserve"> районов Брянской области), специалист по профессиональному психологическому отбору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5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590F5D" w:rsidP="00F935A1">
            <w:r w:rsidRPr="00F935A1">
              <w:t>Марков И.А.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 xml:space="preserve">врач-терапевт ГБУЗ «Клетнянская ЦРБ», врач, </w:t>
            </w:r>
            <w:proofErr w:type="gramStart"/>
            <w:r w:rsidRPr="00F935A1">
              <w:t>руково</w:t>
            </w:r>
            <w:r w:rsidR="00F935A1">
              <w:t>-</w:t>
            </w:r>
            <w:r w:rsidRPr="00F935A1">
              <w:t>дящий</w:t>
            </w:r>
            <w:proofErr w:type="gramEnd"/>
            <w:r w:rsidRPr="00F935A1">
              <w:t xml:space="preserve"> работой медицинской комиссии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590F5D" w:rsidP="00F935A1">
            <w:pPr>
              <w:jc w:val="center"/>
            </w:pPr>
            <w:r w:rsidRPr="00F935A1">
              <w:t>6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590F5D" w:rsidP="00F935A1">
            <w:r w:rsidRPr="00F935A1">
              <w:t>Гончарова И.Н.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врач-хирург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46783D" w:rsidP="00F935A1">
            <w:pPr>
              <w:jc w:val="center"/>
            </w:pPr>
            <w:r w:rsidRPr="00F935A1">
              <w:t>7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590F5D" w:rsidP="00F935A1">
            <w:r w:rsidRPr="00F935A1">
              <w:t>Ермоленко О.А.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врач-невролог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46783D" w:rsidP="00F935A1">
            <w:pPr>
              <w:jc w:val="center"/>
            </w:pPr>
            <w:r w:rsidRPr="00F935A1">
              <w:t>8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590F5D" w:rsidP="00F935A1">
            <w:r w:rsidRPr="00F935A1">
              <w:t>Цыганков О.В.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врач-психиатр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590F5D" w:rsidRPr="00F935A1" w:rsidRDefault="0046783D" w:rsidP="00F935A1">
            <w:pPr>
              <w:jc w:val="center"/>
            </w:pPr>
            <w:r w:rsidRPr="00F935A1">
              <w:t>9</w:t>
            </w:r>
            <w:r w:rsidR="00F935A1">
              <w:t>.</w:t>
            </w:r>
          </w:p>
        </w:tc>
        <w:tc>
          <w:tcPr>
            <w:tcW w:w="1458" w:type="pct"/>
          </w:tcPr>
          <w:p w:rsidR="00590F5D" w:rsidRPr="00F935A1" w:rsidRDefault="00590F5D" w:rsidP="00F935A1">
            <w:r w:rsidRPr="00F935A1">
              <w:t>Прохоренков С.Д.</w:t>
            </w:r>
          </w:p>
        </w:tc>
        <w:tc>
          <w:tcPr>
            <w:tcW w:w="3125" w:type="pct"/>
          </w:tcPr>
          <w:p w:rsidR="00590F5D" w:rsidRPr="00F935A1" w:rsidRDefault="00590F5D" w:rsidP="00F935A1">
            <w:r w:rsidRPr="00F935A1">
              <w:t>врач-офтальмолог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811259" w:rsidRPr="00F935A1" w:rsidRDefault="0046783D" w:rsidP="00F935A1">
            <w:pPr>
              <w:jc w:val="center"/>
            </w:pPr>
            <w:r w:rsidRPr="00F935A1">
              <w:t>10</w:t>
            </w:r>
            <w:r w:rsidR="00F935A1">
              <w:t>.</w:t>
            </w:r>
          </w:p>
        </w:tc>
        <w:tc>
          <w:tcPr>
            <w:tcW w:w="1458" w:type="pct"/>
          </w:tcPr>
          <w:p w:rsidR="00811259" w:rsidRPr="00F935A1" w:rsidRDefault="00811259" w:rsidP="00F935A1">
            <w:r w:rsidRPr="00F935A1">
              <w:t>Кортелева К.И.</w:t>
            </w:r>
          </w:p>
        </w:tc>
        <w:tc>
          <w:tcPr>
            <w:tcW w:w="3125" w:type="pct"/>
          </w:tcPr>
          <w:p w:rsidR="00811259" w:rsidRPr="00F935A1" w:rsidRDefault="00811259" w:rsidP="00F935A1">
            <w:r w:rsidRPr="00F935A1">
              <w:t>врач-оториноларинголог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811259" w:rsidRPr="00F935A1" w:rsidRDefault="0046783D" w:rsidP="00F935A1">
            <w:pPr>
              <w:jc w:val="center"/>
            </w:pPr>
            <w:r w:rsidRPr="00F935A1">
              <w:t>11</w:t>
            </w:r>
            <w:r w:rsidR="00F935A1">
              <w:t>.</w:t>
            </w:r>
          </w:p>
        </w:tc>
        <w:tc>
          <w:tcPr>
            <w:tcW w:w="1458" w:type="pct"/>
          </w:tcPr>
          <w:p w:rsidR="00811259" w:rsidRPr="00F935A1" w:rsidRDefault="00811259" w:rsidP="00F935A1">
            <w:r w:rsidRPr="00F935A1">
              <w:t>Гойдин А.И</w:t>
            </w:r>
          </w:p>
        </w:tc>
        <w:tc>
          <w:tcPr>
            <w:tcW w:w="3125" w:type="pct"/>
          </w:tcPr>
          <w:p w:rsidR="00811259" w:rsidRPr="00F935A1" w:rsidRDefault="00811259" w:rsidP="00F935A1">
            <w:r w:rsidRPr="00F935A1">
              <w:t>врач-дерматовенеролог ГБУЗ «Клетнянская ЦРБ»</w:t>
            </w:r>
          </w:p>
        </w:tc>
      </w:tr>
      <w:tr w:rsidR="00FF1372" w:rsidRPr="00F935A1" w:rsidTr="00F935A1">
        <w:tc>
          <w:tcPr>
            <w:tcW w:w="417" w:type="pct"/>
          </w:tcPr>
          <w:p w:rsidR="00811259" w:rsidRPr="00F935A1" w:rsidRDefault="0046783D" w:rsidP="00F935A1">
            <w:pPr>
              <w:jc w:val="center"/>
            </w:pPr>
            <w:r w:rsidRPr="00F935A1">
              <w:t>12</w:t>
            </w:r>
            <w:r w:rsidR="00F935A1">
              <w:t>.</w:t>
            </w:r>
          </w:p>
        </w:tc>
        <w:tc>
          <w:tcPr>
            <w:tcW w:w="1458" w:type="pct"/>
          </w:tcPr>
          <w:p w:rsidR="00811259" w:rsidRPr="00F935A1" w:rsidRDefault="00811259" w:rsidP="00F935A1">
            <w:r w:rsidRPr="00F935A1">
              <w:t>Кортелев И.И.</w:t>
            </w:r>
          </w:p>
        </w:tc>
        <w:tc>
          <w:tcPr>
            <w:tcW w:w="3125" w:type="pct"/>
          </w:tcPr>
          <w:p w:rsidR="00811259" w:rsidRPr="00F935A1" w:rsidRDefault="00811259" w:rsidP="00F935A1">
            <w:r w:rsidRPr="00F935A1">
              <w:t>врач-стоматолог ГБУЗ «Клетнянская ЦРБ»</w:t>
            </w:r>
          </w:p>
        </w:tc>
      </w:tr>
    </w:tbl>
    <w:p w:rsidR="00590F5D" w:rsidRPr="002F020F" w:rsidRDefault="00590F5D" w:rsidP="003F208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590F5D" w:rsidRPr="003F208E" w:rsidTr="003F208E">
        <w:tc>
          <w:tcPr>
            <w:tcW w:w="417" w:type="pct"/>
          </w:tcPr>
          <w:p w:rsidR="00590F5D" w:rsidRPr="003F208E" w:rsidRDefault="003F208E" w:rsidP="003F208E">
            <w:pPr>
              <w:jc w:val="center"/>
            </w:pPr>
            <w:r w:rsidRPr="003F208E">
              <w:t>№ п</w:t>
            </w:r>
            <w:r w:rsidR="00590F5D" w:rsidRPr="003F208E">
              <w:t>п</w:t>
            </w:r>
          </w:p>
        </w:tc>
        <w:tc>
          <w:tcPr>
            <w:tcW w:w="1458" w:type="pct"/>
          </w:tcPr>
          <w:p w:rsidR="00590F5D" w:rsidRPr="003F208E" w:rsidRDefault="00590F5D" w:rsidP="003F208E">
            <w:pPr>
              <w:jc w:val="center"/>
            </w:pPr>
            <w:r w:rsidRPr="003F208E">
              <w:t>Ф.И.О.</w:t>
            </w:r>
          </w:p>
        </w:tc>
        <w:tc>
          <w:tcPr>
            <w:tcW w:w="3125" w:type="pct"/>
          </w:tcPr>
          <w:p w:rsidR="00590F5D" w:rsidRPr="003F208E" w:rsidRDefault="00590F5D" w:rsidP="003F208E">
            <w:pPr>
              <w:jc w:val="center"/>
            </w:pPr>
            <w:r w:rsidRPr="003F208E">
              <w:t>Должность</w:t>
            </w:r>
          </w:p>
        </w:tc>
      </w:tr>
      <w:tr w:rsidR="00590F5D" w:rsidRPr="003F208E" w:rsidTr="003F208E">
        <w:trPr>
          <w:trHeight w:val="178"/>
        </w:trPr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1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Лифанов В.С.</w:t>
            </w:r>
          </w:p>
        </w:tc>
        <w:tc>
          <w:tcPr>
            <w:tcW w:w="3125" w:type="pct"/>
          </w:tcPr>
          <w:p w:rsidR="00F02495" w:rsidRDefault="00590F5D" w:rsidP="003F208E">
            <w:pPr>
              <w:rPr>
                <w:bCs/>
              </w:rPr>
            </w:pPr>
            <w:proofErr w:type="gramStart"/>
            <w:r w:rsidRPr="003F208E">
              <w:t>начальник отделения (планирования, предназначения, подготовки и учета мобилизационных ресурсов) военного комиссариата (</w:t>
            </w:r>
            <w:r w:rsidR="00F02495">
              <w:rPr>
                <w:bCs/>
              </w:rPr>
              <w:t>Дубровского, Клетнянского</w:t>
            </w:r>
            <w:proofErr w:type="gramEnd"/>
          </w:p>
          <w:p w:rsidR="00590F5D" w:rsidRPr="003F208E" w:rsidRDefault="00590F5D" w:rsidP="00F02495">
            <w:r w:rsidRPr="003F208E">
              <w:rPr>
                <w:bCs/>
              </w:rPr>
              <w:t>и Рогнединского</w:t>
            </w:r>
            <w:r w:rsidRPr="003F208E">
              <w:t xml:space="preserve"> районов Брянской области), заместитель председателя комиссии по постановке граждан на воинский уч</w:t>
            </w:r>
            <w:r w:rsidR="00F02495">
              <w:t>е</w:t>
            </w:r>
            <w:r w:rsidRPr="003F208E">
              <w:t>т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2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Минина Л.А.</w:t>
            </w:r>
          </w:p>
        </w:tc>
        <w:tc>
          <w:tcPr>
            <w:tcW w:w="3125" w:type="pct"/>
          </w:tcPr>
          <w:p w:rsidR="00F02495" w:rsidRDefault="00590F5D" w:rsidP="003F208E">
            <w:proofErr w:type="gramStart"/>
            <w:r w:rsidRPr="003F208E">
              <w:t>помощник н</w:t>
            </w:r>
            <w:r w:rsidR="00F02495">
              <w:t>ачальника отделения (подготовки</w:t>
            </w:r>
            <w:proofErr w:type="gramEnd"/>
          </w:p>
          <w:p w:rsidR="00590F5D" w:rsidRPr="003F208E" w:rsidRDefault="00590F5D" w:rsidP="003F208E">
            <w:r w:rsidRPr="003F208E">
              <w:t>и призыва граждан на военную службу) военного комиссариата (</w:t>
            </w:r>
            <w:r w:rsidRPr="003F208E">
              <w:rPr>
                <w:bCs/>
              </w:rPr>
              <w:t>Дубровского, Клетнянского и Рогнедин</w:t>
            </w:r>
            <w:r w:rsidR="00F02495">
              <w:rPr>
                <w:bCs/>
              </w:rPr>
              <w:t>-</w:t>
            </w:r>
            <w:r w:rsidRPr="003F208E">
              <w:rPr>
                <w:bCs/>
              </w:rPr>
              <w:t>ского</w:t>
            </w:r>
            <w:r w:rsidRPr="003F208E">
              <w:t xml:space="preserve"> районов Брянской области), секретарь комиссии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3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Бибикова А.Е.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заместитель начальника управления образования администрации Клетнянского района, представитель администрации района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4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093C9A" w:rsidP="003F208E">
            <w:r w:rsidRPr="003F208E">
              <w:t>Степина М.М.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помощник начальника отделения (планирования, предназначения, подготовки и учета мобилизационных ресурсов) (по воинскому учету) военного комиссариата (</w:t>
            </w:r>
            <w:r w:rsidRPr="003F208E">
              <w:rPr>
                <w:bCs/>
              </w:rPr>
              <w:t>Дубровского, Клетнянского и Рогнединского</w:t>
            </w:r>
            <w:r w:rsidRPr="003F208E">
              <w:t xml:space="preserve"> районов Брянской области), специалист по профессиональному психологическому отбору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lastRenderedPageBreak/>
              <w:t>5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Прохоренков С.Д.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врач-офтальмолог ГБУЗ «Клетнянская ЦРБ», врач, руководящий работой медицинской комиссии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6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Кацков В.К.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врач-хирург ГБУЗ «Клетнянская ЦРБ»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7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093C9A" w:rsidP="003F208E">
            <w:r w:rsidRPr="003F208E">
              <w:t>Перлухин В.В.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врач-терапевт ГБУЗ «Клетнянская ЦРБ»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8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0211B0" w:rsidP="003F208E">
            <w:r w:rsidRPr="003F208E">
              <w:t>Ломакин В.А.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врач-стоматолог ГБУЗ «Клетнянская ЦРБ»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9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Ермакова В.В.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врач-невролог ГБУЗ «Дубровская ЦРБ»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10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Доброцветов М.В.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врач-психиатр ГБУЗ «Дубровская ЦРБ</w:t>
            </w:r>
          </w:p>
        </w:tc>
      </w:tr>
      <w:tr w:rsidR="00FF1372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11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0211B0" w:rsidP="003F208E">
            <w:r w:rsidRPr="003F208E">
              <w:t>Христофор С.А.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врач-от</w:t>
            </w:r>
            <w:r w:rsidR="00093C9A" w:rsidRPr="003F208E">
              <w:t>ориноларинголог ГБУЗ «</w:t>
            </w:r>
            <w:r w:rsidR="000211B0" w:rsidRPr="003F208E">
              <w:t>Дубровская</w:t>
            </w:r>
            <w:r w:rsidRPr="003F208E">
              <w:t xml:space="preserve"> ЦРБ»</w:t>
            </w:r>
          </w:p>
        </w:tc>
      </w:tr>
      <w:tr w:rsidR="00590F5D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12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590F5D" w:rsidP="003F208E">
            <w:r w:rsidRPr="003F208E">
              <w:t>Христофор А.Ю.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врач-дерматовенеролог ГБУЗ «Дубровская ЦРБ»</w:t>
            </w:r>
          </w:p>
        </w:tc>
      </w:tr>
      <w:tr w:rsidR="00FF1372" w:rsidRPr="003F208E" w:rsidTr="003F208E">
        <w:tc>
          <w:tcPr>
            <w:tcW w:w="417" w:type="pct"/>
          </w:tcPr>
          <w:p w:rsidR="00590F5D" w:rsidRPr="003F208E" w:rsidRDefault="00590F5D" w:rsidP="003F208E">
            <w:pPr>
              <w:jc w:val="center"/>
            </w:pPr>
            <w:r w:rsidRPr="003F208E">
              <w:t>13</w:t>
            </w:r>
            <w:r w:rsidR="00D02B0C">
              <w:t>.</w:t>
            </w:r>
          </w:p>
        </w:tc>
        <w:tc>
          <w:tcPr>
            <w:tcW w:w="1458" w:type="pct"/>
          </w:tcPr>
          <w:p w:rsidR="00590F5D" w:rsidRPr="003F208E" w:rsidRDefault="000211B0" w:rsidP="003F208E">
            <w:r w:rsidRPr="003F208E">
              <w:t>Агеева З.П.</w:t>
            </w:r>
          </w:p>
        </w:tc>
        <w:tc>
          <w:tcPr>
            <w:tcW w:w="3125" w:type="pct"/>
          </w:tcPr>
          <w:p w:rsidR="00590F5D" w:rsidRPr="003F208E" w:rsidRDefault="00590F5D" w:rsidP="003F208E">
            <w:r w:rsidRPr="003F208E">
              <w:t>врач-офтальмолог ГБУЗ «</w:t>
            </w:r>
            <w:r w:rsidR="000211B0" w:rsidRPr="003F208E">
              <w:t>Рогнединская</w:t>
            </w:r>
            <w:r w:rsidRPr="003F208E">
              <w:t xml:space="preserve"> ЦРБ</w:t>
            </w:r>
            <w:r w:rsidR="001565EF" w:rsidRPr="003F208E">
              <w:t>»</w:t>
            </w:r>
          </w:p>
        </w:tc>
      </w:tr>
    </w:tbl>
    <w:p w:rsidR="007F192F" w:rsidRPr="002F020F" w:rsidRDefault="007F192F" w:rsidP="0070222C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«Дятьковский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70222C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F72680" w:rsidRPr="0070222C" w:rsidTr="0070222C">
        <w:tc>
          <w:tcPr>
            <w:tcW w:w="417" w:type="pct"/>
          </w:tcPr>
          <w:p w:rsidR="004E5495" w:rsidRPr="0070222C" w:rsidRDefault="0070222C" w:rsidP="0070222C">
            <w:pPr>
              <w:jc w:val="center"/>
            </w:pPr>
            <w:r w:rsidRPr="0070222C">
              <w:t>№ п</w:t>
            </w:r>
            <w:r w:rsidR="004E5495" w:rsidRPr="0070222C">
              <w:t>п</w:t>
            </w:r>
          </w:p>
        </w:tc>
        <w:tc>
          <w:tcPr>
            <w:tcW w:w="1458" w:type="pct"/>
          </w:tcPr>
          <w:p w:rsidR="004E5495" w:rsidRPr="0070222C" w:rsidRDefault="004E5495" w:rsidP="0070222C">
            <w:pPr>
              <w:jc w:val="center"/>
            </w:pPr>
            <w:r w:rsidRPr="0070222C">
              <w:t>Ф.И.О.</w:t>
            </w:r>
          </w:p>
        </w:tc>
        <w:tc>
          <w:tcPr>
            <w:tcW w:w="3125" w:type="pct"/>
          </w:tcPr>
          <w:p w:rsidR="004E5495" w:rsidRPr="0070222C" w:rsidRDefault="004E5495" w:rsidP="0070222C">
            <w:pPr>
              <w:jc w:val="center"/>
            </w:pPr>
            <w:r w:rsidRPr="0070222C">
              <w:t>Должность</w:t>
            </w:r>
          </w:p>
        </w:tc>
      </w:tr>
      <w:tr w:rsidR="00F72680" w:rsidRPr="0070222C" w:rsidTr="0070222C">
        <w:trPr>
          <w:trHeight w:val="178"/>
        </w:trPr>
        <w:tc>
          <w:tcPr>
            <w:tcW w:w="417" w:type="pct"/>
          </w:tcPr>
          <w:p w:rsidR="004E5495" w:rsidRPr="0070222C" w:rsidRDefault="004E5495" w:rsidP="0070222C">
            <w:pPr>
              <w:jc w:val="center"/>
            </w:pPr>
            <w:r w:rsidRPr="0070222C">
              <w:t>1</w:t>
            </w:r>
            <w:r w:rsidR="0070222C">
              <w:t>.</w:t>
            </w:r>
          </w:p>
        </w:tc>
        <w:tc>
          <w:tcPr>
            <w:tcW w:w="1458" w:type="pct"/>
          </w:tcPr>
          <w:p w:rsidR="004E5495" w:rsidRPr="0070222C" w:rsidRDefault="007775AC" w:rsidP="0070222C">
            <w:r w:rsidRPr="0070222C">
              <w:t>Фролов А.В.</w:t>
            </w:r>
          </w:p>
        </w:tc>
        <w:tc>
          <w:tcPr>
            <w:tcW w:w="3125" w:type="pct"/>
          </w:tcPr>
          <w:p w:rsidR="00B74E98" w:rsidRDefault="00726A8F" w:rsidP="0070222C">
            <w:pPr>
              <w:rPr>
                <w:bCs/>
              </w:rPr>
            </w:pPr>
            <w:proofErr w:type="gramStart"/>
            <w:r w:rsidRPr="0070222C">
              <w:rPr>
                <w:iCs/>
              </w:rPr>
              <w:t>в</w:t>
            </w:r>
            <w:r w:rsidR="007775AC" w:rsidRPr="0070222C">
              <w:rPr>
                <w:iCs/>
              </w:rPr>
              <w:t xml:space="preserve">оенный </w:t>
            </w:r>
            <w:r w:rsidR="00CA23EC" w:rsidRPr="0070222C">
              <w:rPr>
                <w:iCs/>
              </w:rPr>
              <w:t>комиссар</w:t>
            </w:r>
            <w:r w:rsidR="00693109" w:rsidRPr="0070222C">
              <w:rPr>
                <w:iCs/>
              </w:rPr>
              <w:t xml:space="preserve"> военного комиссариата</w:t>
            </w:r>
            <w:r w:rsidR="00CA23EC" w:rsidRPr="0070222C">
              <w:t xml:space="preserve"> </w:t>
            </w:r>
            <w:r w:rsidR="00D77C0F" w:rsidRPr="0070222C">
              <w:t>(</w:t>
            </w:r>
            <w:r w:rsidR="00645E70" w:rsidRPr="0070222C">
              <w:rPr>
                <w:bCs/>
              </w:rPr>
              <w:t>городов Жуковка, Дятьково и Фокино, Жуковского</w:t>
            </w:r>
            <w:r w:rsidR="007775AC" w:rsidRPr="0070222C">
              <w:rPr>
                <w:bCs/>
              </w:rPr>
              <w:t xml:space="preserve"> МО</w:t>
            </w:r>
            <w:proofErr w:type="gramEnd"/>
          </w:p>
          <w:p w:rsidR="004E5495" w:rsidRPr="0070222C" w:rsidRDefault="00645E70" w:rsidP="00B74E98">
            <w:r w:rsidRPr="0070222C">
              <w:rPr>
                <w:bCs/>
              </w:rPr>
              <w:t>и Дятьковского районов</w:t>
            </w:r>
            <w:r w:rsidRPr="0070222C">
              <w:t xml:space="preserve"> Брянской области</w:t>
            </w:r>
            <w:r w:rsidR="00D77C0F" w:rsidRPr="0070222C">
              <w:t>)</w:t>
            </w:r>
            <w:r w:rsidR="004E5495" w:rsidRPr="0070222C">
              <w:t xml:space="preserve">, </w:t>
            </w:r>
            <w:proofErr w:type="gramStart"/>
            <w:r w:rsidR="004E5495" w:rsidRPr="0070222C">
              <w:t>председа</w:t>
            </w:r>
            <w:r w:rsidR="00B74E98">
              <w:t>-</w:t>
            </w:r>
            <w:r w:rsidR="004E5495" w:rsidRPr="0070222C">
              <w:t>тель</w:t>
            </w:r>
            <w:proofErr w:type="gramEnd"/>
            <w:r w:rsidR="004E5495" w:rsidRPr="0070222C">
              <w:t xml:space="preserve"> комиссии</w:t>
            </w:r>
            <w:r w:rsidR="007775AC" w:rsidRPr="0070222C">
              <w:t xml:space="preserve"> по первоначальной постановке граждан на воинский уч</w:t>
            </w:r>
            <w:r w:rsidR="00B74E98">
              <w:t>е</w:t>
            </w:r>
            <w:r w:rsidR="007775AC" w:rsidRPr="0070222C">
              <w:t>т</w:t>
            </w:r>
          </w:p>
        </w:tc>
      </w:tr>
      <w:tr w:rsidR="00F72680" w:rsidRPr="0070222C" w:rsidTr="0070222C">
        <w:tc>
          <w:tcPr>
            <w:tcW w:w="417" w:type="pct"/>
          </w:tcPr>
          <w:p w:rsidR="00F13EA8" w:rsidRPr="0070222C" w:rsidRDefault="00F13EA8" w:rsidP="0070222C">
            <w:pPr>
              <w:jc w:val="center"/>
            </w:pPr>
            <w:r w:rsidRPr="0070222C">
              <w:t>2</w:t>
            </w:r>
            <w:r w:rsidR="0070222C">
              <w:t>.</w:t>
            </w:r>
          </w:p>
        </w:tc>
        <w:tc>
          <w:tcPr>
            <w:tcW w:w="1458" w:type="pct"/>
          </w:tcPr>
          <w:p w:rsidR="00F13EA8" w:rsidRPr="0070222C" w:rsidRDefault="00AD21D1" w:rsidP="0070222C">
            <w:r w:rsidRPr="0070222C">
              <w:t>Матюшина Е.</w:t>
            </w:r>
            <w:r w:rsidR="00693109" w:rsidRPr="0070222C">
              <w:t>В.</w:t>
            </w:r>
          </w:p>
        </w:tc>
        <w:tc>
          <w:tcPr>
            <w:tcW w:w="3125" w:type="pct"/>
          </w:tcPr>
          <w:p w:rsidR="00F13EA8" w:rsidRPr="0070222C" w:rsidRDefault="00726A8F" w:rsidP="00B74E98">
            <w:r w:rsidRPr="0070222C">
              <w:t>м</w:t>
            </w:r>
            <w:r w:rsidR="007775AC" w:rsidRPr="0070222C">
              <w:t xml:space="preserve">едицинская </w:t>
            </w:r>
            <w:r w:rsidR="00693109" w:rsidRPr="0070222C">
              <w:t xml:space="preserve">сестра </w:t>
            </w:r>
            <w:r w:rsidR="00E87EB4" w:rsidRPr="0070222C">
              <w:t xml:space="preserve">центра </w:t>
            </w:r>
            <w:r w:rsidR="00117B13" w:rsidRPr="0070222C">
              <w:t>(</w:t>
            </w:r>
            <w:r w:rsidR="00693109" w:rsidRPr="0070222C">
              <w:t>военно-врачебной экспертизы</w:t>
            </w:r>
            <w:r w:rsidR="00117B13" w:rsidRPr="0070222C">
              <w:t>)</w:t>
            </w:r>
            <w:r w:rsidR="00693109" w:rsidRPr="0070222C">
              <w:t xml:space="preserve"> военного комиссариата Брянской области</w:t>
            </w:r>
            <w:r w:rsidR="00351C50" w:rsidRPr="0070222C">
              <w:t>, секретарь комиссии</w:t>
            </w:r>
            <w:r w:rsidR="007775AC" w:rsidRPr="0070222C">
              <w:t xml:space="preserve"> по первоначальной постановке граждан на воинский уч</w:t>
            </w:r>
            <w:r w:rsidR="00B74E98">
              <w:t>е</w:t>
            </w:r>
            <w:r w:rsidR="007775AC" w:rsidRPr="0070222C">
              <w:t>т</w:t>
            </w:r>
          </w:p>
        </w:tc>
      </w:tr>
      <w:tr w:rsidR="00F72680" w:rsidRPr="0070222C" w:rsidTr="0070222C">
        <w:tc>
          <w:tcPr>
            <w:tcW w:w="417" w:type="pct"/>
          </w:tcPr>
          <w:p w:rsidR="00351C50" w:rsidRPr="0070222C" w:rsidRDefault="003F5E69" w:rsidP="0070222C">
            <w:pPr>
              <w:jc w:val="center"/>
            </w:pPr>
            <w:r w:rsidRPr="0070222C">
              <w:t>3</w:t>
            </w:r>
            <w:r w:rsidR="0070222C">
              <w:t>.</w:t>
            </w:r>
          </w:p>
        </w:tc>
        <w:tc>
          <w:tcPr>
            <w:tcW w:w="1458" w:type="pct"/>
          </w:tcPr>
          <w:p w:rsidR="00351C50" w:rsidRPr="0070222C" w:rsidRDefault="00B806F7" w:rsidP="0070222C">
            <w:r w:rsidRPr="0070222C">
              <w:t>Андрияненков А.Е.</w:t>
            </w:r>
          </w:p>
        </w:tc>
        <w:tc>
          <w:tcPr>
            <w:tcW w:w="3125" w:type="pct"/>
          </w:tcPr>
          <w:p w:rsidR="00351C50" w:rsidRPr="0070222C" w:rsidRDefault="00726A8F" w:rsidP="0070222C">
            <w:r w:rsidRPr="0070222C">
              <w:t>в</w:t>
            </w:r>
            <w:r w:rsidR="007775AC" w:rsidRPr="0070222C">
              <w:t xml:space="preserve">едущий </w:t>
            </w:r>
            <w:r w:rsidR="00B806F7" w:rsidRPr="0070222C">
              <w:t>специалист отдела по культуре и делам молодежи администрации Дятьковского район</w:t>
            </w:r>
            <w:r w:rsidRPr="0070222C">
              <w:t>а</w:t>
            </w:r>
            <w:r w:rsidR="00B806F7" w:rsidRPr="0070222C">
              <w:t>, представитель</w:t>
            </w:r>
            <w:r w:rsidR="007775AC" w:rsidRPr="0070222C">
              <w:t xml:space="preserve"> местной </w:t>
            </w:r>
            <w:r w:rsidR="00B806F7" w:rsidRPr="0070222C">
              <w:t>администрации</w:t>
            </w:r>
          </w:p>
        </w:tc>
      </w:tr>
      <w:tr w:rsidR="00F72680" w:rsidRPr="0070222C" w:rsidTr="0070222C">
        <w:tc>
          <w:tcPr>
            <w:tcW w:w="417" w:type="pct"/>
          </w:tcPr>
          <w:p w:rsidR="003F5E69" w:rsidRPr="0070222C" w:rsidRDefault="003F5E69" w:rsidP="0070222C">
            <w:pPr>
              <w:jc w:val="center"/>
            </w:pPr>
            <w:r w:rsidRPr="0070222C">
              <w:t>4</w:t>
            </w:r>
            <w:r w:rsidR="0070222C">
              <w:t>.</w:t>
            </w:r>
          </w:p>
        </w:tc>
        <w:tc>
          <w:tcPr>
            <w:tcW w:w="1458" w:type="pct"/>
          </w:tcPr>
          <w:p w:rsidR="003F5E69" w:rsidRPr="0070222C" w:rsidRDefault="003F5E69" w:rsidP="0070222C">
            <w:r w:rsidRPr="0070222C">
              <w:t>Сироткина И.П.</w:t>
            </w:r>
          </w:p>
        </w:tc>
        <w:tc>
          <w:tcPr>
            <w:tcW w:w="3125" w:type="pct"/>
          </w:tcPr>
          <w:p w:rsidR="003F5E69" w:rsidRPr="0070222C" w:rsidRDefault="00726A8F" w:rsidP="0070222C">
            <w:r w:rsidRPr="0070222C">
              <w:t>с</w:t>
            </w:r>
            <w:r w:rsidR="007775AC" w:rsidRPr="0070222C">
              <w:t xml:space="preserve">тарший </w:t>
            </w:r>
            <w:r w:rsidR="003F5E69" w:rsidRPr="0070222C">
              <w:t xml:space="preserve">помощник начальника отделения (подготовки и призыва граждан на военную службу) </w:t>
            </w:r>
            <w:r w:rsidRPr="0070222C">
              <w:t xml:space="preserve">(по </w:t>
            </w:r>
            <w:proofErr w:type="gramStart"/>
            <w:r w:rsidRPr="0070222C">
              <w:t>профессио</w:t>
            </w:r>
            <w:r w:rsidR="00B74E98">
              <w:t>-</w:t>
            </w:r>
            <w:r w:rsidRPr="0070222C">
              <w:t>нальному</w:t>
            </w:r>
            <w:proofErr w:type="gramEnd"/>
            <w:r w:rsidRPr="0070222C">
              <w:t xml:space="preserve"> и психологическому отбору) </w:t>
            </w:r>
            <w:r w:rsidR="003F5E69" w:rsidRPr="0070222C">
              <w:t>военного комиссариата (</w:t>
            </w:r>
            <w:r w:rsidR="003F5E69" w:rsidRPr="0070222C">
              <w:rPr>
                <w:bCs/>
              </w:rPr>
              <w:t>городов Жуковка, Дятьково и Фокино, Жуковского и Дятьковского районов</w:t>
            </w:r>
            <w:r w:rsidR="003F5E69" w:rsidRPr="0070222C">
              <w:t xml:space="preserve"> Брянс</w:t>
            </w:r>
            <w:r w:rsidR="00B806F7" w:rsidRPr="0070222C">
              <w:t xml:space="preserve">кой области), </w:t>
            </w:r>
            <w:r w:rsidRPr="0070222C">
              <w:t xml:space="preserve">член группы </w:t>
            </w:r>
            <w:r w:rsidR="003F5E69" w:rsidRPr="0070222C">
              <w:t>по профессиональному</w:t>
            </w:r>
            <w:r w:rsidRPr="0070222C">
              <w:t xml:space="preserve"> психоло</w:t>
            </w:r>
            <w:r w:rsidR="00B74E98">
              <w:t>-</w:t>
            </w:r>
            <w:r w:rsidRPr="0070222C">
              <w:t>гическому</w:t>
            </w:r>
            <w:r w:rsidR="003F5E69" w:rsidRPr="0070222C">
              <w:t xml:space="preserve"> отбору</w:t>
            </w:r>
          </w:p>
        </w:tc>
      </w:tr>
      <w:tr w:rsidR="00F72680" w:rsidRPr="0070222C" w:rsidTr="0070222C">
        <w:tc>
          <w:tcPr>
            <w:tcW w:w="417" w:type="pct"/>
          </w:tcPr>
          <w:p w:rsidR="003F5E69" w:rsidRPr="0070222C" w:rsidRDefault="003F5E69" w:rsidP="0070222C">
            <w:pPr>
              <w:jc w:val="center"/>
            </w:pPr>
            <w:r w:rsidRPr="0070222C">
              <w:t>5</w:t>
            </w:r>
            <w:r w:rsidR="0070222C">
              <w:t>.</w:t>
            </w:r>
          </w:p>
        </w:tc>
        <w:tc>
          <w:tcPr>
            <w:tcW w:w="1458" w:type="pct"/>
          </w:tcPr>
          <w:p w:rsidR="003F5E69" w:rsidRPr="0070222C" w:rsidRDefault="00B806F7" w:rsidP="0070222C">
            <w:r w:rsidRPr="0070222C">
              <w:t>Вовчук И.А.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3F5E69" w:rsidRPr="0070222C">
              <w:t>рач-хирург</w:t>
            </w:r>
            <w:r w:rsidR="00184305" w:rsidRPr="0070222C">
              <w:t xml:space="preserve"> </w:t>
            </w:r>
            <w:r w:rsidR="003F5E69" w:rsidRPr="0070222C">
              <w:t xml:space="preserve">ГБУЗ </w:t>
            </w:r>
            <w:r w:rsidR="00B74E98">
              <w:t>«Дятьковская РБ</w:t>
            </w:r>
          </w:p>
          <w:p w:rsidR="00B74E98" w:rsidRDefault="007F18A6" w:rsidP="0070222C">
            <w:r w:rsidRPr="0070222C">
              <w:t xml:space="preserve">им. В.А. Понизова», </w:t>
            </w:r>
            <w:r w:rsidR="00B74E98">
              <w:t>врач, руководящий работой</w:t>
            </w:r>
          </w:p>
          <w:p w:rsidR="00B74E98" w:rsidRDefault="00074E43" w:rsidP="0070222C">
            <w:r w:rsidRPr="0070222C">
              <w:t>по медицинск</w:t>
            </w:r>
            <w:r w:rsidR="00B74E98">
              <w:t>ому освидетельствованию граждан</w:t>
            </w:r>
          </w:p>
          <w:p w:rsidR="003F5E69" w:rsidRPr="0070222C" w:rsidRDefault="00074E43" w:rsidP="0070222C">
            <w:r w:rsidRPr="0070222C">
              <w:t>по первоначальной постановке на воинский учет</w:t>
            </w:r>
          </w:p>
        </w:tc>
      </w:tr>
      <w:tr w:rsidR="00F72680" w:rsidRPr="0070222C" w:rsidTr="0070222C"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6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AD21D1" w:rsidP="0070222C">
            <w:r w:rsidRPr="0070222C">
              <w:t>Горелова Ю.А.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7775AC" w:rsidRPr="0070222C">
              <w:t>рач</w:t>
            </w:r>
            <w:r w:rsidR="00C9417B" w:rsidRPr="0070222C">
              <w:t>-педиатр</w:t>
            </w:r>
            <w:r w:rsidR="00184305" w:rsidRPr="0070222C">
              <w:t xml:space="preserve"> </w:t>
            </w:r>
            <w:r w:rsidR="00B74E98">
              <w:t>ГБУЗ «Дятьковская РБ</w:t>
            </w:r>
          </w:p>
          <w:p w:rsidR="00C9417B" w:rsidRPr="0070222C" w:rsidRDefault="00C9417B" w:rsidP="0070222C">
            <w:r w:rsidRPr="0070222C">
              <w:t>им. В.А. Понизов</w:t>
            </w:r>
            <w:r w:rsidR="00950A54" w:rsidRPr="0070222C">
              <w:t>а»</w:t>
            </w:r>
          </w:p>
        </w:tc>
      </w:tr>
      <w:tr w:rsidR="00F72680" w:rsidRPr="0070222C" w:rsidTr="0070222C"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7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726A8F" w:rsidP="0070222C">
            <w:r w:rsidRPr="0070222C">
              <w:t>Ша</w:t>
            </w:r>
            <w:r w:rsidR="007775AC" w:rsidRPr="0070222C">
              <w:t>шков С.И.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7775AC" w:rsidRPr="0070222C">
              <w:t>рач</w:t>
            </w:r>
            <w:r w:rsidR="00C9417B" w:rsidRPr="0070222C">
              <w:t>-невропатолог</w:t>
            </w:r>
            <w:r w:rsidR="00184305" w:rsidRPr="0070222C">
              <w:t xml:space="preserve"> </w:t>
            </w:r>
            <w:r w:rsidR="00C9417B" w:rsidRPr="0070222C">
              <w:t>ГБУЗ «Дя</w:t>
            </w:r>
            <w:r w:rsidR="00B74E98">
              <w:t>тьковская РБ</w:t>
            </w:r>
          </w:p>
          <w:p w:rsidR="00C9417B" w:rsidRPr="0070222C" w:rsidRDefault="00E87EB4" w:rsidP="0070222C">
            <w:r w:rsidRPr="0070222C">
              <w:t>им. В.А. Понизова»</w:t>
            </w:r>
          </w:p>
        </w:tc>
      </w:tr>
      <w:tr w:rsidR="00F72680" w:rsidRPr="0070222C" w:rsidTr="0070222C">
        <w:trPr>
          <w:trHeight w:val="558"/>
        </w:trPr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8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726A8F" w:rsidP="0070222C">
            <w:r w:rsidRPr="0070222C">
              <w:t>Кузнецов П.И.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9403ED" w:rsidRPr="0070222C">
              <w:t>рач</w:t>
            </w:r>
            <w:r w:rsidR="00C9417B" w:rsidRPr="0070222C">
              <w:t xml:space="preserve">-психиатр </w:t>
            </w:r>
            <w:r w:rsidR="00B74E98">
              <w:t>ГБУЗ «Дятьковская РБ</w:t>
            </w:r>
          </w:p>
          <w:p w:rsidR="00C9417B" w:rsidRPr="0070222C" w:rsidRDefault="00D142EE" w:rsidP="0070222C">
            <w:r w:rsidRPr="0070222C">
              <w:t>им. В.А. Понизова»</w:t>
            </w:r>
          </w:p>
        </w:tc>
      </w:tr>
      <w:tr w:rsidR="00F72680" w:rsidRPr="0070222C" w:rsidTr="0070222C"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9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C9417B" w:rsidP="0070222C">
            <w:r w:rsidRPr="0070222C">
              <w:t>Храмеев Е.Г.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9403ED" w:rsidRPr="0070222C">
              <w:t>рач</w:t>
            </w:r>
            <w:r w:rsidR="00B74E98">
              <w:t>-окулист ГБУЗ «Дятьковская РБ</w:t>
            </w:r>
          </w:p>
          <w:p w:rsidR="00C9417B" w:rsidRPr="0070222C" w:rsidRDefault="00C9417B" w:rsidP="0070222C">
            <w:r w:rsidRPr="0070222C">
              <w:t>им. В.А. Понизова»</w:t>
            </w:r>
          </w:p>
        </w:tc>
      </w:tr>
      <w:tr w:rsidR="00F72680" w:rsidRPr="0070222C" w:rsidTr="0070222C"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10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C9417B" w:rsidP="0070222C">
            <w:r w:rsidRPr="0070222C">
              <w:t>Егоркин Е.И.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9403ED" w:rsidRPr="0070222C">
              <w:t>рач-ото</w:t>
            </w:r>
            <w:r w:rsidR="00C9417B" w:rsidRPr="0070222C">
              <w:t>ларинголог</w:t>
            </w:r>
            <w:r w:rsidR="00B74E98">
              <w:t xml:space="preserve"> ГБУЗ «Дятьковская РБ</w:t>
            </w:r>
          </w:p>
          <w:p w:rsidR="00C9417B" w:rsidRPr="0070222C" w:rsidRDefault="00D142EE" w:rsidP="0070222C">
            <w:r w:rsidRPr="0070222C">
              <w:t>им. В.А. Понизова»</w:t>
            </w:r>
          </w:p>
        </w:tc>
      </w:tr>
      <w:tr w:rsidR="00F72680" w:rsidRPr="0070222C" w:rsidTr="0070222C">
        <w:tc>
          <w:tcPr>
            <w:tcW w:w="417" w:type="pct"/>
          </w:tcPr>
          <w:p w:rsidR="00C9417B" w:rsidRPr="0070222C" w:rsidRDefault="00C9417B" w:rsidP="0070222C">
            <w:pPr>
              <w:jc w:val="center"/>
            </w:pPr>
            <w:r w:rsidRPr="0070222C">
              <w:t>11</w:t>
            </w:r>
            <w:r w:rsidR="0070222C">
              <w:t>.</w:t>
            </w:r>
          </w:p>
        </w:tc>
        <w:tc>
          <w:tcPr>
            <w:tcW w:w="1458" w:type="pct"/>
          </w:tcPr>
          <w:p w:rsidR="00C9417B" w:rsidRPr="0070222C" w:rsidRDefault="00AD21D1" w:rsidP="0070222C">
            <w:r w:rsidRPr="0070222C">
              <w:t>Ободникова А.Г.</w:t>
            </w:r>
          </w:p>
        </w:tc>
        <w:tc>
          <w:tcPr>
            <w:tcW w:w="3125" w:type="pct"/>
          </w:tcPr>
          <w:p w:rsidR="00B74E98" w:rsidRDefault="00726A8F" w:rsidP="0070222C">
            <w:r w:rsidRPr="0070222C">
              <w:t>в</w:t>
            </w:r>
            <w:r w:rsidR="009403ED" w:rsidRPr="0070222C">
              <w:t>рач</w:t>
            </w:r>
            <w:r w:rsidR="00C9417B" w:rsidRPr="0070222C">
              <w:t>-дерматолог</w:t>
            </w:r>
            <w:r w:rsidR="00184305" w:rsidRPr="0070222C">
              <w:t xml:space="preserve"> </w:t>
            </w:r>
            <w:r w:rsidR="00C9417B" w:rsidRPr="0070222C">
              <w:t xml:space="preserve">ГБУЗ «Дятьковская РБ </w:t>
            </w:r>
          </w:p>
          <w:p w:rsidR="00C9417B" w:rsidRPr="0070222C" w:rsidRDefault="00C9417B" w:rsidP="0070222C">
            <w:r w:rsidRPr="0070222C">
              <w:t>им. В.А. Понизова»</w:t>
            </w:r>
          </w:p>
        </w:tc>
      </w:tr>
      <w:tr w:rsidR="00F72680" w:rsidRPr="0070222C" w:rsidTr="0070222C">
        <w:tc>
          <w:tcPr>
            <w:tcW w:w="417" w:type="pct"/>
          </w:tcPr>
          <w:p w:rsidR="00E87EB4" w:rsidRPr="0070222C" w:rsidRDefault="00E87EB4" w:rsidP="0070222C">
            <w:pPr>
              <w:jc w:val="center"/>
            </w:pPr>
            <w:r w:rsidRPr="0070222C">
              <w:t>12</w:t>
            </w:r>
            <w:r w:rsidR="0070222C">
              <w:t>.</w:t>
            </w:r>
          </w:p>
        </w:tc>
        <w:tc>
          <w:tcPr>
            <w:tcW w:w="1458" w:type="pct"/>
          </w:tcPr>
          <w:p w:rsidR="00E87EB4" w:rsidRPr="0070222C" w:rsidRDefault="00AD21D1" w:rsidP="0070222C">
            <w:r w:rsidRPr="0070222C">
              <w:t>Михайлова Т.И.</w:t>
            </w:r>
          </w:p>
        </w:tc>
        <w:tc>
          <w:tcPr>
            <w:tcW w:w="3125" w:type="pct"/>
          </w:tcPr>
          <w:p w:rsidR="00B74E98" w:rsidRDefault="00E87EB4" w:rsidP="0070222C">
            <w:r w:rsidRPr="0070222C">
              <w:t>врач-</w:t>
            </w:r>
            <w:r w:rsidR="00B74E98">
              <w:t>стоматолог ГБУЗ «Дятьковская РБ</w:t>
            </w:r>
          </w:p>
          <w:p w:rsidR="00E87EB4" w:rsidRPr="0070222C" w:rsidRDefault="00E87EB4" w:rsidP="0070222C">
            <w:r w:rsidRPr="0070222C">
              <w:t>им. В.А. Понизова»</w:t>
            </w:r>
          </w:p>
        </w:tc>
      </w:tr>
    </w:tbl>
    <w:p w:rsidR="007F192F" w:rsidRPr="002F020F" w:rsidRDefault="007F192F" w:rsidP="00423940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F72680" w:rsidRPr="00423940" w:rsidTr="00423940">
        <w:tc>
          <w:tcPr>
            <w:tcW w:w="417" w:type="pct"/>
          </w:tcPr>
          <w:p w:rsidR="004E5495" w:rsidRPr="00423940" w:rsidRDefault="00423940" w:rsidP="002F020F">
            <w:pPr>
              <w:jc w:val="center"/>
            </w:pPr>
            <w:r>
              <w:t>№ п</w:t>
            </w:r>
            <w:r w:rsidR="004E5495" w:rsidRPr="00423940">
              <w:t>п</w:t>
            </w:r>
          </w:p>
        </w:tc>
        <w:tc>
          <w:tcPr>
            <w:tcW w:w="1458" w:type="pct"/>
          </w:tcPr>
          <w:p w:rsidR="004E5495" w:rsidRPr="00423940" w:rsidRDefault="004E5495" w:rsidP="002F020F">
            <w:pPr>
              <w:jc w:val="center"/>
            </w:pPr>
            <w:r w:rsidRPr="00423940">
              <w:t>Ф.И.О.</w:t>
            </w:r>
          </w:p>
        </w:tc>
        <w:tc>
          <w:tcPr>
            <w:tcW w:w="3125" w:type="pct"/>
          </w:tcPr>
          <w:p w:rsidR="004E5495" w:rsidRPr="00423940" w:rsidRDefault="004E5495" w:rsidP="002F020F">
            <w:pPr>
              <w:jc w:val="center"/>
            </w:pPr>
            <w:r w:rsidRPr="00423940">
              <w:t>Должность</w:t>
            </w:r>
          </w:p>
        </w:tc>
      </w:tr>
      <w:tr w:rsidR="00F72680" w:rsidRPr="00423940" w:rsidTr="00423940">
        <w:trPr>
          <w:trHeight w:val="51"/>
        </w:trPr>
        <w:tc>
          <w:tcPr>
            <w:tcW w:w="417" w:type="pct"/>
          </w:tcPr>
          <w:p w:rsidR="00F13EA8" w:rsidRPr="00423940" w:rsidRDefault="00F13EA8" w:rsidP="002F020F">
            <w:pPr>
              <w:jc w:val="center"/>
            </w:pPr>
            <w:r w:rsidRPr="00423940">
              <w:t>1</w:t>
            </w:r>
            <w:r w:rsidR="00423940">
              <w:t>.</w:t>
            </w:r>
          </w:p>
        </w:tc>
        <w:tc>
          <w:tcPr>
            <w:tcW w:w="1458" w:type="pct"/>
          </w:tcPr>
          <w:p w:rsidR="00F13EA8" w:rsidRPr="00423940" w:rsidRDefault="00774E7F" w:rsidP="002F020F">
            <w:r w:rsidRPr="00423940">
              <w:t>Мачулин Г.А.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н</w:t>
            </w:r>
            <w:r w:rsidR="00F13EA8" w:rsidRPr="00423940">
              <w:t>ачальник отделения (</w:t>
            </w:r>
            <w:r w:rsidR="009403ED" w:rsidRPr="00423940">
              <w:t>подготовки и призыва граждан на военную службу</w:t>
            </w:r>
            <w:r w:rsidR="00F13EA8" w:rsidRPr="00423940">
              <w:t>) военного комиссариата (</w:t>
            </w:r>
            <w:r w:rsidR="00F13EA8" w:rsidRPr="00423940">
              <w:rPr>
                <w:bCs/>
              </w:rPr>
              <w:t>городов Жуковка, Дятьково и Фокино, Жуковского и Дятьков</w:t>
            </w:r>
            <w:r w:rsidR="009A10E9">
              <w:rPr>
                <w:bCs/>
              </w:rPr>
              <w:t>-</w:t>
            </w:r>
            <w:r w:rsidR="00F13EA8" w:rsidRPr="00423940">
              <w:rPr>
                <w:bCs/>
              </w:rPr>
              <w:t>ского районов</w:t>
            </w:r>
            <w:r w:rsidR="00F13EA8" w:rsidRPr="00423940">
              <w:t xml:space="preserve"> Брянской области), председатель комиссии</w:t>
            </w:r>
            <w:r w:rsidR="009403ED" w:rsidRPr="00423940">
              <w:t xml:space="preserve"> по пе</w:t>
            </w:r>
            <w:r w:rsidR="009A10E9">
              <w:t>рвоначальной постановке граждан</w:t>
            </w:r>
          </w:p>
          <w:p w:rsidR="00F13EA8" w:rsidRPr="00423940" w:rsidRDefault="009403ED" w:rsidP="009A10E9">
            <w:r w:rsidRPr="00423940">
              <w:t>на воинский уч</w:t>
            </w:r>
            <w:r w:rsidR="009A10E9">
              <w:t>е</w:t>
            </w:r>
            <w:r w:rsidRPr="00423940">
              <w:t>т</w:t>
            </w:r>
          </w:p>
        </w:tc>
      </w:tr>
      <w:tr w:rsidR="00F72680" w:rsidRPr="00423940" w:rsidTr="00423940">
        <w:trPr>
          <w:trHeight w:val="275"/>
        </w:trPr>
        <w:tc>
          <w:tcPr>
            <w:tcW w:w="417" w:type="pct"/>
          </w:tcPr>
          <w:p w:rsidR="00F13EA8" w:rsidRPr="00423940" w:rsidRDefault="00F13EA8" w:rsidP="002F020F">
            <w:pPr>
              <w:jc w:val="center"/>
            </w:pPr>
            <w:r w:rsidRPr="00423940">
              <w:t>2</w:t>
            </w:r>
            <w:r w:rsidR="00423940">
              <w:t>.</w:t>
            </w:r>
          </w:p>
        </w:tc>
        <w:tc>
          <w:tcPr>
            <w:tcW w:w="1458" w:type="pct"/>
          </w:tcPr>
          <w:p w:rsidR="00F13EA8" w:rsidRPr="00423940" w:rsidRDefault="00774E7F" w:rsidP="002F020F">
            <w:r w:rsidRPr="00423940">
              <w:t>Горбачева В.А.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м</w:t>
            </w:r>
            <w:r w:rsidR="009403ED" w:rsidRPr="00423940">
              <w:t>едицинс</w:t>
            </w:r>
            <w:r w:rsidR="0045330E" w:rsidRPr="00423940">
              <w:t xml:space="preserve">кая сестра </w:t>
            </w:r>
            <w:r w:rsidR="00AD57AA" w:rsidRPr="00423940">
              <w:t>ГБУЗ «</w:t>
            </w:r>
            <w:r w:rsidR="009A10E9">
              <w:t>Дятьковская РБ</w:t>
            </w:r>
          </w:p>
          <w:p w:rsidR="00F13EA8" w:rsidRPr="00423940" w:rsidRDefault="00F22832" w:rsidP="009A10E9">
            <w:r w:rsidRPr="00423940">
              <w:t>им. В.А. Понизова</w:t>
            </w:r>
            <w:r w:rsidR="00AD57AA" w:rsidRPr="00423940">
              <w:t>», секретарь комиссии</w:t>
            </w:r>
            <w:r w:rsidR="009403ED" w:rsidRPr="00423940">
              <w:t xml:space="preserve"> по </w:t>
            </w:r>
            <w:proofErr w:type="gramStart"/>
            <w:r w:rsidR="009403ED" w:rsidRPr="00423940">
              <w:t>перво</w:t>
            </w:r>
            <w:r w:rsidR="009A10E9">
              <w:t>-</w:t>
            </w:r>
            <w:r w:rsidR="009403ED" w:rsidRPr="00423940">
              <w:t>начальной</w:t>
            </w:r>
            <w:proofErr w:type="gramEnd"/>
            <w:r w:rsidR="009403ED" w:rsidRPr="00423940">
              <w:t xml:space="preserve"> постановке граждан на воинский уч</w:t>
            </w:r>
            <w:r w:rsidR="009A10E9">
              <w:t>е</w:t>
            </w:r>
            <w:r w:rsidR="009403ED" w:rsidRPr="00423940">
              <w:t>т</w:t>
            </w:r>
          </w:p>
        </w:tc>
      </w:tr>
      <w:tr w:rsidR="00F72680" w:rsidRPr="00423940" w:rsidTr="00423940">
        <w:trPr>
          <w:trHeight w:val="387"/>
        </w:trPr>
        <w:tc>
          <w:tcPr>
            <w:tcW w:w="417" w:type="pct"/>
          </w:tcPr>
          <w:p w:rsidR="004E5495" w:rsidRPr="00423940" w:rsidRDefault="004E5495" w:rsidP="002F020F">
            <w:pPr>
              <w:jc w:val="center"/>
            </w:pPr>
            <w:r w:rsidRPr="00423940">
              <w:t>3</w:t>
            </w:r>
            <w:r w:rsidR="00423940">
              <w:t>.</w:t>
            </w:r>
          </w:p>
        </w:tc>
        <w:tc>
          <w:tcPr>
            <w:tcW w:w="1458" w:type="pct"/>
          </w:tcPr>
          <w:p w:rsidR="004E5495" w:rsidRPr="00423940" w:rsidRDefault="004F2880" w:rsidP="002F020F">
            <w:r w:rsidRPr="00423940">
              <w:t>Володина В.В.</w:t>
            </w:r>
          </w:p>
        </w:tc>
        <w:tc>
          <w:tcPr>
            <w:tcW w:w="3125" w:type="pct"/>
          </w:tcPr>
          <w:p w:rsidR="004E5495" w:rsidRPr="00423940" w:rsidRDefault="00774E7F" w:rsidP="002F020F">
            <w:r w:rsidRPr="00423940">
              <w:t>начальник</w:t>
            </w:r>
            <w:r w:rsidR="008D7D68" w:rsidRPr="00423940">
              <w:t xml:space="preserve"> </w:t>
            </w:r>
            <w:r w:rsidR="00861B37" w:rsidRPr="00423940">
              <w:t xml:space="preserve">отдела по культуре и делам молодежи </w:t>
            </w:r>
            <w:r w:rsidR="00AD57AA" w:rsidRPr="00423940">
              <w:t xml:space="preserve">администрации </w:t>
            </w:r>
            <w:r w:rsidR="00861B37" w:rsidRPr="00423940">
              <w:rPr>
                <w:bCs/>
              </w:rPr>
              <w:t>Дятьковского</w:t>
            </w:r>
            <w:r w:rsidR="00F97FD9" w:rsidRPr="00423940">
              <w:t xml:space="preserve"> района, </w:t>
            </w:r>
            <w:r w:rsidR="00AD57AA" w:rsidRPr="00423940">
              <w:t>представитель</w:t>
            </w:r>
            <w:r w:rsidR="009403ED" w:rsidRPr="00423940">
              <w:t xml:space="preserve"> местной</w:t>
            </w:r>
            <w:r w:rsidR="00AD57AA" w:rsidRPr="00423940">
              <w:t xml:space="preserve"> </w:t>
            </w:r>
            <w:r w:rsidR="00F97FD9" w:rsidRPr="00423940">
              <w:t>администрации</w:t>
            </w:r>
          </w:p>
        </w:tc>
      </w:tr>
      <w:tr w:rsidR="00F72680" w:rsidRPr="00423940" w:rsidTr="00423940">
        <w:trPr>
          <w:trHeight w:val="700"/>
        </w:trPr>
        <w:tc>
          <w:tcPr>
            <w:tcW w:w="417" w:type="pct"/>
          </w:tcPr>
          <w:p w:rsidR="00205666" w:rsidRPr="00423940" w:rsidRDefault="00205666" w:rsidP="002F020F">
            <w:pPr>
              <w:jc w:val="center"/>
            </w:pPr>
            <w:r w:rsidRPr="00423940">
              <w:t>4</w:t>
            </w:r>
            <w:r w:rsidR="00423940">
              <w:t>.</w:t>
            </w:r>
          </w:p>
        </w:tc>
        <w:tc>
          <w:tcPr>
            <w:tcW w:w="1458" w:type="pct"/>
          </w:tcPr>
          <w:p w:rsidR="00205666" w:rsidRPr="00423940" w:rsidRDefault="004D4737" w:rsidP="002F020F">
            <w:r w:rsidRPr="00423940">
              <w:t>Сергутина О.М.</w:t>
            </w:r>
          </w:p>
        </w:tc>
        <w:tc>
          <w:tcPr>
            <w:tcW w:w="3125" w:type="pct"/>
          </w:tcPr>
          <w:p w:rsidR="009A10E9" w:rsidRDefault="004D4737" w:rsidP="002F020F">
            <w:pPr>
              <w:rPr>
                <w:bCs/>
              </w:rPr>
            </w:pPr>
            <w:proofErr w:type="gramStart"/>
            <w:r w:rsidRPr="00423940">
              <w:t>с</w:t>
            </w:r>
            <w:r w:rsidR="009403ED" w:rsidRPr="00423940">
              <w:t xml:space="preserve">тарший </w:t>
            </w:r>
            <w:r w:rsidR="00205666" w:rsidRPr="00423940">
              <w:t>помощник начальника отделения (подготовки и призыва граждан на военную службу) (по АСУ) военного комиссариата (</w:t>
            </w:r>
            <w:r w:rsidR="009A10E9">
              <w:rPr>
                <w:bCs/>
              </w:rPr>
              <w:t>городов Жуковка, Дятьково</w:t>
            </w:r>
            <w:proofErr w:type="gramEnd"/>
          </w:p>
          <w:p w:rsidR="009A10E9" w:rsidRDefault="00205666" w:rsidP="002F020F">
            <w:r w:rsidRPr="00423940">
              <w:rPr>
                <w:bCs/>
              </w:rPr>
              <w:t>и Фокино, Жуковского</w:t>
            </w:r>
            <w:r w:rsidR="009403ED" w:rsidRPr="00423940">
              <w:rPr>
                <w:bCs/>
              </w:rPr>
              <w:t xml:space="preserve"> МО</w:t>
            </w:r>
            <w:r w:rsidRPr="00423940">
              <w:rPr>
                <w:bCs/>
              </w:rPr>
              <w:t xml:space="preserve"> и Дятьковского районов</w:t>
            </w:r>
            <w:r w:rsidRPr="00423940">
              <w:t xml:space="preserve"> Брянской </w:t>
            </w:r>
            <w:r w:rsidR="009A10E9">
              <w:t>области), член нештатной группы</w:t>
            </w:r>
          </w:p>
          <w:p w:rsidR="00205666" w:rsidRPr="00423940" w:rsidRDefault="00205666" w:rsidP="002F020F">
            <w:r w:rsidRPr="00423940">
              <w:t>по профессиональному отбору</w:t>
            </w:r>
          </w:p>
        </w:tc>
      </w:tr>
      <w:tr w:rsidR="00F72680" w:rsidRPr="00423940" w:rsidTr="00423940">
        <w:tc>
          <w:tcPr>
            <w:tcW w:w="417" w:type="pct"/>
          </w:tcPr>
          <w:p w:rsidR="004E5495" w:rsidRPr="00423940" w:rsidRDefault="004F2880" w:rsidP="002F020F">
            <w:pPr>
              <w:jc w:val="center"/>
            </w:pPr>
            <w:r w:rsidRPr="00423940">
              <w:t>5</w:t>
            </w:r>
            <w:r w:rsidR="00423940">
              <w:t>.</w:t>
            </w:r>
          </w:p>
        </w:tc>
        <w:tc>
          <w:tcPr>
            <w:tcW w:w="1458" w:type="pct"/>
          </w:tcPr>
          <w:p w:rsidR="004E5495" w:rsidRPr="00423940" w:rsidRDefault="004F2880" w:rsidP="002F020F">
            <w:r w:rsidRPr="00423940">
              <w:t>Ходько М.В</w:t>
            </w:r>
            <w:r w:rsidR="00F72680" w:rsidRPr="00423940">
              <w:t>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AD57AA" w:rsidRPr="00423940">
              <w:t>-</w:t>
            </w:r>
            <w:r w:rsidR="00F22832" w:rsidRPr="00423940">
              <w:t>хирург</w:t>
            </w:r>
            <w:r w:rsidR="00A81DD5" w:rsidRPr="00423940">
              <w:t xml:space="preserve"> </w:t>
            </w:r>
            <w:r w:rsidR="009A10E9">
              <w:t>ГБУЗ «Дятьковская РБ</w:t>
            </w:r>
          </w:p>
          <w:p w:rsidR="009A10E9" w:rsidRDefault="00F22832" w:rsidP="002F020F">
            <w:r w:rsidRPr="00423940">
              <w:t>им. В.А. Понизова»,</w:t>
            </w:r>
            <w:r w:rsidR="009A10E9">
              <w:t xml:space="preserve"> врач, руководящий работой</w:t>
            </w:r>
          </w:p>
          <w:p w:rsidR="009A10E9" w:rsidRDefault="00A81DD5" w:rsidP="002F020F">
            <w:r w:rsidRPr="00423940">
              <w:t>по медицинск</w:t>
            </w:r>
            <w:r w:rsidR="009A10E9">
              <w:t>ому освидетельствованию граждан</w:t>
            </w:r>
          </w:p>
          <w:p w:rsidR="004E5495" w:rsidRPr="00423940" w:rsidRDefault="00A81DD5" w:rsidP="002F020F">
            <w:r w:rsidRPr="00423940">
              <w:t>по первоначальной постановке на воинский учет</w:t>
            </w:r>
          </w:p>
        </w:tc>
      </w:tr>
      <w:tr w:rsidR="00F72680" w:rsidRPr="00423940" w:rsidTr="00423940">
        <w:tc>
          <w:tcPr>
            <w:tcW w:w="417" w:type="pct"/>
          </w:tcPr>
          <w:p w:rsidR="004E5495" w:rsidRPr="00423940" w:rsidRDefault="00E6077F" w:rsidP="002F020F">
            <w:pPr>
              <w:jc w:val="center"/>
            </w:pPr>
            <w:r w:rsidRPr="00423940">
              <w:t>6</w:t>
            </w:r>
            <w:r w:rsidR="00423940">
              <w:t>.</w:t>
            </w:r>
          </w:p>
        </w:tc>
        <w:tc>
          <w:tcPr>
            <w:tcW w:w="1458" w:type="pct"/>
          </w:tcPr>
          <w:p w:rsidR="004E5495" w:rsidRPr="00423940" w:rsidRDefault="00774E7F" w:rsidP="002F020F">
            <w:r w:rsidRPr="00423940">
              <w:t>Ахрамеева Л.Е.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AD57AA" w:rsidRPr="00423940">
              <w:t>-</w:t>
            </w:r>
            <w:r w:rsidR="002B1948" w:rsidRPr="00423940">
              <w:t>педиатр</w:t>
            </w:r>
            <w:r w:rsidR="00AD57AA" w:rsidRPr="00423940">
              <w:t xml:space="preserve"> </w:t>
            </w:r>
            <w:r w:rsidR="00F22832" w:rsidRPr="00423940">
              <w:t>ГБУЗ «Дя</w:t>
            </w:r>
            <w:r w:rsidR="009A10E9">
              <w:t>тьковская РБ</w:t>
            </w:r>
          </w:p>
          <w:p w:rsidR="004E5495" w:rsidRPr="00423940" w:rsidRDefault="00950A54" w:rsidP="002F020F">
            <w:r w:rsidRPr="00423940">
              <w:t>им. В.А. Понизова»</w:t>
            </w:r>
          </w:p>
        </w:tc>
      </w:tr>
      <w:tr w:rsidR="00F72680" w:rsidRPr="00423940" w:rsidTr="00423940"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7</w:t>
            </w:r>
            <w:r w:rsidR="00423940">
              <w:t>.</w:t>
            </w:r>
          </w:p>
        </w:tc>
        <w:tc>
          <w:tcPr>
            <w:tcW w:w="1458" w:type="pct"/>
          </w:tcPr>
          <w:p w:rsidR="00E6077F" w:rsidRPr="00423940" w:rsidRDefault="00E6077F" w:rsidP="002F020F">
            <w:r w:rsidRPr="00423940">
              <w:t>Новикова Л.И.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E6077F" w:rsidRPr="00423940">
              <w:t>-невропатолог ГБУЗ «Дя</w:t>
            </w:r>
            <w:r w:rsidR="009A10E9">
              <w:t>тьковская РБ</w:t>
            </w:r>
          </w:p>
          <w:p w:rsidR="00E6077F" w:rsidRPr="00423940" w:rsidRDefault="00950A54" w:rsidP="002F020F">
            <w:r w:rsidRPr="00423940">
              <w:t>им. В.А. Понизова»</w:t>
            </w:r>
          </w:p>
        </w:tc>
      </w:tr>
      <w:tr w:rsidR="00F72680" w:rsidRPr="00423940" w:rsidTr="00423940"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8</w:t>
            </w:r>
            <w:r w:rsidR="00423940">
              <w:t>.</w:t>
            </w:r>
          </w:p>
        </w:tc>
        <w:tc>
          <w:tcPr>
            <w:tcW w:w="1458" w:type="pct"/>
          </w:tcPr>
          <w:p w:rsidR="00E6077F" w:rsidRPr="00423940" w:rsidRDefault="004D4737" w:rsidP="002F020F">
            <w:r w:rsidRPr="00423940">
              <w:t>Лупин С.Е.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9A10E9">
              <w:t xml:space="preserve">-психиатр </w:t>
            </w:r>
            <w:r w:rsidR="00E6077F" w:rsidRPr="00423940">
              <w:t>ГБУЗ «Дя</w:t>
            </w:r>
            <w:r w:rsidR="009A10E9">
              <w:t>тьковская РБ</w:t>
            </w:r>
          </w:p>
          <w:p w:rsidR="00E6077F" w:rsidRPr="00423940" w:rsidRDefault="00950A54" w:rsidP="002F020F">
            <w:r w:rsidRPr="00423940">
              <w:t>им. В.А. Понизова»</w:t>
            </w:r>
          </w:p>
        </w:tc>
      </w:tr>
      <w:tr w:rsidR="00F72680" w:rsidRPr="00423940" w:rsidTr="00423940"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9</w:t>
            </w:r>
            <w:r w:rsidR="00423940">
              <w:t>.</w:t>
            </w:r>
          </w:p>
        </w:tc>
        <w:tc>
          <w:tcPr>
            <w:tcW w:w="1458" w:type="pct"/>
          </w:tcPr>
          <w:p w:rsidR="00E6077F" w:rsidRPr="00423940" w:rsidRDefault="00256633" w:rsidP="002F020F">
            <w:r w:rsidRPr="00423940">
              <w:t>Джанзакова Л.Б.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9A10E9">
              <w:t xml:space="preserve">-окулист </w:t>
            </w:r>
            <w:r w:rsidR="00E6077F" w:rsidRPr="00423940">
              <w:t>ГБУЗ «Дя</w:t>
            </w:r>
            <w:r w:rsidR="009A10E9">
              <w:t>тьковская РБ</w:t>
            </w:r>
          </w:p>
          <w:p w:rsidR="00E6077F" w:rsidRPr="00423940" w:rsidRDefault="00950A54" w:rsidP="002F020F">
            <w:r w:rsidRPr="00423940">
              <w:t>им. В.А. Понизова»</w:t>
            </w:r>
          </w:p>
        </w:tc>
      </w:tr>
      <w:tr w:rsidR="00F72680" w:rsidRPr="00423940" w:rsidTr="00423940"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10</w:t>
            </w:r>
            <w:r w:rsidR="00423940">
              <w:t>.</w:t>
            </w:r>
          </w:p>
        </w:tc>
        <w:tc>
          <w:tcPr>
            <w:tcW w:w="1458" w:type="pct"/>
          </w:tcPr>
          <w:p w:rsidR="00256633" w:rsidRPr="00423940" w:rsidRDefault="00774E7F" w:rsidP="002F020F">
            <w:r w:rsidRPr="00423940">
              <w:t>Воротилов Б.Э.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256633" w:rsidRPr="00423940">
              <w:t>рач-отоларинголог ГБУЗ «</w:t>
            </w:r>
            <w:r w:rsidR="009A10E9">
              <w:t>Дятьковская РБ</w:t>
            </w:r>
          </w:p>
          <w:p w:rsidR="00E6077F" w:rsidRPr="00423940" w:rsidRDefault="004D4737" w:rsidP="002F020F">
            <w:r w:rsidRPr="00423940">
              <w:t>им. В.А. Понизова</w:t>
            </w:r>
            <w:r w:rsidR="00256633" w:rsidRPr="00423940">
              <w:t>»</w:t>
            </w:r>
          </w:p>
        </w:tc>
      </w:tr>
      <w:tr w:rsidR="00F72680" w:rsidRPr="00423940" w:rsidTr="00423940">
        <w:trPr>
          <w:trHeight w:val="437"/>
        </w:trPr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11</w:t>
            </w:r>
            <w:r w:rsidR="00423940">
              <w:t>.</w:t>
            </w:r>
          </w:p>
        </w:tc>
        <w:tc>
          <w:tcPr>
            <w:tcW w:w="1458" w:type="pct"/>
          </w:tcPr>
          <w:p w:rsidR="00256633" w:rsidRPr="00423940" w:rsidRDefault="00F72680" w:rsidP="002F020F">
            <w:r w:rsidRPr="00423940">
              <w:t>Мылдов М.К.</w:t>
            </w:r>
          </w:p>
          <w:p w:rsidR="00256633" w:rsidRPr="00423940" w:rsidRDefault="00256633" w:rsidP="002F020F"/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256633" w:rsidRPr="00423940">
              <w:t>рач-д</w:t>
            </w:r>
            <w:r w:rsidR="009A10E9">
              <w:t>ерматолог ГБУЗ «Дятьковская РБ</w:t>
            </w:r>
          </w:p>
          <w:p w:rsidR="00256633" w:rsidRPr="00423940" w:rsidRDefault="00256633" w:rsidP="002F020F">
            <w:r w:rsidRPr="00423940">
              <w:t>им. В.А. Пони</w:t>
            </w:r>
            <w:r w:rsidR="00950A54" w:rsidRPr="00423940">
              <w:t>зова»</w:t>
            </w:r>
          </w:p>
        </w:tc>
      </w:tr>
      <w:tr w:rsidR="00F72680" w:rsidRPr="00423940" w:rsidTr="00423940">
        <w:tc>
          <w:tcPr>
            <w:tcW w:w="417" w:type="pct"/>
          </w:tcPr>
          <w:p w:rsidR="00E6077F" w:rsidRPr="00423940" w:rsidRDefault="00E6077F" w:rsidP="002F020F">
            <w:pPr>
              <w:jc w:val="center"/>
            </w:pPr>
            <w:r w:rsidRPr="00423940">
              <w:t>12</w:t>
            </w:r>
            <w:r w:rsidR="00423940">
              <w:t>.</w:t>
            </w:r>
          </w:p>
        </w:tc>
        <w:tc>
          <w:tcPr>
            <w:tcW w:w="1458" w:type="pct"/>
          </w:tcPr>
          <w:p w:rsidR="00E6077F" w:rsidRPr="00423940" w:rsidRDefault="00F72680" w:rsidP="002F020F">
            <w:r w:rsidRPr="00423940">
              <w:t>Купреева О.В.</w:t>
            </w:r>
          </w:p>
        </w:tc>
        <w:tc>
          <w:tcPr>
            <w:tcW w:w="3125" w:type="pct"/>
          </w:tcPr>
          <w:p w:rsidR="009A10E9" w:rsidRDefault="004D4737" w:rsidP="002F020F">
            <w:r w:rsidRPr="00423940">
              <w:t>в</w:t>
            </w:r>
            <w:r w:rsidR="009403ED" w:rsidRPr="00423940">
              <w:t>рач</w:t>
            </w:r>
            <w:r w:rsidR="009A10E9">
              <w:t xml:space="preserve">-стоматолог </w:t>
            </w:r>
            <w:r w:rsidR="00E6077F" w:rsidRPr="00423940">
              <w:t>ГБУЗ «Дя</w:t>
            </w:r>
            <w:r w:rsidR="009A10E9">
              <w:t>тьковская РБ</w:t>
            </w:r>
          </w:p>
          <w:p w:rsidR="00E6077F" w:rsidRPr="00423940" w:rsidRDefault="00950A54" w:rsidP="002F020F">
            <w:r w:rsidRPr="00423940">
              <w:t>им. В.А. Понизова»</w:t>
            </w:r>
          </w:p>
        </w:tc>
      </w:tr>
    </w:tbl>
    <w:p w:rsidR="007F192F" w:rsidRPr="002F020F" w:rsidRDefault="007F192F" w:rsidP="00C278C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Городской округ «</w:t>
      </w:r>
      <w:r w:rsidR="00640330" w:rsidRPr="002F020F">
        <w:rPr>
          <w:sz w:val="28"/>
          <w:szCs w:val="28"/>
        </w:rPr>
        <w:t xml:space="preserve">городской округ </w:t>
      </w:r>
      <w:r w:rsidRPr="002F020F">
        <w:rPr>
          <w:sz w:val="28"/>
          <w:szCs w:val="28"/>
        </w:rPr>
        <w:t>город Фокино»:</w:t>
      </w:r>
    </w:p>
    <w:p w:rsidR="007F192F" w:rsidRPr="002F020F" w:rsidRDefault="007F192F" w:rsidP="00C278C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C278C7" w:rsidTr="00C278C7">
        <w:tc>
          <w:tcPr>
            <w:tcW w:w="417" w:type="pct"/>
          </w:tcPr>
          <w:p w:rsidR="004E5495" w:rsidRPr="00C278C7" w:rsidRDefault="00C278C7" w:rsidP="002F020F">
            <w:pPr>
              <w:jc w:val="center"/>
            </w:pPr>
            <w:r w:rsidRPr="00C278C7">
              <w:t>№ п</w:t>
            </w:r>
            <w:r w:rsidR="004E5495" w:rsidRPr="00C278C7">
              <w:t>п</w:t>
            </w:r>
          </w:p>
        </w:tc>
        <w:tc>
          <w:tcPr>
            <w:tcW w:w="1458" w:type="pct"/>
          </w:tcPr>
          <w:p w:rsidR="004E5495" w:rsidRPr="00C278C7" w:rsidRDefault="004E5495" w:rsidP="002F020F">
            <w:pPr>
              <w:jc w:val="center"/>
            </w:pPr>
            <w:r w:rsidRPr="00C278C7">
              <w:t>Ф.И.О.</w:t>
            </w:r>
          </w:p>
        </w:tc>
        <w:tc>
          <w:tcPr>
            <w:tcW w:w="3125" w:type="pct"/>
          </w:tcPr>
          <w:p w:rsidR="004E5495" w:rsidRPr="00C278C7" w:rsidRDefault="004E5495" w:rsidP="002F020F">
            <w:pPr>
              <w:jc w:val="center"/>
            </w:pPr>
            <w:r w:rsidRPr="00C278C7">
              <w:t>Должность</w:t>
            </w:r>
          </w:p>
        </w:tc>
      </w:tr>
      <w:tr w:rsidR="00671787" w:rsidRPr="00C278C7" w:rsidTr="00C278C7">
        <w:trPr>
          <w:trHeight w:val="178"/>
        </w:trPr>
        <w:tc>
          <w:tcPr>
            <w:tcW w:w="417" w:type="pct"/>
          </w:tcPr>
          <w:p w:rsidR="00671787" w:rsidRPr="00C278C7" w:rsidRDefault="00671787" w:rsidP="002F020F">
            <w:pPr>
              <w:jc w:val="center"/>
            </w:pPr>
            <w:r w:rsidRPr="00C278C7">
              <w:t>1</w:t>
            </w:r>
            <w:r w:rsidR="00C278C7">
              <w:t>.</w:t>
            </w:r>
          </w:p>
        </w:tc>
        <w:tc>
          <w:tcPr>
            <w:tcW w:w="1458" w:type="pct"/>
          </w:tcPr>
          <w:p w:rsidR="00671787" w:rsidRPr="00C278C7" w:rsidRDefault="000457D8" w:rsidP="002F020F">
            <w:r w:rsidRPr="00C278C7">
              <w:t>Фролов А.В.</w:t>
            </w:r>
          </w:p>
        </w:tc>
        <w:tc>
          <w:tcPr>
            <w:tcW w:w="3125" w:type="pct"/>
          </w:tcPr>
          <w:p w:rsidR="00117E92" w:rsidRDefault="00671787" w:rsidP="002F020F">
            <w:pPr>
              <w:rPr>
                <w:bCs/>
              </w:rPr>
            </w:pPr>
            <w:proofErr w:type="gramStart"/>
            <w:r w:rsidRPr="00C278C7">
              <w:rPr>
                <w:iCs/>
              </w:rPr>
              <w:t>военный комиссар</w:t>
            </w:r>
            <w:r w:rsidRPr="00C278C7">
              <w:t xml:space="preserve"> (</w:t>
            </w:r>
            <w:r w:rsidRPr="00C278C7">
              <w:rPr>
                <w:bCs/>
              </w:rPr>
              <w:t>город</w:t>
            </w:r>
            <w:r w:rsidR="00117E92">
              <w:rPr>
                <w:bCs/>
              </w:rPr>
              <w:t>ов Жуковка, Дятьково</w:t>
            </w:r>
            <w:proofErr w:type="gramEnd"/>
          </w:p>
          <w:p w:rsidR="00671787" w:rsidRPr="00C278C7" w:rsidRDefault="00671787" w:rsidP="00117E92">
            <w:r w:rsidRPr="00C278C7">
              <w:rPr>
                <w:bCs/>
              </w:rPr>
              <w:t xml:space="preserve">и Фокино, Жуковского </w:t>
            </w:r>
            <w:r w:rsidR="000457D8" w:rsidRPr="00C278C7">
              <w:rPr>
                <w:bCs/>
              </w:rPr>
              <w:t xml:space="preserve">МО </w:t>
            </w:r>
            <w:r w:rsidRPr="00C278C7">
              <w:rPr>
                <w:bCs/>
              </w:rPr>
              <w:t>и Дятьковского районов</w:t>
            </w:r>
            <w:r w:rsidR="00117E92">
              <w:t xml:space="preserve"> Брянской области</w:t>
            </w:r>
            <w:r w:rsidRPr="00C278C7">
              <w:t>), председатель комиссии</w:t>
            </w:r>
            <w:r w:rsidR="000457D8" w:rsidRPr="00C278C7">
              <w:t xml:space="preserve"> по </w:t>
            </w:r>
            <w:proofErr w:type="gramStart"/>
            <w:r w:rsidR="000457D8" w:rsidRPr="00C278C7">
              <w:t>перво</w:t>
            </w:r>
            <w:r w:rsidR="00117E92">
              <w:t>-</w:t>
            </w:r>
            <w:r w:rsidR="000457D8" w:rsidRPr="00C278C7">
              <w:t>начальной</w:t>
            </w:r>
            <w:proofErr w:type="gramEnd"/>
            <w:r w:rsidR="000457D8" w:rsidRPr="00C278C7">
              <w:t xml:space="preserve"> постановке граждан на воинский уч</w:t>
            </w:r>
            <w:r w:rsidR="00117E92">
              <w:t>е</w:t>
            </w:r>
            <w:r w:rsidR="000457D8" w:rsidRPr="00C278C7">
              <w:t>т</w:t>
            </w:r>
          </w:p>
        </w:tc>
      </w:tr>
      <w:tr w:rsidR="00817382" w:rsidRPr="00C278C7" w:rsidTr="00C278C7">
        <w:tc>
          <w:tcPr>
            <w:tcW w:w="417" w:type="pct"/>
          </w:tcPr>
          <w:p w:rsidR="00817382" w:rsidRPr="00C278C7" w:rsidRDefault="00817382" w:rsidP="002F020F">
            <w:pPr>
              <w:jc w:val="center"/>
            </w:pPr>
            <w:r w:rsidRPr="00C278C7">
              <w:t>2</w:t>
            </w:r>
            <w:r w:rsidR="00C278C7">
              <w:t>.</w:t>
            </w:r>
          </w:p>
        </w:tc>
        <w:tc>
          <w:tcPr>
            <w:tcW w:w="1458" w:type="pct"/>
          </w:tcPr>
          <w:p w:rsidR="00817382" w:rsidRPr="00C278C7" w:rsidRDefault="00817382" w:rsidP="002F020F">
            <w:r w:rsidRPr="00C278C7">
              <w:t>Матюшина Е.В.</w:t>
            </w:r>
          </w:p>
        </w:tc>
        <w:tc>
          <w:tcPr>
            <w:tcW w:w="3125" w:type="pct"/>
          </w:tcPr>
          <w:p w:rsidR="00817382" w:rsidRPr="00C278C7" w:rsidRDefault="00817382" w:rsidP="002F020F">
            <w:r w:rsidRPr="00C278C7">
              <w:t xml:space="preserve">медицинская сестра </w:t>
            </w:r>
            <w:r w:rsidR="00391617" w:rsidRPr="00C278C7">
              <w:t xml:space="preserve">центра военно-врачебной </w:t>
            </w:r>
            <w:proofErr w:type="gramStart"/>
            <w:r w:rsidR="00391617" w:rsidRPr="00C278C7">
              <w:t>экспер</w:t>
            </w:r>
            <w:r w:rsidR="00117E92">
              <w:t>-</w:t>
            </w:r>
            <w:r w:rsidR="00391617" w:rsidRPr="00C278C7">
              <w:t>тизы</w:t>
            </w:r>
            <w:proofErr w:type="gramEnd"/>
            <w:r w:rsidRPr="00C278C7">
              <w:t xml:space="preserve"> военного комиссариата Брянской области, секретарь комиссии</w:t>
            </w:r>
          </w:p>
        </w:tc>
      </w:tr>
      <w:tr w:rsidR="008F6AA6" w:rsidRPr="00C278C7" w:rsidTr="00C278C7">
        <w:tc>
          <w:tcPr>
            <w:tcW w:w="417" w:type="pct"/>
          </w:tcPr>
          <w:p w:rsidR="008F6AA6" w:rsidRPr="00C278C7" w:rsidRDefault="008F6AA6" w:rsidP="002F020F">
            <w:pPr>
              <w:jc w:val="center"/>
            </w:pPr>
            <w:r w:rsidRPr="00C278C7">
              <w:t>3</w:t>
            </w:r>
            <w:r w:rsidR="00C278C7">
              <w:t>.</w:t>
            </w:r>
          </w:p>
        </w:tc>
        <w:tc>
          <w:tcPr>
            <w:tcW w:w="1458" w:type="pct"/>
          </w:tcPr>
          <w:p w:rsidR="008F6AA6" w:rsidRPr="00C278C7" w:rsidRDefault="00130E00" w:rsidP="002F020F">
            <w:r w:rsidRPr="00C278C7">
              <w:t>Гришин</w:t>
            </w:r>
            <w:r w:rsidR="009F2BA4" w:rsidRPr="00C278C7">
              <w:t>а Ю.С.</w:t>
            </w:r>
          </w:p>
        </w:tc>
        <w:tc>
          <w:tcPr>
            <w:tcW w:w="3125" w:type="pct"/>
          </w:tcPr>
          <w:p w:rsidR="00117E92" w:rsidRDefault="008F6AA6" w:rsidP="002F020F">
            <w:r w:rsidRPr="00C278C7">
              <w:t>ведущий спец</w:t>
            </w:r>
            <w:r w:rsidR="00117E92">
              <w:t>иалист сектора культуры, спорта</w:t>
            </w:r>
          </w:p>
          <w:p w:rsidR="008F6AA6" w:rsidRPr="00C278C7" w:rsidRDefault="008F6AA6" w:rsidP="002F020F">
            <w:r w:rsidRPr="00C278C7">
              <w:t xml:space="preserve">и молодежной политики муниципального казенного учреждения «Управление социально-культурной сферы </w:t>
            </w:r>
            <w:r w:rsidRPr="00C278C7">
              <w:lastRenderedPageBreak/>
              <w:t>города Фокино», представитель</w:t>
            </w:r>
            <w:r w:rsidR="00391617" w:rsidRPr="00C278C7">
              <w:t xml:space="preserve"> местной</w:t>
            </w:r>
            <w:r w:rsidRPr="00C278C7">
              <w:t xml:space="preserve"> </w:t>
            </w:r>
            <w:proofErr w:type="gramStart"/>
            <w:r w:rsidRPr="00C278C7">
              <w:t>админи</w:t>
            </w:r>
            <w:r w:rsidR="00117E92">
              <w:t>-</w:t>
            </w:r>
            <w:r w:rsidRPr="00C278C7">
              <w:t>страции</w:t>
            </w:r>
            <w:proofErr w:type="gramEnd"/>
          </w:p>
        </w:tc>
      </w:tr>
      <w:tr w:rsidR="0066570B" w:rsidRPr="00C278C7" w:rsidTr="00C278C7">
        <w:tc>
          <w:tcPr>
            <w:tcW w:w="417" w:type="pct"/>
          </w:tcPr>
          <w:p w:rsidR="0066570B" w:rsidRPr="00C278C7" w:rsidRDefault="0066570B" w:rsidP="002F020F">
            <w:pPr>
              <w:jc w:val="center"/>
            </w:pPr>
            <w:r w:rsidRPr="00C278C7">
              <w:lastRenderedPageBreak/>
              <w:t>4</w:t>
            </w:r>
            <w:r w:rsidR="00C278C7">
              <w:t>.</w:t>
            </w:r>
          </w:p>
        </w:tc>
        <w:tc>
          <w:tcPr>
            <w:tcW w:w="1458" w:type="pct"/>
          </w:tcPr>
          <w:p w:rsidR="0066570B" w:rsidRPr="00C278C7" w:rsidRDefault="0066570B" w:rsidP="002F020F">
            <w:r w:rsidRPr="00C278C7">
              <w:t>Сироткина И.П.</w:t>
            </w:r>
          </w:p>
        </w:tc>
        <w:tc>
          <w:tcPr>
            <w:tcW w:w="3125" w:type="pct"/>
          </w:tcPr>
          <w:p w:rsidR="0066570B" w:rsidRPr="00C278C7" w:rsidRDefault="0066570B" w:rsidP="002F020F">
            <w:r w:rsidRPr="00C278C7">
              <w:t xml:space="preserve">старший помощник начальника отделения (подготовки и призыва граждан на военную службу) </w:t>
            </w:r>
            <w:r w:rsidR="00391617" w:rsidRPr="00C278C7">
              <w:t xml:space="preserve">(по </w:t>
            </w:r>
            <w:proofErr w:type="gramStart"/>
            <w:r w:rsidR="00391617" w:rsidRPr="00C278C7">
              <w:t>профессио</w:t>
            </w:r>
            <w:r w:rsidR="00117E92">
              <w:t>-</w:t>
            </w:r>
            <w:r w:rsidR="00391617" w:rsidRPr="00C278C7">
              <w:t>нальному</w:t>
            </w:r>
            <w:proofErr w:type="gramEnd"/>
            <w:r w:rsidR="00391617" w:rsidRPr="00C278C7">
              <w:t xml:space="preserve"> психологическому отбору) </w:t>
            </w:r>
            <w:r w:rsidRPr="00C278C7">
              <w:t>военного комиссариата (</w:t>
            </w:r>
            <w:r w:rsidRPr="00C278C7">
              <w:rPr>
                <w:bCs/>
              </w:rPr>
              <w:t>городов Жуковка, Дятьково и Фокино, Жуковского и Дятьковского районов</w:t>
            </w:r>
            <w:r w:rsidRPr="00C278C7">
              <w:t xml:space="preserve"> Брянской области)</w:t>
            </w:r>
            <w:r w:rsidR="00391617" w:rsidRPr="00C278C7">
              <w:t>,</w:t>
            </w:r>
            <w:r w:rsidRPr="00C278C7">
              <w:t xml:space="preserve"> </w:t>
            </w:r>
            <w:r w:rsidR="000F3B4A" w:rsidRPr="00C278C7">
              <w:t>член группы по</w:t>
            </w:r>
            <w:r w:rsidRPr="00C278C7">
              <w:t xml:space="preserve"> профессиональному психологическому отбору</w:t>
            </w:r>
          </w:p>
        </w:tc>
      </w:tr>
      <w:tr w:rsidR="00921B49" w:rsidRPr="00C278C7" w:rsidTr="00C278C7">
        <w:tc>
          <w:tcPr>
            <w:tcW w:w="417" w:type="pct"/>
          </w:tcPr>
          <w:p w:rsidR="00921B49" w:rsidRPr="00C278C7" w:rsidRDefault="00420F71" w:rsidP="002F020F">
            <w:pPr>
              <w:jc w:val="center"/>
            </w:pPr>
            <w:r w:rsidRPr="00C278C7">
              <w:t>5</w:t>
            </w:r>
            <w:r w:rsidR="00C278C7">
              <w:t>.</w:t>
            </w:r>
          </w:p>
        </w:tc>
        <w:tc>
          <w:tcPr>
            <w:tcW w:w="1458" w:type="pct"/>
          </w:tcPr>
          <w:p w:rsidR="00921B49" w:rsidRPr="00C278C7" w:rsidRDefault="00E1398C" w:rsidP="002F020F">
            <w:r w:rsidRPr="00C278C7">
              <w:t>Вовчук И.А.</w:t>
            </w:r>
          </w:p>
        </w:tc>
        <w:tc>
          <w:tcPr>
            <w:tcW w:w="3125" w:type="pct"/>
          </w:tcPr>
          <w:p w:rsidR="00117E92" w:rsidRDefault="00117E92" w:rsidP="002F020F">
            <w:r>
              <w:t>врач-хирург ГБУЗ «Дятьковская РБ</w:t>
            </w:r>
          </w:p>
          <w:p w:rsidR="00117E92" w:rsidRDefault="00E1398C" w:rsidP="002F020F">
            <w:r w:rsidRPr="00C278C7">
              <w:t>им. В.А. Пониз</w:t>
            </w:r>
            <w:r w:rsidR="00117E92">
              <w:t>ова», врач, руководящий работой</w:t>
            </w:r>
          </w:p>
          <w:p w:rsidR="00117E92" w:rsidRDefault="00E1398C" w:rsidP="002F020F">
            <w:r w:rsidRPr="00C278C7">
              <w:t>по медицинск</w:t>
            </w:r>
            <w:r w:rsidR="00117E92">
              <w:t>ому освидетельствованию граждан</w:t>
            </w:r>
          </w:p>
          <w:p w:rsidR="00921B49" w:rsidRPr="00C278C7" w:rsidRDefault="00E1398C" w:rsidP="002F020F">
            <w:r w:rsidRPr="00C278C7">
              <w:t>по первоначальной постановке на воинский учет</w:t>
            </w:r>
          </w:p>
        </w:tc>
      </w:tr>
      <w:tr w:rsidR="00391617" w:rsidRPr="00C278C7" w:rsidTr="00C278C7">
        <w:tc>
          <w:tcPr>
            <w:tcW w:w="417" w:type="pct"/>
          </w:tcPr>
          <w:p w:rsidR="00391617" w:rsidRPr="00C278C7" w:rsidRDefault="00391617" w:rsidP="002F020F">
            <w:pPr>
              <w:jc w:val="center"/>
            </w:pPr>
            <w:r w:rsidRPr="00C278C7">
              <w:t>6</w:t>
            </w:r>
            <w:r w:rsidR="00C278C7">
              <w:t>.</w:t>
            </w:r>
          </w:p>
        </w:tc>
        <w:tc>
          <w:tcPr>
            <w:tcW w:w="1458" w:type="pct"/>
          </w:tcPr>
          <w:p w:rsidR="00391617" w:rsidRPr="00C278C7" w:rsidRDefault="00E1398C" w:rsidP="002F020F">
            <w:r w:rsidRPr="00C278C7">
              <w:t>Кожина О.М.</w:t>
            </w:r>
          </w:p>
        </w:tc>
        <w:tc>
          <w:tcPr>
            <w:tcW w:w="3125" w:type="pct"/>
          </w:tcPr>
          <w:p w:rsidR="00391617" w:rsidRPr="00C278C7" w:rsidRDefault="00391617" w:rsidP="002F020F">
            <w:r w:rsidRPr="00C278C7">
              <w:t>врач-тер</w:t>
            </w:r>
            <w:r w:rsidR="00D2595C">
              <w:t>апевт ГБУЗ «Фокинская ГБ им. В.</w:t>
            </w:r>
            <w:r w:rsidRPr="00C278C7">
              <w:t>И. Гедройц»</w:t>
            </w:r>
          </w:p>
        </w:tc>
      </w:tr>
      <w:tr w:rsidR="00921B49" w:rsidRPr="00C278C7" w:rsidTr="00C278C7">
        <w:tc>
          <w:tcPr>
            <w:tcW w:w="417" w:type="pct"/>
          </w:tcPr>
          <w:p w:rsidR="00921B49" w:rsidRPr="00C278C7" w:rsidRDefault="00391617" w:rsidP="002F020F">
            <w:pPr>
              <w:jc w:val="center"/>
            </w:pPr>
            <w:r w:rsidRPr="00C278C7">
              <w:t>7</w:t>
            </w:r>
            <w:r w:rsidR="00C278C7">
              <w:t>.</w:t>
            </w:r>
          </w:p>
        </w:tc>
        <w:tc>
          <w:tcPr>
            <w:tcW w:w="1458" w:type="pct"/>
          </w:tcPr>
          <w:p w:rsidR="00921B49" w:rsidRPr="00C278C7" w:rsidRDefault="00921B49" w:rsidP="002F020F">
            <w:r w:rsidRPr="00C278C7">
              <w:t>Соболь И.Н.</w:t>
            </w:r>
          </w:p>
        </w:tc>
        <w:tc>
          <w:tcPr>
            <w:tcW w:w="3125" w:type="pct"/>
          </w:tcPr>
          <w:p w:rsidR="00921B49" w:rsidRPr="00C278C7" w:rsidRDefault="00921B49" w:rsidP="002F020F">
            <w:r w:rsidRPr="00C278C7">
              <w:t>врач-</w:t>
            </w:r>
            <w:r w:rsidR="00420F71" w:rsidRPr="00C278C7">
              <w:t>невролог</w:t>
            </w:r>
            <w:r w:rsidR="00D2595C">
              <w:t xml:space="preserve"> ГБУЗ «Фокинская ГБ им. В.</w:t>
            </w:r>
            <w:r w:rsidRPr="00C278C7">
              <w:t>И. Гедройц»</w:t>
            </w:r>
          </w:p>
        </w:tc>
      </w:tr>
      <w:tr w:rsidR="00391617" w:rsidRPr="00C278C7" w:rsidTr="00C278C7">
        <w:tc>
          <w:tcPr>
            <w:tcW w:w="417" w:type="pct"/>
          </w:tcPr>
          <w:p w:rsidR="00391617" w:rsidRPr="00C278C7" w:rsidRDefault="00391617" w:rsidP="002F020F">
            <w:pPr>
              <w:jc w:val="center"/>
            </w:pPr>
            <w:r w:rsidRPr="00C278C7">
              <w:t>8</w:t>
            </w:r>
            <w:r w:rsidR="00C278C7">
              <w:t>.</w:t>
            </w:r>
          </w:p>
        </w:tc>
        <w:tc>
          <w:tcPr>
            <w:tcW w:w="1458" w:type="pct"/>
          </w:tcPr>
          <w:p w:rsidR="00391617" w:rsidRPr="00C278C7" w:rsidRDefault="00391617" w:rsidP="002F020F">
            <w:r w:rsidRPr="00C278C7">
              <w:t>Зайцева М.А.</w:t>
            </w:r>
          </w:p>
        </w:tc>
        <w:tc>
          <w:tcPr>
            <w:tcW w:w="3125" w:type="pct"/>
          </w:tcPr>
          <w:p w:rsidR="00391617" w:rsidRPr="00C278C7" w:rsidRDefault="00391617" w:rsidP="002F020F">
            <w:r w:rsidRPr="00C278C7">
              <w:t>в</w:t>
            </w:r>
            <w:r w:rsidR="00D2595C">
              <w:t>рач-психиатр ГБУЗ «Фокинская ГБ</w:t>
            </w:r>
            <w:r w:rsidR="0052272D">
              <w:t xml:space="preserve"> </w:t>
            </w:r>
            <w:r w:rsidR="00D2595C">
              <w:t>им. В.</w:t>
            </w:r>
            <w:r w:rsidRPr="00C278C7">
              <w:t>И. Гедройц»</w:t>
            </w:r>
          </w:p>
        </w:tc>
      </w:tr>
      <w:tr w:rsidR="00921B49" w:rsidRPr="00C278C7" w:rsidTr="00C278C7">
        <w:tc>
          <w:tcPr>
            <w:tcW w:w="417" w:type="pct"/>
          </w:tcPr>
          <w:p w:rsidR="00921B49" w:rsidRPr="00C278C7" w:rsidRDefault="00391617" w:rsidP="002F020F">
            <w:pPr>
              <w:jc w:val="center"/>
            </w:pPr>
            <w:r w:rsidRPr="00C278C7">
              <w:t>9</w:t>
            </w:r>
            <w:r w:rsidR="00C278C7">
              <w:t>.</w:t>
            </w:r>
          </w:p>
        </w:tc>
        <w:tc>
          <w:tcPr>
            <w:tcW w:w="1458" w:type="pct"/>
          </w:tcPr>
          <w:p w:rsidR="00921B49" w:rsidRPr="00C278C7" w:rsidRDefault="00921B49" w:rsidP="002F020F">
            <w:r w:rsidRPr="00C278C7">
              <w:t>Джанзакова Л.Б.</w:t>
            </w:r>
          </w:p>
        </w:tc>
        <w:tc>
          <w:tcPr>
            <w:tcW w:w="3125" w:type="pct"/>
          </w:tcPr>
          <w:p w:rsidR="0052272D" w:rsidRDefault="00921B49" w:rsidP="002F020F">
            <w:r w:rsidRPr="00C278C7">
              <w:t>врач-о</w:t>
            </w:r>
            <w:r w:rsidR="00AB1B6C" w:rsidRPr="00C278C7">
              <w:t>кулист</w:t>
            </w:r>
            <w:r w:rsidRPr="00C278C7">
              <w:t xml:space="preserve"> ГБУЗ </w:t>
            </w:r>
            <w:r w:rsidR="00D2595C">
              <w:t>«Дятьковская РБ</w:t>
            </w:r>
          </w:p>
          <w:p w:rsidR="00921B49" w:rsidRPr="00C278C7" w:rsidRDefault="00D2595C" w:rsidP="002F020F">
            <w:r>
              <w:t>им.</w:t>
            </w:r>
            <w:r w:rsidR="0052272D">
              <w:t xml:space="preserve"> </w:t>
            </w:r>
            <w:r w:rsidR="00236BD2" w:rsidRPr="00C278C7">
              <w:t>В.А. Понизова»</w:t>
            </w:r>
          </w:p>
        </w:tc>
      </w:tr>
      <w:tr w:rsidR="00921B49" w:rsidRPr="00C278C7" w:rsidTr="00C278C7">
        <w:tc>
          <w:tcPr>
            <w:tcW w:w="417" w:type="pct"/>
          </w:tcPr>
          <w:p w:rsidR="00921B49" w:rsidRPr="00C278C7" w:rsidRDefault="00391617" w:rsidP="002F020F">
            <w:pPr>
              <w:jc w:val="center"/>
            </w:pPr>
            <w:r w:rsidRPr="00C278C7">
              <w:t>10</w:t>
            </w:r>
            <w:r w:rsidR="00C278C7">
              <w:t>.</w:t>
            </w:r>
          </w:p>
        </w:tc>
        <w:tc>
          <w:tcPr>
            <w:tcW w:w="1458" w:type="pct"/>
          </w:tcPr>
          <w:p w:rsidR="00921B49" w:rsidRPr="00C278C7" w:rsidRDefault="00921B49" w:rsidP="002F020F">
            <w:r w:rsidRPr="00C278C7">
              <w:t>Юркевич О.А.</w:t>
            </w:r>
          </w:p>
        </w:tc>
        <w:tc>
          <w:tcPr>
            <w:tcW w:w="3125" w:type="pct"/>
          </w:tcPr>
          <w:p w:rsidR="00D2595C" w:rsidRDefault="00921B49" w:rsidP="002F020F">
            <w:r w:rsidRPr="00C278C7">
              <w:t>врач-отори</w:t>
            </w:r>
            <w:r w:rsidR="00D2595C">
              <w:t>ноларинголог ГБУЗ «Фокинская ГБ</w:t>
            </w:r>
          </w:p>
          <w:p w:rsidR="00921B49" w:rsidRPr="00C278C7" w:rsidRDefault="00D2595C" w:rsidP="002F020F">
            <w:r>
              <w:t>им. В.</w:t>
            </w:r>
            <w:r w:rsidR="00921B49" w:rsidRPr="00C278C7">
              <w:t>И. Гедройц»</w:t>
            </w:r>
          </w:p>
        </w:tc>
      </w:tr>
      <w:tr w:rsidR="00921B49" w:rsidRPr="00C278C7" w:rsidTr="00C278C7">
        <w:tc>
          <w:tcPr>
            <w:tcW w:w="417" w:type="pct"/>
          </w:tcPr>
          <w:p w:rsidR="00921B49" w:rsidRPr="00C278C7" w:rsidRDefault="00921B49" w:rsidP="002F020F">
            <w:pPr>
              <w:jc w:val="center"/>
            </w:pPr>
            <w:r w:rsidRPr="00C278C7">
              <w:t>1</w:t>
            </w:r>
            <w:r w:rsidR="00391617" w:rsidRPr="00C278C7">
              <w:t>1</w:t>
            </w:r>
            <w:r w:rsidR="00C278C7">
              <w:t>.</w:t>
            </w:r>
          </w:p>
        </w:tc>
        <w:tc>
          <w:tcPr>
            <w:tcW w:w="1458" w:type="pct"/>
          </w:tcPr>
          <w:p w:rsidR="00921B49" w:rsidRPr="00C278C7" w:rsidRDefault="003D0D1D" w:rsidP="002F020F">
            <w:r w:rsidRPr="00C278C7">
              <w:t>Романенкова Т.В.</w:t>
            </w:r>
          </w:p>
        </w:tc>
        <w:tc>
          <w:tcPr>
            <w:tcW w:w="3125" w:type="pct"/>
          </w:tcPr>
          <w:p w:rsidR="00921B49" w:rsidRPr="00C278C7" w:rsidRDefault="00921B49" w:rsidP="002F020F">
            <w:r w:rsidRPr="00C278C7">
              <w:t xml:space="preserve">врач-стоматолог </w:t>
            </w:r>
            <w:r w:rsidR="00391617" w:rsidRPr="00C278C7">
              <w:t xml:space="preserve">поликлиники </w:t>
            </w:r>
            <w:r w:rsidR="00D2595C">
              <w:t>ГБУЗ «Фокинская ГБ им. В.</w:t>
            </w:r>
            <w:r w:rsidRPr="00C278C7">
              <w:t>И. Гедройц»</w:t>
            </w:r>
          </w:p>
        </w:tc>
      </w:tr>
      <w:tr w:rsidR="00420F71" w:rsidRPr="00C278C7" w:rsidTr="00C278C7">
        <w:tc>
          <w:tcPr>
            <w:tcW w:w="417" w:type="pct"/>
          </w:tcPr>
          <w:p w:rsidR="00420F71" w:rsidRPr="00C278C7" w:rsidRDefault="00420F71" w:rsidP="002F020F">
            <w:pPr>
              <w:jc w:val="center"/>
            </w:pPr>
            <w:r w:rsidRPr="00C278C7">
              <w:t>1</w:t>
            </w:r>
            <w:r w:rsidR="00391617" w:rsidRPr="00C278C7">
              <w:t>2</w:t>
            </w:r>
            <w:r w:rsidR="00C278C7">
              <w:t>.</w:t>
            </w:r>
          </w:p>
        </w:tc>
        <w:tc>
          <w:tcPr>
            <w:tcW w:w="1458" w:type="pct"/>
          </w:tcPr>
          <w:p w:rsidR="00420F71" w:rsidRPr="00C278C7" w:rsidRDefault="00420F71" w:rsidP="002F020F">
            <w:r w:rsidRPr="00C278C7">
              <w:t>Гришина Е.А.</w:t>
            </w:r>
          </w:p>
        </w:tc>
        <w:tc>
          <w:tcPr>
            <w:tcW w:w="3125" w:type="pct"/>
          </w:tcPr>
          <w:p w:rsidR="00D2595C" w:rsidRDefault="00420F71" w:rsidP="002F020F">
            <w:r w:rsidRPr="00C278C7">
              <w:t>врач-дерматолог</w:t>
            </w:r>
            <w:r w:rsidR="00D2595C">
              <w:t xml:space="preserve"> ГБУЗ «Фокинская ГБ</w:t>
            </w:r>
          </w:p>
          <w:p w:rsidR="00420F71" w:rsidRPr="00C278C7" w:rsidRDefault="00D2595C" w:rsidP="002F020F">
            <w:r>
              <w:t>им. В.</w:t>
            </w:r>
            <w:r w:rsidR="00AB1B6C" w:rsidRPr="00C278C7">
              <w:t>И. Гедройц»</w:t>
            </w:r>
          </w:p>
        </w:tc>
      </w:tr>
    </w:tbl>
    <w:p w:rsidR="007F192F" w:rsidRPr="002F020F" w:rsidRDefault="007F192F" w:rsidP="009F302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67715B" w:rsidRPr="009F302A" w:rsidTr="009F302A">
        <w:tc>
          <w:tcPr>
            <w:tcW w:w="417" w:type="pct"/>
          </w:tcPr>
          <w:p w:rsidR="004E5495" w:rsidRPr="009F302A" w:rsidRDefault="009F302A" w:rsidP="002F020F">
            <w:pPr>
              <w:jc w:val="center"/>
            </w:pPr>
            <w:r w:rsidRPr="009F302A">
              <w:t>№ п</w:t>
            </w:r>
            <w:r w:rsidR="004E5495" w:rsidRPr="009F302A">
              <w:t>п</w:t>
            </w:r>
          </w:p>
        </w:tc>
        <w:tc>
          <w:tcPr>
            <w:tcW w:w="1458" w:type="pct"/>
          </w:tcPr>
          <w:p w:rsidR="004E5495" w:rsidRPr="009F302A" w:rsidRDefault="004E5495" w:rsidP="002F020F">
            <w:pPr>
              <w:jc w:val="center"/>
            </w:pPr>
            <w:r w:rsidRPr="009F302A">
              <w:t>Ф.И.О.</w:t>
            </w:r>
          </w:p>
        </w:tc>
        <w:tc>
          <w:tcPr>
            <w:tcW w:w="3125" w:type="pct"/>
          </w:tcPr>
          <w:p w:rsidR="004E5495" w:rsidRPr="009F302A" w:rsidRDefault="004E5495" w:rsidP="002F020F">
            <w:pPr>
              <w:jc w:val="center"/>
            </w:pPr>
            <w:r w:rsidRPr="009F302A">
              <w:t>Должность</w:t>
            </w:r>
          </w:p>
        </w:tc>
      </w:tr>
      <w:tr w:rsidR="0067715B" w:rsidRPr="009F302A" w:rsidTr="009F302A">
        <w:trPr>
          <w:trHeight w:val="51"/>
        </w:trPr>
        <w:tc>
          <w:tcPr>
            <w:tcW w:w="417" w:type="pct"/>
          </w:tcPr>
          <w:p w:rsidR="009F2BA4" w:rsidRPr="009F302A" w:rsidRDefault="009F2BA4" w:rsidP="002F020F">
            <w:pPr>
              <w:jc w:val="center"/>
            </w:pPr>
            <w:r w:rsidRPr="009F302A">
              <w:t>1</w:t>
            </w:r>
            <w:r w:rsidR="009F302A">
              <w:t>.</w:t>
            </w:r>
          </w:p>
        </w:tc>
        <w:tc>
          <w:tcPr>
            <w:tcW w:w="1458" w:type="pct"/>
          </w:tcPr>
          <w:p w:rsidR="009F2BA4" w:rsidRPr="009F302A" w:rsidRDefault="00D9275A" w:rsidP="002F020F">
            <w:r w:rsidRPr="009F302A">
              <w:t>Мачулин Г.А.</w:t>
            </w:r>
          </w:p>
        </w:tc>
        <w:tc>
          <w:tcPr>
            <w:tcW w:w="3125" w:type="pct"/>
          </w:tcPr>
          <w:p w:rsidR="009F2BA4" w:rsidRPr="009F302A" w:rsidRDefault="00D9275A" w:rsidP="002F020F">
            <w:r w:rsidRPr="009F302A">
              <w:t>начальник отделения</w:t>
            </w:r>
            <w:r w:rsidR="009F2BA4" w:rsidRPr="009F302A">
              <w:t xml:space="preserve"> (</w:t>
            </w:r>
            <w:r w:rsidR="0075378D" w:rsidRPr="009F302A">
              <w:t>подготовки и призыва граждан на военную службу</w:t>
            </w:r>
            <w:r w:rsidR="009F2BA4" w:rsidRPr="009F302A">
              <w:t>) военного комиссариата (</w:t>
            </w:r>
            <w:r w:rsidR="009F2BA4" w:rsidRPr="009F302A">
              <w:rPr>
                <w:bCs/>
              </w:rPr>
              <w:t>городов Жуковка, Дятьково и Фокино, Жуковского и Дятьков</w:t>
            </w:r>
            <w:r w:rsidR="009F302A">
              <w:rPr>
                <w:bCs/>
              </w:rPr>
              <w:t>-</w:t>
            </w:r>
            <w:r w:rsidR="009F2BA4" w:rsidRPr="009F302A">
              <w:rPr>
                <w:bCs/>
              </w:rPr>
              <w:t>ского районов</w:t>
            </w:r>
            <w:r w:rsidR="009F2BA4" w:rsidRPr="009F302A">
              <w:t xml:space="preserve"> Брянской области), председатель комиссии</w:t>
            </w:r>
          </w:p>
        </w:tc>
      </w:tr>
      <w:tr w:rsidR="0067715B" w:rsidRPr="009F302A" w:rsidTr="009F302A">
        <w:tc>
          <w:tcPr>
            <w:tcW w:w="417" w:type="pct"/>
          </w:tcPr>
          <w:p w:rsidR="00065E2F" w:rsidRPr="009F302A" w:rsidRDefault="00065E2F" w:rsidP="002F020F">
            <w:pPr>
              <w:jc w:val="center"/>
            </w:pPr>
            <w:r w:rsidRPr="009F302A">
              <w:t>2</w:t>
            </w:r>
            <w:r w:rsidR="009F302A">
              <w:t>.</w:t>
            </w:r>
          </w:p>
        </w:tc>
        <w:tc>
          <w:tcPr>
            <w:tcW w:w="1458" w:type="pct"/>
          </w:tcPr>
          <w:p w:rsidR="00065E2F" w:rsidRPr="009F302A" w:rsidRDefault="00D9275A" w:rsidP="002F020F">
            <w:r w:rsidRPr="009F302A">
              <w:t>Серегина А.В.</w:t>
            </w:r>
          </w:p>
        </w:tc>
        <w:tc>
          <w:tcPr>
            <w:tcW w:w="3125" w:type="pct"/>
          </w:tcPr>
          <w:p w:rsidR="009F302A" w:rsidRDefault="00065E2F" w:rsidP="002F020F">
            <w:r w:rsidRPr="009F302A">
              <w:t xml:space="preserve">медицинская сестра </w:t>
            </w:r>
            <w:r w:rsidR="009F302A">
              <w:t>ГБУЗ «Фокинская ГБ</w:t>
            </w:r>
          </w:p>
          <w:p w:rsidR="00065E2F" w:rsidRPr="009F302A" w:rsidRDefault="009F302A" w:rsidP="002F020F">
            <w:r>
              <w:t>им. В.</w:t>
            </w:r>
            <w:r w:rsidR="00696CC2" w:rsidRPr="009F302A">
              <w:t xml:space="preserve">И. Гедройц», </w:t>
            </w:r>
            <w:r w:rsidR="00065E2F" w:rsidRPr="009F302A">
              <w:t>секретарь комиссии</w:t>
            </w:r>
          </w:p>
        </w:tc>
      </w:tr>
      <w:tr w:rsidR="0067715B" w:rsidRPr="009F302A" w:rsidTr="009F302A">
        <w:tc>
          <w:tcPr>
            <w:tcW w:w="417" w:type="pct"/>
          </w:tcPr>
          <w:p w:rsidR="008F6AA6" w:rsidRPr="009F302A" w:rsidRDefault="008F6AA6" w:rsidP="002F020F">
            <w:pPr>
              <w:jc w:val="center"/>
            </w:pPr>
            <w:r w:rsidRPr="009F302A">
              <w:t>3</w:t>
            </w:r>
            <w:r w:rsidR="009F302A">
              <w:t>.</w:t>
            </w:r>
          </w:p>
        </w:tc>
        <w:tc>
          <w:tcPr>
            <w:tcW w:w="1458" w:type="pct"/>
          </w:tcPr>
          <w:p w:rsidR="008F6AA6" w:rsidRPr="009F302A" w:rsidRDefault="00C33AB3" w:rsidP="002F020F">
            <w:r w:rsidRPr="009F302A">
              <w:t>Никулочкина Л.И.</w:t>
            </w:r>
          </w:p>
        </w:tc>
        <w:tc>
          <w:tcPr>
            <w:tcW w:w="3125" w:type="pct"/>
          </w:tcPr>
          <w:p w:rsidR="009F302A" w:rsidRDefault="008F6AA6" w:rsidP="002F020F">
            <w:r w:rsidRPr="009F302A">
              <w:t>специалист сект</w:t>
            </w:r>
            <w:r w:rsidR="009F302A">
              <w:t>ора по делам семьи, материнства</w:t>
            </w:r>
          </w:p>
          <w:p w:rsidR="008F6AA6" w:rsidRPr="009F302A" w:rsidRDefault="008F6AA6" w:rsidP="002F020F">
            <w:r w:rsidRPr="009F302A">
              <w:t xml:space="preserve">и детства администрации города Фокино, </w:t>
            </w:r>
            <w:proofErr w:type="gramStart"/>
            <w:r w:rsidRPr="009F302A">
              <w:t>предста</w:t>
            </w:r>
            <w:r w:rsidR="009F302A">
              <w:t>-</w:t>
            </w:r>
            <w:r w:rsidRPr="009F302A">
              <w:t>витель</w:t>
            </w:r>
            <w:proofErr w:type="gramEnd"/>
            <w:r w:rsidRPr="009F302A">
              <w:t xml:space="preserve"> </w:t>
            </w:r>
            <w:r w:rsidR="00D9275A" w:rsidRPr="009F302A">
              <w:t xml:space="preserve">местной </w:t>
            </w:r>
            <w:r w:rsidRPr="009F302A">
              <w:t>администрации</w:t>
            </w:r>
          </w:p>
        </w:tc>
      </w:tr>
      <w:tr w:rsidR="0067715B" w:rsidRPr="009F302A" w:rsidTr="009F302A">
        <w:tc>
          <w:tcPr>
            <w:tcW w:w="417" w:type="pct"/>
          </w:tcPr>
          <w:p w:rsidR="00130E00" w:rsidRPr="009F302A" w:rsidRDefault="00130E00" w:rsidP="002F020F">
            <w:pPr>
              <w:jc w:val="center"/>
            </w:pPr>
            <w:r w:rsidRPr="009F302A">
              <w:t>4</w:t>
            </w:r>
            <w:r w:rsidR="009F302A">
              <w:t>.</w:t>
            </w:r>
          </w:p>
        </w:tc>
        <w:tc>
          <w:tcPr>
            <w:tcW w:w="1458" w:type="pct"/>
          </w:tcPr>
          <w:p w:rsidR="00130E00" w:rsidRPr="009F302A" w:rsidRDefault="00C33AB3" w:rsidP="002F020F">
            <w:r w:rsidRPr="009F302A">
              <w:t>Сергутина О.М.</w:t>
            </w:r>
          </w:p>
        </w:tc>
        <w:tc>
          <w:tcPr>
            <w:tcW w:w="3125" w:type="pct"/>
          </w:tcPr>
          <w:p w:rsidR="009F302A" w:rsidRDefault="00130E00" w:rsidP="002F020F">
            <w:pPr>
              <w:rPr>
                <w:bCs/>
              </w:rPr>
            </w:pPr>
            <w:proofErr w:type="gramStart"/>
            <w:r w:rsidRPr="009F302A">
              <w:t>старший помощник начальника отделения (подготовки и призыва граждан на военную службу) (по АСУ) военного комиссариата (</w:t>
            </w:r>
            <w:r w:rsidR="009F302A">
              <w:rPr>
                <w:bCs/>
              </w:rPr>
              <w:t>городов Жуковка, Дятьково</w:t>
            </w:r>
            <w:proofErr w:type="gramEnd"/>
          </w:p>
          <w:p w:rsidR="009F302A" w:rsidRDefault="00130E00" w:rsidP="002F020F">
            <w:r w:rsidRPr="009F302A">
              <w:rPr>
                <w:bCs/>
              </w:rPr>
              <w:t>и Фокино, Жуковского и Дятьковского районов</w:t>
            </w:r>
            <w:r w:rsidRPr="009F302A">
              <w:t xml:space="preserve"> Брянской </w:t>
            </w:r>
            <w:r w:rsidR="009F302A">
              <w:t>области), член нештатной группы</w:t>
            </w:r>
          </w:p>
          <w:p w:rsidR="00130E00" w:rsidRPr="009F302A" w:rsidRDefault="00130E00" w:rsidP="002F020F">
            <w:r w:rsidRPr="009F302A">
              <w:t>по профессиональному отбору</w:t>
            </w:r>
          </w:p>
        </w:tc>
      </w:tr>
      <w:tr w:rsidR="0067715B" w:rsidRPr="009F302A" w:rsidTr="009F302A">
        <w:tc>
          <w:tcPr>
            <w:tcW w:w="417" w:type="pct"/>
          </w:tcPr>
          <w:p w:rsidR="008F6AA6" w:rsidRPr="009F302A" w:rsidRDefault="00DB41D9" w:rsidP="002F020F">
            <w:pPr>
              <w:jc w:val="center"/>
            </w:pPr>
            <w:r w:rsidRPr="009F302A">
              <w:t>5</w:t>
            </w:r>
            <w:r w:rsidR="009F302A">
              <w:t>.</w:t>
            </w:r>
          </w:p>
        </w:tc>
        <w:tc>
          <w:tcPr>
            <w:tcW w:w="1458" w:type="pct"/>
          </w:tcPr>
          <w:p w:rsidR="008F6AA6" w:rsidRPr="009F302A" w:rsidRDefault="00D9275A" w:rsidP="002F020F">
            <w:r w:rsidRPr="009F302A">
              <w:t>Уматов С.Р.</w:t>
            </w:r>
          </w:p>
        </w:tc>
        <w:tc>
          <w:tcPr>
            <w:tcW w:w="3125" w:type="pct"/>
          </w:tcPr>
          <w:p w:rsidR="008F6AA6" w:rsidRPr="009F302A" w:rsidRDefault="008F6AA6" w:rsidP="002F020F">
            <w:proofErr w:type="gramStart"/>
            <w:r w:rsidRPr="009F302A">
              <w:t>врач-хирург</w:t>
            </w:r>
            <w:r w:rsidR="00F36E59" w:rsidRPr="009F302A">
              <w:t xml:space="preserve"> ГБУЗ </w:t>
            </w:r>
            <w:r w:rsidR="009F2BA4" w:rsidRPr="009F302A">
              <w:t>«</w:t>
            </w:r>
            <w:r w:rsidR="0052272D">
              <w:t>Фокинская ГБ им. В.</w:t>
            </w:r>
            <w:r w:rsidR="00D9275A" w:rsidRPr="009F302A">
              <w:t>И. Гедройц</w:t>
            </w:r>
            <w:r w:rsidR="009F2BA4" w:rsidRPr="009F302A">
              <w:t>»</w:t>
            </w:r>
            <w:r w:rsidR="00205CB7" w:rsidRPr="009F302A">
              <w:t>, врач, руководящий работой по медицинскому освиде</w:t>
            </w:r>
            <w:r w:rsidR="0052272D">
              <w:t>-</w:t>
            </w:r>
            <w:r w:rsidR="00205CB7" w:rsidRPr="009F302A">
              <w:t>тельствованию граждан по первоначальной постановке на воинский учет</w:t>
            </w:r>
            <w:proofErr w:type="gramEnd"/>
          </w:p>
        </w:tc>
      </w:tr>
      <w:tr w:rsidR="0067715B" w:rsidRPr="009F302A" w:rsidTr="009F302A">
        <w:tc>
          <w:tcPr>
            <w:tcW w:w="417" w:type="pct"/>
          </w:tcPr>
          <w:p w:rsidR="008F6AA6" w:rsidRPr="009F302A" w:rsidRDefault="00DB41D9" w:rsidP="002F020F">
            <w:pPr>
              <w:jc w:val="center"/>
            </w:pPr>
            <w:r w:rsidRPr="009F302A">
              <w:t>6</w:t>
            </w:r>
            <w:r w:rsidR="009F302A">
              <w:t>.</w:t>
            </w:r>
          </w:p>
        </w:tc>
        <w:tc>
          <w:tcPr>
            <w:tcW w:w="1458" w:type="pct"/>
          </w:tcPr>
          <w:p w:rsidR="008F6AA6" w:rsidRPr="009F302A" w:rsidRDefault="007E4E15" w:rsidP="002F020F">
            <w:r w:rsidRPr="009F302A">
              <w:t>Дешина Д.А.</w:t>
            </w:r>
          </w:p>
        </w:tc>
        <w:tc>
          <w:tcPr>
            <w:tcW w:w="3125" w:type="pct"/>
          </w:tcPr>
          <w:p w:rsidR="008F6AA6" w:rsidRPr="009F302A" w:rsidRDefault="008F6AA6" w:rsidP="002F020F">
            <w:r w:rsidRPr="009F302A">
              <w:t>врач-</w:t>
            </w:r>
            <w:r w:rsidR="00D9275A" w:rsidRPr="009F302A">
              <w:t>терапевт</w:t>
            </w:r>
            <w:r w:rsidR="00F36E59" w:rsidRPr="009F302A">
              <w:t xml:space="preserve"> ГБУЗ </w:t>
            </w:r>
            <w:r w:rsidR="00A00AD2" w:rsidRPr="009F302A">
              <w:t>«</w:t>
            </w:r>
            <w:r w:rsidR="0052272D">
              <w:t>Фокинская ГБ им. В.</w:t>
            </w:r>
            <w:r w:rsidR="00D9275A" w:rsidRPr="009F302A">
              <w:t>И. Гедройц</w:t>
            </w:r>
            <w:r w:rsidR="00A00AD2" w:rsidRPr="009F302A">
              <w:t>»</w:t>
            </w:r>
          </w:p>
        </w:tc>
      </w:tr>
      <w:tr w:rsidR="0067715B" w:rsidRPr="009F302A" w:rsidTr="009F302A">
        <w:tc>
          <w:tcPr>
            <w:tcW w:w="417" w:type="pct"/>
          </w:tcPr>
          <w:p w:rsidR="00F21720" w:rsidRPr="009F302A" w:rsidRDefault="00F21720" w:rsidP="002F020F">
            <w:pPr>
              <w:jc w:val="center"/>
            </w:pPr>
            <w:r w:rsidRPr="009F302A">
              <w:t>7</w:t>
            </w:r>
            <w:r w:rsidR="009F302A">
              <w:t>.</w:t>
            </w:r>
          </w:p>
        </w:tc>
        <w:tc>
          <w:tcPr>
            <w:tcW w:w="1458" w:type="pct"/>
          </w:tcPr>
          <w:p w:rsidR="00F21720" w:rsidRPr="009F302A" w:rsidRDefault="00D9275A" w:rsidP="002F020F">
            <w:r w:rsidRPr="009F302A">
              <w:t>Соболь И.Н.</w:t>
            </w:r>
          </w:p>
        </w:tc>
        <w:tc>
          <w:tcPr>
            <w:tcW w:w="3125" w:type="pct"/>
          </w:tcPr>
          <w:p w:rsidR="00F21720" w:rsidRPr="009F302A" w:rsidRDefault="00F21720" w:rsidP="002F020F">
            <w:r w:rsidRPr="009F302A">
              <w:t>врач-невролог ГБУЗ «</w:t>
            </w:r>
            <w:r w:rsidR="0052272D">
              <w:t>Фокинская ГБ им. В.</w:t>
            </w:r>
            <w:r w:rsidR="00D9275A" w:rsidRPr="009F302A">
              <w:t>И. Гедройц</w:t>
            </w:r>
            <w:r w:rsidRPr="009F302A">
              <w:t>»</w:t>
            </w:r>
          </w:p>
        </w:tc>
      </w:tr>
      <w:tr w:rsidR="0067715B" w:rsidRPr="009F302A" w:rsidTr="009F302A">
        <w:tc>
          <w:tcPr>
            <w:tcW w:w="417" w:type="pct"/>
          </w:tcPr>
          <w:p w:rsidR="0066570B" w:rsidRPr="009F302A" w:rsidRDefault="0066570B" w:rsidP="002F020F">
            <w:pPr>
              <w:jc w:val="center"/>
            </w:pPr>
            <w:r w:rsidRPr="009F302A">
              <w:t>8</w:t>
            </w:r>
            <w:r w:rsidR="009F302A">
              <w:t>.</w:t>
            </w:r>
          </w:p>
        </w:tc>
        <w:tc>
          <w:tcPr>
            <w:tcW w:w="1458" w:type="pct"/>
          </w:tcPr>
          <w:p w:rsidR="0066570B" w:rsidRPr="009F302A" w:rsidRDefault="007E4E15" w:rsidP="002F020F">
            <w:r w:rsidRPr="009F302A">
              <w:t>Зайцева М.А.</w:t>
            </w:r>
          </w:p>
        </w:tc>
        <w:tc>
          <w:tcPr>
            <w:tcW w:w="3125" w:type="pct"/>
          </w:tcPr>
          <w:p w:rsidR="0066570B" w:rsidRPr="009F302A" w:rsidRDefault="0066570B" w:rsidP="002F020F">
            <w:r w:rsidRPr="009F302A">
              <w:t>врач-психиатр</w:t>
            </w:r>
            <w:r w:rsidR="00F36E59" w:rsidRPr="009F302A">
              <w:t xml:space="preserve"> ГБУЗ </w:t>
            </w:r>
            <w:r w:rsidR="009F2BA4" w:rsidRPr="009F302A">
              <w:t>«</w:t>
            </w:r>
            <w:r w:rsidR="0052272D">
              <w:t>Фокинская ГБ им. В.</w:t>
            </w:r>
            <w:r w:rsidR="00D9275A" w:rsidRPr="009F302A">
              <w:t>И. Гедройц</w:t>
            </w:r>
            <w:r w:rsidR="009F2BA4" w:rsidRPr="009F302A">
              <w:t>»</w:t>
            </w:r>
          </w:p>
        </w:tc>
      </w:tr>
      <w:tr w:rsidR="0067715B" w:rsidRPr="009F302A" w:rsidTr="009F302A">
        <w:tc>
          <w:tcPr>
            <w:tcW w:w="417" w:type="pct"/>
          </w:tcPr>
          <w:p w:rsidR="007E4E15" w:rsidRPr="009F302A" w:rsidRDefault="0052272D" w:rsidP="002F020F">
            <w:pPr>
              <w:jc w:val="center"/>
            </w:pPr>
            <w:r>
              <w:br w:type="page"/>
            </w:r>
            <w:r w:rsidR="007E4E15" w:rsidRPr="009F302A">
              <w:t>9</w:t>
            </w:r>
            <w:r w:rsidR="009F302A">
              <w:t>.</w:t>
            </w:r>
          </w:p>
        </w:tc>
        <w:tc>
          <w:tcPr>
            <w:tcW w:w="1458" w:type="pct"/>
          </w:tcPr>
          <w:p w:rsidR="007E4E15" w:rsidRPr="009F302A" w:rsidRDefault="007E4E15" w:rsidP="002F020F">
            <w:r w:rsidRPr="009F302A">
              <w:t>Джанзакова Л.Б.</w:t>
            </w:r>
          </w:p>
        </w:tc>
        <w:tc>
          <w:tcPr>
            <w:tcW w:w="3125" w:type="pct"/>
          </w:tcPr>
          <w:p w:rsidR="0052272D" w:rsidRDefault="007E4E15" w:rsidP="002F020F">
            <w:r w:rsidRPr="009F302A">
              <w:t>вр</w:t>
            </w:r>
            <w:r w:rsidR="0052272D">
              <w:t>ач-окулист ГБУЗ «Дятьковская РБ</w:t>
            </w:r>
          </w:p>
          <w:p w:rsidR="007E4E15" w:rsidRPr="009F302A" w:rsidRDefault="007E4E15" w:rsidP="002F020F">
            <w:r w:rsidRPr="009F302A">
              <w:t>им. В.А. Понизова»</w:t>
            </w:r>
          </w:p>
        </w:tc>
      </w:tr>
      <w:tr w:rsidR="0067715B" w:rsidRPr="009F302A" w:rsidTr="009F302A">
        <w:tc>
          <w:tcPr>
            <w:tcW w:w="417" w:type="pct"/>
          </w:tcPr>
          <w:p w:rsidR="007E4E15" w:rsidRPr="009F302A" w:rsidRDefault="007E4E15" w:rsidP="002F020F">
            <w:pPr>
              <w:jc w:val="center"/>
            </w:pPr>
            <w:r w:rsidRPr="009F302A">
              <w:lastRenderedPageBreak/>
              <w:t>10</w:t>
            </w:r>
            <w:r w:rsidR="009F302A">
              <w:t>.</w:t>
            </w:r>
          </w:p>
        </w:tc>
        <w:tc>
          <w:tcPr>
            <w:tcW w:w="1458" w:type="pct"/>
          </w:tcPr>
          <w:p w:rsidR="007E4E15" w:rsidRPr="009F302A" w:rsidRDefault="007E4E15" w:rsidP="002F020F">
            <w:r w:rsidRPr="009F302A">
              <w:t>Юркевич О.А.</w:t>
            </w:r>
          </w:p>
        </w:tc>
        <w:tc>
          <w:tcPr>
            <w:tcW w:w="3125" w:type="pct"/>
          </w:tcPr>
          <w:p w:rsidR="001C374C" w:rsidRDefault="007E4E15" w:rsidP="002F020F">
            <w:r w:rsidRPr="009F302A">
              <w:t>врач-отоларин</w:t>
            </w:r>
            <w:r w:rsidR="001C374C">
              <w:t>голог ГБУЗ «Фокинская ГБ</w:t>
            </w:r>
          </w:p>
          <w:p w:rsidR="007E4E15" w:rsidRPr="009F302A" w:rsidRDefault="001C374C" w:rsidP="002F020F">
            <w:r>
              <w:t>им. В.</w:t>
            </w:r>
            <w:r w:rsidR="007E4E15" w:rsidRPr="009F302A">
              <w:t>И. Гедройц»</w:t>
            </w:r>
          </w:p>
        </w:tc>
      </w:tr>
      <w:tr w:rsidR="0067715B" w:rsidRPr="009F302A" w:rsidTr="009F302A">
        <w:tc>
          <w:tcPr>
            <w:tcW w:w="417" w:type="pct"/>
          </w:tcPr>
          <w:p w:rsidR="007E4E15" w:rsidRPr="009F302A" w:rsidRDefault="007E4E15" w:rsidP="002F020F">
            <w:pPr>
              <w:jc w:val="center"/>
            </w:pPr>
            <w:r w:rsidRPr="009F302A">
              <w:t>11</w:t>
            </w:r>
            <w:r w:rsidR="009F302A">
              <w:t>.</w:t>
            </w:r>
          </w:p>
        </w:tc>
        <w:tc>
          <w:tcPr>
            <w:tcW w:w="1458" w:type="pct"/>
          </w:tcPr>
          <w:p w:rsidR="007E4E15" w:rsidRPr="009F302A" w:rsidRDefault="007E4E15" w:rsidP="002F020F">
            <w:r w:rsidRPr="009F302A">
              <w:t>Гришина Е.А.</w:t>
            </w:r>
          </w:p>
        </w:tc>
        <w:tc>
          <w:tcPr>
            <w:tcW w:w="3125" w:type="pct"/>
          </w:tcPr>
          <w:p w:rsidR="001C374C" w:rsidRDefault="007E4E15" w:rsidP="002F020F">
            <w:r w:rsidRPr="009F302A">
              <w:t>врач-дерма</w:t>
            </w:r>
            <w:r w:rsidR="001C374C">
              <w:t>толог ГБУЗ «Фокинская ГБ</w:t>
            </w:r>
          </w:p>
          <w:p w:rsidR="007E4E15" w:rsidRPr="009F302A" w:rsidRDefault="001C374C" w:rsidP="002F020F">
            <w:r>
              <w:t>им. В.</w:t>
            </w:r>
            <w:r w:rsidR="007E4E15" w:rsidRPr="009F302A">
              <w:t>И. Гедройц»</w:t>
            </w:r>
          </w:p>
        </w:tc>
      </w:tr>
      <w:tr w:rsidR="0067715B" w:rsidRPr="009F302A" w:rsidTr="009F302A">
        <w:tc>
          <w:tcPr>
            <w:tcW w:w="417" w:type="pct"/>
          </w:tcPr>
          <w:p w:rsidR="007E4E15" w:rsidRPr="009F302A" w:rsidRDefault="007E4E15" w:rsidP="002F020F">
            <w:pPr>
              <w:jc w:val="center"/>
            </w:pPr>
            <w:r w:rsidRPr="009F302A">
              <w:t>12</w:t>
            </w:r>
            <w:r w:rsidR="009F302A">
              <w:t>.</w:t>
            </w:r>
          </w:p>
        </w:tc>
        <w:tc>
          <w:tcPr>
            <w:tcW w:w="1458" w:type="pct"/>
          </w:tcPr>
          <w:p w:rsidR="007E4E15" w:rsidRPr="009F302A" w:rsidRDefault="0067715B" w:rsidP="002F020F">
            <w:r w:rsidRPr="009F302A">
              <w:t>Ермак Г.Ю.</w:t>
            </w:r>
          </w:p>
        </w:tc>
        <w:tc>
          <w:tcPr>
            <w:tcW w:w="3125" w:type="pct"/>
          </w:tcPr>
          <w:p w:rsidR="001C374C" w:rsidRDefault="007E4E15" w:rsidP="002F020F">
            <w:r w:rsidRPr="009F302A">
              <w:t>врач-стома</w:t>
            </w:r>
            <w:r w:rsidR="001C374C">
              <w:t>толог ГБУЗ «Фокинская ГБ</w:t>
            </w:r>
          </w:p>
          <w:p w:rsidR="007E4E15" w:rsidRPr="009F302A" w:rsidRDefault="001C374C" w:rsidP="002F020F">
            <w:r>
              <w:t>им. В.</w:t>
            </w:r>
            <w:r w:rsidR="007E4E15" w:rsidRPr="009F302A">
              <w:t>И. Гедройц»</w:t>
            </w:r>
          </w:p>
        </w:tc>
      </w:tr>
    </w:tbl>
    <w:p w:rsidR="007F192F" w:rsidRPr="002F020F" w:rsidRDefault="007F192F" w:rsidP="00F72AB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«Жуковский </w:t>
      </w:r>
      <w:r w:rsidR="00640330" w:rsidRPr="002F020F">
        <w:rPr>
          <w:sz w:val="28"/>
          <w:szCs w:val="28"/>
        </w:rPr>
        <w:t xml:space="preserve">муниципальный </w:t>
      </w:r>
      <w:r w:rsidR="004D73E6" w:rsidRPr="002F020F">
        <w:rPr>
          <w:sz w:val="28"/>
          <w:szCs w:val="28"/>
        </w:rPr>
        <w:t>округ</w:t>
      </w:r>
      <w:r w:rsidRPr="002F020F">
        <w:rPr>
          <w:sz w:val="28"/>
          <w:szCs w:val="28"/>
        </w:rPr>
        <w:t>»:</w:t>
      </w:r>
    </w:p>
    <w:p w:rsidR="007F192F" w:rsidRPr="002F020F" w:rsidRDefault="007F192F" w:rsidP="00F72AB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F72AB4" w:rsidTr="00F72AB4">
        <w:tc>
          <w:tcPr>
            <w:tcW w:w="417" w:type="pct"/>
          </w:tcPr>
          <w:p w:rsidR="004E5495" w:rsidRPr="00F72AB4" w:rsidRDefault="00F72AB4" w:rsidP="002F020F">
            <w:pPr>
              <w:jc w:val="center"/>
            </w:pPr>
            <w:r w:rsidRPr="00F72AB4">
              <w:t>№ п</w:t>
            </w:r>
            <w:r w:rsidR="004E5495" w:rsidRPr="00F72AB4">
              <w:t>п</w:t>
            </w:r>
          </w:p>
        </w:tc>
        <w:tc>
          <w:tcPr>
            <w:tcW w:w="1458" w:type="pct"/>
          </w:tcPr>
          <w:p w:rsidR="004E5495" w:rsidRPr="00F72AB4" w:rsidRDefault="004E5495" w:rsidP="002F020F">
            <w:pPr>
              <w:jc w:val="center"/>
            </w:pPr>
            <w:r w:rsidRPr="00F72AB4">
              <w:t>Ф.И.О.</w:t>
            </w:r>
          </w:p>
        </w:tc>
        <w:tc>
          <w:tcPr>
            <w:tcW w:w="3125" w:type="pct"/>
          </w:tcPr>
          <w:p w:rsidR="004E5495" w:rsidRPr="00F72AB4" w:rsidRDefault="004E5495" w:rsidP="002F020F">
            <w:pPr>
              <w:jc w:val="center"/>
            </w:pPr>
            <w:r w:rsidRPr="00F72AB4">
              <w:t>Должность</w:t>
            </w:r>
          </w:p>
        </w:tc>
      </w:tr>
      <w:tr w:rsidR="00671787" w:rsidRPr="00F72AB4" w:rsidTr="00F72AB4">
        <w:trPr>
          <w:trHeight w:val="178"/>
        </w:trPr>
        <w:tc>
          <w:tcPr>
            <w:tcW w:w="417" w:type="pct"/>
          </w:tcPr>
          <w:p w:rsidR="00671787" w:rsidRPr="00F72AB4" w:rsidRDefault="00671787" w:rsidP="002F020F">
            <w:pPr>
              <w:jc w:val="center"/>
            </w:pPr>
            <w:r w:rsidRPr="00F72AB4">
              <w:t>1</w:t>
            </w:r>
            <w:r w:rsidR="00F72AB4">
              <w:t>.</w:t>
            </w:r>
          </w:p>
        </w:tc>
        <w:tc>
          <w:tcPr>
            <w:tcW w:w="1458" w:type="pct"/>
          </w:tcPr>
          <w:p w:rsidR="00671787" w:rsidRPr="00F72AB4" w:rsidRDefault="000457D8" w:rsidP="002F020F">
            <w:r w:rsidRPr="00F72AB4">
              <w:t>Фролов А</w:t>
            </w:r>
            <w:r w:rsidR="00671787" w:rsidRPr="00F72AB4">
              <w:t>.</w:t>
            </w:r>
            <w:r w:rsidRPr="00F72AB4">
              <w:t>В.</w:t>
            </w:r>
          </w:p>
        </w:tc>
        <w:tc>
          <w:tcPr>
            <w:tcW w:w="3125" w:type="pct"/>
          </w:tcPr>
          <w:p w:rsidR="00DF1262" w:rsidRDefault="00671787" w:rsidP="002F020F">
            <w:pPr>
              <w:rPr>
                <w:bCs/>
              </w:rPr>
            </w:pPr>
            <w:proofErr w:type="gramStart"/>
            <w:r w:rsidRPr="00F72AB4">
              <w:rPr>
                <w:iCs/>
              </w:rPr>
              <w:t>военный комиссар</w:t>
            </w:r>
            <w:r w:rsidRPr="00F72AB4">
              <w:t xml:space="preserve"> (</w:t>
            </w:r>
            <w:r w:rsidR="00DF1262">
              <w:rPr>
                <w:bCs/>
              </w:rPr>
              <w:t>городов Жуковка, Дятьково</w:t>
            </w:r>
            <w:proofErr w:type="gramEnd"/>
          </w:p>
          <w:p w:rsidR="00DF1262" w:rsidRDefault="00671787" w:rsidP="002F020F">
            <w:pPr>
              <w:rPr>
                <w:bCs/>
              </w:rPr>
            </w:pPr>
            <w:r w:rsidRPr="00F72AB4">
              <w:rPr>
                <w:bCs/>
              </w:rPr>
              <w:t>и Фокино, Жуковского</w:t>
            </w:r>
            <w:r w:rsidR="00874D0C" w:rsidRPr="00F72AB4">
              <w:t xml:space="preserve"> муниципального округа</w:t>
            </w:r>
          </w:p>
          <w:p w:rsidR="00671787" w:rsidRPr="00F72AB4" w:rsidRDefault="00671787" w:rsidP="002F020F">
            <w:r w:rsidRPr="00F72AB4">
              <w:rPr>
                <w:bCs/>
              </w:rPr>
              <w:t>и Дятьковского район</w:t>
            </w:r>
            <w:r w:rsidR="00874D0C" w:rsidRPr="00F72AB4">
              <w:rPr>
                <w:bCs/>
              </w:rPr>
              <w:t>а</w:t>
            </w:r>
            <w:r w:rsidR="00DF1262">
              <w:t xml:space="preserve"> Брянской области</w:t>
            </w:r>
            <w:r w:rsidRPr="00F72AB4">
              <w:t>)</w:t>
            </w:r>
            <w:r w:rsidR="00541D94" w:rsidRPr="00F72AB4">
              <w:t>,</w:t>
            </w:r>
            <w:r w:rsidRPr="00F72AB4">
              <w:t xml:space="preserve"> председатель комиссии</w:t>
            </w:r>
          </w:p>
        </w:tc>
      </w:tr>
      <w:tr w:rsidR="00817382" w:rsidRPr="00F72AB4" w:rsidTr="00F72AB4">
        <w:tc>
          <w:tcPr>
            <w:tcW w:w="417" w:type="pct"/>
          </w:tcPr>
          <w:p w:rsidR="00817382" w:rsidRPr="00F72AB4" w:rsidRDefault="00817382" w:rsidP="002F020F">
            <w:pPr>
              <w:jc w:val="center"/>
            </w:pPr>
            <w:r w:rsidRPr="00F72AB4">
              <w:t>2</w:t>
            </w:r>
            <w:r w:rsidR="00F72AB4">
              <w:t>.</w:t>
            </w:r>
          </w:p>
        </w:tc>
        <w:tc>
          <w:tcPr>
            <w:tcW w:w="1458" w:type="pct"/>
          </w:tcPr>
          <w:p w:rsidR="00817382" w:rsidRPr="00F72AB4" w:rsidRDefault="00817382" w:rsidP="002F020F">
            <w:r w:rsidRPr="00F72AB4">
              <w:t>Матюшина Е.В.</w:t>
            </w:r>
          </w:p>
        </w:tc>
        <w:tc>
          <w:tcPr>
            <w:tcW w:w="3125" w:type="pct"/>
          </w:tcPr>
          <w:p w:rsidR="00817382" w:rsidRPr="00F72AB4" w:rsidRDefault="00817382" w:rsidP="002F020F">
            <w:r w:rsidRPr="00F72AB4">
              <w:t>медицинская сестра военного комиссариата (</w:t>
            </w:r>
            <w:r w:rsidRPr="00F72AB4">
              <w:rPr>
                <w:bCs/>
              </w:rPr>
              <w:t>городов Жуковка, Дятьково и Фокино, Жуковского и Дятьков</w:t>
            </w:r>
            <w:r w:rsidR="00DF1262">
              <w:rPr>
                <w:bCs/>
              </w:rPr>
              <w:t>-</w:t>
            </w:r>
            <w:r w:rsidRPr="00F72AB4">
              <w:rPr>
                <w:bCs/>
              </w:rPr>
              <w:t>ского районов</w:t>
            </w:r>
            <w:r w:rsidRPr="00F72AB4">
              <w:t xml:space="preserve">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5D00A3" w:rsidRPr="00F72AB4" w:rsidTr="00F72AB4">
        <w:tc>
          <w:tcPr>
            <w:tcW w:w="417" w:type="pct"/>
          </w:tcPr>
          <w:p w:rsidR="005D00A3" w:rsidRPr="00F72AB4" w:rsidRDefault="005D00A3" w:rsidP="002F020F">
            <w:pPr>
              <w:jc w:val="center"/>
            </w:pPr>
            <w:r w:rsidRPr="00F72AB4">
              <w:t>3</w:t>
            </w:r>
            <w:r w:rsidR="00F72AB4">
              <w:t>.</w:t>
            </w:r>
          </w:p>
        </w:tc>
        <w:tc>
          <w:tcPr>
            <w:tcW w:w="1458" w:type="pct"/>
          </w:tcPr>
          <w:p w:rsidR="005D00A3" w:rsidRPr="00F72AB4" w:rsidRDefault="0065666F" w:rsidP="002F020F">
            <w:r w:rsidRPr="00F72AB4">
              <w:t>Фроловичев А.В.</w:t>
            </w:r>
          </w:p>
        </w:tc>
        <w:tc>
          <w:tcPr>
            <w:tcW w:w="3125" w:type="pct"/>
          </w:tcPr>
          <w:p w:rsidR="005D00A3" w:rsidRPr="00F72AB4" w:rsidRDefault="0065666F" w:rsidP="002F020F">
            <w:r w:rsidRPr="00F72AB4">
              <w:t xml:space="preserve">заместитель </w:t>
            </w:r>
            <w:r w:rsidR="005D00A3" w:rsidRPr="00F72AB4">
              <w:t>глав</w:t>
            </w:r>
            <w:r w:rsidRPr="00F72AB4">
              <w:t>ы</w:t>
            </w:r>
            <w:r w:rsidR="005D00A3" w:rsidRPr="00F72AB4">
              <w:t xml:space="preserve"> администрации Жуковского </w:t>
            </w:r>
            <w:r w:rsidR="00CD1972" w:rsidRPr="00F72AB4">
              <w:t>муниципального округ</w:t>
            </w:r>
            <w:r w:rsidR="005D00A3" w:rsidRPr="00F72AB4">
              <w:t xml:space="preserve">а, представитель </w:t>
            </w:r>
            <w:r w:rsidR="00955F9E" w:rsidRPr="00F72AB4">
              <w:t xml:space="preserve">местной </w:t>
            </w:r>
            <w:r w:rsidR="005D00A3" w:rsidRPr="00F72AB4">
              <w:t>администрации</w:t>
            </w:r>
          </w:p>
        </w:tc>
      </w:tr>
      <w:tr w:rsidR="0099193B" w:rsidRPr="00F72AB4" w:rsidTr="00F72AB4">
        <w:tc>
          <w:tcPr>
            <w:tcW w:w="417" w:type="pct"/>
          </w:tcPr>
          <w:p w:rsidR="0066570B" w:rsidRPr="00F72AB4" w:rsidRDefault="0066570B" w:rsidP="002F020F">
            <w:pPr>
              <w:jc w:val="center"/>
            </w:pPr>
            <w:r w:rsidRPr="00F72AB4">
              <w:t>4</w:t>
            </w:r>
            <w:r w:rsidR="00F72AB4">
              <w:t>.</w:t>
            </w:r>
          </w:p>
        </w:tc>
        <w:tc>
          <w:tcPr>
            <w:tcW w:w="1458" w:type="pct"/>
          </w:tcPr>
          <w:p w:rsidR="0066570B" w:rsidRPr="00F72AB4" w:rsidRDefault="0066570B" w:rsidP="002F020F">
            <w:r w:rsidRPr="00F72AB4">
              <w:t>Сироткина И.П.</w:t>
            </w:r>
          </w:p>
        </w:tc>
        <w:tc>
          <w:tcPr>
            <w:tcW w:w="3125" w:type="pct"/>
          </w:tcPr>
          <w:p w:rsidR="0066570B" w:rsidRPr="00F72AB4" w:rsidRDefault="0066570B" w:rsidP="002F020F">
            <w:r w:rsidRPr="00F72AB4">
              <w:t xml:space="preserve">старший помощник начальника отделения (подготовки и призыва граждан на военную службу) </w:t>
            </w:r>
            <w:r w:rsidR="00955F9E" w:rsidRPr="00F72AB4">
              <w:t xml:space="preserve">(по </w:t>
            </w:r>
            <w:proofErr w:type="gramStart"/>
            <w:r w:rsidR="00955F9E" w:rsidRPr="00F72AB4">
              <w:t>профессио</w:t>
            </w:r>
            <w:r w:rsidR="00DF1262">
              <w:t>-</w:t>
            </w:r>
            <w:r w:rsidR="00955F9E" w:rsidRPr="00F72AB4">
              <w:t>нальному</w:t>
            </w:r>
            <w:proofErr w:type="gramEnd"/>
            <w:r w:rsidR="00955F9E" w:rsidRPr="00F72AB4">
              <w:t xml:space="preserve"> психологическому отбору)</w:t>
            </w:r>
            <w:r w:rsidR="0099193B" w:rsidRPr="00F72AB4">
              <w:t xml:space="preserve"> </w:t>
            </w:r>
            <w:r w:rsidRPr="00F72AB4">
              <w:t>военного комиссариата (</w:t>
            </w:r>
            <w:r w:rsidRPr="00F72AB4">
              <w:rPr>
                <w:bCs/>
              </w:rPr>
              <w:t>городов Жуковка, Дятьково и Фокино, Жуковского и Дятьковского районов</w:t>
            </w:r>
            <w:r w:rsidRPr="00F72AB4">
              <w:t xml:space="preserve"> Брянской области), </w:t>
            </w:r>
            <w:r w:rsidR="00C76B9D" w:rsidRPr="00F72AB4">
              <w:t xml:space="preserve">член группы </w:t>
            </w:r>
            <w:r w:rsidRPr="00F72AB4">
              <w:t>по профессиональному психологическому отбору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521CEA" w:rsidP="002F020F">
            <w:pPr>
              <w:jc w:val="center"/>
            </w:pPr>
            <w:r w:rsidRPr="00F72AB4">
              <w:t>5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9C555E" w:rsidP="002F020F">
            <w:r w:rsidRPr="00F72AB4">
              <w:t>Иванин В.Н.</w:t>
            </w:r>
          </w:p>
        </w:tc>
        <w:tc>
          <w:tcPr>
            <w:tcW w:w="3125" w:type="pct"/>
          </w:tcPr>
          <w:p w:rsidR="00921B49" w:rsidRPr="00F72AB4" w:rsidRDefault="00921B49" w:rsidP="002F020F">
            <w:r w:rsidRPr="00F72AB4">
              <w:t>врач-хирург ГБУЗ «Жуковская МБ»</w:t>
            </w:r>
            <w:r w:rsidR="00541D94" w:rsidRPr="00F72AB4">
              <w:t xml:space="preserve">, врач, </w:t>
            </w:r>
            <w:proofErr w:type="gramStart"/>
            <w:r w:rsidR="00541D94" w:rsidRPr="00F72AB4">
              <w:t>руководя</w:t>
            </w:r>
            <w:r w:rsidR="00DF1262">
              <w:t>-</w:t>
            </w:r>
            <w:r w:rsidR="00541D94" w:rsidRPr="00F72AB4">
              <w:t>щий</w:t>
            </w:r>
            <w:proofErr w:type="gramEnd"/>
            <w:r w:rsidR="00541D94" w:rsidRPr="00F72AB4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521CEA" w:rsidP="002F020F">
            <w:pPr>
              <w:jc w:val="center"/>
            </w:pPr>
            <w:r w:rsidRPr="00F72AB4">
              <w:t>6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921B49" w:rsidP="002F020F">
            <w:r w:rsidRPr="00F72AB4">
              <w:t>Дубинская И.В.</w:t>
            </w:r>
          </w:p>
        </w:tc>
        <w:tc>
          <w:tcPr>
            <w:tcW w:w="3125" w:type="pct"/>
          </w:tcPr>
          <w:p w:rsidR="00921B49" w:rsidRPr="00F72AB4" w:rsidRDefault="00921B49" w:rsidP="002F020F">
            <w:r w:rsidRPr="00F72AB4">
              <w:t>врач-</w:t>
            </w:r>
            <w:r w:rsidR="00541D94" w:rsidRPr="00F72AB4">
              <w:t>педиатр</w:t>
            </w:r>
            <w:r w:rsidRPr="00F72AB4">
              <w:t xml:space="preserve"> ГБУЗ «Жуковская МБ»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521CEA" w:rsidP="002F020F">
            <w:pPr>
              <w:jc w:val="center"/>
            </w:pPr>
            <w:r w:rsidRPr="00F72AB4">
              <w:t>7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921B49" w:rsidP="002F020F">
            <w:r w:rsidRPr="00F72AB4">
              <w:t>Бибикова Н.О.</w:t>
            </w:r>
          </w:p>
        </w:tc>
        <w:tc>
          <w:tcPr>
            <w:tcW w:w="3125" w:type="pct"/>
          </w:tcPr>
          <w:p w:rsidR="00921B49" w:rsidRPr="00F72AB4" w:rsidRDefault="00921B49" w:rsidP="002F020F">
            <w:r w:rsidRPr="00F72AB4">
              <w:t>врач-невролог ГБУЗ «Жуковская МБ»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521CEA" w:rsidP="002F020F">
            <w:pPr>
              <w:jc w:val="center"/>
            </w:pPr>
            <w:r w:rsidRPr="00F72AB4">
              <w:t>8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99193B" w:rsidP="002F020F">
            <w:r w:rsidRPr="00F72AB4">
              <w:t>Кузнецов П.И.</w:t>
            </w:r>
          </w:p>
        </w:tc>
        <w:tc>
          <w:tcPr>
            <w:tcW w:w="3125" w:type="pct"/>
          </w:tcPr>
          <w:p w:rsidR="00DF1262" w:rsidRDefault="0099193B" w:rsidP="002F020F">
            <w:r w:rsidRPr="00F72AB4">
              <w:t>вра</w:t>
            </w:r>
            <w:r w:rsidR="00DF1262">
              <w:t>ч-психиатр ГБУЗ «Дятьковская РБ</w:t>
            </w:r>
          </w:p>
          <w:p w:rsidR="00921B49" w:rsidRPr="00F72AB4" w:rsidRDefault="0099193B" w:rsidP="002F020F">
            <w:r w:rsidRPr="00F72AB4">
              <w:t>им. В.А. Понизова»</w:t>
            </w:r>
          </w:p>
        </w:tc>
      </w:tr>
      <w:tr w:rsidR="00541D94" w:rsidRPr="00F72AB4" w:rsidTr="00F72AB4">
        <w:tc>
          <w:tcPr>
            <w:tcW w:w="417" w:type="pct"/>
          </w:tcPr>
          <w:p w:rsidR="00541D94" w:rsidRPr="00F72AB4" w:rsidRDefault="00541D94" w:rsidP="002F020F">
            <w:pPr>
              <w:jc w:val="center"/>
            </w:pPr>
            <w:r w:rsidRPr="00F72AB4">
              <w:t>9</w:t>
            </w:r>
            <w:r w:rsidR="00F72AB4">
              <w:t>.</w:t>
            </w:r>
          </w:p>
        </w:tc>
        <w:tc>
          <w:tcPr>
            <w:tcW w:w="1458" w:type="pct"/>
          </w:tcPr>
          <w:p w:rsidR="00541D94" w:rsidRPr="00F72AB4" w:rsidRDefault="00541D94" w:rsidP="002F020F">
            <w:r w:rsidRPr="00F72AB4">
              <w:t>Агеева З.П.</w:t>
            </w:r>
          </w:p>
        </w:tc>
        <w:tc>
          <w:tcPr>
            <w:tcW w:w="3125" w:type="pct"/>
          </w:tcPr>
          <w:p w:rsidR="00541D94" w:rsidRPr="00F72AB4" w:rsidRDefault="009C555E" w:rsidP="002F020F">
            <w:r w:rsidRPr="00F72AB4">
              <w:t xml:space="preserve">врач-офтальмолог </w:t>
            </w:r>
            <w:r w:rsidR="00541D94" w:rsidRPr="00F72AB4">
              <w:t>ГБУЗ «Жуковская МБ»</w:t>
            </w:r>
          </w:p>
        </w:tc>
      </w:tr>
      <w:tr w:rsidR="00541D94" w:rsidRPr="00F72AB4" w:rsidTr="00F72AB4">
        <w:tc>
          <w:tcPr>
            <w:tcW w:w="417" w:type="pct"/>
          </w:tcPr>
          <w:p w:rsidR="00541D94" w:rsidRPr="00F72AB4" w:rsidRDefault="00541D94" w:rsidP="002F020F">
            <w:pPr>
              <w:jc w:val="center"/>
            </w:pPr>
            <w:r w:rsidRPr="00F72AB4">
              <w:t>10</w:t>
            </w:r>
            <w:r w:rsidR="00F72AB4">
              <w:t>.</w:t>
            </w:r>
          </w:p>
        </w:tc>
        <w:tc>
          <w:tcPr>
            <w:tcW w:w="1458" w:type="pct"/>
          </w:tcPr>
          <w:p w:rsidR="00541D94" w:rsidRPr="00F72AB4" w:rsidRDefault="0099193B" w:rsidP="002F020F">
            <w:r w:rsidRPr="00F72AB4">
              <w:t>Бобохина Т.Ю.</w:t>
            </w:r>
          </w:p>
        </w:tc>
        <w:tc>
          <w:tcPr>
            <w:tcW w:w="3125" w:type="pct"/>
          </w:tcPr>
          <w:p w:rsidR="00541D94" w:rsidRPr="00F72AB4" w:rsidRDefault="00541D94" w:rsidP="002F020F">
            <w:r w:rsidRPr="00F72AB4">
              <w:t>врач-оториноларинголог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521CEA" w:rsidP="002F020F">
            <w:pPr>
              <w:jc w:val="center"/>
            </w:pPr>
            <w:r w:rsidRPr="00F72AB4">
              <w:t>11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921B49" w:rsidP="002F020F">
            <w:r w:rsidRPr="00F72AB4">
              <w:t>Лобанова Н.Ю.</w:t>
            </w:r>
          </w:p>
        </w:tc>
        <w:tc>
          <w:tcPr>
            <w:tcW w:w="3125" w:type="pct"/>
          </w:tcPr>
          <w:p w:rsidR="00921B49" w:rsidRPr="00F72AB4" w:rsidRDefault="00921B49" w:rsidP="002F020F">
            <w:r w:rsidRPr="00F72AB4">
              <w:t>врач-дерматовенеролог ГБУЗ «Жуковская МБ»</w:t>
            </w:r>
          </w:p>
        </w:tc>
      </w:tr>
      <w:tr w:rsidR="00921B49" w:rsidRPr="00F72AB4" w:rsidTr="00F72AB4">
        <w:tc>
          <w:tcPr>
            <w:tcW w:w="417" w:type="pct"/>
          </w:tcPr>
          <w:p w:rsidR="00921B49" w:rsidRPr="00F72AB4" w:rsidRDefault="00921B49" w:rsidP="002F020F">
            <w:pPr>
              <w:jc w:val="center"/>
            </w:pPr>
            <w:r w:rsidRPr="00F72AB4">
              <w:t>1</w:t>
            </w:r>
            <w:r w:rsidR="00521CEA" w:rsidRPr="00F72AB4">
              <w:t>2</w:t>
            </w:r>
            <w:r w:rsidR="00F72AB4">
              <w:t>.</w:t>
            </w:r>
          </w:p>
        </w:tc>
        <w:tc>
          <w:tcPr>
            <w:tcW w:w="1458" w:type="pct"/>
          </w:tcPr>
          <w:p w:rsidR="00921B49" w:rsidRPr="00F72AB4" w:rsidRDefault="00DB7B44" w:rsidP="002F020F">
            <w:r w:rsidRPr="00F72AB4">
              <w:t>Иванина М.Н.</w:t>
            </w:r>
          </w:p>
        </w:tc>
        <w:tc>
          <w:tcPr>
            <w:tcW w:w="3125" w:type="pct"/>
          </w:tcPr>
          <w:p w:rsidR="00921B49" w:rsidRPr="00F72AB4" w:rsidRDefault="00DB7B44" w:rsidP="002F020F">
            <w:r w:rsidRPr="00F72AB4">
              <w:t>зубной врач</w:t>
            </w:r>
            <w:r w:rsidR="00921B49" w:rsidRPr="00F72AB4">
              <w:t xml:space="preserve"> ГБУЗ «Жуковская МБ»</w:t>
            </w:r>
          </w:p>
        </w:tc>
      </w:tr>
    </w:tbl>
    <w:p w:rsidR="007F192F" w:rsidRPr="002F020F" w:rsidRDefault="007F192F" w:rsidP="00A3723F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A3723F" w:rsidTr="00A3723F">
        <w:tc>
          <w:tcPr>
            <w:tcW w:w="417" w:type="pct"/>
          </w:tcPr>
          <w:p w:rsidR="004E5495" w:rsidRPr="00A3723F" w:rsidRDefault="00A3723F" w:rsidP="002F020F">
            <w:pPr>
              <w:jc w:val="center"/>
            </w:pPr>
            <w:r w:rsidRPr="00A3723F">
              <w:t>№ п</w:t>
            </w:r>
            <w:r w:rsidR="004E5495" w:rsidRPr="00A3723F">
              <w:t>п</w:t>
            </w:r>
          </w:p>
        </w:tc>
        <w:tc>
          <w:tcPr>
            <w:tcW w:w="1458" w:type="pct"/>
          </w:tcPr>
          <w:p w:rsidR="004E5495" w:rsidRPr="00A3723F" w:rsidRDefault="004E5495" w:rsidP="002F020F">
            <w:pPr>
              <w:jc w:val="center"/>
            </w:pPr>
            <w:r w:rsidRPr="00A3723F">
              <w:t>Ф.И.О.</w:t>
            </w:r>
          </w:p>
        </w:tc>
        <w:tc>
          <w:tcPr>
            <w:tcW w:w="3125" w:type="pct"/>
          </w:tcPr>
          <w:p w:rsidR="004E5495" w:rsidRPr="00A3723F" w:rsidRDefault="004E5495" w:rsidP="002F020F">
            <w:pPr>
              <w:jc w:val="center"/>
            </w:pPr>
            <w:r w:rsidRPr="00A3723F">
              <w:t>Должность</w:t>
            </w:r>
          </w:p>
        </w:tc>
      </w:tr>
      <w:tr w:rsidR="0007226B" w:rsidRPr="00A3723F" w:rsidTr="00A3723F">
        <w:trPr>
          <w:trHeight w:val="51"/>
        </w:trPr>
        <w:tc>
          <w:tcPr>
            <w:tcW w:w="417" w:type="pct"/>
          </w:tcPr>
          <w:p w:rsidR="0007226B" w:rsidRPr="00A3723F" w:rsidRDefault="0007226B" w:rsidP="002F020F">
            <w:pPr>
              <w:jc w:val="center"/>
            </w:pPr>
            <w:r w:rsidRPr="00A3723F">
              <w:t>1</w:t>
            </w:r>
            <w:r w:rsidR="00A3723F">
              <w:t>.</w:t>
            </w:r>
          </w:p>
        </w:tc>
        <w:tc>
          <w:tcPr>
            <w:tcW w:w="1458" w:type="pct"/>
          </w:tcPr>
          <w:p w:rsidR="0007226B" w:rsidRPr="00A3723F" w:rsidRDefault="007A610B" w:rsidP="002F020F">
            <w:r w:rsidRPr="00A3723F">
              <w:t>Мачулин Г.А.</w:t>
            </w:r>
          </w:p>
        </w:tc>
        <w:tc>
          <w:tcPr>
            <w:tcW w:w="3125" w:type="pct"/>
          </w:tcPr>
          <w:p w:rsidR="0007226B" w:rsidRPr="00A3723F" w:rsidRDefault="0007226B" w:rsidP="002F020F">
            <w:r w:rsidRPr="00A3723F">
              <w:t>начальник</w:t>
            </w:r>
            <w:r w:rsidR="00521CEA" w:rsidRPr="00A3723F">
              <w:t xml:space="preserve"> </w:t>
            </w:r>
            <w:r w:rsidRPr="00A3723F">
              <w:t>отделения (</w:t>
            </w:r>
            <w:r w:rsidR="00C76B9D" w:rsidRPr="00A3723F">
              <w:t>подготовки и призыва граждан на военную службу</w:t>
            </w:r>
            <w:r w:rsidRPr="00A3723F">
              <w:t>) военного комиссариата (</w:t>
            </w:r>
            <w:r w:rsidRPr="00A3723F">
              <w:rPr>
                <w:bCs/>
              </w:rPr>
              <w:t>городов Жуковка, Дятьково и Фокино, Жуковского и Дятьков</w:t>
            </w:r>
            <w:r w:rsidR="000E2DDF">
              <w:rPr>
                <w:bCs/>
              </w:rPr>
              <w:t>-</w:t>
            </w:r>
            <w:r w:rsidRPr="00A3723F">
              <w:rPr>
                <w:bCs/>
              </w:rPr>
              <w:t>ского районов</w:t>
            </w:r>
            <w:r w:rsidRPr="00A3723F">
              <w:t xml:space="preserve"> Брянской области), председатель комиссии</w:t>
            </w:r>
          </w:p>
        </w:tc>
      </w:tr>
      <w:tr w:rsidR="0007226B" w:rsidRPr="00A3723F" w:rsidTr="00A3723F">
        <w:trPr>
          <w:trHeight w:val="51"/>
        </w:trPr>
        <w:tc>
          <w:tcPr>
            <w:tcW w:w="417" w:type="pct"/>
          </w:tcPr>
          <w:p w:rsidR="0007226B" w:rsidRPr="00A3723F" w:rsidRDefault="0007226B" w:rsidP="002F020F">
            <w:pPr>
              <w:jc w:val="center"/>
            </w:pPr>
            <w:r w:rsidRPr="00A3723F">
              <w:t>2</w:t>
            </w:r>
            <w:r w:rsidR="00A3723F">
              <w:t>.</w:t>
            </w:r>
          </w:p>
        </w:tc>
        <w:tc>
          <w:tcPr>
            <w:tcW w:w="1458" w:type="pct"/>
          </w:tcPr>
          <w:p w:rsidR="0007226B" w:rsidRPr="00A3723F" w:rsidRDefault="007A610B" w:rsidP="002F020F">
            <w:r w:rsidRPr="00A3723F">
              <w:t>Сенина Н.М.</w:t>
            </w:r>
          </w:p>
        </w:tc>
        <w:tc>
          <w:tcPr>
            <w:tcW w:w="3125" w:type="pct"/>
          </w:tcPr>
          <w:p w:rsidR="0007226B" w:rsidRPr="00A3723F" w:rsidRDefault="00521CEA" w:rsidP="002F020F">
            <w:r w:rsidRPr="00A3723F">
              <w:t>мед</w:t>
            </w:r>
            <w:r w:rsidR="00C0159B" w:rsidRPr="00A3723F">
              <w:t xml:space="preserve">ицинская </w:t>
            </w:r>
            <w:r w:rsidRPr="00A3723F">
              <w:t>сестра участковая ГБУЗ «Жуковская МБ», секретарь комиссии</w:t>
            </w:r>
          </w:p>
        </w:tc>
      </w:tr>
    </w:tbl>
    <w:p w:rsidR="000E2DDF" w:rsidRDefault="000E2DDF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E52E53" w:rsidRPr="00A3723F" w:rsidTr="00A3723F">
        <w:trPr>
          <w:trHeight w:val="51"/>
        </w:trPr>
        <w:tc>
          <w:tcPr>
            <w:tcW w:w="417" w:type="pct"/>
          </w:tcPr>
          <w:p w:rsidR="005D00A3" w:rsidRPr="00A3723F" w:rsidRDefault="005D00A3" w:rsidP="002F020F">
            <w:pPr>
              <w:jc w:val="center"/>
            </w:pPr>
            <w:r w:rsidRPr="00A3723F">
              <w:lastRenderedPageBreak/>
              <w:t>3</w:t>
            </w:r>
            <w:r w:rsidR="00A3723F">
              <w:t>.</w:t>
            </w:r>
          </w:p>
        </w:tc>
        <w:tc>
          <w:tcPr>
            <w:tcW w:w="1458" w:type="pct"/>
          </w:tcPr>
          <w:p w:rsidR="005D00A3" w:rsidRPr="00A3723F" w:rsidRDefault="00F13EA8" w:rsidP="002F020F">
            <w:r w:rsidRPr="00A3723F">
              <w:t>Кузнецова Н.П.</w:t>
            </w:r>
          </w:p>
        </w:tc>
        <w:tc>
          <w:tcPr>
            <w:tcW w:w="3125" w:type="pct"/>
          </w:tcPr>
          <w:p w:rsidR="005D00A3" w:rsidRPr="00A3723F" w:rsidRDefault="008552F7" w:rsidP="002F020F">
            <w:r w:rsidRPr="00A3723F">
              <w:t>заместитель</w:t>
            </w:r>
            <w:r w:rsidR="005D00A3" w:rsidRPr="00A3723F">
              <w:t xml:space="preserve"> </w:t>
            </w:r>
            <w:r w:rsidR="00F13EA8" w:rsidRPr="00A3723F">
              <w:t>начальника управления образования</w:t>
            </w:r>
            <w:r w:rsidR="005D00A3" w:rsidRPr="00A3723F">
              <w:t xml:space="preserve"> администрации Жуковского района, представитель </w:t>
            </w:r>
            <w:r w:rsidR="00E52E53" w:rsidRPr="00A3723F">
              <w:t>органа управления образования</w:t>
            </w:r>
          </w:p>
        </w:tc>
      </w:tr>
      <w:tr w:rsidR="00065E2F" w:rsidRPr="00A3723F" w:rsidTr="00A3723F">
        <w:tc>
          <w:tcPr>
            <w:tcW w:w="417" w:type="pct"/>
          </w:tcPr>
          <w:p w:rsidR="00065E2F" w:rsidRPr="00A3723F" w:rsidRDefault="00065E2F" w:rsidP="002F020F">
            <w:pPr>
              <w:jc w:val="center"/>
            </w:pPr>
            <w:r w:rsidRPr="00A3723F">
              <w:t>4</w:t>
            </w:r>
            <w:r w:rsidR="00A3723F">
              <w:t>.</w:t>
            </w:r>
          </w:p>
        </w:tc>
        <w:tc>
          <w:tcPr>
            <w:tcW w:w="1458" w:type="pct"/>
          </w:tcPr>
          <w:p w:rsidR="00065E2F" w:rsidRPr="00A3723F" w:rsidRDefault="00C76B9D" w:rsidP="002F020F">
            <w:r w:rsidRPr="00A3723F">
              <w:t>Сергутина О.М.</w:t>
            </w:r>
          </w:p>
        </w:tc>
        <w:tc>
          <w:tcPr>
            <w:tcW w:w="3125" w:type="pct"/>
          </w:tcPr>
          <w:p w:rsidR="000E2DDF" w:rsidRDefault="00065E2F" w:rsidP="002F020F">
            <w:pPr>
              <w:rPr>
                <w:bCs/>
              </w:rPr>
            </w:pPr>
            <w:proofErr w:type="gramStart"/>
            <w:r w:rsidRPr="00A3723F">
              <w:t>старший помощник начальника отделения (подготовки и призыва граждан на военную службу)</w:t>
            </w:r>
            <w:r w:rsidR="00E52E53" w:rsidRPr="00A3723F">
              <w:t xml:space="preserve"> </w:t>
            </w:r>
            <w:r w:rsidR="00412C10" w:rsidRPr="00A3723F">
              <w:t>(по АСУ)</w:t>
            </w:r>
            <w:r w:rsidRPr="00A3723F">
              <w:t xml:space="preserve"> военного комиссариата (</w:t>
            </w:r>
            <w:r w:rsidR="000E2DDF">
              <w:rPr>
                <w:bCs/>
              </w:rPr>
              <w:t>городов Жуковка, Дятьково</w:t>
            </w:r>
            <w:proofErr w:type="gramEnd"/>
          </w:p>
          <w:p w:rsidR="00065E2F" w:rsidRPr="00A3723F" w:rsidRDefault="00065E2F" w:rsidP="002F020F">
            <w:r w:rsidRPr="00A3723F">
              <w:rPr>
                <w:bCs/>
              </w:rPr>
              <w:t>и Фокино, Жуковского и Дятьковского районов</w:t>
            </w:r>
            <w:r w:rsidRPr="00A3723F">
              <w:t xml:space="preserve"> Брянской области), член нештатной группы по </w:t>
            </w:r>
            <w:proofErr w:type="gramStart"/>
            <w:r w:rsidRPr="00A3723F">
              <w:t>профес</w:t>
            </w:r>
            <w:r w:rsidR="000E2DDF">
              <w:t>-</w:t>
            </w:r>
            <w:r w:rsidRPr="00A3723F">
              <w:t>сиональному</w:t>
            </w:r>
            <w:proofErr w:type="gramEnd"/>
            <w:r w:rsidRPr="00A3723F">
              <w:t xml:space="preserve"> психологическому отбору</w:t>
            </w:r>
          </w:p>
        </w:tc>
      </w:tr>
      <w:tr w:rsidR="008B5FAE" w:rsidRPr="00A3723F" w:rsidTr="00A3723F">
        <w:tc>
          <w:tcPr>
            <w:tcW w:w="417" w:type="pct"/>
          </w:tcPr>
          <w:p w:rsidR="008B5FAE" w:rsidRPr="00A3723F" w:rsidRDefault="008B5FAE" w:rsidP="002F020F">
            <w:pPr>
              <w:jc w:val="center"/>
            </w:pPr>
            <w:r w:rsidRPr="00A3723F">
              <w:t>5</w:t>
            </w:r>
            <w:r w:rsidR="00A3723F">
              <w:t>.</w:t>
            </w:r>
          </w:p>
        </w:tc>
        <w:tc>
          <w:tcPr>
            <w:tcW w:w="1458" w:type="pct"/>
          </w:tcPr>
          <w:p w:rsidR="008B5FAE" w:rsidRPr="00A3723F" w:rsidRDefault="007A610B" w:rsidP="002F020F">
            <w:r w:rsidRPr="00A3723F">
              <w:t>Ходько М.В.</w:t>
            </w:r>
          </w:p>
        </w:tc>
        <w:tc>
          <w:tcPr>
            <w:tcW w:w="3125" w:type="pct"/>
          </w:tcPr>
          <w:p w:rsidR="00E94389" w:rsidRDefault="008B5FAE" w:rsidP="002F020F">
            <w:r w:rsidRPr="00A3723F">
              <w:t>врач-хирург ГБУЗ «</w:t>
            </w:r>
            <w:r w:rsidR="00E94389">
              <w:t>Дятьковская РБ</w:t>
            </w:r>
          </w:p>
          <w:p w:rsidR="00E94389" w:rsidRDefault="00F4717B" w:rsidP="002F020F">
            <w:r w:rsidRPr="00A3723F">
              <w:t>им. В.А. Понизова</w:t>
            </w:r>
            <w:r w:rsidR="00E94389">
              <w:t>», врач, руководящий работой</w:t>
            </w:r>
          </w:p>
          <w:p w:rsidR="00E94389" w:rsidRDefault="008B5FAE" w:rsidP="002F020F">
            <w:r w:rsidRPr="00A3723F">
              <w:t>по медицинскому освидетельствованию г</w:t>
            </w:r>
            <w:r w:rsidR="00E94389">
              <w:t>раждан</w:t>
            </w:r>
          </w:p>
          <w:p w:rsidR="008B5FAE" w:rsidRPr="00A3723F" w:rsidRDefault="008B5FAE" w:rsidP="002F020F">
            <w:r w:rsidRPr="00A3723F">
              <w:t>по первоначальной постановке на воинский учет</w:t>
            </w:r>
          </w:p>
        </w:tc>
      </w:tr>
      <w:tr w:rsidR="005D00A3" w:rsidRPr="00A3723F" w:rsidTr="00A3723F">
        <w:tc>
          <w:tcPr>
            <w:tcW w:w="417" w:type="pct"/>
          </w:tcPr>
          <w:p w:rsidR="005D00A3" w:rsidRPr="00A3723F" w:rsidRDefault="00DE28F0" w:rsidP="002F020F">
            <w:pPr>
              <w:jc w:val="center"/>
            </w:pPr>
            <w:r w:rsidRPr="00A3723F">
              <w:t>6</w:t>
            </w:r>
            <w:r w:rsidR="00A3723F">
              <w:t>.</w:t>
            </w:r>
          </w:p>
        </w:tc>
        <w:tc>
          <w:tcPr>
            <w:tcW w:w="1458" w:type="pct"/>
          </w:tcPr>
          <w:p w:rsidR="005D00A3" w:rsidRPr="00A3723F" w:rsidRDefault="00C76B9D" w:rsidP="002F020F">
            <w:r w:rsidRPr="00A3723F">
              <w:t>Волкова Н.И.</w:t>
            </w:r>
          </w:p>
        </w:tc>
        <w:tc>
          <w:tcPr>
            <w:tcW w:w="3125" w:type="pct"/>
          </w:tcPr>
          <w:p w:rsidR="005D00A3" w:rsidRPr="00A3723F" w:rsidRDefault="005D00A3" w:rsidP="002F020F">
            <w:r w:rsidRPr="00A3723F">
              <w:t>врач-</w:t>
            </w:r>
            <w:r w:rsidR="00521CEA" w:rsidRPr="00A3723F">
              <w:t xml:space="preserve">педиатр </w:t>
            </w:r>
            <w:r w:rsidR="00F36E59" w:rsidRPr="00A3723F">
              <w:t xml:space="preserve">ГБУЗ «Жуковская </w:t>
            </w:r>
            <w:r w:rsidR="00A00AD2" w:rsidRPr="00A3723F">
              <w:t>М</w:t>
            </w:r>
            <w:r w:rsidR="00F36E59" w:rsidRPr="00A3723F">
              <w:t>Б»</w:t>
            </w:r>
          </w:p>
        </w:tc>
      </w:tr>
      <w:tr w:rsidR="004E5495" w:rsidRPr="00A3723F" w:rsidTr="00A3723F">
        <w:tc>
          <w:tcPr>
            <w:tcW w:w="417" w:type="pct"/>
          </w:tcPr>
          <w:p w:rsidR="004E5495" w:rsidRPr="00A3723F" w:rsidRDefault="00DE28F0" w:rsidP="002F020F">
            <w:pPr>
              <w:jc w:val="center"/>
            </w:pPr>
            <w:r w:rsidRPr="00A3723F">
              <w:t>7</w:t>
            </w:r>
            <w:r w:rsidR="00A3723F">
              <w:t>.</w:t>
            </w:r>
          </w:p>
        </w:tc>
        <w:tc>
          <w:tcPr>
            <w:tcW w:w="1458" w:type="pct"/>
          </w:tcPr>
          <w:p w:rsidR="004E5495" w:rsidRPr="00A3723F" w:rsidRDefault="004C265B" w:rsidP="002F020F">
            <w:r w:rsidRPr="00A3723F">
              <w:t>Боброва В.В.</w:t>
            </w:r>
          </w:p>
        </w:tc>
        <w:tc>
          <w:tcPr>
            <w:tcW w:w="3125" w:type="pct"/>
          </w:tcPr>
          <w:p w:rsidR="004E5495" w:rsidRPr="00A3723F" w:rsidRDefault="004E5495" w:rsidP="002F020F">
            <w:r w:rsidRPr="00A3723F">
              <w:t>врач-невролог</w:t>
            </w:r>
            <w:r w:rsidR="00F36E59" w:rsidRPr="00A3723F">
              <w:t xml:space="preserve"> </w:t>
            </w:r>
            <w:r w:rsidR="00A00AD2" w:rsidRPr="00A3723F">
              <w:t>ГБУЗ «Жуковская М</w:t>
            </w:r>
            <w:r w:rsidR="00F36E59" w:rsidRPr="00A3723F">
              <w:t>Б</w:t>
            </w:r>
            <w:r w:rsidR="00F13EA8" w:rsidRPr="00A3723F">
              <w:t>»</w:t>
            </w:r>
          </w:p>
        </w:tc>
      </w:tr>
      <w:tr w:rsidR="004E5495" w:rsidRPr="00A3723F" w:rsidTr="00A3723F">
        <w:tc>
          <w:tcPr>
            <w:tcW w:w="417" w:type="pct"/>
          </w:tcPr>
          <w:p w:rsidR="004E5495" w:rsidRPr="00A3723F" w:rsidRDefault="00DE28F0" w:rsidP="002F020F">
            <w:pPr>
              <w:jc w:val="center"/>
            </w:pPr>
            <w:r w:rsidRPr="00A3723F">
              <w:t>8</w:t>
            </w:r>
            <w:r w:rsidR="00A3723F">
              <w:t>.</w:t>
            </w:r>
          </w:p>
        </w:tc>
        <w:tc>
          <w:tcPr>
            <w:tcW w:w="1458" w:type="pct"/>
          </w:tcPr>
          <w:p w:rsidR="004E5495" w:rsidRPr="00A3723F" w:rsidRDefault="00E52E53" w:rsidP="002F020F">
            <w:r w:rsidRPr="00A3723F">
              <w:t>Лупин С.Е.</w:t>
            </w:r>
          </w:p>
        </w:tc>
        <w:tc>
          <w:tcPr>
            <w:tcW w:w="3125" w:type="pct"/>
          </w:tcPr>
          <w:p w:rsidR="00E94389" w:rsidRDefault="004E5495" w:rsidP="002F020F">
            <w:r w:rsidRPr="00A3723F">
              <w:t>врач-психиатр</w:t>
            </w:r>
            <w:r w:rsidR="00F36E59" w:rsidRPr="00A3723F">
              <w:t xml:space="preserve"> </w:t>
            </w:r>
            <w:r w:rsidR="00A00AD2" w:rsidRPr="00A3723F">
              <w:t xml:space="preserve">ГБУЗ </w:t>
            </w:r>
            <w:r w:rsidR="00E94389">
              <w:t>«Дятьковская РБ</w:t>
            </w:r>
          </w:p>
          <w:p w:rsidR="004E5495" w:rsidRPr="00A3723F" w:rsidRDefault="003303EF" w:rsidP="002F020F">
            <w:r w:rsidRPr="00A3723F">
              <w:t>им. В.А. Понизова»</w:t>
            </w:r>
          </w:p>
        </w:tc>
      </w:tr>
      <w:tr w:rsidR="00AB4334" w:rsidRPr="00A3723F" w:rsidTr="00A3723F">
        <w:tc>
          <w:tcPr>
            <w:tcW w:w="417" w:type="pct"/>
          </w:tcPr>
          <w:p w:rsidR="00AB4334" w:rsidRPr="00A3723F" w:rsidRDefault="00AB4334" w:rsidP="002F020F">
            <w:pPr>
              <w:jc w:val="center"/>
            </w:pPr>
            <w:r w:rsidRPr="00A3723F">
              <w:t>9</w:t>
            </w:r>
            <w:r w:rsidR="00A3723F">
              <w:t>.</w:t>
            </w:r>
          </w:p>
        </w:tc>
        <w:tc>
          <w:tcPr>
            <w:tcW w:w="1458" w:type="pct"/>
          </w:tcPr>
          <w:p w:rsidR="00AB4334" w:rsidRPr="00A3723F" w:rsidRDefault="00C76B9D" w:rsidP="002F020F">
            <w:r w:rsidRPr="00A3723F">
              <w:t>Храмеев Е.Г.</w:t>
            </w:r>
          </w:p>
        </w:tc>
        <w:tc>
          <w:tcPr>
            <w:tcW w:w="3125" w:type="pct"/>
          </w:tcPr>
          <w:p w:rsidR="00E94389" w:rsidRDefault="00AB4334" w:rsidP="002F020F">
            <w:r w:rsidRPr="00A3723F">
              <w:t>врач-окулист ГБУЗ «Д</w:t>
            </w:r>
            <w:r w:rsidR="00E94389">
              <w:t>ятьковская РБ</w:t>
            </w:r>
          </w:p>
          <w:p w:rsidR="00AB4334" w:rsidRPr="00A3723F" w:rsidRDefault="00AB4334" w:rsidP="002F020F">
            <w:r w:rsidRPr="00A3723F">
              <w:t>им. В.А. Понизова»</w:t>
            </w:r>
          </w:p>
        </w:tc>
      </w:tr>
      <w:tr w:rsidR="00A74053" w:rsidRPr="00A3723F" w:rsidTr="00A3723F">
        <w:tc>
          <w:tcPr>
            <w:tcW w:w="417" w:type="pct"/>
          </w:tcPr>
          <w:p w:rsidR="00A74053" w:rsidRPr="00A3723F" w:rsidRDefault="00AB4334" w:rsidP="002F020F">
            <w:pPr>
              <w:jc w:val="center"/>
            </w:pPr>
            <w:r w:rsidRPr="00A3723F">
              <w:t>10</w:t>
            </w:r>
            <w:r w:rsidR="00A3723F">
              <w:t>.</w:t>
            </w:r>
          </w:p>
        </w:tc>
        <w:tc>
          <w:tcPr>
            <w:tcW w:w="1458" w:type="pct"/>
          </w:tcPr>
          <w:p w:rsidR="00A74053" w:rsidRPr="00A3723F" w:rsidRDefault="00C0159B" w:rsidP="002F020F">
            <w:r w:rsidRPr="00A3723F">
              <w:t>Егоркин Е.И.</w:t>
            </w:r>
          </w:p>
        </w:tc>
        <w:tc>
          <w:tcPr>
            <w:tcW w:w="3125" w:type="pct"/>
          </w:tcPr>
          <w:p w:rsidR="00E94389" w:rsidRDefault="00AB4334" w:rsidP="002F020F">
            <w:r w:rsidRPr="00A3723F">
              <w:t>врач-оториноларинголог</w:t>
            </w:r>
            <w:r w:rsidR="00E94389">
              <w:t xml:space="preserve"> ГБУЗ «Дятьковская РБ</w:t>
            </w:r>
          </w:p>
          <w:p w:rsidR="00A74053" w:rsidRPr="00A3723F" w:rsidRDefault="00C0159B" w:rsidP="002F020F">
            <w:r w:rsidRPr="00A3723F">
              <w:t>им. В.А. Понизова»</w:t>
            </w:r>
          </w:p>
        </w:tc>
      </w:tr>
      <w:tr w:rsidR="00F13EA8" w:rsidRPr="00A3723F" w:rsidTr="00A3723F">
        <w:tc>
          <w:tcPr>
            <w:tcW w:w="417" w:type="pct"/>
          </w:tcPr>
          <w:p w:rsidR="00F13EA8" w:rsidRPr="00A3723F" w:rsidRDefault="00AB4334" w:rsidP="002F020F">
            <w:pPr>
              <w:jc w:val="center"/>
            </w:pPr>
            <w:r w:rsidRPr="00A3723F">
              <w:t>1</w:t>
            </w:r>
            <w:r w:rsidR="00C0159B" w:rsidRPr="00A3723F">
              <w:t>1</w:t>
            </w:r>
            <w:r w:rsidR="00A3723F">
              <w:t>.</w:t>
            </w:r>
          </w:p>
        </w:tc>
        <w:tc>
          <w:tcPr>
            <w:tcW w:w="1458" w:type="pct"/>
          </w:tcPr>
          <w:p w:rsidR="00F13EA8" w:rsidRPr="00A3723F" w:rsidRDefault="00F13EA8" w:rsidP="002F020F">
            <w:r w:rsidRPr="00A3723F">
              <w:t>Агеева З.П.</w:t>
            </w:r>
          </w:p>
        </w:tc>
        <w:tc>
          <w:tcPr>
            <w:tcW w:w="3125" w:type="pct"/>
          </w:tcPr>
          <w:p w:rsidR="00F13EA8" w:rsidRPr="00A3723F" w:rsidRDefault="00F13EA8" w:rsidP="002F020F">
            <w:r w:rsidRPr="00A3723F">
              <w:t>врач-дерматовенеролог ГБУЗ «Жуковская МБ»</w:t>
            </w:r>
          </w:p>
        </w:tc>
      </w:tr>
      <w:tr w:rsidR="004E5495" w:rsidRPr="00A3723F" w:rsidTr="00A3723F">
        <w:tc>
          <w:tcPr>
            <w:tcW w:w="417" w:type="pct"/>
          </w:tcPr>
          <w:p w:rsidR="004E5495" w:rsidRPr="00A3723F" w:rsidRDefault="004C265B" w:rsidP="002F020F">
            <w:pPr>
              <w:jc w:val="center"/>
            </w:pPr>
            <w:r w:rsidRPr="00A3723F">
              <w:t>1</w:t>
            </w:r>
            <w:r w:rsidR="00C0159B" w:rsidRPr="00A3723F">
              <w:t>2</w:t>
            </w:r>
            <w:r w:rsidR="00A3723F">
              <w:t>.</w:t>
            </w:r>
          </w:p>
        </w:tc>
        <w:tc>
          <w:tcPr>
            <w:tcW w:w="1458" w:type="pct"/>
          </w:tcPr>
          <w:p w:rsidR="004E5495" w:rsidRPr="00A3723F" w:rsidRDefault="00DB7B44" w:rsidP="002F020F">
            <w:r w:rsidRPr="00A3723F">
              <w:t>Минченко Т.С.</w:t>
            </w:r>
          </w:p>
        </w:tc>
        <w:tc>
          <w:tcPr>
            <w:tcW w:w="3125" w:type="pct"/>
          </w:tcPr>
          <w:p w:rsidR="004E5495" w:rsidRPr="00A3723F" w:rsidRDefault="00DB7B44" w:rsidP="002F020F">
            <w:r w:rsidRPr="00A3723F">
              <w:t>врач-стоматолог</w:t>
            </w:r>
            <w:r w:rsidR="00F36E59" w:rsidRPr="00A3723F">
              <w:t xml:space="preserve"> ГБУЗ «Жуковская </w:t>
            </w:r>
            <w:r w:rsidR="00A00AD2" w:rsidRPr="00A3723F">
              <w:t>М</w:t>
            </w:r>
            <w:r w:rsidR="00F36E59" w:rsidRPr="00A3723F">
              <w:t>Б»</w:t>
            </w:r>
          </w:p>
        </w:tc>
      </w:tr>
    </w:tbl>
    <w:p w:rsidR="007E2DC8" w:rsidRPr="002F020F" w:rsidRDefault="007F192F" w:rsidP="005047A2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«Карачевский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5047A2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6B47E9" w:rsidRPr="00AF28ED" w:rsidTr="00AF28ED">
        <w:tc>
          <w:tcPr>
            <w:tcW w:w="417" w:type="pct"/>
          </w:tcPr>
          <w:p w:rsidR="004E5495" w:rsidRPr="00AF28ED" w:rsidRDefault="00AF28ED" w:rsidP="002F020F">
            <w:pPr>
              <w:jc w:val="center"/>
            </w:pPr>
            <w:r w:rsidRPr="00AF28ED">
              <w:t>№ п</w:t>
            </w:r>
            <w:r w:rsidR="004E5495" w:rsidRPr="00AF28ED">
              <w:t>п</w:t>
            </w:r>
          </w:p>
        </w:tc>
        <w:tc>
          <w:tcPr>
            <w:tcW w:w="1458" w:type="pct"/>
          </w:tcPr>
          <w:p w:rsidR="004E5495" w:rsidRPr="00AF28ED" w:rsidRDefault="004E5495" w:rsidP="002F020F">
            <w:pPr>
              <w:jc w:val="center"/>
            </w:pPr>
            <w:r w:rsidRPr="00AF28ED">
              <w:t>Ф.И.О.</w:t>
            </w:r>
          </w:p>
        </w:tc>
        <w:tc>
          <w:tcPr>
            <w:tcW w:w="3125" w:type="pct"/>
          </w:tcPr>
          <w:p w:rsidR="004E5495" w:rsidRPr="00AF28ED" w:rsidRDefault="004E5495" w:rsidP="002F020F">
            <w:pPr>
              <w:jc w:val="center"/>
            </w:pPr>
            <w:r w:rsidRPr="00AF28ED">
              <w:t>Должность</w:t>
            </w:r>
          </w:p>
        </w:tc>
      </w:tr>
      <w:tr w:rsidR="006B47E9" w:rsidRPr="00AF28ED" w:rsidTr="00AF28ED">
        <w:trPr>
          <w:trHeight w:val="178"/>
        </w:trPr>
        <w:tc>
          <w:tcPr>
            <w:tcW w:w="417" w:type="pct"/>
          </w:tcPr>
          <w:p w:rsidR="000B497D" w:rsidRPr="00AF28ED" w:rsidRDefault="000B497D" w:rsidP="002F020F">
            <w:pPr>
              <w:jc w:val="center"/>
            </w:pPr>
            <w:r w:rsidRPr="00AF28ED">
              <w:t>1</w:t>
            </w:r>
            <w:r w:rsidR="005E5F0A">
              <w:t>.</w:t>
            </w:r>
          </w:p>
        </w:tc>
        <w:tc>
          <w:tcPr>
            <w:tcW w:w="1458" w:type="pct"/>
          </w:tcPr>
          <w:p w:rsidR="000B497D" w:rsidRPr="00AF28ED" w:rsidRDefault="000B497D" w:rsidP="002F020F">
            <w:r w:rsidRPr="00AF28ED">
              <w:t>Митина Е.А.</w:t>
            </w:r>
          </w:p>
        </w:tc>
        <w:tc>
          <w:tcPr>
            <w:tcW w:w="3125" w:type="pct"/>
          </w:tcPr>
          <w:p w:rsidR="000B497D" w:rsidRPr="00AF28ED" w:rsidRDefault="00F813BC" w:rsidP="002F020F">
            <w:r w:rsidRPr="00AF28ED">
              <w:rPr>
                <w:iCs/>
              </w:rPr>
              <w:t>в</w:t>
            </w:r>
            <w:r w:rsidR="00256633" w:rsidRPr="00AF28ED">
              <w:rPr>
                <w:iCs/>
              </w:rPr>
              <w:t>оенн</w:t>
            </w:r>
            <w:r w:rsidR="00A37EDE" w:rsidRPr="00AF28ED">
              <w:rPr>
                <w:iCs/>
              </w:rPr>
              <w:t>ый</w:t>
            </w:r>
            <w:r w:rsidR="000B497D" w:rsidRPr="00AF28ED">
              <w:rPr>
                <w:iCs/>
              </w:rPr>
              <w:t xml:space="preserve"> комиссар</w:t>
            </w:r>
            <w:r w:rsidR="000B497D" w:rsidRPr="00AF28ED">
              <w:t xml:space="preserve"> (Карачевского района Брянской области), председатель комиссии</w:t>
            </w:r>
          </w:p>
        </w:tc>
      </w:tr>
      <w:tr w:rsidR="006B47E9" w:rsidRPr="00AF28ED" w:rsidTr="00AF28ED">
        <w:tc>
          <w:tcPr>
            <w:tcW w:w="417" w:type="pct"/>
          </w:tcPr>
          <w:p w:rsidR="004C47D7" w:rsidRPr="00AF28ED" w:rsidRDefault="004C47D7" w:rsidP="002F020F">
            <w:pPr>
              <w:jc w:val="center"/>
            </w:pPr>
            <w:r w:rsidRPr="00AF28ED">
              <w:t>2</w:t>
            </w:r>
            <w:r w:rsidR="005E5F0A">
              <w:t>.</w:t>
            </w:r>
          </w:p>
        </w:tc>
        <w:tc>
          <w:tcPr>
            <w:tcW w:w="1458" w:type="pct"/>
          </w:tcPr>
          <w:p w:rsidR="004C47D7" w:rsidRPr="00AF28ED" w:rsidRDefault="004C47D7" w:rsidP="002F020F">
            <w:r w:rsidRPr="00AF28ED">
              <w:t>Хабарова Н.Г.</w:t>
            </w:r>
          </w:p>
        </w:tc>
        <w:tc>
          <w:tcPr>
            <w:tcW w:w="3125" w:type="pct"/>
          </w:tcPr>
          <w:p w:rsidR="005E5F0A" w:rsidRDefault="00F813BC" w:rsidP="002F020F">
            <w:proofErr w:type="gramStart"/>
            <w:r w:rsidRPr="00AF28ED">
              <w:t>помощник н</w:t>
            </w:r>
            <w:r w:rsidR="005E5F0A">
              <w:t>ачальника отделения (подготовки</w:t>
            </w:r>
            <w:proofErr w:type="gramEnd"/>
          </w:p>
          <w:p w:rsidR="004C47D7" w:rsidRPr="00AF28ED" w:rsidRDefault="00F813BC" w:rsidP="002F020F">
            <w:r w:rsidRPr="00AF28ED">
              <w:t xml:space="preserve">и призыва граждан на военную </w:t>
            </w:r>
            <w:r w:rsidR="006B47E9" w:rsidRPr="00AF28ED">
              <w:t>службу) военного комиссариата (К</w:t>
            </w:r>
            <w:r w:rsidRPr="00AF28ED">
              <w:t xml:space="preserve">арачевского района Брянской области), </w:t>
            </w:r>
            <w:r w:rsidR="004C47D7" w:rsidRPr="00AF28ED">
              <w:t>секретарь комиссии</w:t>
            </w:r>
          </w:p>
        </w:tc>
      </w:tr>
      <w:tr w:rsidR="006B47E9" w:rsidRPr="00AF28ED" w:rsidTr="00AF28ED">
        <w:tc>
          <w:tcPr>
            <w:tcW w:w="417" w:type="pct"/>
          </w:tcPr>
          <w:p w:rsidR="00175E57" w:rsidRPr="00AF28ED" w:rsidRDefault="00175E57" w:rsidP="002F020F">
            <w:pPr>
              <w:jc w:val="center"/>
            </w:pPr>
            <w:r w:rsidRPr="00AF28ED">
              <w:t>3</w:t>
            </w:r>
            <w:r w:rsidR="005E5F0A">
              <w:t>.</w:t>
            </w:r>
          </w:p>
        </w:tc>
        <w:tc>
          <w:tcPr>
            <w:tcW w:w="1458" w:type="pct"/>
          </w:tcPr>
          <w:p w:rsidR="00175E57" w:rsidRPr="00AF28ED" w:rsidRDefault="00175E57" w:rsidP="002F020F">
            <w:r w:rsidRPr="00AF28ED">
              <w:t>Шкуркин  С.А.</w:t>
            </w:r>
          </w:p>
        </w:tc>
        <w:tc>
          <w:tcPr>
            <w:tcW w:w="3125" w:type="pct"/>
          </w:tcPr>
          <w:p w:rsidR="00175E57" w:rsidRPr="00AF28ED" w:rsidRDefault="00F813BC" w:rsidP="002F020F">
            <w:r w:rsidRPr="00AF28ED">
              <w:t>п</w:t>
            </w:r>
            <w:r w:rsidR="00256633" w:rsidRPr="00AF28ED">
              <w:t xml:space="preserve">ервый заместитель </w:t>
            </w:r>
            <w:r w:rsidR="00622840" w:rsidRPr="00AF28ED">
              <w:t xml:space="preserve">главы администрации </w:t>
            </w:r>
            <w:r w:rsidR="00175E57" w:rsidRPr="00AF28ED">
              <w:t>Карачев</w:t>
            </w:r>
            <w:r w:rsidR="005E5F0A">
              <w:t>-</w:t>
            </w:r>
            <w:r w:rsidR="00175E57" w:rsidRPr="00AF28ED">
              <w:t>ского района, представитель администрации</w:t>
            </w:r>
          </w:p>
        </w:tc>
      </w:tr>
      <w:tr w:rsidR="006B47E9" w:rsidRPr="00AF28ED" w:rsidTr="00AF28ED">
        <w:tc>
          <w:tcPr>
            <w:tcW w:w="417" w:type="pct"/>
          </w:tcPr>
          <w:p w:rsidR="00D86D7A" w:rsidRPr="00AF28ED" w:rsidRDefault="00D86D7A" w:rsidP="002F020F">
            <w:pPr>
              <w:jc w:val="center"/>
            </w:pPr>
            <w:r w:rsidRPr="00AF28ED">
              <w:t>4</w:t>
            </w:r>
            <w:r w:rsidR="005E5F0A">
              <w:t>.</w:t>
            </w:r>
          </w:p>
        </w:tc>
        <w:tc>
          <w:tcPr>
            <w:tcW w:w="1458" w:type="pct"/>
          </w:tcPr>
          <w:p w:rsidR="00D86D7A" w:rsidRPr="00AF28ED" w:rsidRDefault="003F6D1F" w:rsidP="002F020F">
            <w:r w:rsidRPr="00AF28ED">
              <w:t>Первушова М.С.</w:t>
            </w:r>
          </w:p>
        </w:tc>
        <w:tc>
          <w:tcPr>
            <w:tcW w:w="3125" w:type="pct"/>
          </w:tcPr>
          <w:p w:rsidR="00D86D7A" w:rsidRPr="00AF28ED" w:rsidRDefault="00F813BC" w:rsidP="002F020F">
            <w:r w:rsidRPr="00AF28ED">
              <w:t>с</w:t>
            </w:r>
            <w:r w:rsidR="00256633" w:rsidRPr="00AF28ED">
              <w:t xml:space="preserve">тарший </w:t>
            </w:r>
            <w:r w:rsidR="00D86D7A" w:rsidRPr="00AF28ED">
              <w:t xml:space="preserve">помощник </w:t>
            </w:r>
            <w:r w:rsidR="003F6D1F" w:rsidRPr="00AF28ED">
              <w:t xml:space="preserve">военного комиссара </w:t>
            </w:r>
            <w:r w:rsidR="00954D0B" w:rsidRPr="00AF28ED">
              <w:t>военного комиссариата (Карачевского района Брянской области)</w:t>
            </w:r>
            <w:r w:rsidR="00D86D7A" w:rsidRPr="00AF28ED">
              <w:t xml:space="preserve">, </w:t>
            </w:r>
            <w:r w:rsidR="003F6D1F" w:rsidRPr="00AF28ED">
              <w:t xml:space="preserve">член нештатной группы </w:t>
            </w:r>
            <w:r w:rsidR="00D86D7A" w:rsidRPr="00AF28ED">
              <w:t>по профессиональному</w:t>
            </w:r>
            <w:r w:rsidR="003F6D1F" w:rsidRPr="00AF28ED">
              <w:t xml:space="preserve"> психологическому</w:t>
            </w:r>
            <w:r w:rsidR="00D86D7A" w:rsidRPr="00AF28ED">
              <w:t xml:space="preserve"> отбору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256633" w:rsidP="002F020F">
            <w:pPr>
              <w:jc w:val="center"/>
            </w:pPr>
            <w:r w:rsidRPr="00AF28ED">
              <w:t>5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D86D7A" w:rsidP="002F020F">
            <w:r w:rsidRPr="00AF28ED">
              <w:t>Перькова Е.В.</w:t>
            </w:r>
          </w:p>
        </w:tc>
        <w:tc>
          <w:tcPr>
            <w:tcW w:w="3125" w:type="pct"/>
          </w:tcPr>
          <w:p w:rsidR="005E5F0A" w:rsidRDefault="00F813BC" w:rsidP="002F020F">
            <w:r w:rsidRPr="00AF28ED">
              <w:t>в</w:t>
            </w:r>
            <w:r w:rsidR="00EA225A" w:rsidRPr="00AF28ED">
              <w:t>рач</w:t>
            </w:r>
            <w:r w:rsidR="006B47E9" w:rsidRPr="00AF28ED">
              <w:t>-педиатр детской поликлиники</w:t>
            </w:r>
            <w:r w:rsidR="00DF5295" w:rsidRPr="00AF28ED">
              <w:t xml:space="preserve">, врач, руководящий работой по медицинскому освидетельствованию граждан по первоначальной постановке </w:t>
            </w:r>
            <w:r w:rsidR="00AF2F15" w:rsidRPr="00AF28ED">
              <w:t>граждан</w:t>
            </w:r>
          </w:p>
          <w:p w:rsidR="004E5495" w:rsidRPr="00AF28ED" w:rsidRDefault="00EA225A" w:rsidP="005E5F0A">
            <w:r w:rsidRPr="00AF28ED">
              <w:t>на воинский уч</w:t>
            </w:r>
            <w:r w:rsidR="005E5F0A">
              <w:t>е</w:t>
            </w:r>
            <w:r w:rsidRPr="00AF28ED">
              <w:t>т</w:t>
            </w:r>
          </w:p>
        </w:tc>
      </w:tr>
      <w:tr w:rsidR="006B47E9" w:rsidRPr="00AF28ED" w:rsidTr="00AF28ED">
        <w:tc>
          <w:tcPr>
            <w:tcW w:w="417" w:type="pct"/>
          </w:tcPr>
          <w:p w:rsidR="00256633" w:rsidRPr="00AF28ED" w:rsidRDefault="00256633" w:rsidP="002F020F">
            <w:pPr>
              <w:jc w:val="center"/>
            </w:pPr>
            <w:r w:rsidRPr="00AF28ED">
              <w:t>6</w:t>
            </w:r>
            <w:r w:rsidR="005E5F0A">
              <w:t>.</w:t>
            </w:r>
          </w:p>
        </w:tc>
        <w:tc>
          <w:tcPr>
            <w:tcW w:w="1458" w:type="pct"/>
          </w:tcPr>
          <w:p w:rsidR="00256633" w:rsidRPr="00AF28ED" w:rsidRDefault="00256633" w:rsidP="002F020F">
            <w:r w:rsidRPr="00AF28ED">
              <w:t>Лицманов Р.С.</w:t>
            </w:r>
          </w:p>
        </w:tc>
        <w:tc>
          <w:tcPr>
            <w:tcW w:w="3125" w:type="pct"/>
          </w:tcPr>
          <w:p w:rsidR="00256633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256633" w:rsidRPr="00AF28ED">
              <w:t>-хирург 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D86D7A" w:rsidP="002F020F">
            <w:pPr>
              <w:jc w:val="center"/>
            </w:pPr>
            <w:r w:rsidRPr="00AF28ED">
              <w:t>7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6B47E9" w:rsidP="002F020F">
            <w:r w:rsidRPr="00AF28ED">
              <w:t>Макарова Н.Н.</w:t>
            </w:r>
          </w:p>
        </w:tc>
        <w:tc>
          <w:tcPr>
            <w:tcW w:w="3125" w:type="pct"/>
          </w:tcPr>
          <w:p w:rsidR="004E5495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4E5495" w:rsidRPr="00AF28ED">
              <w:t>-невролог</w:t>
            </w:r>
            <w:r w:rsidR="00BF2601" w:rsidRPr="00AF28ED">
              <w:t xml:space="preserve"> ГБУЗ </w:t>
            </w:r>
            <w:r w:rsidR="00A00AD2" w:rsidRPr="00AF28ED">
              <w:t>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EA225A" w:rsidP="002F020F">
            <w:pPr>
              <w:jc w:val="center"/>
            </w:pPr>
            <w:r w:rsidRPr="00AF28ED">
              <w:t>8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D86D7A" w:rsidP="002F020F">
            <w:r w:rsidRPr="00AF28ED">
              <w:t>Ампилогов Е.М.</w:t>
            </w:r>
          </w:p>
        </w:tc>
        <w:tc>
          <w:tcPr>
            <w:tcW w:w="3125" w:type="pct"/>
          </w:tcPr>
          <w:p w:rsidR="004E5495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4E5495" w:rsidRPr="00AF28ED">
              <w:t>-</w:t>
            </w:r>
            <w:r w:rsidR="00D86D7A" w:rsidRPr="00AF28ED">
              <w:t>офтальмолог</w:t>
            </w:r>
            <w:r w:rsidR="00BF2601" w:rsidRPr="00AF28ED">
              <w:t xml:space="preserve"> ГБУЗ </w:t>
            </w:r>
            <w:r w:rsidR="00A00AD2" w:rsidRPr="00AF28ED">
              <w:t>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EA225A" w:rsidP="002F020F">
            <w:pPr>
              <w:jc w:val="center"/>
            </w:pPr>
            <w:r w:rsidRPr="00AF28ED">
              <w:t>9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AF2F15" w:rsidP="002F020F">
            <w:r w:rsidRPr="00AF28ED">
              <w:t>Татаркин В.А.</w:t>
            </w:r>
          </w:p>
        </w:tc>
        <w:tc>
          <w:tcPr>
            <w:tcW w:w="3125" w:type="pct"/>
          </w:tcPr>
          <w:p w:rsidR="004E5495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4E5495" w:rsidRPr="00AF28ED">
              <w:t>-ото</w:t>
            </w:r>
            <w:r w:rsidR="001B6A74" w:rsidRPr="00AF28ED">
              <w:t>рино</w:t>
            </w:r>
            <w:r w:rsidR="004E5495" w:rsidRPr="00AF28ED">
              <w:t>ларинголог</w:t>
            </w:r>
            <w:r w:rsidR="00BF2601" w:rsidRPr="00AF28ED">
              <w:t xml:space="preserve"> ГБУЗ </w:t>
            </w:r>
            <w:r w:rsidR="00A00AD2" w:rsidRPr="00AF28ED">
              <w:t>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D86D7A" w:rsidP="002F020F">
            <w:pPr>
              <w:jc w:val="center"/>
            </w:pPr>
            <w:r w:rsidRPr="00AF28ED">
              <w:t>1</w:t>
            </w:r>
            <w:r w:rsidR="00EA225A" w:rsidRPr="00AF28ED">
              <w:t>0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D86D7A" w:rsidP="002F020F">
            <w:r w:rsidRPr="00AF28ED">
              <w:t>Дудар</w:t>
            </w:r>
            <w:r w:rsidR="00E25473" w:rsidRPr="00AF28ED">
              <w:t>ё</w:t>
            </w:r>
            <w:r w:rsidRPr="00AF28ED">
              <w:t>к С.М.</w:t>
            </w:r>
          </w:p>
        </w:tc>
        <w:tc>
          <w:tcPr>
            <w:tcW w:w="3125" w:type="pct"/>
          </w:tcPr>
          <w:p w:rsidR="004E5495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4E5495" w:rsidRPr="00AF28ED">
              <w:t>-дермато</w:t>
            </w:r>
            <w:r w:rsidR="00691C5A" w:rsidRPr="00AF28ED">
              <w:t>венеро</w:t>
            </w:r>
            <w:r w:rsidR="004E5495" w:rsidRPr="00AF28ED">
              <w:t>лог</w:t>
            </w:r>
            <w:r w:rsidR="00BF2601" w:rsidRPr="00AF28ED">
              <w:t xml:space="preserve"> ГБУЗ </w:t>
            </w:r>
            <w:r w:rsidR="00A00AD2" w:rsidRPr="00AF28ED">
              <w:t>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EA225A" w:rsidRPr="00AF28ED" w:rsidRDefault="00EA225A" w:rsidP="002F020F">
            <w:pPr>
              <w:jc w:val="center"/>
            </w:pPr>
            <w:r w:rsidRPr="00AF28ED">
              <w:t>11</w:t>
            </w:r>
            <w:r w:rsidR="005E5F0A">
              <w:t>.</w:t>
            </w:r>
          </w:p>
        </w:tc>
        <w:tc>
          <w:tcPr>
            <w:tcW w:w="1458" w:type="pct"/>
          </w:tcPr>
          <w:p w:rsidR="00EA225A" w:rsidRPr="00AF28ED" w:rsidRDefault="00EA225A" w:rsidP="002F020F">
            <w:r w:rsidRPr="00AF28ED">
              <w:t>Исаков С.Е.</w:t>
            </w:r>
          </w:p>
        </w:tc>
        <w:tc>
          <w:tcPr>
            <w:tcW w:w="3125" w:type="pct"/>
          </w:tcPr>
          <w:p w:rsidR="00EA225A" w:rsidRPr="00AF28ED" w:rsidRDefault="00F813BC" w:rsidP="002F020F">
            <w:r w:rsidRPr="00AF28ED">
              <w:t>в</w:t>
            </w:r>
            <w:r w:rsidR="00EA225A" w:rsidRPr="00AF28ED">
              <w:t>рач-психиатр ГБУЗ «Карачевская ЦРБ»</w:t>
            </w:r>
          </w:p>
        </w:tc>
      </w:tr>
      <w:tr w:rsidR="006B47E9" w:rsidRPr="00AF28ED" w:rsidTr="00AF28ED">
        <w:tc>
          <w:tcPr>
            <w:tcW w:w="417" w:type="pct"/>
          </w:tcPr>
          <w:p w:rsidR="004E5495" w:rsidRPr="00AF28ED" w:rsidRDefault="00D86D7A" w:rsidP="002F020F">
            <w:pPr>
              <w:jc w:val="center"/>
            </w:pPr>
            <w:r w:rsidRPr="00AF28ED">
              <w:t>12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AF28ED" w:rsidRDefault="00175E57" w:rsidP="002F020F">
            <w:r w:rsidRPr="00AF28ED">
              <w:t>Амелина Ж.Ю.</w:t>
            </w:r>
          </w:p>
        </w:tc>
        <w:tc>
          <w:tcPr>
            <w:tcW w:w="3125" w:type="pct"/>
          </w:tcPr>
          <w:p w:rsidR="004E5495" w:rsidRPr="00AF28ED" w:rsidRDefault="00F813BC" w:rsidP="002F020F">
            <w:r w:rsidRPr="00AF28ED">
              <w:t>в</w:t>
            </w:r>
            <w:r w:rsidR="00EA225A" w:rsidRPr="00AF28ED">
              <w:t>рач</w:t>
            </w:r>
            <w:r w:rsidR="004E5495" w:rsidRPr="00AF28ED">
              <w:t>-стоматолог</w:t>
            </w:r>
            <w:r w:rsidR="00BF2601" w:rsidRPr="00AF28ED">
              <w:t xml:space="preserve"> ГБУЗ </w:t>
            </w:r>
            <w:r w:rsidR="00A00AD2" w:rsidRPr="00AF28ED">
              <w:t>«Карачевская ЦРБ»</w:t>
            </w:r>
          </w:p>
        </w:tc>
      </w:tr>
    </w:tbl>
    <w:p w:rsidR="005E5F0A" w:rsidRDefault="005E5F0A" w:rsidP="005E5F0A">
      <w:pPr>
        <w:ind w:firstLine="709"/>
        <w:jc w:val="both"/>
        <w:rPr>
          <w:sz w:val="28"/>
          <w:szCs w:val="28"/>
        </w:rPr>
      </w:pPr>
    </w:p>
    <w:p w:rsidR="007F192F" w:rsidRPr="002F020F" w:rsidRDefault="007F192F" w:rsidP="005E5F0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5E5F0A" w:rsidTr="005E5F0A">
        <w:tc>
          <w:tcPr>
            <w:tcW w:w="417" w:type="pct"/>
          </w:tcPr>
          <w:p w:rsidR="004E5495" w:rsidRPr="005E5F0A" w:rsidRDefault="005E5F0A" w:rsidP="002F020F">
            <w:pPr>
              <w:jc w:val="center"/>
            </w:pPr>
            <w:r w:rsidRPr="005E5F0A">
              <w:t>№ п</w:t>
            </w:r>
            <w:r w:rsidR="004E5495" w:rsidRPr="005E5F0A">
              <w:t>п</w:t>
            </w:r>
          </w:p>
        </w:tc>
        <w:tc>
          <w:tcPr>
            <w:tcW w:w="1458" w:type="pct"/>
          </w:tcPr>
          <w:p w:rsidR="004E5495" w:rsidRPr="005E5F0A" w:rsidRDefault="004E5495" w:rsidP="002F020F">
            <w:pPr>
              <w:jc w:val="center"/>
            </w:pPr>
            <w:r w:rsidRPr="005E5F0A">
              <w:t>Ф.И.О.</w:t>
            </w:r>
          </w:p>
        </w:tc>
        <w:tc>
          <w:tcPr>
            <w:tcW w:w="3125" w:type="pct"/>
          </w:tcPr>
          <w:p w:rsidR="004E5495" w:rsidRPr="005E5F0A" w:rsidRDefault="004E5495" w:rsidP="002F020F">
            <w:pPr>
              <w:jc w:val="center"/>
            </w:pPr>
            <w:r w:rsidRPr="005E5F0A">
              <w:t>Должность</w:t>
            </w:r>
          </w:p>
        </w:tc>
      </w:tr>
      <w:tr w:rsidR="00D86D7A" w:rsidRPr="005E5F0A" w:rsidTr="005E5F0A">
        <w:trPr>
          <w:trHeight w:val="205"/>
        </w:trPr>
        <w:tc>
          <w:tcPr>
            <w:tcW w:w="417" w:type="pct"/>
          </w:tcPr>
          <w:p w:rsidR="00D86D7A" w:rsidRPr="005E5F0A" w:rsidRDefault="00D86D7A" w:rsidP="002F020F">
            <w:pPr>
              <w:jc w:val="center"/>
            </w:pPr>
            <w:r w:rsidRPr="005E5F0A">
              <w:t>1</w:t>
            </w:r>
            <w:r w:rsidR="005E5F0A">
              <w:t>.</w:t>
            </w:r>
          </w:p>
        </w:tc>
        <w:tc>
          <w:tcPr>
            <w:tcW w:w="1458" w:type="pct"/>
          </w:tcPr>
          <w:p w:rsidR="00D86D7A" w:rsidRPr="005E5F0A" w:rsidRDefault="00EA225A" w:rsidP="002F020F">
            <w:r w:rsidRPr="005E5F0A">
              <w:t>Сорока Л.И.</w:t>
            </w:r>
          </w:p>
        </w:tc>
        <w:tc>
          <w:tcPr>
            <w:tcW w:w="3125" w:type="pct"/>
          </w:tcPr>
          <w:p w:rsidR="00D86D7A" w:rsidRPr="005E5F0A" w:rsidRDefault="00F813BC" w:rsidP="002F020F">
            <w:r w:rsidRPr="005E5F0A">
              <w:t>н</w:t>
            </w:r>
            <w:r w:rsidR="00EA225A" w:rsidRPr="005E5F0A">
              <w:t xml:space="preserve">ачальник отделения </w:t>
            </w:r>
            <w:r w:rsidRPr="005E5F0A">
              <w:t>(</w:t>
            </w:r>
            <w:r w:rsidR="00EA225A" w:rsidRPr="005E5F0A">
              <w:t>подготовки и призыва граждан на военную службу</w:t>
            </w:r>
            <w:r w:rsidRPr="005E5F0A">
              <w:t>)</w:t>
            </w:r>
            <w:r w:rsidR="00EA225A" w:rsidRPr="005E5F0A">
              <w:t xml:space="preserve"> военного комиссариата (Карачев</w:t>
            </w:r>
            <w:r w:rsidR="00BF320D">
              <w:t>-</w:t>
            </w:r>
            <w:r w:rsidR="00EA225A" w:rsidRPr="005E5F0A">
              <w:t>ского района Брянской области), председатель комиссии</w:t>
            </w:r>
          </w:p>
        </w:tc>
      </w:tr>
      <w:tr w:rsidR="00EC7201" w:rsidRPr="005E5F0A" w:rsidTr="005E5F0A">
        <w:tc>
          <w:tcPr>
            <w:tcW w:w="417" w:type="pct"/>
          </w:tcPr>
          <w:p w:rsidR="00EC7201" w:rsidRPr="005E5F0A" w:rsidRDefault="00EC7201" w:rsidP="002F020F">
            <w:pPr>
              <w:jc w:val="center"/>
            </w:pPr>
            <w:r w:rsidRPr="005E5F0A">
              <w:t>2</w:t>
            </w:r>
            <w:r w:rsidR="005E5F0A">
              <w:t>.</w:t>
            </w:r>
          </w:p>
        </w:tc>
        <w:tc>
          <w:tcPr>
            <w:tcW w:w="1458" w:type="pct"/>
          </w:tcPr>
          <w:p w:rsidR="00EC7201" w:rsidRPr="005E5F0A" w:rsidRDefault="00E01F7A" w:rsidP="002F020F">
            <w:r w:rsidRPr="005E5F0A">
              <w:t>Галицина Ж.А.</w:t>
            </w:r>
          </w:p>
        </w:tc>
        <w:tc>
          <w:tcPr>
            <w:tcW w:w="3125" w:type="pct"/>
          </w:tcPr>
          <w:p w:rsidR="00EC7201" w:rsidRPr="005E5F0A" w:rsidRDefault="00F813BC" w:rsidP="002F020F">
            <w:r w:rsidRPr="005E5F0A">
              <w:t>м</w:t>
            </w:r>
            <w:r w:rsidR="00EA225A" w:rsidRPr="005E5F0A">
              <w:t xml:space="preserve">едицинская </w:t>
            </w:r>
            <w:r w:rsidR="00622840" w:rsidRPr="005E5F0A">
              <w:t>сестра</w:t>
            </w:r>
            <w:r w:rsidR="00EC7201" w:rsidRPr="005E5F0A">
              <w:t xml:space="preserve"> ГБУЗ «Карачевская ЦРБ», секретарь комиссии</w:t>
            </w:r>
          </w:p>
        </w:tc>
      </w:tr>
      <w:tr w:rsidR="00D86D7A" w:rsidRPr="005E5F0A" w:rsidTr="005E5F0A">
        <w:trPr>
          <w:trHeight w:val="151"/>
        </w:trPr>
        <w:tc>
          <w:tcPr>
            <w:tcW w:w="417" w:type="pct"/>
          </w:tcPr>
          <w:p w:rsidR="00D86D7A" w:rsidRPr="005E5F0A" w:rsidRDefault="00D86D7A" w:rsidP="002F020F">
            <w:pPr>
              <w:jc w:val="center"/>
            </w:pPr>
            <w:r w:rsidRPr="005E5F0A">
              <w:t>3</w:t>
            </w:r>
            <w:r w:rsidR="005E5F0A">
              <w:t>.</w:t>
            </w:r>
          </w:p>
        </w:tc>
        <w:tc>
          <w:tcPr>
            <w:tcW w:w="1458" w:type="pct"/>
          </w:tcPr>
          <w:p w:rsidR="00D86D7A" w:rsidRPr="005E5F0A" w:rsidRDefault="00502238" w:rsidP="002F020F">
            <w:r w:rsidRPr="005E5F0A">
              <w:t>Егорова С.Г.</w:t>
            </w:r>
          </w:p>
        </w:tc>
        <w:tc>
          <w:tcPr>
            <w:tcW w:w="3125" w:type="pct"/>
          </w:tcPr>
          <w:p w:rsidR="00D86D7A" w:rsidRPr="005E5F0A" w:rsidRDefault="00502238" w:rsidP="002F020F">
            <w:r w:rsidRPr="005E5F0A">
              <w:t>начальник районного управления образования К</w:t>
            </w:r>
            <w:r w:rsidR="00EA225A" w:rsidRPr="005E5F0A">
              <w:t>а</w:t>
            </w:r>
            <w:r w:rsidRPr="005E5F0A">
              <w:t>ра</w:t>
            </w:r>
            <w:r w:rsidR="00EA225A" w:rsidRPr="005E5F0A">
              <w:t>чевского района, представитель администрации</w:t>
            </w:r>
          </w:p>
        </w:tc>
      </w:tr>
      <w:tr w:rsidR="00A57726" w:rsidRPr="005E5F0A" w:rsidTr="005E5F0A">
        <w:trPr>
          <w:trHeight w:val="810"/>
        </w:trPr>
        <w:tc>
          <w:tcPr>
            <w:tcW w:w="417" w:type="pct"/>
          </w:tcPr>
          <w:p w:rsidR="00D86D7A" w:rsidRPr="005E5F0A" w:rsidRDefault="00D86D7A" w:rsidP="002F020F">
            <w:pPr>
              <w:jc w:val="center"/>
            </w:pPr>
            <w:r w:rsidRPr="005E5F0A">
              <w:t>4</w:t>
            </w:r>
            <w:r w:rsidR="005E5F0A">
              <w:t>.</w:t>
            </w:r>
          </w:p>
        </w:tc>
        <w:tc>
          <w:tcPr>
            <w:tcW w:w="1458" w:type="pct"/>
          </w:tcPr>
          <w:p w:rsidR="00D86D7A" w:rsidRPr="005E5F0A" w:rsidRDefault="00502238" w:rsidP="002F020F">
            <w:r w:rsidRPr="005E5F0A">
              <w:t>Малова Н.В.</w:t>
            </w:r>
          </w:p>
        </w:tc>
        <w:tc>
          <w:tcPr>
            <w:tcW w:w="3125" w:type="pct"/>
          </w:tcPr>
          <w:p w:rsidR="00BF320D" w:rsidRDefault="00D86D7A" w:rsidP="002F020F">
            <w:proofErr w:type="gramStart"/>
            <w:r w:rsidRPr="005E5F0A">
              <w:t xml:space="preserve">помощник </w:t>
            </w:r>
            <w:r w:rsidR="00F813BC" w:rsidRPr="005E5F0A">
              <w:t>нач</w:t>
            </w:r>
            <w:r w:rsidR="00BF320D">
              <w:t>альника отделения (планирования</w:t>
            </w:r>
            <w:proofErr w:type="gramEnd"/>
          </w:p>
          <w:p w:rsidR="00D86D7A" w:rsidRPr="005E5F0A" w:rsidRDefault="00F813BC" w:rsidP="002F020F">
            <w:r w:rsidRPr="005E5F0A">
              <w:t xml:space="preserve">и подготовки предназначения и учета </w:t>
            </w:r>
            <w:proofErr w:type="gramStart"/>
            <w:r w:rsidRPr="005E5F0A">
              <w:t>мобилизацион</w:t>
            </w:r>
            <w:r w:rsidR="00BF320D">
              <w:t>-</w:t>
            </w:r>
            <w:r w:rsidRPr="005E5F0A">
              <w:t>ных</w:t>
            </w:r>
            <w:proofErr w:type="gramEnd"/>
            <w:r w:rsidRPr="005E5F0A">
              <w:t xml:space="preserve"> ресурсов) </w:t>
            </w:r>
            <w:r w:rsidR="00EA225A" w:rsidRPr="005E5F0A">
              <w:t>военного комиссара военного комисса</w:t>
            </w:r>
            <w:r w:rsidR="00BF320D">
              <w:t>-</w:t>
            </w:r>
            <w:r w:rsidR="00EA225A" w:rsidRPr="005E5F0A">
              <w:t>риата</w:t>
            </w:r>
            <w:r w:rsidR="00954D0B" w:rsidRPr="005E5F0A">
              <w:t xml:space="preserve"> (Караче</w:t>
            </w:r>
            <w:r w:rsidR="00EA225A" w:rsidRPr="005E5F0A">
              <w:t>вского района Брянской области)</w:t>
            </w:r>
          </w:p>
        </w:tc>
      </w:tr>
      <w:tr w:rsidR="004E5495" w:rsidRPr="005E5F0A" w:rsidTr="005E5F0A">
        <w:tc>
          <w:tcPr>
            <w:tcW w:w="417" w:type="pct"/>
          </w:tcPr>
          <w:p w:rsidR="004E5495" w:rsidRPr="005E5F0A" w:rsidRDefault="00AF2F15" w:rsidP="002F020F">
            <w:pPr>
              <w:jc w:val="center"/>
            </w:pPr>
            <w:r w:rsidRPr="005E5F0A">
              <w:t>5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5E5F0A" w:rsidRDefault="00502238" w:rsidP="002F020F">
            <w:r w:rsidRPr="005E5F0A">
              <w:t>Акулова Е.А.</w:t>
            </w:r>
          </w:p>
        </w:tc>
        <w:tc>
          <w:tcPr>
            <w:tcW w:w="3125" w:type="pct"/>
          </w:tcPr>
          <w:p w:rsidR="004E5495" w:rsidRPr="005E5F0A" w:rsidRDefault="00F813BC" w:rsidP="002F020F">
            <w:r w:rsidRPr="005E5F0A">
              <w:t>в</w:t>
            </w:r>
            <w:r w:rsidR="00EA225A" w:rsidRPr="005E5F0A">
              <w:t>рач</w:t>
            </w:r>
            <w:r w:rsidR="004E5495" w:rsidRPr="005E5F0A">
              <w:t>-</w:t>
            </w:r>
            <w:r w:rsidR="00502238" w:rsidRPr="005E5F0A">
              <w:t>педиатр детской поликлиники</w:t>
            </w:r>
            <w:r w:rsidR="00DF5295" w:rsidRPr="005E5F0A"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EA225A" w:rsidRPr="005E5F0A" w:rsidTr="005E5F0A">
        <w:tc>
          <w:tcPr>
            <w:tcW w:w="417" w:type="pct"/>
          </w:tcPr>
          <w:p w:rsidR="00EA225A" w:rsidRPr="005E5F0A" w:rsidRDefault="00EA225A" w:rsidP="002F020F">
            <w:pPr>
              <w:jc w:val="center"/>
            </w:pPr>
            <w:r w:rsidRPr="005E5F0A">
              <w:t>6</w:t>
            </w:r>
            <w:r w:rsidR="005E5F0A">
              <w:t>.</w:t>
            </w:r>
          </w:p>
        </w:tc>
        <w:tc>
          <w:tcPr>
            <w:tcW w:w="1458" w:type="pct"/>
          </w:tcPr>
          <w:p w:rsidR="00EA225A" w:rsidRPr="005E5F0A" w:rsidRDefault="00EA225A" w:rsidP="002F020F">
            <w:r w:rsidRPr="005E5F0A">
              <w:t>Дудник Ю.Ю.</w:t>
            </w:r>
          </w:p>
        </w:tc>
        <w:tc>
          <w:tcPr>
            <w:tcW w:w="3125" w:type="pct"/>
          </w:tcPr>
          <w:p w:rsidR="00EA225A" w:rsidRPr="005E5F0A" w:rsidRDefault="00F813BC" w:rsidP="002F020F">
            <w:r w:rsidRPr="005E5F0A">
              <w:t>в</w:t>
            </w:r>
            <w:r w:rsidR="00EA225A" w:rsidRPr="005E5F0A">
              <w:t>рач-хирург ГБУЗ «Карачевская ЦРБ»</w:t>
            </w:r>
          </w:p>
        </w:tc>
      </w:tr>
      <w:tr w:rsidR="004E5495" w:rsidRPr="005E5F0A" w:rsidTr="005E5F0A">
        <w:tc>
          <w:tcPr>
            <w:tcW w:w="417" w:type="pct"/>
          </w:tcPr>
          <w:p w:rsidR="004E5495" w:rsidRPr="005E5F0A" w:rsidRDefault="00EA225A" w:rsidP="002F020F">
            <w:pPr>
              <w:jc w:val="center"/>
            </w:pPr>
            <w:r w:rsidRPr="005E5F0A">
              <w:t>7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5E5F0A" w:rsidRDefault="00502238" w:rsidP="002F020F">
            <w:r w:rsidRPr="005E5F0A">
              <w:t>Панасенко А.С.</w:t>
            </w:r>
          </w:p>
        </w:tc>
        <w:tc>
          <w:tcPr>
            <w:tcW w:w="3125" w:type="pct"/>
          </w:tcPr>
          <w:p w:rsidR="004E5495" w:rsidRPr="005E5F0A" w:rsidRDefault="00F813BC" w:rsidP="002F020F">
            <w:r w:rsidRPr="005E5F0A">
              <w:t>в</w:t>
            </w:r>
            <w:r w:rsidR="00EA225A" w:rsidRPr="005E5F0A">
              <w:t>рач</w:t>
            </w:r>
            <w:r w:rsidR="004E5495" w:rsidRPr="005E5F0A">
              <w:t>-невролог</w:t>
            </w:r>
            <w:r w:rsidR="00BF2601" w:rsidRPr="005E5F0A">
              <w:t xml:space="preserve"> ГБУЗ </w:t>
            </w:r>
            <w:r w:rsidR="00A00AD2" w:rsidRPr="005E5F0A">
              <w:t>«Карачевская ЦРБ»</w:t>
            </w:r>
          </w:p>
        </w:tc>
      </w:tr>
      <w:tr w:rsidR="00EA225A" w:rsidRPr="005E5F0A" w:rsidTr="005E5F0A">
        <w:tc>
          <w:tcPr>
            <w:tcW w:w="417" w:type="pct"/>
          </w:tcPr>
          <w:p w:rsidR="00EA225A" w:rsidRPr="005E5F0A" w:rsidRDefault="00502238" w:rsidP="002F020F">
            <w:pPr>
              <w:jc w:val="center"/>
            </w:pPr>
            <w:r w:rsidRPr="005E5F0A">
              <w:t>8</w:t>
            </w:r>
            <w:r w:rsidR="005E5F0A">
              <w:t>.</w:t>
            </w:r>
          </w:p>
        </w:tc>
        <w:tc>
          <w:tcPr>
            <w:tcW w:w="1458" w:type="pct"/>
          </w:tcPr>
          <w:p w:rsidR="00EA225A" w:rsidRPr="005E5F0A" w:rsidRDefault="00EA225A" w:rsidP="002F020F">
            <w:r w:rsidRPr="005E5F0A">
              <w:t>Горбачева Т.А.</w:t>
            </w:r>
          </w:p>
        </w:tc>
        <w:tc>
          <w:tcPr>
            <w:tcW w:w="3125" w:type="pct"/>
          </w:tcPr>
          <w:p w:rsidR="00EA225A" w:rsidRPr="005E5F0A" w:rsidRDefault="00F813BC" w:rsidP="002F020F">
            <w:r w:rsidRPr="005E5F0A">
              <w:t>в</w:t>
            </w:r>
            <w:r w:rsidR="00EA225A" w:rsidRPr="005E5F0A">
              <w:t>рач-оториноларинголог ГБУЗ «Карачевская ЦРБ»</w:t>
            </w:r>
          </w:p>
        </w:tc>
      </w:tr>
      <w:tr w:rsidR="00EA225A" w:rsidRPr="005E5F0A" w:rsidTr="005E5F0A">
        <w:tc>
          <w:tcPr>
            <w:tcW w:w="417" w:type="pct"/>
          </w:tcPr>
          <w:p w:rsidR="00EA225A" w:rsidRPr="005E5F0A" w:rsidRDefault="00502238" w:rsidP="002F020F">
            <w:pPr>
              <w:jc w:val="center"/>
            </w:pPr>
            <w:r w:rsidRPr="005E5F0A">
              <w:t>9</w:t>
            </w:r>
            <w:r w:rsidR="005E5F0A">
              <w:t>.</w:t>
            </w:r>
          </w:p>
        </w:tc>
        <w:tc>
          <w:tcPr>
            <w:tcW w:w="1458" w:type="pct"/>
          </w:tcPr>
          <w:p w:rsidR="00EA225A" w:rsidRPr="005E5F0A" w:rsidRDefault="00502238" w:rsidP="002F020F">
            <w:r w:rsidRPr="005E5F0A">
              <w:t>Сидорова Л.К.</w:t>
            </w:r>
          </w:p>
        </w:tc>
        <w:tc>
          <w:tcPr>
            <w:tcW w:w="3125" w:type="pct"/>
          </w:tcPr>
          <w:p w:rsidR="00EA225A" w:rsidRPr="005E5F0A" w:rsidRDefault="00F813BC" w:rsidP="002F020F">
            <w:r w:rsidRPr="005E5F0A">
              <w:t>в</w:t>
            </w:r>
            <w:r w:rsidR="00EA225A" w:rsidRPr="005E5F0A">
              <w:t>рач-дерматовенеролог ГБУЗ «Карачевская ЦРБ»</w:t>
            </w:r>
          </w:p>
        </w:tc>
      </w:tr>
      <w:tr w:rsidR="004E5495" w:rsidRPr="005E5F0A" w:rsidTr="005E5F0A">
        <w:tc>
          <w:tcPr>
            <w:tcW w:w="417" w:type="pct"/>
          </w:tcPr>
          <w:p w:rsidR="004E5495" w:rsidRPr="005E5F0A" w:rsidRDefault="00EA225A" w:rsidP="002F020F">
            <w:pPr>
              <w:jc w:val="center"/>
            </w:pPr>
            <w:r w:rsidRPr="005E5F0A">
              <w:t>1</w:t>
            </w:r>
            <w:r w:rsidR="00502238" w:rsidRPr="005E5F0A">
              <w:t>0</w:t>
            </w:r>
            <w:r w:rsidR="005E5F0A">
              <w:t>.</w:t>
            </w:r>
          </w:p>
        </w:tc>
        <w:tc>
          <w:tcPr>
            <w:tcW w:w="1458" w:type="pct"/>
          </w:tcPr>
          <w:p w:rsidR="004E5495" w:rsidRPr="005E5F0A" w:rsidRDefault="00714762" w:rsidP="002F020F">
            <w:r w:rsidRPr="005E5F0A">
              <w:t>Зуева Н.А.</w:t>
            </w:r>
          </w:p>
        </w:tc>
        <w:tc>
          <w:tcPr>
            <w:tcW w:w="3125" w:type="pct"/>
          </w:tcPr>
          <w:p w:rsidR="004E5495" w:rsidRPr="005E5F0A" w:rsidRDefault="00F813BC" w:rsidP="002F020F">
            <w:r w:rsidRPr="005E5F0A">
              <w:t>в</w:t>
            </w:r>
            <w:r w:rsidR="00EA225A" w:rsidRPr="005E5F0A">
              <w:t>рач</w:t>
            </w:r>
            <w:r w:rsidR="004E5495" w:rsidRPr="005E5F0A">
              <w:t>-психиатр</w:t>
            </w:r>
            <w:r w:rsidR="00BF2601" w:rsidRPr="005E5F0A">
              <w:t xml:space="preserve"> ГБУЗ </w:t>
            </w:r>
            <w:r w:rsidR="00A00AD2" w:rsidRPr="005E5F0A">
              <w:t>«Карачевская ЦРБ»</w:t>
            </w:r>
          </w:p>
        </w:tc>
      </w:tr>
      <w:tr w:rsidR="00175E57" w:rsidRPr="005E5F0A" w:rsidTr="005E5F0A">
        <w:tc>
          <w:tcPr>
            <w:tcW w:w="417" w:type="pct"/>
          </w:tcPr>
          <w:p w:rsidR="00175E57" w:rsidRPr="005E5F0A" w:rsidRDefault="00AF2F15" w:rsidP="002F020F">
            <w:pPr>
              <w:jc w:val="center"/>
            </w:pPr>
            <w:r w:rsidRPr="005E5F0A">
              <w:t>1</w:t>
            </w:r>
            <w:r w:rsidR="00502238" w:rsidRPr="005E5F0A">
              <w:t>1</w:t>
            </w:r>
            <w:r w:rsidR="005E5F0A">
              <w:t>.</w:t>
            </w:r>
          </w:p>
        </w:tc>
        <w:tc>
          <w:tcPr>
            <w:tcW w:w="1458" w:type="pct"/>
          </w:tcPr>
          <w:p w:rsidR="00175E57" w:rsidRPr="005E5F0A" w:rsidRDefault="00502238" w:rsidP="002F020F">
            <w:r w:rsidRPr="005E5F0A">
              <w:t>Симонова Д.А.</w:t>
            </w:r>
          </w:p>
        </w:tc>
        <w:tc>
          <w:tcPr>
            <w:tcW w:w="3125" w:type="pct"/>
          </w:tcPr>
          <w:p w:rsidR="00175E57" w:rsidRPr="005E5F0A" w:rsidRDefault="00F813BC" w:rsidP="002F020F">
            <w:r w:rsidRPr="005E5F0A">
              <w:t>в</w:t>
            </w:r>
            <w:r w:rsidR="00EA225A" w:rsidRPr="005E5F0A">
              <w:t>рач</w:t>
            </w:r>
            <w:r w:rsidR="00175E57" w:rsidRPr="005E5F0A">
              <w:t>-стоматолог</w:t>
            </w:r>
            <w:r w:rsidR="00BF2601" w:rsidRPr="005E5F0A">
              <w:t xml:space="preserve"> ГБУЗ </w:t>
            </w:r>
            <w:r w:rsidR="00A00AD2" w:rsidRPr="005E5F0A">
              <w:t>«Карачевская ЦРБ»</w:t>
            </w:r>
          </w:p>
        </w:tc>
      </w:tr>
    </w:tbl>
    <w:p w:rsidR="00193B3D" w:rsidRPr="002F020F" w:rsidRDefault="00193B3D" w:rsidP="00BF320D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«Новозыбковский городской округ»:</w:t>
      </w:r>
    </w:p>
    <w:p w:rsidR="00193B3D" w:rsidRPr="002F020F" w:rsidRDefault="00193B3D" w:rsidP="00BF320D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193B3D" w:rsidRPr="00BF320D" w:rsidTr="00BF320D">
        <w:tc>
          <w:tcPr>
            <w:tcW w:w="417" w:type="pct"/>
          </w:tcPr>
          <w:p w:rsidR="00193B3D" w:rsidRPr="00BF320D" w:rsidRDefault="00BF320D" w:rsidP="002F020F">
            <w:pPr>
              <w:jc w:val="center"/>
            </w:pPr>
            <w:r w:rsidRPr="00BF320D">
              <w:t>№ п</w:t>
            </w:r>
            <w:r w:rsidR="00193B3D" w:rsidRPr="00BF320D">
              <w:t>п</w:t>
            </w:r>
          </w:p>
        </w:tc>
        <w:tc>
          <w:tcPr>
            <w:tcW w:w="1458" w:type="pct"/>
          </w:tcPr>
          <w:p w:rsidR="00193B3D" w:rsidRPr="00BF320D" w:rsidRDefault="00193B3D" w:rsidP="002F020F">
            <w:pPr>
              <w:jc w:val="center"/>
            </w:pPr>
            <w:r w:rsidRPr="00BF320D">
              <w:t>Ф.И.О.</w:t>
            </w:r>
          </w:p>
        </w:tc>
        <w:tc>
          <w:tcPr>
            <w:tcW w:w="3125" w:type="pct"/>
          </w:tcPr>
          <w:p w:rsidR="00193B3D" w:rsidRPr="00BF320D" w:rsidRDefault="00193B3D" w:rsidP="002F020F">
            <w:pPr>
              <w:jc w:val="center"/>
            </w:pPr>
            <w:r w:rsidRPr="00BF320D">
              <w:t>Должность</w:t>
            </w:r>
          </w:p>
        </w:tc>
      </w:tr>
      <w:tr w:rsidR="00193B3D" w:rsidRPr="00BF320D" w:rsidTr="00BF320D">
        <w:trPr>
          <w:trHeight w:val="178"/>
        </w:trPr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1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Репников Д.Ю.</w:t>
            </w:r>
          </w:p>
        </w:tc>
        <w:tc>
          <w:tcPr>
            <w:tcW w:w="3125" w:type="pct"/>
          </w:tcPr>
          <w:p w:rsidR="00BF320D" w:rsidRDefault="000421F8" w:rsidP="002F020F">
            <w:r w:rsidRPr="00BF320D">
              <w:rPr>
                <w:iCs/>
              </w:rPr>
              <w:t>в</w:t>
            </w:r>
            <w:r w:rsidR="00193B3D" w:rsidRPr="00BF320D">
              <w:rPr>
                <w:iCs/>
              </w:rPr>
              <w:t>оенный комиссар</w:t>
            </w:r>
            <w:r w:rsidR="00193B3D" w:rsidRPr="00BF320D">
              <w:t xml:space="preserve"> (Новозыбковского городского округа, города Злынка, Злынковского и Климовского районов Брянской области), председател</w:t>
            </w:r>
            <w:r w:rsidR="00BF320D">
              <w:t>ь комиссии</w:t>
            </w:r>
          </w:p>
          <w:p w:rsidR="00193B3D" w:rsidRPr="00BF320D" w:rsidRDefault="00193B3D" w:rsidP="00BF320D">
            <w:r w:rsidRPr="00BF320D">
              <w:t>по первоначальной постановке граждан на воинский уч</w:t>
            </w:r>
            <w:r w:rsidR="00BF320D">
              <w:t>ет</w:t>
            </w:r>
          </w:p>
        </w:tc>
      </w:tr>
      <w:tr w:rsidR="000421F8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2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0421F8" w:rsidP="002F020F">
            <w:r w:rsidRPr="00BF320D">
              <w:t>Симоненко Е.Н.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начальник отдела культуры, спорта и молодежной политики Новозыбковской городской администрации, представитель органа местного самоуправления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3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Хлус В.Н.</w:t>
            </w:r>
          </w:p>
        </w:tc>
        <w:tc>
          <w:tcPr>
            <w:tcW w:w="3125" w:type="pct"/>
          </w:tcPr>
          <w:p w:rsidR="00BF320D" w:rsidRDefault="000421F8" w:rsidP="002F020F">
            <w:r w:rsidRPr="00BF320D">
              <w:t>в</w:t>
            </w:r>
            <w:r w:rsidR="00193B3D" w:rsidRPr="00BF320D">
              <w:t xml:space="preserve">рач-терапевт ГБУЗ «Новозыбковская ЦРБ», врач, руководящий работой по </w:t>
            </w:r>
            <w:proofErr w:type="gramStart"/>
            <w:r w:rsidR="00193B3D" w:rsidRPr="00BF320D">
              <w:t>медицинскому</w:t>
            </w:r>
            <w:proofErr w:type="gramEnd"/>
            <w:r w:rsidR="00193B3D" w:rsidRPr="00BF320D">
              <w:t xml:space="preserve"> освидетель</w:t>
            </w:r>
            <w:r w:rsidR="00BF320D">
              <w:t>-</w:t>
            </w:r>
            <w:r w:rsidR="00193B3D" w:rsidRPr="00BF320D">
              <w:t>ствованию гражд</w:t>
            </w:r>
            <w:r w:rsidR="00BF320D">
              <w:t>ан по первоначальной постановке</w:t>
            </w:r>
          </w:p>
          <w:p w:rsidR="00193B3D" w:rsidRPr="00BF320D" w:rsidRDefault="00193B3D" w:rsidP="002F020F">
            <w:r w:rsidRPr="00BF320D">
              <w:t>на воинский учет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4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Кожемяко Н.В.</w:t>
            </w:r>
          </w:p>
        </w:tc>
        <w:tc>
          <w:tcPr>
            <w:tcW w:w="3125" w:type="pct"/>
          </w:tcPr>
          <w:p w:rsidR="00193B3D" w:rsidRPr="00BF320D" w:rsidRDefault="000421F8" w:rsidP="00BF320D">
            <w:r w:rsidRPr="00BF320D">
              <w:t>м</w:t>
            </w:r>
            <w:r w:rsidR="00193B3D" w:rsidRPr="00BF320D">
              <w:t>едицинская сестра военного комиссариата (Новозыб</w:t>
            </w:r>
            <w:r w:rsidR="00BF320D">
              <w:t>-</w:t>
            </w:r>
            <w:r w:rsidR="00193B3D" w:rsidRPr="00BF320D">
              <w:t>ковского городского округа, города Злынка, Злынков</w:t>
            </w:r>
            <w:r w:rsidR="00BF320D">
              <w:t>-</w:t>
            </w:r>
            <w:r w:rsidR="00193B3D" w:rsidRPr="00BF320D">
              <w:t xml:space="preserve">ского и Климовского районов Брянской области) центра (военно-врачебной экспертизы) военного комиссариата Брянской области, секретарь </w:t>
            </w:r>
            <w:proofErr w:type="gramStart"/>
            <w:r w:rsidR="00193B3D" w:rsidRPr="00BF320D">
              <w:t>перво</w:t>
            </w:r>
            <w:r w:rsidR="00BF320D">
              <w:t>-</w:t>
            </w:r>
            <w:r w:rsidR="00193B3D" w:rsidRPr="00BF320D">
              <w:t>начальной</w:t>
            </w:r>
            <w:proofErr w:type="gramEnd"/>
            <w:r w:rsidR="00193B3D" w:rsidRPr="00BF320D">
              <w:t xml:space="preserve"> постановки на воинский уч</w:t>
            </w:r>
            <w:r w:rsidR="00BF320D">
              <w:t>е</w:t>
            </w:r>
            <w:r w:rsidR="00193B3D" w:rsidRPr="00BF320D">
              <w:t>т</w:t>
            </w:r>
          </w:p>
        </w:tc>
      </w:tr>
      <w:tr w:rsidR="000421F8" w:rsidRPr="00BF320D" w:rsidTr="00BF320D">
        <w:trPr>
          <w:trHeight w:val="1088"/>
        </w:trPr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5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1734E" w:rsidP="002F020F">
            <w:r w:rsidRPr="00BF320D">
              <w:t>Волошенович И.Н.</w:t>
            </w:r>
          </w:p>
        </w:tc>
        <w:tc>
          <w:tcPr>
            <w:tcW w:w="3125" w:type="pct"/>
          </w:tcPr>
          <w:p w:rsidR="00193B3D" w:rsidRPr="00BF320D" w:rsidRDefault="0011734E" w:rsidP="002F020F">
            <w:r w:rsidRPr="00BF320D">
              <w:t xml:space="preserve">старший </w:t>
            </w:r>
            <w:r w:rsidR="00193B3D" w:rsidRPr="00BF320D">
              <w:t>помощник начальника отделения (подготовки и призыва гр</w:t>
            </w:r>
            <w:r w:rsidR="00BF320D">
              <w:t xml:space="preserve">аждан на военную службу) </w:t>
            </w:r>
            <w:r w:rsidR="00193B3D" w:rsidRPr="00BF320D">
              <w:t>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lastRenderedPageBreak/>
              <w:t>6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Петухова О.Т.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врач-хирург ГБУЗ «Новозыбковск</w:t>
            </w:r>
            <w:r w:rsidR="00BF320D">
              <w:t>ая ЦРБ»</w:t>
            </w:r>
          </w:p>
        </w:tc>
      </w:tr>
      <w:tr w:rsidR="00A57726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7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1734E" w:rsidP="002F020F">
            <w:r w:rsidRPr="00BF320D">
              <w:t>Храпенкова Т.В.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</w:t>
            </w:r>
            <w:r w:rsidR="00A15800" w:rsidRPr="00BF320D">
              <w:t>педиатр</w:t>
            </w:r>
            <w:r w:rsidR="00BF320D">
              <w:t xml:space="preserve">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8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Ерошенко И.М.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врач-нев</w:t>
            </w:r>
            <w:r w:rsidR="00BF320D">
              <w:t>ролог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9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Власова Г.А.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врач-пси</w:t>
            </w:r>
            <w:r w:rsidR="00BF320D">
              <w:t>хиатр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10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Бакланская Л.В.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врач-офталь</w:t>
            </w:r>
            <w:r w:rsidR="00BF320D">
              <w:t>молог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11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Шарапо С.М.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врач-оториноларин</w:t>
            </w:r>
            <w:r w:rsidR="00BF320D">
              <w:t>голог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12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Давыденко Е.В.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врач-дерматовене</w:t>
            </w:r>
            <w:r w:rsidR="00BF320D">
              <w:t>ролог ГБУЗ «Новозыбковская ЦРБ»</w:t>
            </w:r>
          </w:p>
        </w:tc>
      </w:tr>
      <w:tr w:rsidR="00193B3D" w:rsidRPr="00BF320D" w:rsidTr="00BF320D">
        <w:tc>
          <w:tcPr>
            <w:tcW w:w="417" w:type="pct"/>
          </w:tcPr>
          <w:p w:rsidR="00193B3D" w:rsidRPr="00BF320D" w:rsidRDefault="00193B3D" w:rsidP="002F020F">
            <w:pPr>
              <w:jc w:val="center"/>
            </w:pPr>
            <w:r w:rsidRPr="00BF320D">
              <w:t>13</w:t>
            </w:r>
            <w:r w:rsidR="00BF320D">
              <w:t>.</w:t>
            </w:r>
          </w:p>
        </w:tc>
        <w:tc>
          <w:tcPr>
            <w:tcW w:w="1458" w:type="pct"/>
          </w:tcPr>
          <w:p w:rsidR="00193B3D" w:rsidRPr="00BF320D" w:rsidRDefault="00193B3D" w:rsidP="002F020F">
            <w:r w:rsidRPr="00BF320D">
              <w:t>Шендрик Г.В.</w:t>
            </w:r>
          </w:p>
        </w:tc>
        <w:tc>
          <w:tcPr>
            <w:tcW w:w="3125" w:type="pct"/>
          </w:tcPr>
          <w:p w:rsidR="00193B3D" w:rsidRPr="00BF320D" w:rsidRDefault="00193B3D" w:rsidP="002F020F">
            <w:r w:rsidRPr="00BF320D">
              <w:t>врач-стома</w:t>
            </w:r>
            <w:r w:rsidR="00BF320D">
              <w:t>толог ГАУЗ «Новозыбковская ЦРБ»</w:t>
            </w:r>
          </w:p>
        </w:tc>
      </w:tr>
    </w:tbl>
    <w:p w:rsidR="00193B3D" w:rsidRPr="002F020F" w:rsidRDefault="00193B3D" w:rsidP="001230D1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193B3D" w:rsidRPr="001230D1" w:rsidTr="001230D1">
        <w:tc>
          <w:tcPr>
            <w:tcW w:w="417" w:type="pct"/>
          </w:tcPr>
          <w:p w:rsidR="00193B3D" w:rsidRPr="001230D1" w:rsidRDefault="001230D1" w:rsidP="002F020F">
            <w:pPr>
              <w:jc w:val="center"/>
            </w:pPr>
            <w:r w:rsidRPr="001230D1">
              <w:t>№ п</w:t>
            </w:r>
            <w:r w:rsidR="00193B3D" w:rsidRPr="001230D1">
              <w:t>п</w:t>
            </w:r>
          </w:p>
        </w:tc>
        <w:tc>
          <w:tcPr>
            <w:tcW w:w="1458" w:type="pct"/>
          </w:tcPr>
          <w:p w:rsidR="00193B3D" w:rsidRPr="001230D1" w:rsidRDefault="00193B3D" w:rsidP="002F020F">
            <w:pPr>
              <w:jc w:val="center"/>
            </w:pPr>
            <w:r w:rsidRPr="001230D1">
              <w:t>Ф.И.О.</w:t>
            </w:r>
          </w:p>
        </w:tc>
        <w:tc>
          <w:tcPr>
            <w:tcW w:w="3125" w:type="pct"/>
          </w:tcPr>
          <w:p w:rsidR="00193B3D" w:rsidRPr="001230D1" w:rsidRDefault="00193B3D" w:rsidP="002F020F">
            <w:pPr>
              <w:jc w:val="center"/>
            </w:pPr>
            <w:r w:rsidRPr="001230D1">
              <w:t>Должность</w:t>
            </w:r>
          </w:p>
        </w:tc>
      </w:tr>
      <w:tr w:rsidR="00193B3D" w:rsidRPr="001230D1" w:rsidTr="001230D1">
        <w:trPr>
          <w:trHeight w:val="178"/>
        </w:trPr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1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Радунцев А.П.</w:t>
            </w:r>
          </w:p>
        </w:tc>
        <w:tc>
          <w:tcPr>
            <w:tcW w:w="3125" w:type="pct"/>
          </w:tcPr>
          <w:p w:rsidR="002C5A61" w:rsidRDefault="00141E47" w:rsidP="002F020F">
            <w:r w:rsidRPr="001230D1">
              <w:t>н</w:t>
            </w:r>
            <w:r w:rsidR="00193B3D" w:rsidRPr="001230D1">
              <w:t xml:space="preserve">ачальник отделения (планирования, предназначения, подготовки и учета мобилизационных ресурсов) военного комиссариата (Новозыбковского городского округа, города Злынка, Злынковского и Климовского районов Брянской </w:t>
            </w:r>
            <w:r w:rsidR="002C5A61">
              <w:t>области), председатель комиссии</w:t>
            </w:r>
          </w:p>
          <w:p w:rsidR="00193B3D" w:rsidRPr="001230D1" w:rsidRDefault="00193B3D" w:rsidP="002C5A61">
            <w:r w:rsidRPr="001230D1">
              <w:t>по первоначальной постановке граждан на воинский уч</w:t>
            </w:r>
            <w:r w:rsidR="002C5A61">
              <w:t>е</w:t>
            </w:r>
            <w:r w:rsidRPr="001230D1">
              <w:t>т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2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Небылица А.В.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з</w:t>
            </w:r>
            <w:r w:rsidR="00193B3D" w:rsidRPr="001230D1">
              <w:t>аместитель начальника отдела образования Новозыб</w:t>
            </w:r>
            <w:r w:rsidR="002C5A61">
              <w:t>-</w:t>
            </w:r>
            <w:r w:rsidR="00193B3D" w:rsidRPr="001230D1">
              <w:t>ковской городской администрации, представитель органа управления образования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3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Сидоренков В.Д.</w:t>
            </w:r>
          </w:p>
        </w:tc>
        <w:tc>
          <w:tcPr>
            <w:tcW w:w="3125" w:type="pct"/>
          </w:tcPr>
          <w:p w:rsidR="00193B3D" w:rsidRPr="001230D1" w:rsidRDefault="00141E47" w:rsidP="002C5A61">
            <w:r w:rsidRPr="001230D1">
              <w:t>в</w:t>
            </w:r>
            <w:r w:rsidR="00193B3D" w:rsidRPr="001230D1">
              <w:t>рач-невролог ГБУЗ «Новозыб</w:t>
            </w:r>
            <w:r w:rsidR="0011734E" w:rsidRPr="001230D1">
              <w:t>ковская</w:t>
            </w:r>
            <w:r w:rsidR="00193B3D" w:rsidRPr="001230D1">
              <w:t xml:space="preserve"> ЦРБ», врач руководящий работой по </w:t>
            </w:r>
            <w:proofErr w:type="gramStart"/>
            <w:r w:rsidR="00193B3D" w:rsidRPr="001230D1">
              <w:t>медицинскому</w:t>
            </w:r>
            <w:proofErr w:type="gramEnd"/>
            <w:r w:rsidR="00193B3D" w:rsidRPr="001230D1">
              <w:t xml:space="preserve"> освидетель</w:t>
            </w:r>
            <w:r w:rsidR="002C5A61">
              <w:t>-</w:t>
            </w:r>
            <w:r w:rsidR="00193B3D" w:rsidRPr="001230D1">
              <w:t>ствованию граждан, подлежащих первоначальной постановке на воинский уч</w:t>
            </w:r>
            <w:r w:rsidR="002C5A61">
              <w:t>е</w:t>
            </w:r>
            <w:r w:rsidR="00193B3D" w:rsidRPr="001230D1">
              <w:t>т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4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Быкова С.</w:t>
            </w:r>
            <w:r w:rsidR="00A15800" w:rsidRPr="001230D1">
              <w:t>Г</w:t>
            </w:r>
            <w:r w:rsidRPr="001230D1">
              <w:t>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с</w:t>
            </w:r>
            <w:r w:rsidR="00193B3D" w:rsidRPr="001230D1">
              <w:t>таршая медсестра терапевтического отделен</w:t>
            </w:r>
            <w:r w:rsidR="0011734E" w:rsidRPr="001230D1">
              <w:t>ия поликлиники ГБУЗ «Новозыбковская</w:t>
            </w:r>
            <w:r w:rsidR="00193B3D" w:rsidRPr="001230D1">
              <w:t xml:space="preserve"> ЦРБ»</w:t>
            </w:r>
            <w:r w:rsidRPr="001230D1">
              <w:t>, секретарь первоначальной постановки на воинский учет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5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41E47" w:rsidP="002F020F">
            <w:r w:rsidRPr="001230D1">
              <w:t>Васильцова Е.А.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старший п</w:t>
            </w:r>
            <w:r w:rsidR="00193B3D" w:rsidRPr="001230D1">
              <w:t>омощник начальника отделения (подготовки и призыва граждан на военную службу) 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6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Ханаев В.А.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рач-хирург ГБУЗ «Новозыбковская ЦРБ»</w:t>
            </w:r>
          </w:p>
        </w:tc>
      </w:tr>
      <w:tr w:rsidR="00A57726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7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A15800" w:rsidP="002F020F">
            <w:r w:rsidRPr="001230D1">
              <w:t>Ремизова В.В.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A15800" w:rsidRPr="001230D1">
              <w:t>рач-педиатр</w:t>
            </w:r>
            <w:r w:rsidR="00193B3D" w:rsidRPr="001230D1">
              <w:t xml:space="preserve"> ГБУЗ «Новозыбковская ЦРБ»</w:t>
            </w:r>
          </w:p>
        </w:tc>
      </w:tr>
      <w:tr w:rsidR="00141E47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8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Приходько П.И.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рач-оториноларинголог ГБУЗ «Н</w:t>
            </w:r>
            <w:r w:rsidRPr="001230D1">
              <w:t>овозыбковская ЦРБ»</w:t>
            </w:r>
          </w:p>
        </w:tc>
      </w:tr>
      <w:tr w:rsidR="00141E47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9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Орачевский А.В.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рач-невролог ГБУЗ «Новозыбковская ЦРБ»</w:t>
            </w:r>
          </w:p>
        </w:tc>
      </w:tr>
      <w:tr w:rsidR="00193B3D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10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Гилеп С.А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рач-психиатр ГБУЗ «Новозыбковская ЦРБ»</w:t>
            </w:r>
          </w:p>
        </w:tc>
      </w:tr>
      <w:tr w:rsidR="00141E47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11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Богачева Л.Н.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рач-офтальмолог</w:t>
            </w:r>
            <w:r w:rsidRPr="001230D1">
              <w:t xml:space="preserve"> ГБУЗ «Новозыбковская ЦРБ»</w:t>
            </w:r>
          </w:p>
        </w:tc>
      </w:tr>
      <w:tr w:rsidR="00141E47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12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193B3D" w:rsidP="002F020F">
            <w:r w:rsidRPr="001230D1">
              <w:t>Емельянова И.В.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>рач-дерматовенеролог ГБУЗ «Климовская ЦРБ»</w:t>
            </w:r>
          </w:p>
        </w:tc>
      </w:tr>
      <w:tr w:rsidR="00EB1EE7" w:rsidRPr="001230D1" w:rsidTr="001230D1">
        <w:tc>
          <w:tcPr>
            <w:tcW w:w="417" w:type="pct"/>
          </w:tcPr>
          <w:p w:rsidR="00193B3D" w:rsidRPr="001230D1" w:rsidRDefault="00193B3D" w:rsidP="002F020F">
            <w:pPr>
              <w:jc w:val="center"/>
            </w:pPr>
            <w:r w:rsidRPr="001230D1">
              <w:t>13</w:t>
            </w:r>
            <w:r w:rsidR="001230D1">
              <w:t>.</w:t>
            </w:r>
          </w:p>
        </w:tc>
        <w:tc>
          <w:tcPr>
            <w:tcW w:w="1458" w:type="pct"/>
          </w:tcPr>
          <w:p w:rsidR="00193B3D" w:rsidRPr="001230D1" w:rsidRDefault="00762311" w:rsidP="002F020F">
            <w:r w:rsidRPr="001230D1">
              <w:t>Понтелеенко Ю.М.</w:t>
            </w:r>
          </w:p>
        </w:tc>
        <w:tc>
          <w:tcPr>
            <w:tcW w:w="3125" w:type="pct"/>
          </w:tcPr>
          <w:p w:rsidR="00193B3D" w:rsidRPr="001230D1" w:rsidRDefault="00141E47" w:rsidP="002F020F">
            <w:r w:rsidRPr="001230D1">
              <w:t>в</w:t>
            </w:r>
            <w:r w:rsidR="00193B3D" w:rsidRPr="001230D1">
              <w:t xml:space="preserve">рач-стоматолог ГАУЗ «Новозыбковская </w:t>
            </w:r>
            <w:r w:rsidR="00762311" w:rsidRPr="001230D1">
              <w:t>ЦРБ»</w:t>
            </w:r>
          </w:p>
        </w:tc>
      </w:tr>
    </w:tbl>
    <w:p w:rsidR="007F192F" w:rsidRPr="002F020F" w:rsidRDefault="007F192F" w:rsidP="004C6E70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«Климовский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4C6E70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4C6E70" w:rsidTr="004C6E70">
        <w:tc>
          <w:tcPr>
            <w:tcW w:w="417" w:type="pct"/>
          </w:tcPr>
          <w:p w:rsidR="004E5495" w:rsidRPr="004C6E70" w:rsidRDefault="004C6E70" w:rsidP="00ED3A86">
            <w:pPr>
              <w:spacing w:line="235" w:lineRule="auto"/>
              <w:jc w:val="center"/>
            </w:pPr>
            <w:r w:rsidRPr="004C6E70">
              <w:t>№ п</w:t>
            </w:r>
            <w:r w:rsidR="004E5495" w:rsidRPr="004C6E70">
              <w:t>п</w:t>
            </w:r>
          </w:p>
        </w:tc>
        <w:tc>
          <w:tcPr>
            <w:tcW w:w="1458" w:type="pct"/>
          </w:tcPr>
          <w:p w:rsidR="004E5495" w:rsidRPr="004C6E70" w:rsidRDefault="004E5495" w:rsidP="00ED3A86">
            <w:pPr>
              <w:spacing w:line="235" w:lineRule="auto"/>
              <w:jc w:val="center"/>
            </w:pPr>
            <w:r w:rsidRPr="004C6E70">
              <w:t>Ф.И.О.</w:t>
            </w:r>
          </w:p>
        </w:tc>
        <w:tc>
          <w:tcPr>
            <w:tcW w:w="3125" w:type="pct"/>
          </w:tcPr>
          <w:p w:rsidR="004E5495" w:rsidRPr="004C6E70" w:rsidRDefault="004E5495" w:rsidP="00ED3A86">
            <w:pPr>
              <w:spacing w:line="235" w:lineRule="auto"/>
              <w:jc w:val="center"/>
            </w:pPr>
            <w:r w:rsidRPr="004C6E70">
              <w:t>Должность</w:t>
            </w:r>
          </w:p>
        </w:tc>
      </w:tr>
      <w:tr w:rsidR="000E5717" w:rsidRPr="004C6E70" w:rsidTr="004C6E70">
        <w:trPr>
          <w:trHeight w:val="178"/>
        </w:trPr>
        <w:tc>
          <w:tcPr>
            <w:tcW w:w="417" w:type="pct"/>
          </w:tcPr>
          <w:p w:rsidR="00770E27" w:rsidRPr="004C6E70" w:rsidRDefault="00770E27" w:rsidP="00ED3A86">
            <w:pPr>
              <w:spacing w:line="235" w:lineRule="auto"/>
              <w:jc w:val="center"/>
            </w:pPr>
            <w:r w:rsidRPr="004C6E70">
              <w:t>1</w:t>
            </w:r>
            <w:r w:rsidR="004C6E70">
              <w:t>.</w:t>
            </w:r>
          </w:p>
        </w:tc>
        <w:tc>
          <w:tcPr>
            <w:tcW w:w="1458" w:type="pct"/>
          </w:tcPr>
          <w:p w:rsidR="00770E27" w:rsidRPr="004C6E70" w:rsidRDefault="00770E27" w:rsidP="00ED3A86">
            <w:pPr>
              <w:spacing w:line="235" w:lineRule="auto"/>
            </w:pPr>
            <w:r w:rsidRPr="004C6E70">
              <w:t>Репников Д.Ю.</w:t>
            </w:r>
          </w:p>
        </w:tc>
        <w:tc>
          <w:tcPr>
            <w:tcW w:w="3125" w:type="pct"/>
          </w:tcPr>
          <w:p w:rsidR="00770E27" w:rsidRPr="004C6E70" w:rsidRDefault="00770E27" w:rsidP="00ED3A86">
            <w:pPr>
              <w:spacing w:line="235" w:lineRule="auto"/>
            </w:pPr>
            <w:r w:rsidRPr="004C6E70">
              <w:rPr>
                <w:iCs/>
              </w:rPr>
              <w:t>военный комиссар</w:t>
            </w:r>
            <w:r w:rsidRPr="004C6E70">
              <w:t xml:space="preserve">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0E5717" w:rsidRPr="004C6E70" w:rsidTr="004C6E70">
        <w:tc>
          <w:tcPr>
            <w:tcW w:w="417" w:type="pct"/>
          </w:tcPr>
          <w:p w:rsidR="00770E27" w:rsidRPr="004C6E70" w:rsidRDefault="00770E27" w:rsidP="00ED3A86">
            <w:pPr>
              <w:spacing w:line="235" w:lineRule="auto"/>
              <w:jc w:val="center"/>
            </w:pPr>
            <w:r w:rsidRPr="004C6E70">
              <w:t>2</w:t>
            </w:r>
            <w:r w:rsidR="004C6E70">
              <w:t>.</w:t>
            </w:r>
          </w:p>
        </w:tc>
        <w:tc>
          <w:tcPr>
            <w:tcW w:w="1458" w:type="pct"/>
          </w:tcPr>
          <w:p w:rsidR="00770E27" w:rsidRPr="004C6E70" w:rsidRDefault="00770E27" w:rsidP="00ED3A86">
            <w:pPr>
              <w:spacing w:line="235" w:lineRule="auto"/>
            </w:pPr>
            <w:r w:rsidRPr="004C6E70">
              <w:t>Кожемяко Н.В.</w:t>
            </w:r>
          </w:p>
        </w:tc>
        <w:tc>
          <w:tcPr>
            <w:tcW w:w="3125" w:type="pct"/>
          </w:tcPr>
          <w:p w:rsidR="00770E27" w:rsidRPr="004C6E70" w:rsidRDefault="00770E27" w:rsidP="00ED3A86">
            <w:pPr>
              <w:spacing w:line="235" w:lineRule="auto"/>
            </w:pPr>
            <w:r w:rsidRPr="004C6E70">
              <w:t xml:space="preserve">медицинская сестра военного комиссариата </w:t>
            </w:r>
            <w:r w:rsidR="007E2DC8" w:rsidRPr="004C6E70">
              <w:t>(</w:t>
            </w:r>
            <w:r w:rsidRPr="004C6E70">
              <w:t>Новозыб</w:t>
            </w:r>
            <w:r w:rsidR="00ED3A86">
              <w:t>-</w:t>
            </w:r>
            <w:r w:rsidRPr="004C6E70">
              <w:t>ковского городского округа, города Злынка, Злынков</w:t>
            </w:r>
            <w:r w:rsidR="00ED3A86">
              <w:t>-</w:t>
            </w:r>
            <w:r w:rsidRPr="004C6E70">
              <w:t xml:space="preserve">ского и Климовского районов Брянской области) </w:t>
            </w:r>
            <w:r w:rsidRPr="004C6E70">
              <w:lastRenderedPageBreak/>
              <w:t>центра (военно-врачебной экспертизы) военного комиссариата Брянской области, секретарь комиссии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EA37C5" w:rsidP="002F020F">
            <w:pPr>
              <w:jc w:val="center"/>
            </w:pPr>
            <w:r w:rsidRPr="004C6E70">
              <w:lastRenderedPageBreak/>
              <w:t>3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770E27" w:rsidP="002F020F">
            <w:r w:rsidRPr="004C6E70">
              <w:t>Никифоров В.И.</w:t>
            </w:r>
          </w:p>
        </w:tc>
        <w:tc>
          <w:tcPr>
            <w:tcW w:w="3125" w:type="pct"/>
          </w:tcPr>
          <w:p w:rsidR="00E62698" w:rsidRDefault="008C332B" w:rsidP="002F020F">
            <w:r w:rsidRPr="004C6E70">
              <w:t xml:space="preserve">главный инспектор отдела </w:t>
            </w:r>
            <w:r w:rsidR="00E62698">
              <w:t>культуры, спорта</w:t>
            </w:r>
          </w:p>
          <w:p w:rsidR="00EA37C5" w:rsidRPr="004C6E70" w:rsidRDefault="00D57488" w:rsidP="002F020F">
            <w:r w:rsidRPr="004C6E70">
              <w:t xml:space="preserve">и молодежной политики администрации </w:t>
            </w:r>
            <w:r w:rsidR="008C332B" w:rsidRPr="004C6E70">
              <w:t>Климовского района, представитель администрации</w:t>
            </w:r>
            <w:r w:rsidR="00063640" w:rsidRPr="004C6E70">
              <w:t xml:space="preserve"> Климовского района</w:t>
            </w:r>
          </w:p>
        </w:tc>
      </w:tr>
      <w:tr w:rsidR="00630020" w:rsidRPr="004C6E70" w:rsidTr="004C6E70">
        <w:tc>
          <w:tcPr>
            <w:tcW w:w="417" w:type="pct"/>
          </w:tcPr>
          <w:p w:rsidR="00EA37C5" w:rsidRPr="004C6E70" w:rsidRDefault="006252C1" w:rsidP="002F020F">
            <w:pPr>
              <w:jc w:val="center"/>
            </w:pPr>
            <w:r w:rsidRPr="004C6E70">
              <w:t>4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063640" w:rsidP="002F020F">
            <w:r w:rsidRPr="004C6E70">
              <w:t>Волошенович И.Н.</w:t>
            </w:r>
          </w:p>
        </w:tc>
        <w:tc>
          <w:tcPr>
            <w:tcW w:w="3125" w:type="pct"/>
          </w:tcPr>
          <w:p w:rsidR="00EA37C5" w:rsidRPr="004C6E70" w:rsidRDefault="00063640" w:rsidP="002F020F">
            <w:r w:rsidRPr="004C6E70">
              <w:t xml:space="preserve">старший </w:t>
            </w:r>
            <w:r w:rsidR="00EA37C5" w:rsidRPr="004C6E70">
              <w:t xml:space="preserve">помощник начальника отделения </w:t>
            </w:r>
            <w:r w:rsidR="00EA22E1" w:rsidRPr="004C6E70">
              <w:t>(</w:t>
            </w:r>
            <w:r w:rsidR="00EA37C5" w:rsidRPr="004C6E70">
              <w:t>подготовки и призыва граждан на военную службу</w:t>
            </w:r>
            <w:r w:rsidR="00EA22E1" w:rsidRPr="004C6E70">
              <w:t>)</w:t>
            </w:r>
            <w:r w:rsidR="00A500B0" w:rsidRPr="004C6E70">
              <w:t xml:space="preserve"> </w:t>
            </w:r>
            <w:r w:rsidR="008C332B" w:rsidRPr="004C6E70">
              <w:t>военного комиссариата (Новозыбковского городского округа, города Злынка, Злынковского и Климовского районов Брянской области</w:t>
            </w:r>
            <w:r w:rsidR="00A500B0" w:rsidRPr="004C6E70">
              <w:t>)</w:t>
            </w:r>
            <w:r w:rsidR="00EA37C5" w:rsidRPr="004C6E70">
              <w:t xml:space="preserve">, специалист по профессиональному </w:t>
            </w:r>
            <w:r w:rsidR="00630020" w:rsidRPr="004C6E70">
              <w:t xml:space="preserve">психологическому </w:t>
            </w:r>
            <w:r w:rsidR="00EA37C5" w:rsidRPr="004C6E70">
              <w:t>отбору</w:t>
            </w:r>
          </w:p>
        </w:tc>
      </w:tr>
      <w:tr w:rsidR="000E5717" w:rsidRPr="004C6E70" w:rsidTr="004C6E70">
        <w:tc>
          <w:tcPr>
            <w:tcW w:w="417" w:type="pct"/>
          </w:tcPr>
          <w:p w:rsidR="002E3982" w:rsidRPr="004C6E70" w:rsidRDefault="002E3982" w:rsidP="002F020F">
            <w:pPr>
              <w:jc w:val="center"/>
            </w:pPr>
            <w:r w:rsidRPr="004C6E70">
              <w:t>5</w:t>
            </w:r>
            <w:r w:rsidR="004C6E70">
              <w:t>.</w:t>
            </w:r>
          </w:p>
        </w:tc>
        <w:tc>
          <w:tcPr>
            <w:tcW w:w="1458" w:type="pct"/>
          </w:tcPr>
          <w:p w:rsidR="002E3982" w:rsidRPr="004C6E70" w:rsidRDefault="00AA598E" w:rsidP="002F020F">
            <w:r w:rsidRPr="004C6E70">
              <w:t>Хлус В.Н.</w:t>
            </w:r>
          </w:p>
        </w:tc>
        <w:tc>
          <w:tcPr>
            <w:tcW w:w="3125" w:type="pct"/>
          </w:tcPr>
          <w:p w:rsidR="00E62698" w:rsidRDefault="002E3982" w:rsidP="002F020F">
            <w:r w:rsidRPr="004C6E70">
              <w:t xml:space="preserve">врач-терапевт ГБУЗ «Новозыбковская ЦРБ», врач, руководящий работой по </w:t>
            </w:r>
            <w:proofErr w:type="gramStart"/>
            <w:r w:rsidRPr="004C6E70">
              <w:t>медицинскому</w:t>
            </w:r>
            <w:proofErr w:type="gramEnd"/>
            <w:r w:rsidRPr="004C6E70">
              <w:t xml:space="preserve"> освидетель</w:t>
            </w:r>
            <w:r w:rsidR="00E62698">
              <w:t>-</w:t>
            </w:r>
            <w:r w:rsidRPr="004C6E70">
              <w:t>ствованию гражд</w:t>
            </w:r>
            <w:r w:rsidR="00E62698">
              <w:t>ан по первоначальной постановке</w:t>
            </w:r>
          </w:p>
          <w:p w:rsidR="002E3982" w:rsidRPr="004C6E70" w:rsidRDefault="002E3982" w:rsidP="002F020F">
            <w:r w:rsidRPr="004C6E70">
              <w:t>на воинский учет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D94F51" w:rsidP="002F020F">
            <w:pPr>
              <w:jc w:val="center"/>
            </w:pPr>
            <w:r w:rsidRPr="004C6E70">
              <w:t>6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630020" w:rsidP="002F020F">
            <w:r w:rsidRPr="004C6E70">
              <w:t>Петухова О.Т.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врач-хирург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D94F51" w:rsidP="002F020F">
            <w:pPr>
              <w:jc w:val="center"/>
            </w:pPr>
            <w:r w:rsidRPr="004C6E70">
              <w:t>7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063640" w:rsidP="002F020F">
            <w:r w:rsidRPr="004C6E70">
              <w:t>Храпенкова Т.В.</w:t>
            </w:r>
          </w:p>
        </w:tc>
        <w:tc>
          <w:tcPr>
            <w:tcW w:w="3125" w:type="pct"/>
          </w:tcPr>
          <w:p w:rsidR="00EA37C5" w:rsidRPr="004C6E70" w:rsidRDefault="00AB2147" w:rsidP="002F020F">
            <w:r w:rsidRPr="004C6E70">
              <w:t>врач-педиатр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D94F51" w:rsidP="002F020F">
            <w:pPr>
              <w:jc w:val="center"/>
            </w:pPr>
            <w:r w:rsidRPr="004C6E70">
              <w:t>8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EA37C5" w:rsidP="002F020F">
            <w:r w:rsidRPr="004C6E70">
              <w:t>Ерошенко И.М.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врач-невролог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D94F51" w:rsidP="002F020F">
            <w:pPr>
              <w:jc w:val="center"/>
            </w:pPr>
            <w:r w:rsidRPr="004C6E70">
              <w:t>9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7B7EDA" w:rsidP="002F020F">
            <w:r w:rsidRPr="004C6E70">
              <w:t>Власова Г.А.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врач-психиатр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D94F51" w:rsidP="002F020F">
            <w:pPr>
              <w:jc w:val="center"/>
            </w:pPr>
            <w:r w:rsidRPr="004C6E70">
              <w:t>10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FA5976" w:rsidP="002F020F">
            <w:r w:rsidRPr="004C6E70">
              <w:t>Бакланская Л.В.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врач-офтальмолог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EA37C5" w:rsidP="002F020F">
            <w:pPr>
              <w:jc w:val="center"/>
            </w:pPr>
            <w:r w:rsidRPr="004C6E70">
              <w:t>1</w:t>
            </w:r>
            <w:r w:rsidR="00D94F51" w:rsidRPr="004C6E70">
              <w:t>1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7B7EDA" w:rsidP="002F020F">
            <w:r w:rsidRPr="004C6E70">
              <w:t>Шарапо С.М.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врач-ото</w:t>
            </w:r>
            <w:r w:rsidR="006252C1" w:rsidRPr="004C6E70">
              <w:t>рино</w:t>
            </w:r>
            <w:r w:rsidRPr="004C6E70">
              <w:t>ларинголог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EA37C5" w:rsidRPr="004C6E70" w:rsidRDefault="006252C1" w:rsidP="002F020F">
            <w:pPr>
              <w:jc w:val="center"/>
            </w:pPr>
            <w:r w:rsidRPr="004C6E70">
              <w:t>1</w:t>
            </w:r>
            <w:r w:rsidR="00D94F51" w:rsidRPr="004C6E70">
              <w:t>2</w:t>
            </w:r>
            <w:r w:rsidR="004C6E70">
              <w:t>.</w:t>
            </w:r>
          </w:p>
        </w:tc>
        <w:tc>
          <w:tcPr>
            <w:tcW w:w="1458" w:type="pct"/>
          </w:tcPr>
          <w:p w:rsidR="00EA37C5" w:rsidRPr="004C6E70" w:rsidRDefault="00EA37C5" w:rsidP="002F020F">
            <w:r w:rsidRPr="004C6E70">
              <w:t>Давыденко Е.В.</w:t>
            </w:r>
          </w:p>
        </w:tc>
        <w:tc>
          <w:tcPr>
            <w:tcW w:w="3125" w:type="pct"/>
          </w:tcPr>
          <w:p w:rsidR="00EA37C5" w:rsidRPr="004C6E70" w:rsidRDefault="00EA37C5" w:rsidP="002F020F">
            <w:r w:rsidRPr="004C6E70">
              <w:t>врач-дермато</w:t>
            </w:r>
            <w:r w:rsidR="00300086" w:rsidRPr="004C6E70">
              <w:t>венеро</w:t>
            </w:r>
            <w:r w:rsidRPr="004C6E70">
              <w:t>лог</w:t>
            </w:r>
            <w:r w:rsidR="00BF2601" w:rsidRPr="004C6E70">
              <w:t xml:space="preserve"> ГБУЗ «Новозыбковская ЦРБ»</w:t>
            </w:r>
          </w:p>
        </w:tc>
      </w:tr>
      <w:tr w:rsidR="000E5717" w:rsidRPr="004C6E70" w:rsidTr="004C6E70">
        <w:tc>
          <w:tcPr>
            <w:tcW w:w="417" w:type="pct"/>
          </w:tcPr>
          <w:p w:rsidR="002E3982" w:rsidRPr="004C6E70" w:rsidRDefault="002E3982" w:rsidP="002F020F">
            <w:pPr>
              <w:jc w:val="center"/>
            </w:pPr>
            <w:r w:rsidRPr="004C6E70">
              <w:t>13</w:t>
            </w:r>
            <w:r w:rsidR="004C6E70">
              <w:t>.</w:t>
            </w:r>
          </w:p>
        </w:tc>
        <w:tc>
          <w:tcPr>
            <w:tcW w:w="1458" w:type="pct"/>
          </w:tcPr>
          <w:p w:rsidR="002E3982" w:rsidRPr="004C6E70" w:rsidRDefault="006B0E59" w:rsidP="002F020F">
            <w:r w:rsidRPr="004C6E70">
              <w:t>Шендрик Г.В.</w:t>
            </w:r>
          </w:p>
        </w:tc>
        <w:tc>
          <w:tcPr>
            <w:tcW w:w="3125" w:type="pct"/>
          </w:tcPr>
          <w:p w:rsidR="002E3982" w:rsidRPr="004C6E70" w:rsidRDefault="002E3982" w:rsidP="002F020F">
            <w:r w:rsidRPr="004C6E70">
              <w:t>врач-стоматолог</w:t>
            </w:r>
            <w:r w:rsidR="00BF2601" w:rsidRPr="004C6E70">
              <w:t xml:space="preserve"> ГАУЗ </w:t>
            </w:r>
            <w:r w:rsidR="006E7781" w:rsidRPr="004C6E70">
              <w:t>«</w:t>
            </w:r>
            <w:r w:rsidR="00BF2601" w:rsidRPr="004C6E70">
              <w:t xml:space="preserve">Новозыбковская </w:t>
            </w:r>
            <w:r w:rsidR="00DE68AC" w:rsidRPr="004C6E70">
              <w:t>ЦРБ»</w:t>
            </w:r>
          </w:p>
        </w:tc>
      </w:tr>
    </w:tbl>
    <w:p w:rsidR="007F192F" w:rsidRPr="002F020F" w:rsidRDefault="007F192F" w:rsidP="00D1023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D1023B" w:rsidTr="00D1023B">
        <w:tc>
          <w:tcPr>
            <w:tcW w:w="417" w:type="pct"/>
          </w:tcPr>
          <w:p w:rsidR="004E5495" w:rsidRPr="00D1023B" w:rsidRDefault="00D1023B" w:rsidP="00E03A94">
            <w:pPr>
              <w:jc w:val="center"/>
            </w:pPr>
            <w:r w:rsidRPr="00D1023B">
              <w:t>№ п</w:t>
            </w:r>
            <w:r w:rsidR="004E5495" w:rsidRPr="00D1023B">
              <w:t>п</w:t>
            </w:r>
          </w:p>
        </w:tc>
        <w:tc>
          <w:tcPr>
            <w:tcW w:w="1458" w:type="pct"/>
          </w:tcPr>
          <w:p w:rsidR="004E5495" w:rsidRPr="00D1023B" w:rsidRDefault="004E5495" w:rsidP="00E03A94">
            <w:pPr>
              <w:jc w:val="center"/>
            </w:pPr>
            <w:r w:rsidRPr="00D1023B">
              <w:t>Ф.И.О.</w:t>
            </w:r>
          </w:p>
        </w:tc>
        <w:tc>
          <w:tcPr>
            <w:tcW w:w="3125" w:type="pct"/>
          </w:tcPr>
          <w:p w:rsidR="004E5495" w:rsidRPr="00D1023B" w:rsidRDefault="004E5495" w:rsidP="00E03A94">
            <w:pPr>
              <w:jc w:val="center"/>
            </w:pPr>
            <w:r w:rsidRPr="00D1023B">
              <w:t>Должность</w:t>
            </w:r>
          </w:p>
        </w:tc>
      </w:tr>
      <w:tr w:rsidR="000E5717" w:rsidRPr="00D1023B" w:rsidTr="00D1023B">
        <w:trPr>
          <w:trHeight w:val="545"/>
        </w:trPr>
        <w:tc>
          <w:tcPr>
            <w:tcW w:w="417" w:type="pct"/>
          </w:tcPr>
          <w:p w:rsidR="00EA37C5" w:rsidRPr="00D1023B" w:rsidRDefault="00EA37C5" w:rsidP="00E03A94">
            <w:pPr>
              <w:jc w:val="center"/>
            </w:pPr>
            <w:r w:rsidRPr="00D1023B">
              <w:t>1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EA37C5" w:rsidP="00E03A94">
            <w:r w:rsidRPr="00D1023B">
              <w:t>Радунцев А.П.</w:t>
            </w:r>
          </w:p>
        </w:tc>
        <w:tc>
          <w:tcPr>
            <w:tcW w:w="3125" w:type="pct"/>
          </w:tcPr>
          <w:p w:rsidR="00EA37C5" w:rsidRPr="00D1023B" w:rsidRDefault="00EA37C5" w:rsidP="00E03A94">
            <w:r w:rsidRPr="00D1023B">
              <w:t xml:space="preserve">начальник отделения </w:t>
            </w:r>
            <w:r w:rsidR="00EA22E1" w:rsidRPr="00D1023B">
              <w:t>(</w:t>
            </w:r>
            <w:r w:rsidRPr="00D1023B">
              <w:t>планирования, предназначения, подготовки и учета мобилизационных ресурсов</w:t>
            </w:r>
            <w:r w:rsidR="00EA22E1" w:rsidRPr="00D1023B">
              <w:t>)</w:t>
            </w:r>
            <w:r w:rsidRPr="00D1023B">
              <w:t xml:space="preserve"> </w:t>
            </w:r>
            <w:r w:rsidR="009C04F5" w:rsidRPr="00D1023B">
              <w:t>военного комиссариата (</w:t>
            </w:r>
            <w:r w:rsidR="006B0E59" w:rsidRPr="00D1023B">
              <w:t>Новозыбковского городского округа, города Злынка, Злынковского и Климовского районов Брянской области</w:t>
            </w:r>
            <w:r w:rsidR="009C04F5" w:rsidRPr="00D1023B">
              <w:t>)</w:t>
            </w:r>
            <w:r w:rsidR="00C93D8A" w:rsidRPr="00D1023B">
              <w:t xml:space="preserve">, </w:t>
            </w:r>
            <w:r w:rsidRPr="00D1023B">
              <w:t>председатель комиссии</w:t>
            </w:r>
          </w:p>
        </w:tc>
      </w:tr>
      <w:tr w:rsidR="000E5717" w:rsidRPr="00D1023B" w:rsidTr="00D1023B">
        <w:trPr>
          <w:trHeight w:val="51"/>
        </w:trPr>
        <w:tc>
          <w:tcPr>
            <w:tcW w:w="417" w:type="pct"/>
          </w:tcPr>
          <w:p w:rsidR="00EA37C5" w:rsidRPr="00D1023B" w:rsidRDefault="00EA37C5" w:rsidP="00E03A94">
            <w:pPr>
              <w:jc w:val="center"/>
            </w:pPr>
            <w:r w:rsidRPr="00D1023B">
              <w:t>2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EA37C5" w:rsidP="00E03A94">
            <w:r w:rsidRPr="00D1023B">
              <w:t>Быкова С.Г.</w:t>
            </w:r>
          </w:p>
        </w:tc>
        <w:tc>
          <w:tcPr>
            <w:tcW w:w="3125" w:type="pct"/>
          </w:tcPr>
          <w:p w:rsidR="00EA37C5" w:rsidRPr="00D1023B" w:rsidRDefault="007B7EDA" w:rsidP="00E03A94">
            <w:r w:rsidRPr="00D1023B">
              <w:t xml:space="preserve">старшая </w:t>
            </w:r>
            <w:r w:rsidR="00300086" w:rsidRPr="00D1023B">
              <w:t>мед</w:t>
            </w:r>
            <w:r w:rsidR="006B0E59" w:rsidRPr="00D1023B">
              <w:t xml:space="preserve">ицинская </w:t>
            </w:r>
            <w:r w:rsidR="00300086" w:rsidRPr="00D1023B">
              <w:t>сестра</w:t>
            </w:r>
            <w:r w:rsidR="006B0E59" w:rsidRPr="00D1023B">
              <w:t xml:space="preserve"> </w:t>
            </w:r>
            <w:proofErr w:type="gramStart"/>
            <w:r w:rsidR="006B0E59" w:rsidRPr="00D1023B">
              <w:t>терапевтического</w:t>
            </w:r>
            <w:proofErr w:type="gramEnd"/>
            <w:r w:rsidR="006B0E59" w:rsidRPr="00D1023B">
              <w:t xml:space="preserve"> отделе</w:t>
            </w:r>
            <w:r w:rsidR="00E03A94">
              <w:t>-</w:t>
            </w:r>
            <w:r w:rsidR="006B0E59" w:rsidRPr="00D1023B">
              <w:t>ния поликлиники</w:t>
            </w:r>
            <w:r w:rsidR="00EA37C5" w:rsidRPr="00D1023B">
              <w:t xml:space="preserve"> ГБУЗ «Новозыбковская ЦРБ», секретарь комиссии</w:t>
            </w:r>
          </w:p>
        </w:tc>
      </w:tr>
      <w:tr w:rsidR="000E5717" w:rsidRPr="00D1023B" w:rsidTr="00D1023B">
        <w:trPr>
          <w:trHeight w:val="51"/>
        </w:trPr>
        <w:tc>
          <w:tcPr>
            <w:tcW w:w="417" w:type="pct"/>
          </w:tcPr>
          <w:p w:rsidR="00EA37C5" w:rsidRPr="00D1023B" w:rsidRDefault="00EA37C5" w:rsidP="00E03A94">
            <w:pPr>
              <w:jc w:val="center"/>
            </w:pPr>
            <w:r w:rsidRPr="00D1023B">
              <w:t>3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DE68AC" w:rsidP="00E03A94">
            <w:r w:rsidRPr="00D1023B">
              <w:t>Лобанов А.Ю.</w:t>
            </w:r>
          </w:p>
        </w:tc>
        <w:tc>
          <w:tcPr>
            <w:tcW w:w="3125" w:type="pct"/>
          </w:tcPr>
          <w:p w:rsidR="00EA37C5" w:rsidRPr="00D1023B" w:rsidRDefault="00F61636" w:rsidP="00E03A94">
            <w:r w:rsidRPr="00D1023B">
              <w:t>р</w:t>
            </w:r>
            <w:r w:rsidR="00DE68AC" w:rsidRPr="00D1023B">
              <w:t>уководитель аппарата администрации Климовского района, представитель органа управления образования</w:t>
            </w:r>
          </w:p>
        </w:tc>
      </w:tr>
      <w:tr w:rsidR="00F61636" w:rsidRPr="00D1023B" w:rsidTr="00D1023B">
        <w:tc>
          <w:tcPr>
            <w:tcW w:w="417" w:type="pct"/>
          </w:tcPr>
          <w:p w:rsidR="002E3982" w:rsidRPr="00D1023B" w:rsidRDefault="002E3982" w:rsidP="00E03A94">
            <w:pPr>
              <w:jc w:val="center"/>
            </w:pPr>
            <w:r w:rsidRPr="00D1023B">
              <w:t>4</w:t>
            </w:r>
            <w:r w:rsidR="00D1023B">
              <w:t>.</w:t>
            </w:r>
          </w:p>
        </w:tc>
        <w:tc>
          <w:tcPr>
            <w:tcW w:w="1458" w:type="pct"/>
          </w:tcPr>
          <w:p w:rsidR="002E3982" w:rsidRPr="00D1023B" w:rsidRDefault="00F61636" w:rsidP="00E03A94">
            <w:r w:rsidRPr="00D1023B">
              <w:t>Васильцова Е.А.</w:t>
            </w:r>
          </w:p>
        </w:tc>
        <w:tc>
          <w:tcPr>
            <w:tcW w:w="3125" w:type="pct"/>
          </w:tcPr>
          <w:p w:rsidR="002E3982" w:rsidRPr="00D1023B" w:rsidRDefault="00F61636" w:rsidP="00E03A94">
            <w:r w:rsidRPr="00D1023B">
              <w:t xml:space="preserve">старший </w:t>
            </w:r>
            <w:r w:rsidR="002E3982" w:rsidRPr="00D1023B">
              <w:t>помощник начальника отделения (подготовки и призыва граждан на военную службу)</w:t>
            </w:r>
            <w:r w:rsidRPr="00D1023B">
              <w:t xml:space="preserve"> (по АСУ)</w:t>
            </w:r>
            <w:r w:rsidR="002E3982" w:rsidRPr="00D1023B">
              <w:t xml:space="preserve"> военного комиссариата (</w:t>
            </w:r>
            <w:r w:rsidR="006B0E59" w:rsidRPr="00D1023B">
              <w:t>Новозыбковского городского округа, города Злынка, Злынковского и Климовского районов Брянской области</w:t>
            </w:r>
            <w:r w:rsidR="002E3982" w:rsidRPr="00D1023B">
              <w:t xml:space="preserve">), </w:t>
            </w:r>
            <w:r w:rsidRPr="00D1023B">
              <w:t>специалист п</w:t>
            </w:r>
            <w:r w:rsidR="002E3982" w:rsidRPr="00D1023B">
              <w:t xml:space="preserve">о </w:t>
            </w:r>
            <w:proofErr w:type="gramStart"/>
            <w:r w:rsidR="002E3982" w:rsidRPr="00D1023B">
              <w:t>профессио</w:t>
            </w:r>
            <w:r w:rsidR="00E03A94">
              <w:t>-</w:t>
            </w:r>
            <w:r w:rsidR="002E3982" w:rsidRPr="00D1023B">
              <w:t>нальному</w:t>
            </w:r>
            <w:proofErr w:type="gramEnd"/>
            <w:r w:rsidR="002E3982" w:rsidRPr="00D1023B">
              <w:t xml:space="preserve"> психологическому отбору</w:t>
            </w:r>
          </w:p>
        </w:tc>
      </w:tr>
      <w:tr w:rsidR="000E5717" w:rsidRPr="00D1023B" w:rsidTr="00D1023B">
        <w:trPr>
          <w:trHeight w:val="839"/>
        </w:trPr>
        <w:tc>
          <w:tcPr>
            <w:tcW w:w="417" w:type="pct"/>
          </w:tcPr>
          <w:p w:rsidR="005A7FBD" w:rsidRPr="00D1023B" w:rsidRDefault="005A7FBD" w:rsidP="00E03A94">
            <w:pPr>
              <w:jc w:val="center"/>
            </w:pPr>
            <w:r w:rsidRPr="00D1023B">
              <w:t>5</w:t>
            </w:r>
            <w:r w:rsidR="00D1023B">
              <w:t>.</w:t>
            </w:r>
          </w:p>
        </w:tc>
        <w:tc>
          <w:tcPr>
            <w:tcW w:w="1458" w:type="pct"/>
          </w:tcPr>
          <w:p w:rsidR="005A7FBD" w:rsidRPr="00D1023B" w:rsidRDefault="00DE68AC" w:rsidP="00E03A94">
            <w:r w:rsidRPr="00D1023B">
              <w:t>Сидоренков В.Д.</w:t>
            </w:r>
          </w:p>
        </w:tc>
        <w:tc>
          <w:tcPr>
            <w:tcW w:w="3125" w:type="pct"/>
          </w:tcPr>
          <w:p w:rsidR="00E03A94" w:rsidRDefault="005A7FBD" w:rsidP="00E03A94">
            <w:r w:rsidRPr="00D1023B">
              <w:t>врач-</w:t>
            </w:r>
            <w:r w:rsidR="00DE68AC" w:rsidRPr="00D1023B">
              <w:t>невролог</w:t>
            </w:r>
            <w:r w:rsidRPr="00D1023B">
              <w:t xml:space="preserve"> ГБУЗ </w:t>
            </w:r>
            <w:r w:rsidR="00AA598E" w:rsidRPr="00D1023B">
              <w:t>«</w:t>
            </w:r>
            <w:r w:rsidRPr="00D1023B">
              <w:t>Новозыбковск</w:t>
            </w:r>
            <w:r w:rsidR="00AA598E" w:rsidRPr="00D1023B">
              <w:t>ая</w:t>
            </w:r>
            <w:r w:rsidRPr="00D1023B">
              <w:t xml:space="preserve"> ЦРБ</w:t>
            </w:r>
            <w:r w:rsidR="00AA598E" w:rsidRPr="00D1023B">
              <w:t>»</w:t>
            </w:r>
            <w:r w:rsidRPr="00D1023B">
              <w:t xml:space="preserve">, врач, руководящий работой по </w:t>
            </w:r>
            <w:proofErr w:type="gramStart"/>
            <w:r w:rsidRPr="00D1023B">
              <w:t>медицинскому</w:t>
            </w:r>
            <w:proofErr w:type="gramEnd"/>
            <w:r w:rsidRPr="00D1023B">
              <w:t xml:space="preserve"> освидетель</w:t>
            </w:r>
            <w:r w:rsidR="00E03A94">
              <w:t>-</w:t>
            </w:r>
            <w:r w:rsidRPr="00D1023B">
              <w:t>ствованию гражд</w:t>
            </w:r>
            <w:r w:rsidR="00E03A94">
              <w:t>ан по первоначальной постановке</w:t>
            </w:r>
          </w:p>
          <w:p w:rsidR="005A7FBD" w:rsidRPr="00D1023B" w:rsidRDefault="005A7FBD" w:rsidP="00E03A94">
            <w:r w:rsidRPr="00D1023B">
              <w:t>на воинский учет</w:t>
            </w:r>
          </w:p>
        </w:tc>
      </w:tr>
      <w:tr w:rsidR="000E5717" w:rsidRPr="00D1023B" w:rsidTr="00D1023B">
        <w:trPr>
          <w:trHeight w:val="51"/>
        </w:trPr>
        <w:tc>
          <w:tcPr>
            <w:tcW w:w="417" w:type="pct"/>
          </w:tcPr>
          <w:p w:rsidR="00EA37C5" w:rsidRPr="00D1023B" w:rsidRDefault="00D94F51" w:rsidP="00E03A94">
            <w:pPr>
              <w:jc w:val="center"/>
            </w:pPr>
            <w:r w:rsidRPr="00D1023B">
              <w:t>6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DE68AC" w:rsidP="00E03A94">
            <w:r w:rsidRPr="00D1023B">
              <w:t>Ханаев В.А.</w:t>
            </w:r>
          </w:p>
        </w:tc>
        <w:tc>
          <w:tcPr>
            <w:tcW w:w="3125" w:type="pct"/>
          </w:tcPr>
          <w:p w:rsidR="00EA37C5" w:rsidRPr="00D1023B" w:rsidRDefault="00EA37C5" w:rsidP="00E03A94">
            <w:r w:rsidRPr="00D1023B">
              <w:t>врач-хирург</w:t>
            </w:r>
            <w:r w:rsidR="00BF2601" w:rsidRPr="00D1023B">
              <w:t xml:space="preserve"> ГБУЗ «Новозыбковская ЦРБ»</w:t>
            </w:r>
          </w:p>
        </w:tc>
      </w:tr>
      <w:tr w:rsidR="000E5717" w:rsidRPr="00D1023B" w:rsidTr="00D1023B">
        <w:trPr>
          <w:trHeight w:val="51"/>
        </w:trPr>
        <w:tc>
          <w:tcPr>
            <w:tcW w:w="417" w:type="pct"/>
          </w:tcPr>
          <w:p w:rsidR="002E3982" w:rsidRPr="00D1023B" w:rsidRDefault="002E3982" w:rsidP="00E03A94">
            <w:pPr>
              <w:jc w:val="center"/>
            </w:pPr>
            <w:r w:rsidRPr="00D1023B">
              <w:t>7</w:t>
            </w:r>
            <w:r w:rsidR="00D1023B">
              <w:t>.</w:t>
            </w:r>
          </w:p>
        </w:tc>
        <w:tc>
          <w:tcPr>
            <w:tcW w:w="1458" w:type="pct"/>
          </w:tcPr>
          <w:p w:rsidR="002E3982" w:rsidRPr="00D1023B" w:rsidRDefault="00A478F9" w:rsidP="00E03A94">
            <w:r w:rsidRPr="00D1023B">
              <w:t>Ремизова В.В.</w:t>
            </w:r>
          </w:p>
        </w:tc>
        <w:tc>
          <w:tcPr>
            <w:tcW w:w="3125" w:type="pct"/>
          </w:tcPr>
          <w:p w:rsidR="002E3982" w:rsidRPr="00D1023B" w:rsidRDefault="00A478F9" w:rsidP="00E03A94">
            <w:r w:rsidRPr="00D1023B">
              <w:t>врач-педиатр</w:t>
            </w:r>
            <w:r w:rsidR="00BF2601" w:rsidRPr="00D1023B">
              <w:t xml:space="preserve"> ГБУЗ «Новозыбковская ЦРБ»</w:t>
            </w:r>
          </w:p>
        </w:tc>
      </w:tr>
      <w:tr w:rsidR="000E5717" w:rsidRPr="00D1023B" w:rsidTr="00D1023B">
        <w:tc>
          <w:tcPr>
            <w:tcW w:w="417" w:type="pct"/>
          </w:tcPr>
          <w:p w:rsidR="00300086" w:rsidRPr="00D1023B" w:rsidRDefault="00D94F51" w:rsidP="00E03A94">
            <w:pPr>
              <w:jc w:val="center"/>
            </w:pPr>
            <w:r w:rsidRPr="00D1023B">
              <w:t>8</w:t>
            </w:r>
            <w:r w:rsidR="00D1023B">
              <w:t>.</w:t>
            </w:r>
          </w:p>
        </w:tc>
        <w:tc>
          <w:tcPr>
            <w:tcW w:w="1458" w:type="pct"/>
          </w:tcPr>
          <w:p w:rsidR="00300086" w:rsidRPr="00D1023B" w:rsidRDefault="00300086" w:rsidP="00E03A94">
            <w:r w:rsidRPr="00D1023B">
              <w:t>Орачевский А.В.</w:t>
            </w:r>
          </w:p>
        </w:tc>
        <w:tc>
          <w:tcPr>
            <w:tcW w:w="3125" w:type="pct"/>
          </w:tcPr>
          <w:p w:rsidR="00300086" w:rsidRPr="00D1023B" w:rsidRDefault="00300086" w:rsidP="00E03A94">
            <w:r w:rsidRPr="00D1023B">
              <w:t>врач-невролог</w:t>
            </w:r>
            <w:r w:rsidR="006E0859" w:rsidRPr="00D1023B">
              <w:t xml:space="preserve"> </w:t>
            </w:r>
            <w:r w:rsidR="00BF2601" w:rsidRPr="00D1023B">
              <w:t>ГБУЗ «Новозыбковская ЦРБ»</w:t>
            </w:r>
          </w:p>
        </w:tc>
      </w:tr>
      <w:tr w:rsidR="000E5717" w:rsidRPr="00D1023B" w:rsidTr="00D1023B">
        <w:tc>
          <w:tcPr>
            <w:tcW w:w="417" w:type="pct"/>
          </w:tcPr>
          <w:p w:rsidR="00EC2908" w:rsidRPr="00D1023B" w:rsidRDefault="00EC2908" w:rsidP="00E03A94">
            <w:pPr>
              <w:jc w:val="center"/>
            </w:pPr>
            <w:r w:rsidRPr="00D1023B">
              <w:t>9</w:t>
            </w:r>
            <w:r w:rsidR="00D1023B">
              <w:t>.</w:t>
            </w:r>
          </w:p>
        </w:tc>
        <w:tc>
          <w:tcPr>
            <w:tcW w:w="1458" w:type="pct"/>
          </w:tcPr>
          <w:p w:rsidR="00EC2908" w:rsidRPr="00D1023B" w:rsidRDefault="00EC2908" w:rsidP="00E03A94">
            <w:r w:rsidRPr="00D1023B">
              <w:t>Гилеп С.А</w:t>
            </w:r>
            <w:r w:rsidR="00AD2914" w:rsidRPr="00D1023B">
              <w:t>.</w:t>
            </w:r>
          </w:p>
        </w:tc>
        <w:tc>
          <w:tcPr>
            <w:tcW w:w="3125" w:type="pct"/>
          </w:tcPr>
          <w:p w:rsidR="00EC2908" w:rsidRPr="00D1023B" w:rsidRDefault="00EC2908" w:rsidP="00E03A94">
            <w:r w:rsidRPr="00D1023B">
              <w:t>врач-психиатр</w:t>
            </w:r>
            <w:r w:rsidR="00BF2601" w:rsidRPr="00D1023B">
              <w:t xml:space="preserve"> ГБУЗ «Новозыбковская ЦРБ»</w:t>
            </w:r>
          </w:p>
        </w:tc>
      </w:tr>
      <w:tr w:rsidR="000E5717" w:rsidRPr="00D1023B" w:rsidTr="00D1023B">
        <w:tc>
          <w:tcPr>
            <w:tcW w:w="417" w:type="pct"/>
          </w:tcPr>
          <w:p w:rsidR="00EA37C5" w:rsidRPr="00D1023B" w:rsidRDefault="00D94F51" w:rsidP="00E03A94">
            <w:pPr>
              <w:jc w:val="center"/>
            </w:pPr>
            <w:r w:rsidRPr="00D1023B">
              <w:t>10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7B6C12" w:rsidP="00E03A94">
            <w:r w:rsidRPr="00D1023B">
              <w:t>Богачева Л.Н.</w:t>
            </w:r>
          </w:p>
        </w:tc>
        <w:tc>
          <w:tcPr>
            <w:tcW w:w="3125" w:type="pct"/>
          </w:tcPr>
          <w:p w:rsidR="00EA37C5" w:rsidRPr="00D1023B" w:rsidRDefault="00EA37C5" w:rsidP="00E03A94">
            <w:r w:rsidRPr="00D1023B">
              <w:t>врач-офтальмолог</w:t>
            </w:r>
            <w:r w:rsidR="00BF2601" w:rsidRPr="00D1023B">
              <w:t xml:space="preserve"> ГБУЗ «Новозыбковская ЦРБ»</w:t>
            </w:r>
          </w:p>
        </w:tc>
      </w:tr>
      <w:tr w:rsidR="000E5717" w:rsidRPr="00D1023B" w:rsidTr="00D1023B">
        <w:tc>
          <w:tcPr>
            <w:tcW w:w="417" w:type="pct"/>
          </w:tcPr>
          <w:p w:rsidR="00EA37C5" w:rsidRPr="00D1023B" w:rsidRDefault="00EA37C5" w:rsidP="00E03A94">
            <w:pPr>
              <w:jc w:val="center"/>
            </w:pPr>
            <w:r w:rsidRPr="00D1023B">
              <w:lastRenderedPageBreak/>
              <w:t>1</w:t>
            </w:r>
            <w:r w:rsidR="00D94F51" w:rsidRPr="00D1023B">
              <w:t>1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7B6C12" w:rsidP="00E03A94">
            <w:r w:rsidRPr="00D1023B">
              <w:t>Приходько П.И.</w:t>
            </w:r>
          </w:p>
        </w:tc>
        <w:tc>
          <w:tcPr>
            <w:tcW w:w="3125" w:type="pct"/>
          </w:tcPr>
          <w:p w:rsidR="00EA37C5" w:rsidRPr="00D1023B" w:rsidRDefault="00EA37C5" w:rsidP="00E03A94">
            <w:r w:rsidRPr="00D1023B">
              <w:t>врач-ото</w:t>
            </w:r>
            <w:r w:rsidR="006E0859" w:rsidRPr="00D1023B">
              <w:t>рино</w:t>
            </w:r>
            <w:r w:rsidRPr="00D1023B">
              <w:t>ларинголог</w:t>
            </w:r>
            <w:r w:rsidR="00BF2601" w:rsidRPr="00D1023B">
              <w:t xml:space="preserve"> ГБУЗ «Новозыбковская ЦРБ»</w:t>
            </w:r>
          </w:p>
        </w:tc>
      </w:tr>
      <w:tr w:rsidR="000E5717" w:rsidRPr="00D1023B" w:rsidTr="00D1023B">
        <w:tc>
          <w:tcPr>
            <w:tcW w:w="417" w:type="pct"/>
          </w:tcPr>
          <w:p w:rsidR="00EA37C5" w:rsidRPr="00D1023B" w:rsidRDefault="006252C1" w:rsidP="00E03A94">
            <w:pPr>
              <w:jc w:val="center"/>
            </w:pPr>
            <w:r w:rsidRPr="00D1023B">
              <w:t>1</w:t>
            </w:r>
            <w:r w:rsidR="00D94F51" w:rsidRPr="00D1023B">
              <w:t>2</w:t>
            </w:r>
            <w:r w:rsidR="00D1023B">
              <w:t>.</w:t>
            </w:r>
          </w:p>
        </w:tc>
        <w:tc>
          <w:tcPr>
            <w:tcW w:w="1458" w:type="pct"/>
          </w:tcPr>
          <w:p w:rsidR="00EA37C5" w:rsidRPr="00D1023B" w:rsidRDefault="0093703B" w:rsidP="00E03A94">
            <w:r w:rsidRPr="00D1023B">
              <w:t>Емельянова И.В.</w:t>
            </w:r>
          </w:p>
        </w:tc>
        <w:tc>
          <w:tcPr>
            <w:tcW w:w="3125" w:type="pct"/>
          </w:tcPr>
          <w:p w:rsidR="00EA37C5" w:rsidRPr="00D1023B" w:rsidRDefault="00EA37C5" w:rsidP="00E03A94">
            <w:r w:rsidRPr="00D1023B">
              <w:t>врач-дермато</w:t>
            </w:r>
            <w:r w:rsidR="006E0859" w:rsidRPr="00D1023B">
              <w:t>венеролог</w:t>
            </w:r>
            <w:r w:rsidR="00BF2601" w:rsidRPr="00D1023B">
              <w:t xml:space="preserve"> ГБУЗ «Новозыбковская ЦРБ»</w:t>
            </w:r>
          </w:p>
        </w:tc>
      </w:tr>
      <w:tr w:rsidR="00EB1EE7" w:rsidRPr="00D1023B" w:rsidTr="00D1023B">
        <w:tc>
          <w:tcPr>
            <w:tcW w:w="417" w:type="pct"/>
          </w:tcPr>
          <w:p w:rsidR="002E3982" w:rsidRPr="00D1023B" w:rsidRDefault="002E3982" w:rsidP="00E03A94">
            <w:pPr>
              <w:jc w:val="center"/>
            </w:pPr>
            <w:r w:rsidRPr="00D1023B">
              <w:t>13</w:t>
            </w:r>
            <w:r w:rsidR="00D1023B">
              <w:t>.</w:t>
            </w:r>
          </w:p>
        </w:tc>
        <w:tc>
          <w:tcPr>
            <w:tcW w:w="1458" w:type="pct"/>
          </w:tcPr>
          <w:p w:rsidR="002E3982" w:rsidRPr="00D1023B" w:rsidRDefault="0072277A" w:rsidP="00E03A94">
            <w:r w:rsidRPr="00D1023B">
              <w:t>Понтелеенко Ю.М.</w:t>
            </w:r>
          </w:p>
        </w:tc>
        <w:tc>
          <w:tcPr>
            <w:tcW w:w="3125" w:type="pct"/>
          </w:tcPr>
          <w:p w:rsidR="002E3982" w:rsidRPr="00D1023B" w:rsidRDefault="002E3982" w:rsidP="00E03A94">
            <w:r w:rsidRPr="00D1023B">
              <w:t>врач-стоматолог</w:t>
            </w:r>
            <w:r w:rsidR="00BF2601" w:rsidRPr="00D1023B">
              <w:t xml:space="preserve"> ГАУЗ </w:t>
            </w:r>
            <w:r w:rsidR="006E7781" w:rsidRPr="00D1023B">
              <w:t>«</w:t>
            </w:r>
            <w:r w:rsidR="00BF2601" w:rsidRPr="00D1023B">
              <w:t xml:space="preserve">Новозыбковская </w:t>
            </w:r>
            <w:r w:rsidR="0072277A" w:rsidRPr="00D1023B">
              <w:t>ЦРБ</w:t>
            </w:r>
            <w:r w:rsidR="006E7781" w:rsidRPr="00D1023B">
              <w:t>»</w:t>
            </w:r>
          </w:p>
        </w:tc>
      </w:tr>
    </w:tbl>
    <w:p w:rsidR="009E5F06" w:rsidRPr="002F020F" w:rsidRDefault="009E5F06" w:rsidP="00E03A9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«Злынковский муниципальный район»:</w:t>
      </w:r>
    </w:p>
    <w:p w:rsidR="009E5F06" w:rsidRPr="002F020F" w:rsidRDefault="009E5F06" w:rsidP="00E03A94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E5F06" w:rsidRPr="00E03A94" w:rsidTr="00E03A94">
        <w:tc>
          <w:tcPr>
            <w:tcW w:w="417" w:type="pct"/>
          </w:tcPr>
          <w:p w:rsidR="009E5F06" w:rsidRPr="00E03A94" w:rsidRDefault="00E03A94" w:rsidP="002F020F">
            <w:pPr>
              <w:jc w:val="center"/>
            </w:pPr>
            <w:r w:rsidRPr="00E03A94">
              <w:t>№ п</w:t>
            </w:r>
            <w:r w:rsidR="009E5F06" w:rsidRPr="00E03A94">
              <w:t>п</w:t>
            </w:r>
          </w:p>
        </w:tc>
        <w:tc>
          <w:tcPr>
            <w:tcW w:w="1458" w:type="pct"/>
          </w:tcPr>
          <w:p w:rsidR="009E5F06" w:rsidRPr="00E03A94" w:rsidRDefault="009E5F06" w:rsidP="002F020F">
            <w:pPr>
              <w:jc w:val="center"/>
            </w:pPr>
            <w:r w:rsidRPr="00E03A94">
              <w:t>Ф.И.О.</w:t>
            </w:r>
          </w:p>
        </w:tc>
        <w:tc>
          <w:tcPr>
            <w:tcW w:w="3125" w:type="pct"/>
          </w:tcPr>
          <w:p w:rsidR="009E5F06" w:rsidRPr="00E03A94" w:rsidRDefault="009E5F06" w:rsidP="002F020F">
            <w:pPr>
              <w:jc w:val="center"/>
            </w:pPr>
            <w:r w:rsidRPr="00E03A94">
              <w:t>Должность</w:t>
            </w:r>
          </w:p>
        </w:tc>
      </w:tr>
      <w:tr w:rsidR="009E5F06" w:rsidRPr="00E03A94" w:rsidTr="00E03A94">
        <w:trPr>
          <w:trHeight w:val="178"/>
        </w:trPr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1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Репников Д.Ю.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rPr>
                <w:iCs/>
              </w:rPr>
              <w:t>военный комиссар</w:t>
            </w:r>
            <w:r w:rsidRPr="00E03A94">
              <w:t xml:space="preserve">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2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Кожемяко Н.В.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медицинская сестра военного комиссариата (Новозыб</w:t>
            </w:r>
            <w:r w:rsidR="008C3316">
              <w:t>-</w:t>
            </w:r>
            <w:r w:rsidRPr="00E03A94">
              <w:t>ковского городского округа, города Злынка, Злынков</w:t>
            </w:r>
            <w:r w:rsidR="008C3316">
              <w:t>-</w:t>
            </w:r>
            <w:r w:rsidRPr="00E03A94">
              <w:t>ского и Климовского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A5772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3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192D5B" w:rsidP="002F020F">
            <w:r w:rsidRPr="00E03A94">
              <w:t>Плотникова Ю.Ю.</w:t>
            </w:r>
          </w:p>
        </w:tc>
        <w:tc>
          <w:tcPr>
            <w:tcW w:w="3125" w:type="pct"/>
          </w:tcPr>
          <w:p w:rsidR="009E5F06" w:rsidRPr="00E03A94" w:rsidRDefault="00192D5B" w:rsidP="002F020F">
            <w:r w:rsidRPr="00E03A94">
              <w:t>специалист по кадрам отдела</w:t>
            </w:r>
            <w:r w:rsidR="009E5F06" w:rsidRPr="00E03A94">
              <w:t xml:space="preserve"> культуры администрации Злынковского района Брянской области, представитель администрации </w:t>
            </w:r>
            <w:r w:rsidR="00BD3724" w:rsidRPr="00E03A94">
              <w:t>Злынковского района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4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BD3724" w:rsidP="002F020F">
            <w:r w:rsidRPr="00E03A94">
              <w:t>Волошенович И.Н.</w:t>
            </w:r>
          </w:p>
        </w:tc>
        <w:tc>
          <w:tcPr>
            <w:tcW w:w="3125" w:type="pct"/>
          </w:tcPr>
          <w:p w:rsidR="009E5F06" w:rsidRPr="00E03A94" w:rsidRDefault="00BD3724" w:rsidP="002F020F">
            <w:r w:rsidRPr="00E03A94">
              <w:t xml:space="preserve">старший </w:t>
            </w:r>
            <w:r w:rsidR="009E5F06" w:rsidRPr="00E03A94">
              <w:t>помощник начальника отделения (подготовки и призыва граждан на военную службу) 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5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Хлус В.Н.</w:t>
            </w:r>
          </w:p>
        </w:tc>
        <w:tc>
          <w:tcPr>
            <w:tcW w:w="3125" w:type="pct"/>
          </w:tcPr>
          <w:p w:rsidR="008C3316" w:rsidRDefault="009E5F06" w:rsidP="002F020F">
            <w:r w:rsidRPr="00E03A94">
              <w:t xml:space="preserve">врач-терапевт ГБУЗ «Новозыбковская ЦРБ», врач, руководящий работой по </w:t>
            </w:r>
            <w:proofErr w:type="gramStart"/>
            <w:r w:rsidRPr="00E03A94">
              <w:t>медицинскому</w:t>
            </w:r>
            <w:proofErr w:type="gramEnd"/>
            <w:r w:rsidRPr="00E03A94">
              <w:t xml:space="preserve"> освидетель</w:t>
            </w:r>
            <w:r w:rsidR="008C3316">
              <w:t>-</w:t>
            </w:r>
            <w:r w:rsidRPr="00E03A94">
              <w:t>ствованию гражд</w:t>
            </w:r>
            <w:r w:rsidR="008C3316">
              <w:t>ан по первоначальной постановке</w:t>
            </w:r>
          </w:p>
          <w:p w:rsidR="009E5F06" w:rsidRPr="00E03A94" w:rsidRDefault="009E5F06" w:rsidP="002F020F">
            <w:r w:rsidRPr="00E03A94">
              <w:t>на воинский учет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6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Петухова О.Т.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врач-хирург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7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BD3724" w:rsidP="002F020F">
            <w:r w:rsidRPr="00E03A94">
              <w:t>Храпенкова Т.В.</w:t>
            </w:r>
          </w:p>
        </w:tc>
        <w:tc>
          <w:tcPr>
            <w:tcW w:w="3125" w:type="pct"/>
          </w:tcPr>
          <w:p w:rsidR="009E5F06" w:rsidRPr="00E03A94" w:rsidRDefault="00192D5B" w:rsidP="002F020F">
            <w:r w:rsidRPr="00E03A94">
              <w:t>врач-педиатр</w:t>
            </w:r>
            <w:r w:rsidR="009E5F06" w:rsidRPr="00E03A94">
              <w:t xml:space="preserve">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8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Ерошенко И.М.</w:t>
            </w:r>
          </w:p>
        </w:tc>
        <w:tc>
          <w:tcPr>
            <w:tcW w:w="3125" w:type="pct"/>
          </w:tcPr>
          <w:p w:rsidR="009E5F06" w:rsidRPr="00E03A94" w:rsidRDefault="00BD3724" w:rsidP="002F020F">
            <w:r w:rsidRPr="00E03A94">
              <w:t>врач-невролог</w:t>
            </w:r>
            <w:r w:rsidR="009E5F06" w:rsidRPr="00E03A94">
              <w:t xml:space="preserve">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9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Власова Г.А.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врач-психиатр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10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Бакланская Л.В.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врач-офтальмолог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11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Шарапо С.М.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врач-оториноларинголог ГБУЗ «Новозыбковская ЦРБ»</w:t>
            </w:r>
          </w:p>
        </w:tc>
      </w:tr>
      <w:tr w:rsidR="009E5F06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12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Давыденко Е.В.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>врач-дерматовенеролог ГБУЗ «Новозыбковская ЦРБ»</w:t>
            </w:r>
          </w:p>
        </w:tc>
      </w:tr>
      <w:tr w:rsidR="00EB1EE7" w:rsidRPr="00E03A94" w:rsidTr="00E03A94">
        <w:tc>
          <w:tcPr>
            <w:tcW w:w="417" w:type="pct"/>
          </w:tcPr>
          <w:p w:rsidR="009E5F06" w:rsidRPr="00E03A94" w:rsidRDefault="009E5F06" w:rsidP="002F020F">
            <w:pPr>
              <w:jc w:val="center"/>
            </w:pPr>
            <w:r w:rsidRPr="00E03A94">
              <w:t>13</w:t>
            </w:r>
            <w:r w:rsidR="00C875CF">
              <w:t>.</w:t>
            </w:r>
          </w:p>
        </w:tc>
        <w:tc>
          <w:tcPr>
            <w:tcW w:w="1458" w:type="pct"/>
          </w:tcPr>
          <w:p w:rsidR="009E5F06" w:rsidRPr="00E03A94" w:rsidRDefault="009E5F06" w:rsidP="002F020F">
            <w:r w:rsidRPr="00E03A94">
              <w:t>Шендрик Г.В.</w:t>
            </w:r>
          </w:p>
        </w:tc>
        <w:tc>
          <w:tcPr>
            <w:tcW w:w="3125" w:type="pct"/>
          </w:tcPr>
          <w:p w:rsidR="009E5F06" w:rsidRPr="00E03A94" w:rsidRDefault="009E5F06" w:rsidP="002F020F">
            <w:r w:rsidRPr="00E03A94">
              <w:t xml:space="preserve">врач-стоматолог ГАУЗ «Новозыбковская </w:t>
            </w:r>
            <w:r w:rsidR="00BD3724" w:rsidRPr="00E03A94">
              <w:t>ЦРБ</w:t>
            </w:r>
            <w:r w:rsidRPr="00E03A94">
              <w:t>»</w:t>
            </w:r>
          </w:p>
        </w:tc>
      </w:tr>
    </w:tbl>
    <w:p w:rsidR="009E5F06" w:rsidRPr="002F020F" w:rsidRDefault="009E5F06" w:rsidP="00E0129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E5F06" w:rsidRPr="00E01297" w:rsidTr="00E01297">
        <w:tc>
          <w:tcPr>
            <w:tcW w:w="417" w:type="pct"/>
          </w:tcPr>
          <w:p w:rsidR="009E5F06" w:rsidRPr="00E01297" w:rsidRDefault="00E01297" w:rsidP="002F020F">
            <w:pPr>
              <w:jc w:val="center"/>
            </w:pPr>
            <w:r w:rsidRPr="00E01297">
              <w:t>№ п</w:t>
            </w:r>
            <w:r w:rsidR="009E5F06" w:rsidRPr="00E01297">
              <w:t>п</w:t>
            </w:r>
          </w:p>
        </w:tc>
        <w:tc>
          <w:tcPr>
            <w:tcW w:w="1458" w:type="pct"/>
          </w:tcPr>
          <w:p w:rsidR="009E5F06" w:rsidRPr="00E01297" w:rsidRDefault="009E5F06" w:rsidP="002F020F">
            <w:pPr>
              <w:jc w:val="center"/>
            </w:pPr>
            <w:r w:rsidRPr="00E01297">
              <w:t>Ф.И.О.</w:t>
            </w:r>
          </w:p>
        </w:tc>
        <w:tc>
          <w:tcPr>
            <w:tcW w:w="3125" w:type="pct"/>
          </w:tcPr>
          <w:p w:rsidR="009E5F06" w:rsidRPr="00E01297" w:rsidRDefault="009E5F06" w:rsidP="002F020F">
            <w:pPr>
              <w:jc w:val="center"/>
            </w:pPr>
            <w:r w:rsidRPr="00E01297">
              <w:t>Должность</w:t>
            </w:r>
          </w:p>
        </w:tc>
      </w:tr>
      <w:tr w:rsidR="009E5F06" w:rsidRPr="00E01297" w:rsidTr="00E01297">
        <w:trPr>
          <w:trHeight w:val="178"/>
        </w:trPr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1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Радунцев А.П.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начальник отделения (планирования, предназначения, подготовки и учета мобилизационных ресурсов) военного комиссариата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2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Быкова С.Г.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старшая медицинская сестра терапевтического отделения поликлиники ГБУЗ «Новозыбковская ЦРБ», секретарь комиссии</w:t>
            </w:r>
          </w:p>
        </w:tc>
      </w:tr>
      <w:tr w:rsidR="00EB1EE7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3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Зевако Ю.В.</w:t>
            </w:r>
          </w:p>
        </w:tc>
        <w:tc>
          <w:tcPr>
            <w:tcW w:w="3125" w:type="pct"/>
          </w:tcPr>
          <w:p w:rsidR="009E5F06" w:rsidRPr="00E01297" w:rsidRDefault="006904A3" w:rsidP="002F020F">
            <w:r w:rsidRPr="00E01297">
              <w:t>г</w:t>
            </w:r>
            <w:r w:rsidR="009E5F06" w:rsidRPr="00E01297">
              <w:t xml:space="preserve">лавный </w:t>
            </w:r>
            <w:r w:rsidR="00B642DB" w:rsidRPr="00E01297">
              <w:t>специалист</w:t>
            </w:r>
            <w:r w:rsidR="009E5F06" w:rsidRPr="00E01297">
              <w:t xml:space="preserve"> сектора обеспечения деятельности комиссии по делам несовершеннолетних и защите их прав Злынковского района</w:t>
            </w:r>
            <w:r w:rsidR="00B642DB" w:rsidRPr="00E01297">
              <w:t xml:space="preserve">, представитель </w:t>
            </w:r>
            <w:proofErr w:type="gramStart"/>
            <w:r w:rsidR="00B642DB" w:rsidRPr="00E01297">
              <w:t>администра</w:t>
            </w:r>
            <w:r w:rsidR="002965C5">
              <w:t>-</w:t>
            </w:r>
            <w:r w:rsidR="00B642DB" w:rsidRPr="00E01297">
              <w:t>ции</w:t>
            </w:r>
            <w:proofErr w:type="gramEnd"/>
            <w:r w:rsidR="00B642DB" w:rsidRPr="00E01297">
              <w:t xml:space="preserve"> Злынковского района</w:t>
            </w:r>
          </w:p>
        </w:tc>
      </w:tr>
    </w:tbl>
    <w:p w:rsidR="00D35D91" w:rsidRDefault="00D35D91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lastRenderedPageBreak/>
              <w:t>4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6904A3" w:rsidP="002F020F">
            <w:r w:rsidRPr="00E01297">
              <w:t>Васильцова Е.А.</w:t>
            </w:r>
          </w:p>
        </w:tc>
        <w:tc>
          <w:tcPr>
            <w:tcW w:w="3125" w:type="pct"/>
          </w:tcPr>
          <w:p w:rsidR="009E5F06" w:rsidRPr="00E01297" w:rsidRDefault="006904A3" w:rsidP="002F020F">
            <w:r w:rsidRPr="00E01297">
              <w:t xml:space="preserve">старший </w:t>
            </w:r>
            <w:r w:rsidR="009E5F06" w:rsidRPr="00E01297">
              <w:t xml:space="preserve">помощник начальника отделения (подготовки и призыва граждан на военную службу) </w:t>
            </w:r>
            <w:r w:rsidRPr="00E01297">
              <w:t xml:space="preserve">(по АСУ) </w:t>
            </w:r>
            <w:r w:rsidR="009E5F06" w:rsidRPr="00E01297">
              <w:t>военного комиссариата (Новозыбковского городского округа, города Злынка, Злынковского и Климов</w:t>
            </w:r>
            <w:r w:rsidR="007068A7" w:rsidRPr="00E01297">
              <w:t>ского районов Брянской области)</w:t>
            </w:r>
            <w:r w:rsidR="00E86F04" w:rsidRPr="00E01297">
              <w:t xml:space="preserve">, специалист по </w:t>
            </w:r>
            <w:proofErr w:type="gramStart"/>
            <w:r w:rsidR="00E86F04" w:rsidRPr="00E01297">
              <w:t>профессио</w:t>
            </w:r>
            <w:r w:rsidR="002965C5">
              <w:t>-</w:t>
            </w:r>
            <w:r w:rsidR="00E86F04" w:rsidRPr="00E01297">
              <w:t>нальному</w:t>
            </w:r>
            <w:proofErr w:type="gramEnd"/>
            <w:r w:rsidR="00E86F04" w:rsidRPr="00E01297">
              <w:t xml:space="preserve"> психологическому отбору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5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Сидоренков В.Д.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врач-невролог ГБУЗ «Новозыбковская ЦРБ»</w:t>
            </w:r>
            <w:r w:rsidR="006904A3" w:rsidRPr="00E01297">
              <w:t xml:space="preserve">, врач, руководящий работой по </w:t>
            </w:r>
            <w:proofErr w:type="gramStart"/>
            <w:r w:rsidR="006904A3" w:rsidRPr="00E01297">
              <w:t>медицинскому</w:t>
            </w:r>
            <w:proofErr w:type="gramEnd"/>
            <w:r w:rsidR="006904A3" w:rsidRPr="00E01297">
              <w:t xml:space="preserve"> освидетель</w:t>
            </w:r>
            <w:r w:rsidR="002965C5">
              <w:t>-</w:t>
            </w:r>
            <w:r w:rsidR="006904A3" w:rsidRPr="00E01297">
              <w:t>ствованию граждан подлежащих первоначальной постановке на воинский учет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6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Ханаев В.А.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врач-хирург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7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BF4AC2" w:rsidP="002F020F">
            <w:r w:rsidRPr="00E01297">
              <w:t>Ремизова В.В.</w:t>
            </w:r>
          </w:p>
        </w:tc>
        <w:tc>
          <w:tcPr>
            <w:tcW w:w="3125" w:type="pct"/>
          </w:tcPr>
          <w:p w:rsidR="009E5F06" w:rsidRPr="00E01297" w:rsidRDefault="00BF4AC2" w:rsidP="002F020F">
            <w:r w:rsidRPr="00E01297">
              <w:t>врач-педиатр</w:t>
            </w:r>
            <w:r w:rsidR="009E5F06" w:rsidRPr="00E01297">
              <w:t xml:space="preserve">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8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Орачевский А.В.</w:t>
            </w:r>
          </w:p>
        </w:tc>
        <w:tc>
          <w:tcPr>
            <w:tcW w:w="3125" w:type="pct"/>
          </w:tcPr>
          <w:p w:rsidR="009E5F06" w:rsidRPr="00E01297" w:rsidRDefault="00E86F04" w:rsidP="002F020F">
            <w:r w:rsidRPr="00E01297">
              <w:t>врач-невролог</w:t>
            </w:r>
            <w:r w:rsidR="009E5F06" w:rsidRPr="00E01297">
              <w:t xml:space="preserve">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9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Гилеп С.А</w:t>
            </w:r>
            <w:r w:rsidR="00E86F04" w:rsidRPr="00E01297">
              <w:t>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врач-психиатр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10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Богачева Л.Н.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врач-офтальмолог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11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Приходько П.И.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врач-оториноларинголог ГБУЗ «Новозыбковская ЦРБ»</w:t>
            </w:r>
          </w:p>
        </w:tc>
      </w:tr>
      <w:tr w:rsidR="009E5F06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12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9E5F06" w:rsidP="002F020F">
            <w:r w:rsidRPr="00E01297">
              <w:t>Емельянова И.В.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>врач-дерматовенеролог ГБУЗ «Климовская ЦРБ»</w:t>
            </w:r>
          </w:p>
        </w:tc>
      </w:tr>
      <w:tr w:rsidR="00EB1EE7" w:rsidRPr="00E01297" w:rsidTr="00E01297">
        <w:tc>
          <w:tcPr>
            <w:tcW w:w="417" w:type="pct"/>
          </w:tcPr>
          <w:p w:rsidR="009E5F06" w:rsidRPr="00E01297" w:rsidRDefault="009E5F06" w:rsidP="002F020F">
            <w:pPr>
              <w:jc w:val="center"/>
            </w:pPr>
            <w:r w:rsidRPr="00E01297">
              <w:t>13</w:t>
            </w:r>
            <w:r w:rsidR="00E01297">
              <w:t>.</w:t>
            </w:r>
          </w:p>
        </w:tc>
        <w:tc>
          <w:tcPr>
            <w:tcW w:w="1458" w:type="pct"/>
          </w:tcPr>
          <w:p w:rsidR="009E5F06" w:rsidRPr="00E01297" w:rsidRDefault="00E86F04" w:rsidP="002F020F">
            <w:r w:rsidRPr="00E01297">
              <w:t>Понтелеенко Ю.М.</w:t>
            </w:r>
          </w:p>
        </w:tc>
        <w:tc>
          <w:tcPr>
            <w:tcW w:w="3125" w:type="pct"/>
          </w:tcPr>
          <w:p w:rsidR="009E5F06" w:rsidRPr="00E01297" w:rsidRDefault="009E5F06" w:rsidP="002F020F">
            <w:r w:rsidRPr="00E01297">
              <w:t xml:space="preserve">врач-стоматолог ГАУЗ «Новозыбковская </w:t>
            </w:r>
            <w:r w:rsidR="00E86F04" w:rsidRPr="00E01297">
              <w:t>ЦРБ</w:t>
            </w:r>
            <w:r w:rsidRPr="00E01297">
              <w:t>»</w:t>
            </w:r>
          </w:p>
        </w:tc>
      </w:tr>
    </w:tbl>
    <w:p w:rsidR="007F192F" w:rsidRPr="002F020F" w:rsidRDefault="00640330" w:rsidP="00D472B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«городской округ город </w:t>
      </w:r>
      <w:r w:rsidR="007F192F" w:rsidRPr="002F020F">
        <w:rPr>
          <w:sz w:val="28"/>
          <w:szCs w:val="28"/>
        </w:rPr>
        <w:t>Клинцы»:</w:t>
      </w:r>
    </w:p>
    <w:p w:rsidR="007F192F" w:rsidRPr="002F020F" w:rsidRDefault="007F192F" w:rsidP="00D472B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6677F3" w:rsidRPr="00D472B8" w:rsidTr="00D472B8">
        <w:tc>
          <w:tcPr>
            <w:tcW w:w="417" w:type="pct"/>
          </w:tcPr>
          <w:p w:rsidR="004E5495" w:rsidRPr="00D472B8" w:rsidRDefault="00D472B8" w:rsidP="002F020F">
            <w:pPr>
              <w:jc w:val="center"/>
            </w:pPr>
            <w:r w:rsidRPr="00D472B8">
              <w:t>№ п</w:t>
            </w:r>
            <w:r w:rsidR="004E5495" w:rsidRPr="00D472B8">
              <w:t>п</w:t>
            </w:r>
          </w:p>
        </w:tc>
        <w:tc>
          <w:tcPr>
            <w:tcW w:w="1458" w:type="pct"/>
          </w:tcPr>
          <w:p w:rsidR="004E5495" w:rsidRPr="00D472B8" w:rsidRDefault="004E5495" w:rsidP="002F020F">
            <w:pPr>
              <w:jc w:val="center"/>
            </w:pPr>
            <w:r w:rsidRPr="00D472B8">
              <w:t>Ф.И.О.</w:t>
            </w:r>
          </w:p>
        </w:tc>
        <w:tc>
          <w:tcPr>
            <w:tcW w:w="3125" w:type="pct"/>
          </w:tcPr>
          <w:p w:rsidR="004E5495" w:rsidRPr="00D472B8" w:rsidRDefault="004E5495" w:rsidP="002F020F">
            <w:pPr>
              <w:jc w:val="center"/>
            </w:pPr>
            <w:r w:rsidRPr="00D472B8">
              <w:t>Должность</w:t>
            </w:r>
          </w:p>
        </w:tc>
      </w:tr>
      <w:tr w:rsidR="006677F3" w:rsidRPr="00D472B8" w:rsidTr="000A6187">
        <w:trPr>
          <w:trHeight w:val="51"/>
        </w:trPr>
        <w:tc>
          <w:tcPr>
            <w:tcW w:w="417" w:type="pct"/>
          </w:tcPr>
          <w:p w:rsidR="004E5495" w:rsidRPr="00D472B8" w:rsidRDefault="004E5495" w:rsidP="002F020F">
            <w:pPr>
              <w:jc w:val="center"/>
            </w:pPr>
            <w:r w:rsidRPr="00D472B8">
              <w:t>1</w:t>
            </w:r>
            <w:r w:rsidR="000A6187">
              <w:t>.</w:t>
            </w:r>
          </w:p>
        </w:tc>
        <w:tc>
          <w:tcPr>
            <w:tcW w:w="1458" w:type="pct"/>
          </w:tcPr>
          <w:p w:rsidR="004E5495" w:rsidRPr="00D472B8" w:rsidRDefault="00781276" w:rsidP="002F020F">
            <w:r w:rsidRPr="00D472B8">
              <w:t>Зубиков А.Е.</w:t>
            </w:r>
          </w:p>
        </w:tc>
        <w:tc>
          <w:tcPr>
            <w:tcW w:w="3125" w:type="pct"/>
          </w:tcPr>
          <w:p w:rsidR="004E5495" w:rsidRPr="00D472B8" w:rsidRDefault="00CA23EC" w:rsidP="000A6187">
            <w:r w:rsidRPr="00D472B8">
              <w:rPr>
                <w:iCs/>
              </w:rPr>
              <w:t>военный комиссар</w:t>
            </w:r>
            <w:r w:rsidRPr="00D472B8">
              <w:t xml:space="preserve"> </w:t>
            </w:r>
            <w:r w:rsidR="00025FDA" w:rsidRPr="00D472B8">
              <w:t>(</w:t>
            </w:r>
            <w:r w:rsidR="00781276" w:rsidRPr="00D472B8">
              <w:t>город</w:t>
            </w:r>
            <w:r w:rsidR="00135559" w:rsidRPr="00D472B8">
              <w:t xml:space="preserve">а </w:t>
            </w:r>
            <w:r w:rsidR="00781276" w:rsidRPr="00D472B8">
              <w:t>Клинцы, Клинцовско</w:t>
            </w:r>
            <w:r w:rsidR="00135559" w:rsidRPr="00D472B8">
              <w:t>го</w:t>
            </w:r>
            <w:r w:rsidR="00781276" w:rsidRPr="00D472B8">
              <w:t>, Гордеевско</w:t>
            </w:r>
            <w:r w:rsidR="00135559" w:rsidRPr="00D472B8">
              <w:t>го</w:t>
            </w:r>
            <w:r w:rsidR="00781276" w:rsidRPr="00D472B8">
              <w:t xml:space="preserve"> и Красногорско</w:t>
            </w:r>
            <w:r w:rsidR="00135559" w:rsidRPr="00D472B8">
              <w:t>го</w:t>
            </w:r>
            <w:r w:rsidR="00781276" w:rsidRPr="00D472B8">
              <w:t xml:space="preserve"> район</w:t>
            </w:r>
            <w:r w:rsidR="00135559" w:rsidRPr="00D472B8">
              <w:t>ов Брянской области</w:t>
            </w:r>
            <w:r w:rsidR="00025FDA" w:rsidRPr="00D472B8">
              <w:t>)</w:t>
            </w:r>
            <w:r w:rsidR="00163C02" w:rsidRPr="00D472B8">
              <w:t>, председатель комиссии</w:t>
            </w:r>
          </w:p>
        </w:tc>
      </w:tr>
      <w:tr w:rsidR="006677F3" w:rsidRPr="00D472B8" w:rsidTr="000A6187">
        <w:trPr>
          <w:trHeight w:val="269"/>
        </w:trPr>
        <w:tc>
          <w:tcPr>
            <w:tcW w:w="417" w:type="pct"/>
          </w:tcPr>
          <w:p w:rsidR="007E2DC8" w:rsidRPr="00D472B8" w:rsidRDefault="007E2DC8" w:rsidP="002F020F">
            <w:pPr>
              <w:jc w:val="center"/>
            </w:pPr>
            <w:r w:rsidRPr="00D472B8">
              <w:t>2</w:t>
            </w:r>
            <w:r w:rsidR="000A6187">
              <w:t>.</w:t>
            </w:r>
          </w:p>
        </w:tc>
        <w:tc>
          <w:tcPr>
            <w:tcW w:w="1458" w:type="pct"/>
          </w:tcPr>
          <w:p w:rsidR="007E2DC8" w:rsidRPr="00D472B8" w:rsidRDefault="007E2DC8" w:rsidP="002F020F">
            <w:r w:rsidRPr="00D472B8">
              <w:t>Рогачева Е.Д.</w:t>
            </w:r>
          </w:p>
        </w:tc>
        <w:tc>
          <w:tcPr>
            <w:tcW w:w="3125" w:type="pct"/>
          </w:tcPr>
          <w:p w:rsidR="007E2DC8" w:rsidRPr="00D472B8" w:rsidRDefault="007E2DC8" w:rsidP="000A6187">
            <w:r w:rsidRPr="00D472B8">
              <w:t>медицинская сестра военного комиссариата (Новозыб</w:t>
            </w:r>
            <w:r w:rsidR="000A6187">
              <w:t>-</w:t>
            </w:r>
            <w:r w:rsidRPr="00D472B8">
              <w:t>ковского городского округа, города Злынка, Злынков</w:t>
            </w:r>
            <w:r w:rsidR="000A6187">
              <w:t>-</w:t>
            </w:r>
            <w:r w:rsidRPr="00D472B8">
              <w:t>ского и Климовского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6677F3" w:rsidRPr="00D472B8" w:rsidTr="000A6187">
        <w:trPr>
          <w:trHeight w:val="64"/>
        </w:trPr>
        <w:tc>
          <w:tcPr>
            <w:tcW w:w="417" w:type="pct"/>
          </w:tcPr>
          <w:p w:rsidR="001261B8" w:rsidRPr="00D472B8" w:rsidRDefault="0055032D" w:rsidP="002F020F">
            <w:pPr>
              <w:jc w:val="center"/>
            </w:pPr>
            <w:r w:rsidRPr="00D472B8">
              <w:t>3</w:t>
            </w:r>
            <w:r w:rsidR="000A6187">
              <w:t>.</w:t>
            </w:r>
          </w:p>
        </w:tc>
        <w:tc>
          <w:tcPr>
            <w:tcW w:w="1458" w:type="pct"/>
          </w:tcPr>
          <w:p w:rsidR="001261B8" w:rsidRPr="00D472B8" w:rsidRDefault="001261B8" w:rsidP="002F020F">
            <w:r w:rsidRPr="00D472B8">
              <w:t>Самусенко Е.Н.</w:t>
            </w:r>
          </w:p>
        </w:tc>
        <w:tc>
          <w:tcPr>
            <w:tcW w:w="3125" w:type="pct"/>
          </w:tcPr>
          <w:p w:rsidR="001261B8" w:rsidRPr="00D472B8" w:rsidRDefault="001261B8" w:rsidP="000A6187">
            <w:r w:rsidRPr="00D472B8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</w:t>
            </w:r>
            <w:r w:rsidR="00DA633D" w:rsidRPr="00D472B8">
              <w:t>кого районов Брянской области</w:t>
            </w:r>
            <w:r w:rsidR="007068A7" w:rsidRPr="00D472B8">
              <w:t>)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2F020F">
            <w:pPr>
              <w:jc w:val="center"/>
            </w:pPr>
            <w:r w:rsidRPr="00D472B8">
              <w:t>4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2F020F">
            <w:r w:rsidRPr="00D472B8">
              <w:t>Гамулин И.П.</w:t>
            </w:r>
          </w:p>
        </w:tc>
        <w:tc>
          <w:tcPr>
            <w:tcW w:w="3125" w:type="pct"/>
          </w:tcPr>
          <w:p w:rsidR="00154AF4" w:rsidRPr="00D472B8" w:rsidRDefault="00154AF4" w:rsidP="000A6187">
            <w:r w:rsidRPr="00D472B8">
              <w:t>ведущий специалист отдела культуры, молодежной политики и спорта администрации Клинцовской городской администрации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2F020F">
            <w:pPr>
              <w:jc w:val="center"/>
            </w:pPr>
            <w:r w:rsidRPr="00D472B8">
              <w:t>5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2F020F">
            <w:r w:rsidRPr="00D472B8">
              <w:t>Медведева Г.А.</w:t>
            </w:r>
          </w:p>
        </w:tc>
        <w:tc>
          <w:tcPr>
            <w:tcW w:w="3125" w:type="pct"/>
          </w:tcPr>
          <w:p w:rsidR="00154AF4" w:rsidRPr="00D472B8" w:rsidRDefault="000D545B" w:rsidP="000A6187">
            <w:r w:rsidRPr="00D472B8">
              <w:t>врач-невропатолог</w:t>
            </w:r>
            <w:r w:rsidR="00154AF4" w:rsidRPr="00D472B8">
              <w:t xml:space="preserve">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2F020F">
            <w:pPr>
              <w:jc w:val="center"/>
            </w:pPr>
            <w:r w:rsidRPr="00D472B8">
              <w:t>6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2F020F">
            <w:r w:rsidRPr="00D472B8">
              <w:t>Самуйлин Ю.М.</w:t>
            </w:r>
          </w:p>
        </w:tc>
        <w:tc>
          <w:tcPr>
            <w:tcW w:w="3125" w:type="pct"/>
          </w:tcPr>
          <w:p w:rsidR="00154AF4" w:rsidRPr="00D472B8" w:rsidRDefault="00154AF4" w:rsidP="000A6187">
            <w:r w:rsidRPr="00D472B8">
              <w:t>врач-педиатр ГБУЗ «Клинцовская ЦГБ»,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7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Ханкевич С.А.</w:t>
            </w:r>
          </w:p>
        </w:tc>
        <w:tc>
          <w:tcPr>
            <w:tcW w:w="3125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врач-психиатр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8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Фещенко Н.В.</w:t>
            </w:r>
          </w:p>
        </w:tc>
        <w:tc>
          <w:tcPr>
            <w:tcW w:w="3125" w:type="pct"/>
          </w:tcPr>
          <w:p w:rsidR="00154AF4" w:rsidRPr="00D472B8" w:rsidRDefault="000D545B" w:rsidP="00793403">
            <w:pPr>
              <w:spacing w:line="235" w:lineRule="auto"/>
            </w:pPr>
            <w:r w:rsidRPr="00D472B8">
              <w:t>врач-окулист</w:t>
            </w:r>
            <w:r w:rsidR="00154AF4" w:rsidRPr="00D472B8">
              <w:t xml:space="preserve">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9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Чихунов А.А.</w:t>
            </w:r>
          </w:p>
        </w:tc>
        <w:tc>
          <w:tcPr>
            <w:tcW w:w="3125" w:type="pct"/>
          </w:tcPr>
          <w:p w:rsidR="00154AF4" w:rsidRPr="00D472B8" w:rsidRDefault="000D545B" w:rsidP="00793403">
            <w:pPr>
              <w:spacing w:line="235" w:lineRule="auto"/>
            </w:pPr>
            <w:r w:rsidRPr="00D472B8">
              <w:t>врач-ото</w:t>
            </w:r>
            <w:r w:rsidR="00154AF4" w:rsidRPr="00D472B8">
              <w:t>ларинголог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10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Лукашов С.Д.</w:t>
            </w:r>
          </w:p>
        </w:tc>
        <w:tc>
          <w:tcPr>
            <w:tcW w:w="3125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врач-дерматолог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11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6677F3" w:rsidP="00793403">
            <w:pPr>
              <w:spacing w:line="235" w:lineRule="auto"/>
            </w:pPr>
            <w:r w:rsidRPr="00D472B8">
              <w:t>Шаляпина К.В.</w:t>
            </w:r>
          </w:p>
        </w:tc>
        <w:tc>
          <w:tcPr>
            <w:tcW w:w="3125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врач-стоматолог ГБУЗ «Клинцовская ЦГБ»</w:t>
            </w:r>
          </w:p>
        </w:tc>
      </w:tr>
      <w:tr w:rsidR="006677F3" w:rsidRPr="00D472B8" w:rsidTr="000A6187">
        <w:tc>
          <w:tcPr>
            <w:tcW w:w="417" w:type="pct"/>
          </w:tcPr>
          <w:p w:rsidR="00154AF4" w:rsidRPr="00D472B8" w:rsidRDefault="00154AF4" w:rsidP="00793403">
            <w:pPr>
              <w:spacing w:line="235" w:lineRule="auto"/>
              <w:jc w:val="center"/>
            </w:pPr>
            <w:r w:rsidRPr="00D472B8">
              <w:t>12</w:t>
            </w:r>
            <w:r w:rsidR="000A6187">
              <w:t>.</w:t>
            </w:r>
          </w:p>
        </w:tc>
        <w:tc>
          <w:tcPr>
            <w:tcW w:w="1458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Ермош Г.А.</w:t>
            </w:r>
          </w:p>
        </w:tc>
        <w:tc>
          <w:tcPr>
            <w:tcW w:w="3125" w:type="pct"/>
          </w:tcPr>
          <w:p w:rsidR="00154AF4" w:rsidRPr="00D472B8" w:rsidRDefault="00154AF4" w:rsidP="00793403">
            <w:pPr>
              <w:spacing w:line="235" w:lineRule="auto"/>
            </w:pPr>
            <w:r w:rsidRPr="00D472B8">
              <w:t>врач-хирург ГБУЗ «Клинцовская ЦГБ»</w:t>
            </w:r>
          </w:p>
        </w:tc>
      </w:tr>
    </w:tbl>
    <w:p w:rsidR="00D35D91" w:rsidRDefault="00D35D91" w:rsidP="00793403">
      <w:pPr>
        <w:spacing w:line="235" w:lineRule="auto"/>
        <w:ind w:firstLine="709"/>
        <w:jc w:val="both"/>
        <w:rPr>
          <w:sz w:val="28"/>
          <w:szCs w:val="28"/>
        </w:rPr>
      </w:pPr>
    </w:p>
    <w:p w:rsidR="00D35D91" w:rsidRDefault="00D35D91" w:rsidP="00793403">
      <w:pPr>
        <w:spacing w:line="235" w:lineRule="auto"/>
        <w:ind w:firstLine="709"/>
        <w:jc w:val="both"/>
        <w:rPr>
          <w:sz w:val="28"/>
          <w:szCs w:val="28"/>
        </w:rPr>
      </w:pPr>
    </w:p>
    <w:p w:rsidR="007F192F" w:rsidRPr="002F020F" w:rsidRDefault="007F192F" w:rsidP="00793403">
      <w:pPr>
        <w:spacing w:line="235" w:lineRule="auto"/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793403" w:rsidTr="00793403">
        <w:tc>
          <w:tcPr>
            <w:tcW w:w="417" w:type="pct"/>
          </w:tcPr>
          <w:p w:rsidR="004E5495" w:rsidRPr="00793403" w:rsidRDefault="00793403" w:rsidP="00793403">
            <w:pPr>
              <w:spacing w:line="235" w:lineRule="auto"/>
              <w:jc w:val="center"/>
            </w:pPr>
            <w:r w:rsidRPr="00793403">
              <w:t>№ п</w:t>
            </w:r>
            <w:r w:rsidR="004E5495" w:rsidRPr="00793403">
              <w:t>п</w:t>
            </w:r>
          </w:p>
        </w:tc>
        <w:tc>
          <w:tcPr>
            <w:tcW w:w="1458" w:type="pct"/>
          </w:tcPr>
          <w:p w:rsidR="004E5495" w:rsidRPr="00793403" w:rsidRDefault="004E5495" w:rsidP="00793403">
            <w:pPr>
              <w:spacing w:line="235" w:lineRule="auto"/>
              <w:jc w:val="center"/>
            </w:pPr>
            <w:r w:rsidRPr="00793403">
              <w:t>Ф.И.О.</w:t>
            </w:r>
          </w:p>
        </w:tc>
        <w:tc>
          <w:tcPr>
            <w:tcW w:w="3125" w:type="pct"/>
          </w:tcPr>
          <w:p w:rsidR="004E5495" w:rsidRPr="00793403" w:rsidRDefault="004E5495" w:rsidP="00793403">
            <w:pPr>
              <w:spacing w:line="235" w:lineRule="auto"/>
              <w:jc w:val="center"/>
            </w:pPr>
            <w:r w:rsidRPr="00793403">
              <w:t>Должность</w:t>
            </w:r>
          </w:p>
        </w:tc>
      </w:tr>
      <w:tr w:rsidR="000E5717" w:rsidRPr="00793403" w:rsidTr="00F3189B">
        <w:trPr>
          <w:trHeight w:val="1036"/>
        </w:trPr>
        <w:tc>
          <w:tcPr>
            <w:tcW w:w="417" w:type="pct"/>
          </w:tcPr>
          <w:p w:rsidR="00781276" w:rsidRPr="00793403" w:rsidRDefault="00781276" w:rsidP="00793403">
            <w:pPr>
              <w:spacing w:line="235" w:lineRule="auto"/>
              <w:jc w:val="center"/>
            </w:pPr>
            <w:r w:rsidRPr="00793403">
              <w:t>1</w:t>
            </w:r>
            <w:r w:rsidR="00793403">
              <w:t>.</w:t>
            </w:r>
          </w:p>
        </w:tc>
        <w:tc>
          <w:tcPr>
            <w:tcW w:w="1458" w:type="pct"/>
          </w:tcPr>
          <w:p w:rsidR="00781276" w:rsidRPr="00793403" w:rsidRDefault="00DA633D" w:rsidP="00793403">
            <w:pPr>
              <w:spacing w:line="235" w:lineRule="auto"/>
            </w:pPr>
            <w:r w:rsidRPr="00793403">
              <w:t>Геращенко А.А.</w:t>
            </w:r>
          </w:p>
        </w:tc>
        <w:tc>
          <w:tcPr>
            <w:tcW w:w="3125" w:type="pct"/>
          </w:tcPr>
          <w:p w:rsidR="00781276" w:rsidRPr="00793403" w:rsidRDefault="00781276" w:rsidP="00F3189B">
            <w:pPr>
              <w:spacing w:line="235" w:lineRule="auto"/>
            </w:pPr>
            <w:r w:rsidRPr="00793403">
              <w:t xml:space="preserve">начальник отделения </w:t>
            </w:r>
            <w:r w:rsidR="00EC799C" w:rsidRPr="00793403">
              <w:t>(</w:t>
            </w:r>
            <w:r w:rsidRPr="00793403">
              <w:t>планирования, предназначения, подготовки и учета мобилизационных ресурсов</w:t>
            </w:r>
            <w:r w:rsidR="00EC799C" w:rsidRPr="00793403">
              <w:t>)</w:t>
            </w:r>
            <w:r w:rsidRPr="00793403">
              <w:t xml:space="preserve"> </w:t>
            </w:r>
            <w:r w:rsidR="003772EF" w:rsidRPr="00793403">
              <w:t>военного комиссариата (города Клинцы, Клинцовского, Гордеевского и Красногорского районов Брянской области)</w:t>
            </w:r>
            <w:r w:rsidR="00163C02" w:rsidRPr="00793403">
              <w:t>, председатель комиссии</w:t>
            </w:r>
          </w:p>
        </w:tc>
      </w:tr>
      <w:tr w:rsidR="000E5717" w:rsidRPr="00793403" w:rsidTr="00F3189B">
        <w:trPr>
          <w:trHeight w:val="413"/>
        </w:trPr>
        <w:tc>
          <w:tcPr>
            <w:tcW w:w="417" w:type="pct"/>
          </w:tcPr>
          <w:p w:rsidR="004E5495" w:rsidRPr="00793403" w:rsidRDefault="004E5495" w:rsidP="002F020F">
            <w:pPr>
              <w:jc w:val="center"/>
            </w:pPr>
            <w:r w:rsidRPr="00793403">
              <w:t>2</w:t>
            </w:r>
            <w:r w:rsidR="00793403">
              <w:t>.</w:t>
            </w:r>
          </w:p>
        </w:tc>
        <w:tc>
          <w:tcPr>
            <w:tcW w:w="1458" w:type="pct"/>
          </w:tcPr>
          <w:p w:rsidR="004E5495" w:rsidRPr="00793403" w:rsidRDefault="00ED4A1F" w:rsidP="002F020F">
            <w:r w:rsidRPr="00793403">
              <w:t>Белозорова М.А.</w:t>
            </w:r>
          </w:p>
        </w:tc>
        <w:tc>
          <w:tcPr>
            <w:tcW w:w="3125" w:type="pct"/>
          </w:tcPr>
          <w:p w:rsidR="004E5495" w:rsidRPr="00793403" w:rsidRDefault="00D01B57" w:rsidP="00F3189B">
            <w:r w:rsidRPr="00793403">
              <w:t>мед</w:t>
            </w:r>
            <w:r w:rsidR="00163C02" w:rsidRPr="00793403">
              <w:t>ицинская сестра</w:t>
            </w:r>
            <w:r w:rsidRPr="00793403">
              <w:t xml:space="preserve"> ГБУЗ </w:t>
            </w:r>
            <w:r w:rsidR="00E61C1F" w:rsidRPr="00793403">
              <w:t>«Клинцовская ЦГБ»</w:t>
            </w:r>
            <w:r w:rsidR="004E5495" w:rsidRPr="00793403">
              <w:t>, секретарь комиссии</w:t>
            </w:r>
          </w:p>
        </w:tc>
      </w:tr>
      <w:tr w:rsidR="000E5717" w:rsidRPr="00793403" w:rsidTr="00F3189B">
        <w:trPr>
          <w:trHeight w:val="996"/>
        </w:trPr>
        <w:tc>
          <w:tcPr>
            <w:tcW w:w="417" w:type="pct"/>
          </w:tcPr>
          <w:p w:rsidR="00163C02" w:rsidRPr="00793403" w:rsidRDefault="00163C02" w:rsidP="002F020F">
            <w:pPr>
              <w:jc w:val="center"/>
            </w:pPr>
            <w:r w:rsidRPr="00793403">
              <w:t>3</w:t>
            </w:r>
            <w:r w:rsidR="00793403">
              <w:t>.</w:t>
            </w:r>
          </w:p>
        </w:tc>
        <w:tc>
          <w:tcPr>
            <w:tcW w:w="1458" w:type="pct"/>
          </w:tcPr>
          <w:p w:rsidR="00163C02" w:rsidRPr="00793403" w:rsidRDefault="00DA633D" w:rsidP="002F020F">
            <w:r w:rsidRPr="00793403">
              <w:t>Коленько Т.Я.</w:t>
            </w:r>
          </w:p>
        </w:tc>
        <w:tc>
          <w:tcPr>
            <w:tcW w:w="3125" w:type="pct"/>
          </w:tcPr>
          <w:p w:rsidR="00163C02" w:rsidRPr="00793403" w:rsidRDefault="00163C02" w:rsidP="00F3189B">
            <w:r w:rsidRPr="00793403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области)</w:t>
            </w:r>
          </w:p>
        </w:tc>
      </w:tr>
      <w:tr w:rsidR="00AA3F58" w:rsidRPr="00793403" w:rsidTr="00F3189B">
        <w:tc>
          <w:tcPr>
            <w:tcW w:w="417" w:type="pct"/>
          </w:tcPr>
          <w:p w:rsidR="00E419C6" w:rsidRPr="00793403" w:rsidRDefault="00E419C6" w:rsidP="002F020F">
            <w:pPr>
              <w:jc w:val="center"/>
            </w:pPr>
            <w:r w:rsidRPr="00793403">
              <w:t>4</w:t>
            </w:r>
            <w:r w:rsidR="00793403">
              <w:t>.</w:t>
            </w:r>
          </w:p>
        </w:tc>
        <w:tc>
          <w:tcPr>
            <w:tcW w:w="1458" w:type="pct"/>
          </w:tcPr>
          <w:p w:rsidR="00E419C6" w:rsidRPr="00793403" w:rsidRDefault="00D062B1" w:rsidP="002F020F">
            <w:r w:rsidRPr="00793403">
              <w:t xml:space="preserve">Исаева </w:t>
            </w:r>
            <w:r w:rsidR="00B56C6A" w:rsidRPr="00793403">
              <w:t>А.Ю.</w:t>
            </w:r>
          </w:p>
        </w:tc>
        <w:tc>
          <w:tcPr>
            <w:tcW w:w="3125" w:type="pct"/>
          </w:tcPr>
          <w:p w:rsidR="00E419C6" w:rsidRPr="00793403" w:rsidRDefault="003F72DD" w:rsidP="00F3189B">
            <w:r w:rsidRPr="00793403">
              <w:t xml:space="preserve">ведущий специалист отдела культуры, молодежной политики и спорта </w:t>
            </w:r>
            <w:r w:rsidR="00ED4A1F" w:rsidRPr="00793403">
              <w:t>Клинцовск</w:t>
            </w:r>
            <w:r w:rsidRPr="00793403">
              <w:t>ой городской администрации</w:t>
            </w:r>
          </w:p>
        </w:tc>
      </w:tr>
      <w:tr w:rsidR="003F72DD" w:rsidRPr="00793403" w:rsidTr="00F3189B">
        <w:tc>
          <w:tcPr>
            <w:tcW w:w="417" w:type="pct"/>
          </w:tcPr>
          <w:p w:rsidR="00EC3DF2" w:rsidRPr="00793403" w:rsidRDefault="00EC3DF2" w:rsidP="002F020F">
            <w:pPr>
              <w:jc w:val="center"/>
            </w:pPr>
            <w:r w:rsidRPr="00793403">
              <w:t>5</w:t>
            </w:r>
            <w:r w:rsidR="00793403">
              <w:t>.</w:t>
            </w:r>
          </w:p>
        </w:tc>
        <w:tc>
          <w:tcPr>
            <w:tcW w:w="1458" w:type="pct"/>
          </w:tcPr>
          <w:p w:rsidR="00EC3DF2" w:rsidRPr="00793403" w:rsidRDefault="00331679" w:rsidP="002F020F">
            <w:r w:rsidRPr="00793403">
              <w:t>Конашенко Е.Ю.</w:t>
            </w:r>
          </w:p>
        </w:tc>
        <w:tc>
          <w:tcPr>
            <w:tcW w:w="3125" w:type="pct"/>
          </w:tcPr>
          <w:p w:rsidR="00EC3DF2" w:rsidRPr="00793403" w:rsidRDefault="00EC3DF2" w:rsidP="00F3189B">
            <w:r w:rsidRPr="00793403">
              <w:t xml:space="preserve">врач-педиатр ГБУЗ «Клинцовская ЦГБ», руководящий работой по медицинскому освидетельствованию </w:t>
            </w:r>
            <w:r w:rsidR="00E419C6" w:rsidRPr="00793403">
              <w:t>граждан по первоначальной постановке на воинский учет</w:t>
            </w:r>
          </w:p>
        </w:tc>
      </w:tr>
      <w:tr w:rsidR="003F72DD" w:rsidRPr="00793403" w:rsidTr="00F3189B">
        <w:tc>
          <w:tcPr>
            <w:tcW w:w="417" w:type="pct"/>
          </w:tcPr>
          <w:p w:rsidR="00EC3DF2" w:rsidRPr="00793403" w:rsidRDefault="00EC3DF2" w:rsidP="002F020F">
            <w:pPr>
              <w:jc w:val="center"/>
            </w:pPr>
            <w:r w:rsidRPr="00793403">
              <w:t>6</w:t>
            </w:r>
            <w:r w:rsidR="00793403">
              <w:t>.</w:t>
            </w:r>
          </w:p>
        </w:tc>
        <w:tc>
          <w:tcPr>
            <w:tcW w:w="1458" w:type="pct"/>
          </w:tcPr>
          <w:p w:rsidR="00EC3DF2" w:rsidRPr="00793403" w:rsidRDefault="00331679" w:rsidP="002F020F">
            <w:r w:rsidRPr="00793403">
              <w:t>Пекина Т.А.</w:t>
            </w:r>
          </w:p>
        </w:tc>
        <w:tc>
          <w:tcPr>
            <w:tcW w:w="3125" w:type="pct"/>
          </w:tcPr>
          <w:p w:rsidR="00EC3DF2" w:rsidRPr="00793403" w:rsidRDefault="00EC3DF2" w:rsidP="00F3189B">
            <w:r w:rsidRPr="00793403">
              <w:t>врач-хирург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901E9A" w:rsidRPr="00793403" w:rsidRDefault="00901E9A" w:rsidP="002F020F">
            <w:pPr>
              <w:jc w:val="center"/>
            </w:pPr>
            <w:r w:rsidRPr="00793403">
              <w:t>7</w:t>
            </w:r>
            <w:r w:rsidR="00793403">
              <w:t>.</w:t>
            </w:r>
          </w:p>
        </w:tc>
        <w:tc>
          <w:tcPr>
            <w:tcW w:w="1458" w:type="pct"/>
          </w:tcPr>
          <w:p w:rsidR="00901E9A" w:rsidRPr="00793403" w:rsidRDefault="00357895" w:rsidP="002F020F">
            <w:r w:rsidRPr="00793403">
              <w:t>Семенок С.В.</w:t>
            </w:r>
          </w:p>
        </w:tc>
        <w:tc>
          <w:tcPr>
            <w:tcW w:w="3125" w:type="pct"/>
          </w:tcPr>
          <w:p w:rsidR="00901E9A" w:rsidRPr="00793403" w:rsidRDefault="00B56C6A" w:rsidP="00F3189B">
            <w:r w:rsidRPr="00793403">
              <w:t>врач-ото</w:t>
            </w:r>
            <w:r w:rsidR="00901E9A" w:rsidRPr="00793403">
              <w:t>ларинголог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901E9A" w:rsidRPr="00793403" w:rsidRDefault="00901E9A" w:rsidP="002F020F">
            <w:pPr>
              <w:jc w:val="center"/>
            </w:pPr>
            <w:r w:rsidRPr="00793403">
              <w:t>8</w:t>
            </w:r>
            <w:r w:rsidR="00793403">
              <w:t>.</w:t>
            </w:r>
          </w:p>
        </w:tc>
        <w:tc>
          <w:tcPr>
            <w:tcW w:w="1458" w:type="pct"/>
          </w:tcPr>
          <w:p w:rsidR="00901E9A" w:rsidRPr="00793403" w:rsidRDefault="00AA3F58" w:rsidP="002F020F">
            <w:r w:rsidRPr="00793403">
              <w:t>Пипченко Е.В.</w:t>
            </w:r>
          </w:p>
        </w:tc>
        <w:tc>
          <w:tcPr>
            <w:tcW w:w="3125" w:type="pct"/>
          </w:tcPr>
          <w:p w:rsidR="00901E9A" w:rsidRPr="00793403" w:rsidRDefault="00901E9A" w:rsidP="00F3189B">
            <w:r w:rsidRPr="00793403">
              <w:t>врач-</w:t>
            </w:r>
            <w:r w:rsidR="00AA3F58" w:rsidRPr="00793403">
              <w:t>окулист</w:t>
            </w:r>
            <w:r w:rsidRPr="00793403">
              <w:t xml:space="preserve">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901E9A" w:rsidRPr="00793403" w:rsidRDefault="00901E9A" w:rsidP="002F020F">
            <w:pPr>
              <w:jc w:val="center"/>
            </w:pPr>
            <w:r w:rsidRPr="00793403">
              <w:t>9</w:t>
            </w:r>
            <w:r w:rsidR="00793403">
              <w:t>.</w:t>
            </w:r>
          </w:p>
        </w:tc>
        <w:tc>
          <w:tcPr>
            <w:tcW w:w="1458" w:type="pct"/>
          </w:tcPr>
          <w:p w:rsidR="00901E9A" w:rsidRPr="00793403" w:rsidRDefault="00901E9A" w:rsidP="002F020F">
            <w:r w:rsidRPr="00793403">
              <w:t>Привалова И.В.</w:t>
            </w:r>
          </w:p>
        </w:tc>
        <w:tc>
          <w:tcPr>
            <w:tcW w:w="3125" w:type="pct"/>
          </w:tcPr>
          <w:p w:rsidR="00901E9A" w:rsidRPr="00793403" w:rsidRDefault="00331679" w:rsidP="00F3189B">
            <w:r w:rsidRPr="00793403">
              <w:t>врач-дерматолог</w:t>
            </w:r>
            <w:r w:rsidR="00901E9A" w:rsidRPr="00793403">
              <w:t xml:space="preserve">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901E9A" w:rsidRPr="00793403" w:rsidRDefault="00901E9A" w:rsidP="002F020F">
            <w:pPr>
              <w:jc w:val="center"/>
            </w:pPr>
            <w:r w:rsidRPr="00793403">
              <w:t>10</w:t>
            </w:r>
            <w:r w:rsidR="00793403">
              <w:t>.</w:t>
            </w:r>
          </w:p>
        </w:tc>
        <w:tc>
          <w:tcPr>
            <w:tcW w:w="1458" w:type="pct"/>
          </w:tcPr>
          <w:p w:rsidR="00901E9A" w:rsidRPr="00793403" w:rsidRDefault="00331679" w:rsidP="002F020F">
            <w:r w:rsidRPr="00793403">
              <w:t>Химич Л.В.</w:t>
            </w:r>
          </w:p>
        </w:tc>
        <w:tc>
          <w:tcPr>
            <w:tcW w:w="3125" w:type="pct"/>
          </w:tcPr>
          <w:p w:rsidR="00901E9A" w:rsidRPr="00793403" w:rsidRDefault="00901E9A" w:rsidP="00F3189B">
            <w:r w:rsidRPr="00793403">
              <w:t>врач-стоматолог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901E9A" w:rsidRPr="00793403" w:rsidRDefault="00901E9A" w:rsidP="002F020F">
            <w:pPr>
              <w:jc w:val="center"/>
            </w:pPr>
            <w:r w:rsidRPr="00793403">
              <w:t>11</w:t>
            </w:r>
            <w:r w:rsidR="00793403">
              <w:t>.</w:t>
            </w:r>
          </w:p>
        </w:tc>
        <w:tc>
          <w:tcPr>
            <w:tcW w:w="1458" w:type="pct"/>
          </w:tcPr>
          <w:p w:rsidR="00901E9A" w:rsidRPr="00793403" w:rsidRDefault="00901E9A" w:rsidP="002F020F">
            <w:r w:rsidRPr="00793403">
              <w:t>Демиденко Н.Л.</w:t>
            </w:r>
          </w:p>
        </w:tc>
        <w:tc>
          <w:tcPr>
            <w:tcW w:w="3125" w:type="pct"/>
          </w:tcPr>
          <w:p w:rsidR="00901E9A" w:rsidRPr="00793403" w:rsidRDefault="00901E9A" w:rsidP="00F3189B">
            <w:r w:rsidRPr="00793403">
              <w:t>врач-психиатр ГБУЗ «Клинцовская ЦГБ»</w:t>
            </w:r>
          </w:p>
        </w:tc>
      </w:tr>
      <w:tr w:rsidR="003F72DD" w:rsidRPr="00793403" w:rsidTr="00F3189B">
        <w:tc>
          <w:tcPr>
            <w:tcW w:w="417" w:type="pct"/>
          </w:tcPr>
          <w:p w:rsidR="003F72DD" w:rsidRPr="00793403" w:rsidRDefault="003F72DD" w:rsidP="002F020F">
            <w:pPr>
              <w:jc w:val="center"/>
            </w:pPr>
            <w:r w:rsidRPr="00793403">
              <w:t>12</w:t>
            </w:r>
            <w:r w:rsidR="00793403">
              <w:t>.</w:t>
            </w:r>
          </w:p>
        </w:tc>
        <w:tc>
          <w:tcPr>
            <w:tcW w:w="1458" w:type="pct"/>
          </w:tcPr>
          <w:p w:rsidR="003F72DD" w:rsidRPr="00793403" w:rsidRDefault="00B56C6A" w:rsidP="002F020F">
            <w:r w:rsidRPr="00793403">
              <w:t>Сильченко Ю.С.</w:t>
            </w:r>
          </w:p>
        </w:tc>
        <w:tc>
          <w:tcPr>
            <w:tcW w:w="3125" w:type="pct"/>
          </w:tcPr>
          <w:p w:rsidR="003F72DD" w:rsidRPr="00793403" w:rsidRDefault="003F72DD" w:rsidP="00F3189B">
            <w:r w:rsidRPr="00793403">
              <w:t>врач-невропатолог ГБУЗ «Клинцовская ЦГБ»</w:t>
            </w:r>
          </w:p>
        </w:tc>
      </w:tr>
    </w:tbl>
    <w:p w:rsidR="007F192F" w:rsidRPr="002F020F" w:rsidRDefault="007F192F" w:rsidP="00F3189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«Клинцовский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F3189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F3189B" w:rsidTr="00F3189B">
        <w:tc>
          <w:tcPr>
            <w:tcW w:w="417" w:type="pct"/>
          </w:tcPr>
          <w:p w:rsidR="004E5495" w:rsidRPr="00F3189B" w:rsidRDefault="00F3189B" w:rsidP="002F020F">
            <w:pPr>
              <w:jc w:val="center"/>
            </w:pPr>
            <w:r w:rsidRPr="00F3189B">
              <w:t>№ п</w:t>
            </w:r>
            <w:r w:rsidR="004E5495" w:rsidRPr="00F3189B">
              <w:t>п</w:t>
            </w:r>
          </w:p>
        </w:tc>
        <w:tc>
          <w:tcPr>
            <w:tcW w:w="1458" w:type="pct"/>
          </w:tcPr>
          <w:p w:rsidR="004E5495" w:rsidRPr="00F3189B" w:rsidRDefault="004E5495" w:rsidP="002F020F">
            <w:pPr>
              <w:jc w:val="center"/>
            </w:pPr>
            <w:r w:rsidRPr="00F3189B">
              <w:t>Ф.И.О.</w:t>
            </w:r>
          </w:p>
        </w:tc>
        <w:tc>
          <w:tcPr>
            <w:tcW w:w="3125" w:type="pct"/>
          </w:tcPr>
          <w:p w:rsidR="004E5495" w:rsidRPr="00F3189B" w:rsidRDefault="004E5495" w:rsidP="002F020F">
            <w:pPr>
              <w:jc w:val="center"/>
            </w:pPr>
            <w:r w:rsidRPr="00F3189B">
              <w:t>Должность</w:t>
            </w:r>
          </w:p>
        </w:tc>
      </w:tr>
      <w:tr w:rsidR="000E5717" w:rsidRPr="00F3189B" w:rsidTr="00F3189B">
        <w:trPr>
          <w:trHeight w:val="178"/>
        </w:trPr>
        <w:tc>
          <w:tcPr>
            <w:tcW w:w="417" w:type="pct"/>
          </w:tcPr>
          <w:p w:rsidR="00E16792" w:rsidRPr="00F3189B" w:rsidRDefault="00E16792" w:rsidP="002F020F">
            <w:pPr>
              <w:jc w:val="center"/>
            </w:pPr>
            <w:r w:rsidRPr="00F3189B">
              <w:t>1</w:t>
            </w:r>
            <w:r w:rsidR="00F3189B">
              <w:t>.</w:t>
            </w:r>
          </w:p>
        </w:tc>
        <w:tc>
          <w:tcPr>
            <w:tcW w:w="1458" w:type="pct"/>
          </w:tcPr>
          <w:p w:rsidR="00E16792" w:rsidRPr="00F3189B" w:rsidRDefault="00E16792" w:rsidP="002F020F">
            <w:r w:rsidRPr="00F3189B">
              <w:t>Зубиков А.Е.</w:t>
            </w:r>
          </w:p>
        </w:tc>
        <w:tc>
          <w:tcPr>
            <w:tcW w:w="3125" w:type="pct"/>
          </w:tcPr>
          <w:p w:rsidR="00E16792" w:rsidRPr="00F3189B" w:rsidRDefault="00E16792" w:rsidP="002F020F">
            <w:r w:rsidRPr="00F3189B">
              <w:rPr>
                <w:iCs/>
              </w:rPr>
              <w:t>военный комиссар</w:t>
            </w:r>
            <w:r w:rsidRPr="00F3189B"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F3189B" w:rsidTr="00F3189B">
        <w:tc>
          <w:tcPr>
            <w:tcW w:w="417" w:type="pct"/>
          </w:tcPr>
          <w:p w:rsidR="00DC178A" w:rsidRPr="00F3189B" w:rsidRDefault="00DC178A" w:rsidP="002F020F">
            <w:pPr>
              <w:jc w:val="center"/>
            </w:pPr>
            <w:r w:rsidRPr="00F3189B">
              <w:t>2</w:t>
            </w:r>
            <w:r w:rsidR="00F3189B">
              <w:t>.</w:t>
            </w:r>
          </w:p>
        </w:tc>
        <w:tc>
          <w:tcPr>
            <w:tcW w:w="1458" w:type="pct"/>
          </w:tcPr>
          <w:p w:rsidR="00DC178A" w:rsidRPr="00F3189B" w:rsidRDefault="00DC178A" w:rsidP="002F020F">
            <w:r w:rsidRPr="00F3189B">
              <w:t>Рогачева Е.Д.</w:t>
            </w:r>
          </w:p>
        </w:tc>
        <w:tc>
          <w:tcPr>
            <w:tcW w:w="3125" w:type="pct"/>
          </w:tcPr>
          <w:p w:rsidR="00DC178A" w:rsidRPr="00F3189B" w:rsidRDefault="00DC178A" w:rsidP="002F020F">
            <w:r w:rsidRPr="00F3189B">
              <w:t xml:space="preserve">медицинская сестра военного комиссариата (города Клинцы, Клинцовского, Гордеевского и </w:t>
            </w:r>
            <w:proofErr w:type="gramStart"/>
            <w:r w:rsidRPr="00F3189B">
              <w:t>Красно</w:t>
            </w:r>
            <w:r w:rsidR="005B03AA">
              <w:t>-</w:t>
            </w:r>
            <w:r w:rsidRPr="00F3189B">
              <w:t>горского</w:t>
            </w:r>
            <w:proofErr w:type="gramEnd"/>
            <w:r w:rsidRPr="00F3189B">
              <w:t xml:space="preserve">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6A5712" w:rsidRPr="00F3189B" w:rsidTr="00F3189B">
        <w:tc>
          <w:tcPr>
            <w:tcW w:w="417" w:type="pct"/>
          </w:tcPr>
          <w:p w:rsidR="00781276" w:rsidRPr="00F3189B" w:rsidRDefault="00781276" w:rsidP="002F020F">
            <w:pPr>
              <w:jc w:val="center"/>
            </w:pPr>
            <w:r w:rsidRPr="00F3189B">
              <w:t>3</w:t>
            </w:r>
            <w:r w:rsidR="00F3189B">
              <w:t>.</w:t>
            </w:r>
          </w:p>
        </w:tc>
        <w:tc>
          <w:tcPr>
            <w:tcW w:w="1458" w:type="pct"/>
          </w:tcPr>
          <w:p w:rsidR="00781276" w:rsidRPr="00F3189B" w:rsidRDefault="00793402" w:rsidP="002F020F">
            <w:r w:rsidRPr="00F3189B">
              <w:t>Исайкина Н.В.</w:t>
            </w:r>
          </w:p>
        </w:tc>
        <w:tc>
          <w:tcPr>
            <w:tcW w:w="3125" w:type="pct"/>
          </w:tcPr>
          <w:p w:rsidR="00781276" w:rsidRPr="00F3189B" w:rsidRDefault="00793402" w:rsidP="002F020F">
            <w:r w:rsidRPr="00F3189B">
              <w:t xml:space="preserve">начальник МБУ «Комплексного центра по </w:t>
            </w:r>
            <w:proofErr w:type="gramStart"/>
            <w:r w:rsidRPr="00F3189B">
              <w:t>обеспече</w:t>
            </w:r>
            <w:r w:rsidR="005B03AA">
              <w:t>-</w:t>
            </w:r>
            <w:r w:rsidRPr="00F3189B">
              <w:t>нию</w:t>
            </w:r>
            <w:proofErr w:type="gramEnd"/>
            <w:r w:rsidRPr="00F3189B">
              <w:t xml:space="preserve"> образовательной деятельности учреждения образования Клинцовс</w:t>
            </w:r>
            <w:r w:rsidR="005B03AA">
              <w:t>к</w:t>
            </w:r>
            <w:r w:rsidRPr="00F3189B">
              <w:t>ого района»</w:t>
            </w:r>
          </w:p>
        </w:tc>
      </w:tr>
      <w:tr w:rsidR="006A5712" w:rsidRPr="00F3189B" w:rsidTr="00F3189B">
        <w:tc>
          <w:tcPr>
            <w:tcW w:w="417" w:type="pct"/>
          </w:tcPr>
          <w:p w:rsidR="003765C3" w:rsidRPr="00F3189B" w:rsidRDefault="003765C3" w:rsidP="002F020F">
            <w:pPr>
              <w:jc w:val="center"/>
            </w:pPr>
            <w:r w:rsidRPr="00F3189B">
              <w:t>4</w:t>
            </w:r>
            <w:r w:rsidR="00F3189B">
              <w:t>.</w:t>
            </w:r>
          </w:p>
        </w:tc>
        <w:tc>
          <w:tcPr>
            <w:tcW w:w="1458" w:type="pct"/>
          </w:tcPr>
          <w:p w:rsidR="003765C3" w:rsidRPr="00F3189B" w:rsidRDefault="003765C3" w:rsidP="002F020F">
            <w:r w:rsidRPr="00F3189B">
              <w:t>Самусенко Е.Н.</w:t>
            </w:r>
          </w:p>
        </w:tc>
        <w:tc>
          <w:tcPr>
            <w:tcW w:w="3125" w:type="pct"/>
          </w:tcPr>
          <w:p w:rsidR="003765C3" w:rsidRPr="00F3189B" w:rsidRDefault="003765C3" w:rsidP="002F020F">
            <w:r w:rsidRPr="00F3189B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</w:t>
            </w:r>
            <w:r w:rsidR="005B03AA">
              <w:t>-</w:t>
            </w:r>
            <w:r w:rsidRPr="00F3189B">
              <w:t xml:space="preserve">ского и Красногорского районов Брянской области) </w:t>
            </w:r>
          </w:p>
        </w:tc>
      </w:tr>
      <w:tr w:rsidR="000E5717" w:rsidRPr="00F3189B" w:rsidTr="00F3189B">
        <w:tc>
          <w:tcPr>
            <w:tcW w:w="417" w:type="pct"/>
          </w:tcPr>
          <w:p w:rsidR="00274993" w:rsidRPr="00F3189B" w:rsidRDefault="00274993" w:rsidP="002F020F">
            <w:pPr>
              <w:jc w:val="center"/>
            </w:pPr>
            <w:r w:rsidRPr="00F3189B">
              <w:t>5</w:t>
            </w:r>
            <w:r w:rsidR="00F3189B">
              <w:t>.</w:t>
            </w:r>
          </w:p>
        </w:tc>
        <w:tc>
          <w:tcPr>
            <w:tcW w:w="1458" w:type="pct"/>
          </w:tcPr>
          <w:p w:rsidR="00274993" w:rsidRPr="00F3189B" w:rsidRDefault="00274993" w:rsidP="002F020F">
            <w:r w:rsidRPr="00F3189B">
              <w:t>Ермош Г.А.</w:t>
            </w:r>
          </w:p>
        </w:tc>
        <w:tc>
          <w:tcPr>
            <w:tcW w:w="3125" w:type="pct"/>
          </w:tcPr>
          <w:p w:rsidR="00274993" w:rsidRPr="00F3189B" w:rsidRDefault="00274993" w:rsidP="002F020F">
            <w:r w:rsidRPr="00F3189B">
              <w:t>врач-хирург ГБУЗ «Клинцовская ЦГБ»</w:t>
            </w:r>
          </w:p>
        </w:tc>
      </w:tr>
      <w:tr w:rsidR="000E5717" w:rsidRPr="00F3189B" w:rsidTr="00F3189B">
        <w:tc>
          <w:tcPr>
            <w:tcW w:w="417" w:type="pct"/>
          </w:tcPr>
          <w:p w:rsidR="00274993" w:rsidRPr="00F3189B" w:rsidRDefault="00274993" w:rsidP="002F020F">
            <w:pPr>
              <w:jc w:val="center"/>
            </w:pPr>
            <w:r w:rsidRPr="00F3189B">
              <w:t>6</w:t>
            </w:r>
            <w:r w:rsidR="00F3189B">
              <w:t>.</w:t>
            </w:r>
          </w:p>
        </w:tc>
        <w:tc>
          <w:tcPr>
            <w:tcW w:w="1458" w:type="pct"/>
          </w:tcPr>
          <w:p w:rsidR="00274993" w:rsidRPr="00F3189B" w:rsidRDefault="00274993" w:rsidP="002F020F">
            <w:r w:rsidRPr="00F3189B">
              <w:t>Самуйлин Ю.М.</w:t>
            </w:r>
          </w:p>
        </w:tc>
        <w:tc>
          <w:tcPr>
            <w:tcW w:w="3125" w:type="pct"/>
          </w:tcPr>
          <w:p w:rsidR="00274993" w:rsidRPr="00F3189B" w:rsidRDefault="00274993" w:rsidP="002F020F">
            <w:r w:rsidRPr="00F3189B">
              <w:t xml:space="preserve">врач-педиатр ГБУЗ «Клинцовская ЦГБ», врач, </w:t>
            </w:r>
            <w:proofErr w:type="gramStart"/>
            <w:r w:rsidRPr="00F3189B">
              <w:t>руково</w:t>
            </w:r>
            <w:r w:rsidR="005B03AA">
              <w:t>-</w:t>
            </w:r>
            <w:r w:rsidRPr="00F3189B">
              <w:t>дящий</w:t>
            </w:r>
            <w:proofErr w:type="gramEnd"/>
            <w:r w:rsidRPr="00F3189B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F3189B" w:rsidTr="00F3189B">
        <w:tc>
          <w:tcPr>
            <w:tcW w:w="417" w:type="pct"/>
          </w:tcPr>
          <w:p w:rsidR="00A35C7B" w:rsidRPr="00F3189B" w:rsidRDefault="00A35C7B" w:rsidP="002F020F">
            <w:pPr>
              <w:jc w:val="center"/>
            </w:pPr>
            <w:r w:rsidRPr="00F3189B">
              <w:lastRenderedPageBreak/>
              <w:t>7</w:t>
            </w:r>
            <w:r w:rsidR="00F3189B">
              <w:t>.</w:t>
            </w:r>
          </w:p>
        </w:tc>
        <w:tc>
          <w:tcPr>
            <w:tcW w:w="1458" w:type="pct"/>
          </w:tcPr>
          <w:p w:rsidR="00A35C7B" w:rsidRPr="00F3189B" w:rsidRDefault="00A35C7B" w:rsidP="002F020F">
            <w:r w:rsidRPr="00F3189B">
              <w:t>Медведева Г.А.</w:t>
            </w:r>
          </w:p>
        </w:tc>
        <w:tc>
          <w:tcPr>
            <w:tcW w:w="3125" w:type="pct"/>
          </w:tcPr>
          <w:p w:rsidR="00A35C7B" w:rsidRPr="00F3189B" w:rsidRDefault="00A35C7B" w:rsidP="002F020F">
            <w:r w:rsidRPr="00F3189B">
              <w:t>врач-невролог ГБУЗ «Клинцовская ЦГБ»</w:t>
            </w:r>
          </w:p>
        </w:tc>
      </w:tr>
      <w:tr w:rsidR="000E5717" w:rsidRPr="00F3189B" w:rsidTr="00F3189B">
        <w:tc>
          <w:tcPr>
            <w:tcW w:w="417" w:type="pct"/>
          </w:tcPr>
          <w:p w:rsidR="005953A0" w:rsidRPr="00F3189B" w:rsidRDefault="005953A0" w:rsidP="002F020F">
            <w:pPr>
              <w:jc w:val="center"/>
            </w:pPr>
            <w:r w:rsidRPr="00F3189B">
              <w:t>8</w:t>
            </w:r>
            <w:r w:rsidR="00F3189B">
              <w:t>.</w:t>
            </w:r>
          </w:p>
        </w:tc>
        <w:tc>
          <w:tcPr>
            <w:tcW w:w="1458" w:type="pct"/>
          </w:tcPr>
          <w:p w:rsidR="005953A0" w:rsidRPr="00F3189B" w:rsidRDefault="00274993" w:rsidP="002F020F">
            <w:r w:rsidRPr="00F3189B">
              <w:t>Ханкевич С.А.</w:t>
            </w:r>
          </w:p>
        </w:tc>
        <w:tc>
          <w:tcPr>
            <w:tcW w:w="3125" w:type="pct"/>
          </w:tcPr>
          <w:p w:rsidR="005953A0" w:rsidRPr="00F3189B" w:rsidRDefault="005953A0" w:rsidP="002F020F">
            <w:r w:rsidRPr="00F3189B">
              <w:t>врач-психиатр</w:t>
            </w:r>
            <w:r w:rsidR="00BF2601" w:rsidRPr="00F3189B">
              <w:t xml:space="preserve"> ГБУЗ </w:t>
            </w:r>
            <w:r w:rsidR="00E61C1F" w:rsidRPr="00F3189B">
              <w:t>«Клинцовская ЦГБ»</w:t>
            </w:r>
          </w:p>
        </w:tc>
      </w:tr>
      <w:tr w:rsidR="005A67BE" w:rsidRPr="00F3189B" w:rsidTr="00F3189B">
        <w:tc>
          <w:tcPr>
            <w:tcW w:w="417" w:type="pct"/>
          </w:tcPr>
          <w:p w:rsidR="005953A0" w:rsidRPr="00F3189B" w:rsidRDefault="005953A0" w:rsidP="002F020F">
            <w:pPr>
              <w:jc w:val="center"/>
            </w:pPr>
            <w:r w:rsidRPr="00F3189B">
              <w:t>9</w:t>
            </w:r>
            <w:r w:rsidR="00F3189B">
              <w:t>.</w:t>
            </w:r>
          </w:p>
        </w:tc>
        <w:tc>
          <w:tcPr>
            <w:tcW w:w="1458" w:type="pct"/>
          </w:tcPr>
          <w:p w:rsidR="005953A0" w:rsidRPr="00F3189B" w:rsidRDefault="00A35C7B" w:rsidP="002F020F">
            <w:r w:rsidRPr="00F3189B">
              <w:t>Фещенко Н.В.</w:t>
            </w:r>
          </w:p>
        </w:tc>
        <w:tc>
          <w:tcPr>
            <w:tcW w:w="3125" w:type="pct"/>
          </w:tcPr>
          <w:p w:rsidR="005953A0" w:rsidRPr="00F3189B" w:rsidRDefault="005A67BE" w:rsidP="002F020F">
            <w:r w:rsidRPr="00F3189B">
              <w:t>врач-окулист</w:t>
            </w:r>
            <w:r w:rsidR="00BF2601" w:rsidRPr="00F3189B">
              <w:t xml:space="preserve"> ГБУЗ </w:t>
            </w:r>
            <w:r w:rsidR="00E61C1F" w:rsidRPr="00F3189B">
              <w:t>«Клинцовская ЦГБ»</w:t>
            </w:r>
          </w:p>
        </w:tc>
      </w:tr>
      <w:tr w:rsidR="005A67BE" w:rsidRPr="00F3189B" w:rsidTr="00F3189B">
        <w:tc>
          <w:tcPr>
            <w:tcW w:w="417" w:type="pct"/>
          </w:tcPr>
          <w:p w:rsidR="00774954" w:rsidRPr="00F3189B" w:rsidRDefault="00774954" w:rsidP="002F020F">
            <w:pPr>
              <w:jc w:val="center"/>
            </w:pPr>
            <w:r w:rsidRPr="00F3189B">
              <w:t>10</w:t>
            </w:r>
            <w:r w:rsidR="00F3189B">
              <w:t>.</w:t>
            </w:r>
          </w:p>
        </w:tc>
        <w:tc>
          <w:tcPr>
            <w:tcW w:w="1458" w:type="pct"/>
          </w:tcPr>
          <w:p w:rsidR="00774954" w:rsidRPr="00F3189B" w:rsidRDefault="00A35C7B" w:rsidP="002F020F">
            <w:r w:rsidRPr="00F3189B">
              <w:t>Чихунов А.А.</w:t>
            </w:r>
          </w:p>
        </w:tc>
        <w:tc>
          <w:tcPr>
            <w:tcW w:w="3125" w:type="pct"/>
          </w:tcPr>
          <w:p w:rsidR="00774954" w:rsidRPr="00F3189B" w:rsidRDefault="005A67BE" w:rsidP="002F020F">
            <w:r w:rsidRPr="00F3189B">
              <w:t>врач-ото</w:t>
            </w:r>
            <w:r w:rsidR="00774954" w:rsidRPr="00F3189B">
              <w:t>ларинголог</w:t>
            </w:r>
            <w:r w:rsidR="00BF2601" w:rsidRPr="00F3189B">
              <w:t xml:space="preserve"> ГБУЗ </w:t>
            </w:r>
            <w:r w:rsidR="00E61C1F" w:rsidRPr="00F3189B">
              <w:t>«Клинцовская ЦГБ»</w:t>
            </w:r>
          </w:p>
        </w:tc>
      </w:tr>
      <w:tr w:rsidR="000E5717" w:rsidRPr="00F3189B" w:rsidTr="00F3189B">
        <w:tc>
          <w:tcPr>
            <w:tcW w:w="417" w:type="pct"/>
          </w:tcPr>
          <w:p w:rsidR="00774954" w:rsidRPr="00F3189B" w:rsidRDefault="00774954" w:rsidP="002F020F">
            <w:pPr>
              <w:jc w:val="center"/>
            </w:pPr>
            <w:r w:rsidRPr="00F3189B">
              <w:t>11</w:t>
            </w:r>
            <w:r w:rsidR="00F3189B">
              <w:t>.</w:t>
            </w:r>
          </w:p>
        </w:tc>
        <w:tc>
          <w:tcPr>
            <w:tcW w:w="1458" w:type="pct"/>
          </w:tcPr>
          <w:p w:rsidR="00774954" w:rsidRPr="00F3189B" w:rsidRDefault="00774954" w:rsidP="002F020F">
            <w:r w:rsidRPr="00F3189B">
              <w:t>Лукашов С.Д.</w:t>
            </w:r>
          </w:p>
        </w:tc>
        <w:tc>
          <w:tcPr>
            <w:tcW w:w="3125" w:type="pct"/>
          </w:tcPr>
          <w:p w:rsidR="00774954" w:rsidRPr="00F3189B" w:rsidRDefault="005A67BE" w:rsidP="002F020F">
            <w:r w:rsidRPr="00F3189B">
              <w:t>врач-дерматолог</w:t>
            </w:r>
            <w:r w:rsidR="00BF2601" w:rsidRPr="00F3189B">
              <w:t xml:space="preserve"> ГБУЗ </w:t>
            </w:r>
            <w:r w:rsidR="00E61C1F" w:rsidRPr="00F3189B">
              <w:t>«Клинцовская ЦГБ»</w:t>
            </w:r>
          </w:p>
        </w:tc>
      </w:tr>
      <w:tr w:rsidR="000E5717" w:rsidRPr="00F3189B" w:rsidTr="00F3189B">
        <w:tc>
          <w:tcPr>
            <w:tcW w:w="417" w:type="pct"/>
          </w:tcPr>
          <w:p w:rsidR="005953A0" w:rsidRPr="00F3189B" w:rsidRDefault="005953A0" w:rsidP="002F020F">
            <w:pPr>
              <w:jc w:val="center"/>
            </w:pPr>
            <w:r w:rsidRPr="00F3189B">
              <w:t>12</w:t>
            </w:r>
            <w:r w:rsidR="00F3189B">
              <w:t>.</w:t>
            </w:r>
          </w:p>
        </w:tc>
        <w:tc>
          <w:tcPr>
            <w:tcW w:w="1458" w:type="pct"/>
          </w:tcPr>
          <w:p w:rsidR="005953A0" w:rsidRPr="00F3189B" w:rsidRDefault="004F2C75" w:rsidP="002F020F">
            <w:r w:rsidRPr="00F3189B">
              <w:t>Шаляпина К.В.</w:t>
            </w:r>
          </w:p>
        </w:tc>
        <w:tc>
          <w:tcPr>
            <w:tcW w:w="3125" w:type="pct"/>
          </w:tcPr>
          <w:p w:rsidR="005953A0" w:rsidRPr="00F3189B" w:rsidRDefault="005953A0" w:rsidP="002F020F">
            <w:r w:rsidRPr="00F3189B">
              <w:t>врач-стоматолог</w:t>
            </w:r>
            <w:r w:rsidR="00BF2601" w:rsidRPr="00F3189B">
              <w:t xml:space="preserve"> ГБУЗ </w:t>
            </w:r>
            <w:r w:rsidR="00E61C1F" w:rsidRPr="00F3189B">
              <w:t>«Клинцовская ЦГБ»</w:t>
            </w:r>
          </w:p>
        </w:tc>
      </w:tr>
    </w:tbl>
    <w:p w:rsidR="00906BE2" w:rsidRPr="002F020F" w:rsidRDefault="007F192F" w:rsidP="00570B1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570B1E" w:rsidTr="00570B1E">
        <w:tc>
          <w:tcPr>
            <w:tcW w:w="417" w:type="pct"/>
          </w:tcPr>
          <w:p w:rsidR="004E5495" w:rsidRPr="00570B1E" w:rsidRDefault="00570B1E" w:rsidP="00ED4279">
            <w:pPr>
              <w:jc w:val="center"/>
            </w:pPr>
            <w:r w:rsidRPr="00570B1E">
              <w:t>№ п</w:t>
            </w:r>
            <w:r w:rsidR="004E5495" w:rsidRPr="00570B1E">
              <w:t>п</w:t>
            </w:r>
          </w:p>
        </w:tc>
        <w:tc>
          <w:tcPr>
            <w:tcW w:w="1458" w:type="pct"/>
          </w:tcPr>
          <w:p w:rsidR="004E5495" w:rsidRPr="00570B1E" w:rsidRDefault="004E5495" w:rsidP="00ED4279">
            <w:pPr>
              <w:jc w:val="center"/>
            </w:pPr>
            <w:r w:rsidRPr="00570B1E">
              <w:t>Ф.И.О.</w:t>
            </w:r>
          </w:p>
        </w:tc>
        <w:tc>
          <w:tcPr>
            <w:tcW w:w="3125" w:type="pct"/>
          </w:tcPr>
          <w:p w:rsidR="004E5495" w:rsidRPr="00570B1E" w:rsidRDefault="004E5495" w:rsidP="00ED4279">
            <w:pPr>
              <w:jc w:val="center"/>
            </w:pPr>
            <w:r w:rsidRPr="00570B1E">
              <w:t>Должность</w:t>
            </w:r>
          </w:p>
        </w:tc>
      </w:tr>
      <w:tr w:rsidR="000E5717" w:rsidRPr="00570B1E" w:rsidTr="00570B1E">
        <w:trPr>
          <w:trHeight w:val="178"/>
        </w:trPr>
        <w:tc>
          <w:tcPr>
            <w:tcW w:w="417" w:type="pct"/>
          </w:tcPr>
          <w:p w:rsidR="00E16792" w:rsidRPr="00570B1E" w:rsidRDefault="00E16792" w:rsidP="00ED4279">
            <w:pPr>
              <w:jc w:val="center"/>
            </w:pPr>
            <w:r w:rsidRPr="00570B1E">
              <w:t>1</w:t>
            </w:r>
            <w:r w:rsidR="00570B1E">
              <w:t>.</w:t>
            </w:r>
          </w:p>
        </w:tc>
        <w:tc>
          <w:tcPr>
            <w:tcW w:w="1458" w:type="pct"/>
          </w:tcPr>
          <w:p w:rsidR="00E16792" w:rsidRPr="00570B1E" w:rsidRDefault="00DA633D" w:rsidP="00ED4279">
            <w:r w:rsidRPr="00570B1E">
              <w:t>Геращенко А.А.</w:t>
            </w:r>
          </w:p>
        </w:tc>
        <w:tc>
          <w:tcPr>
            <w:tcW w:w="3125" w:type="pct"/>
          </w:tcPr>
          <w:p w:rsidR="00E16792" w:rsidRPr="00570B1E" w:rsidRDefault="00E16792" w:rsidP="00ED4279">
            <w:r w:rsidRPr="00570B1E"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570B1E" w:rsidTr="00570B1E">
        <w:trPr>
          <w:trHeight w:val="413"/>
        </w:trPr>
        <w:tc>
          <w:tcPr>
            <w:tcW w:w="417" w:type="pct"/>
          </w:tcPr>
          <w:p w:rsidR="00274993" w:rsidRPr="00570B1E" w:rsidRDefault="00274993" w:rsidP="00ED4279">
            <w:pPr>
              <w:jc w:val="center"/>
            </w:pPr>
            <w:r w:rsidRPr="00570B1E">
              <w:t>2</w:t>
            </w:r>
            <w:r w:rsidR="00570B1E">
              <w:t>.</w:t>
            </w:r>
          </w:p>
        </w:tc>
        <w:tc>
          <w:tcPr>
            <w:tcW w:w="1458" w:type="pct"/>
          </w:tcPr>
          <w:p w:rsidR="00274993" w:rsidRPr="00570B1E" w:rsidRDefault="00DD071A" w:rsidP="00ED4279">
            <w:r w:rsidRPr="00570B1E">
              <w:t>Белозорова М.А.</w:t>
            </w:r>
          </w:p>
        </w:tc>
        <w:tc>
          <w:tcPr>
            <w:tcW w:w="3125" w:type="pct"/>
          </w:tcPr>
          <w:p w:rsidR="00274993" w:rsidRPr="00570B1E" w:rsidRDefault="00274993" w:rsidP="00ED4279">
            <w:r w:rsidRPr="00570B1E">
              <w:t>медицинская сестра ГБУЗ «Клинцовская ЦГБ», секретарь комиссии</w:t>
            </w:r>
          </w:p>
        </w:tc>
      </w:tr>
      <w:tr w:rsidR="00793402" w:rsidRPr="00570B1E" w:rsidTr="00570B1E">
        <w:tc>
          <w:tcPr>
            <w:tcW w:w="417" w:type="pct"/>
          </w:tcPr>
          <w:p w:rsidR="00847208" w:rsidRPr="00570B1E" w:rsidRDefault="00847208" w:rsidP="00ED4279">
            <w:pPr>
              <w:jc w:val="center"/>
            </w:pPr>
            <w:r w:rsidRPr="00570B1E">
              <w:t>3</w:t>
            </w:r>
            <w:r w:rsidR="00570B1E">
              <w:t>.</w:t>
            </w:r>
          </w:p>
        </w:tc>
        <w:tc>
          <w:tcPr>
            <w:tcW w:w="1458" w:type="pct"/>
          </w:tcPr>
          <w:p w:rsidR="00847208" w:rsidRPr="00570B1E" w:rsidRDefault="00F50471" w:rsidP="00ED4279">
            <w:r w:rsidRPr="00570B1E">
              <w:t>Ермакова О.Н.</w:t>
            </w:r>
          </w:p>
        </w:tc>
        <w:tc>
          <w:tcPr>
            <w:tcW w:w="3125" w:type="pct"/>
          </w:tcPr>
          <w:p w:rsidR="00847208" w:rsidRPr="00570B1E" w:rsidRDefault="0066065A" w:rsidP="00ED4279">
            <w:r w:rsidRPr="00570B1E">
              <w:t>с</w:t>
            </w:r>
            <w:r w:rsidR="009C1826" w:rsidRPr="00570B1E">
              <w:t>пециалист</w:t>
            </w:r>
            <w:r w:rsidRPr="00570B1E">
              <w:t xml:space="preserve"> МБУ «Комплексного центра по </w:t>
            </w:r>
            <w:proofErr w:type="gramStart"/>
            <w:r w:rsidRPr="00570B1E">
              <w:t>обеспе</w:t>
            </w:r>
            <w:r w:rsidR="000C479D">
              <w:t>-</w:t>
            </w:r>
            <w:r w:rsidRPr="00570B1E">
              <w:t>чению</w:t>
            </w:r>
            <w:proofErr w:type="gramEnd"/>
            <w:r w:rsidRPr="00570B1E">
              <w:t xml:space="preserve"> образовательной деятельности учреждения образования Клинцовского района»</w:t>
            </w:r>
          </w:p>
        </w:tc>
      </w:tr>
      <w:tr w:rsidR="007068A7" w:rsidRPr="00570B1E" w:rsidTr="00570B1E">
        <w:trPr>
          <w:trHeight w:val="996"/>
        </w:trPr>
        <w:tc>
          <w:tcPr>
            <w:tcW w:w="417" w:type="pct"/>
          </w:tcPr>
          <w:p w:rsidR="00274993" w:rsidRPr="00570B1E" w:rsidRDefault="00274993" w:rsidP="00ED4279">
            <w:pPr>
              <w:jc w:val="center"/>
            </w:pPr>
            <w:r w:rsidRPr="00570B1E">
              <w:t>4</w:t>
            </w:r>
            <w:r w:rsidR="00570B1E">
              <w:t>.</w:t>
            </w:r>
          </w:p>
        </w:tc>
        <w:tc>
          <w:tcPr>
            <w:tcW w:w="1458" w:type="pct"/>
          </w:tcPr>
          <w:p w:rsidR="00274993" w:rsidRPr="00570B1E" w:rsidRDefault="00DD071A" w:rsidP="00ED4279">
            <w:r w:rsidRPr="00570B1E">
              <w:t>Коленько Т.Я.</w:t>
            </w:r>
          </w:p>
        </w:tc>
        <w:tc>
          <w:tcPr>
            <w:tcW w:w="3125" w:type="pct"/>
          </w:tcPr>
          <w:p w:rsidR="00274993" w:rsidRPr="00570B1E" w:rsidRDefault="00274993" w:rsidP="00ED4279">
            <w:r w:rsidRPr="00570B1E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</w:t>
            </w:r>
            <w:r w:rsidR="000C479D">
              <w:t>-</w:t>
            </w:r>
            <w:r w:rsidRPr="00570B1E">
              <w:t>ского и Красногор</w:t>
            </w:r>
            <w:r w:rsidR="007068A7" w:rsidRPr="00570B1E">
              <w:t>ского районов Брянской области)</w:t>
            </w:r>
          </w:p>
        </w:tc>
      </w:tr>
      <w:tr w:rsidR="000E5717" w:rsidRPr="00570B1E" w:rsidTr="00570B1E">
        <w:tc>
          <w:tcPr>
            <w:tcW w:w="417" w:type="pct"/>
          </w:tcPr>
          <w:p w:rsidR="00274993" w:rsidRPr="00570B1E" w:rsidRDefault="00274993" w:rsidP="00ED4279">
            <w:pPr>
              <w:jc w:val="center"/>
            </w:pPr>
            <w:r w:rsidRPr="00570B1E">
              <w:t>5</w:t>
            </w:r>
            <w:r w:rsidR="00570B1E">
              <w:t>.</w:t>
            </w:r>
          </w:p>
        </w:tc>
        <w:tc>
          <w:tcPr>
            <w:tcW w:w="1458" w:type="pct"/>
          </w:tcPr>
          <w:p w:rsidR="00274993" w:rsidRPr="00570B1E" w:rsidRDefault="00F50471" w:rsidP="00ED4279">
            <w:r w:rsidRPr="00570B1E">
              <w:t>Пекина Т.А.</w:t>
            </w:r>
          </w:p>
        </w:tc>
        <w:tc>
          <w:tcPr>
            <w:tcW w:w="3125" w:type="pct"/>
          </w:tcPr>
          <w:p w:rsidR="00274993" w:rsidRPr="00570B1E" w:rsidRDefault="00274993" w:rsidP="00ED4279">
            <w:r w:rsidRPr="00570B1E">
              <w:t>врач-хирург ГБУЗ «Клинцовская ЦГБ»</w:t>
            </w:r>
          </w:p>
        </w:tc>
      </w:tr>
      <w:tr w:rsidR="000E5717" w:rsidRPr="00570B1E" w:rsidTr="00570B1E">
        <w:tc>
          <w:tcPr>
            <w:tcW w:w="417" w:type="pct"/>
          </w:tcPr>
          <w:p w:rsidR="00274993" w:rsidRPr="00570B1E" w:rsidRDefault="00192534" w:rsidP="00ED4279">
            <w:pPr>
              <w:jc w:val="center"/>
            </w:pPr>
            <w:r w:rsidRPr="00570B1E">
              <w:t>6</w:t>
            </w:r>
            <w:r w:rsidR="00570B1E">
              <w:t>.</w:t>
            </w:r>
          </w:p>
        </w:tc>
        <w:tc>
          <w:tcPr>
            <w:tcW w:w="1458" w:type="pct"/>
          </w:tcPr>
          <w:p w:rsidR="00274993" w:rsidRPr="00570B1E" w:rsidRDefault="00F50471" w:rsidP="00ED4279">
            <w:r w:rsidRPr="00570B1E">
              <w:t>Коношенко Е.Ю.</w:t>
            </w:r>
          </w:p>
        </w:tc>
        <w:tc>
          <w:tcPr>
            <w:tcW w:w="3125" w:type="pct"/>
          </w:tcPr>
          <w:p w:rsidR="00274993" w:rsidRPr="00570B1E" w:rsidRDefault="00274993" w:rsidP="00ED4279">
            <w:r w:rsidRPr="00570B1E">
              <w:t>врач-педиатр ГБУЗ «Клинцовская ЦГБ»,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570B1E" w:rsidTr="00570B1E">
        <w:tc>
          <w:tcPr>
            <w:tcW w:w="417" w:type="pct"/>
          </w:tcPr>
          <w:p w:rsidR="00A35C7B" w:rsidRPr="00570B1E" w:rsidRDefault="00A35C7B" w:rsidP="00ED4279">
            <w:pPr>
              <w:jc w:val="center"/>
            </w:pPr>
            <w:r w:rsidRPr="00570B1E">
              <w:t>7</w:t>
            </w:r>
            <w:r w:rsidR="00570B1E">
              <w:t>.</w:t>
            </w:r>
          </w:p>
        </w:tc>
        <w:tc>
          <w:tcPr>
            <w:tcW w:w="1458" w:type="pct"/>
          </w:tcPr>
          <w:p w:rsidR="00A35C7B" w:rsidRPr="00570B1E" w:rsidRDefault="002D438B" w:rsidP="00ED4279">
            <w:r w:rsidRPr="00570B1E">
              <w:t>Сильченко Ю.С.</w:t>
            </w:r>
          </w:p>
        </w:tc>
        <w:tc>
          <w:tcPr>
            <w:tcW w:w="3125" w:type="pct"/>
          </w:tcPr>
          <w:p w:rsidR="00A35C7B" w:rsidRPr="00570B1E" w:rsidRDefault="00F50471" w:rsidP="00ED4279">
            <w:r w:rsidRPr="00570B1E">
              <w:t>врач-невропатолог</w:t>
            </w:r>
            <w:r w:rsidR="00A35C7B" w:rsidRPr="00570B1E">
              <w:t xml:space="preserve"> ГБУЗ «Клинцовская ЦГБ»</w:t>
            </w:r>
          </w:p>
        </w:tc>
      </w:tr>
      <w:tr w:rsidR="000E5717" w:rsidRPr="00570B1E" w:rsidTr="00570B1E">
        <w:tc>
          <w:tcPr>
            <w:tcW w:w="417" w:type="pct"/>
          </w:tcPr>
          <w:p w:rsidR="00A35C7B" w:rsidRPr="00570B1E" w:rsidRDefault="00A35C7B" w:rsidP="00ED4279">
            <w:pPr>
              <w:jc w:val="center"/>
            </w:pPr>
            <w:r w:rsidRPr="00570B1E">
              <w:t>8</w:t>
            </w:r>
            <w:r w:rsidR="00570B1E">
              <w:t>.</w:t>
            </w:r>
          </w:p>
        </w:tc>
        <w:tc>
          <w:tcPr>
            <w:tcW w:w="1458" w:type="pct"/>
          </w:tcPr>
          <w:p w:rsidR="00A35C7B" w:rsidRPr="00570B1E" w:rsidRDefault="00274993" w:rsidP="00ED4279">
            <w:r w:rsidRPr="00570B1E">
              <w:t>Демиденко Н.Л.</w:t>
            </w:r>
          </w:p>
        </w:tc>
        <w:tc>
          <w:tcPr>
            <w:tcW w:w="3125" w:type="pct"/>
          </w:tcPr>
          <w:p w:rsidR="00A35C7B" w:rsidRPr="00570B1E" w:rsidRDefault="00A35C7B" w:rsidP="00ED4279">
            <w:r w:rsidRPr="00570B1E">
              <w:t>врач-психиатр ГБУЗ «Клинцовская ЦГБ»</w:t>
            </w:r>
          </w:p>
        </w:tc>
      </w:tr>
      <w:tr w:rsidR="000E5717" w:rsidRPr="00570B1E" w:rsidTr="00570B1E">
        <w:tc>
          <w:tcPr>
            <w:tcW w:w="417" w:type="pct"/>
          </w:tcPr>
          <w:p w:rsidR="009C1826" w:rsidRPr="00570B1E" w:rsidRDefault="009C1826" w:rsidP="00ED4279">
            <w:pPr>
              <w:jc w:val="center"/>
            </w:pPr>
            <w:r w:rsidRPr="00570B1E">
              <w:t>9</w:t>
            </w:r>
            <w:r w:rsidR="00570B1E">
              <w:t>.</w:t>
            </w:r>
          </w:p>
        </w:tc>
        <w:tc>
          <w:tcPr>
            <w:tcW w:w="1458" w:type="pct"/>
          </w:tcPr>
          <w:p w:rsidR="009C1826" w:rsidRPr="00570B1E" w:rsidRDefault="003B71AE" w:rsidP="00ED4279">
            <w:r w:rsidRPr="00570B1E">
              <w:t>Пипченко Е.В.</w:t>
            </w:r>
          </w:p>
        </w:tc>
        <w:tc>
          <w:tcPr>
            <w:tcW w:w="3125" w:type="pct"/>
          </w:tcPr>
          <w:p w:rsidR="009C1826" w:rsidRPr="00570B1E" w:rsidRDefault="009C1826" w:rsidP="00ED4279">
            <w:r w:rsidRPr="00570B1E">
              <w:t>врач-о</w:t>
            </w:r>
            <w:r w:rsidR="00F50471" w:rsidRPr="00570B1E">
              <w:t>кулист</w:t>
            </w:r>
            <w:r w:rsidR="00BF2601" w:rsidRPr="00570B1E">
              <w:t xml:space="preserve"> ГБУЗ </w:t>
            </w:r>
            <w:r w:rsidR="00E61C1F" w:rsidRPr="00570B1E">
              <w:t>«Клинцовская ЦГБ»</w:t>
            </w:r>
          </w:p>
        </w:tc>
      </w:tr>
      <w:tr w:rsidR="000E5717" w:rsidRPr="00570B1E" w:rsidTr="00570B1E">
        <w:tc>
          <w:tcPr>
            <w:tcW w:w="417" w:type="pct"/>
          </w:tcPr>
          <w:p w:rsidR="001B67E4" w:rsidRPr="00570B1E" w:rsidRDefault="001B67E4" w:rsidP="00ED4279">
            <w:pPr>
              <w:jc w:val="center"/>
            </w:pPr>
            <w:r w:rsidRPr="00570B1E">
              <w:t>10</w:t>
            </w:r>
            <w:r w:rsidR="00570B1E">
              <w:t>.</w:t>
            </w:r>
          </w:p>
        </w:tc>
        <w:tc>
          <w:tcPr>
            <w:tcW w:w="1458" w:type="pct"/>
          </w:tcPr>
          <w:p w:rsidR="001B67E4" w:rsidRPr="00570B1E" w:rsidRDefault="00DA633D" w:rsidP="00ED4279">
            <w:r w:rsidRPr="00570B1E">
              <w:t>Семенок С.В.</w:t>
            </w:r>
          </w:p>
        </w:tc>
        <w:tc>
          <w:tcPr>
            <w:tcW w:w="3125" w:type="pct"/>
          </w:tcPr>
          <w:p w:rsidR="001B67E4" w:rsidRPr="00570B1E" w:rsidRDefault="00F50471" w:rsidP="00ED4279">
            <w:r w:rsidRPr="00570B1E">
              <w:t>врач-ото</w:t>
            </w:r>
            <w:r w:rsidR="001B67E4" w:rsidRPr="00570B1E">
              <w:t>ларинголог ГБУЗ «Клинцовская ЦГБ»</w:t>
            </w:r>
          </w:p>
        </w:tc>
      </w:tr>
      <w:tr w:rsidR="00F50471" w:rsidRPr="00570B1E" w:rsidTr="00570B1E">
        <w:tc>
          <w:tcPr>
            <w:tcW w:w="417" w:type="pct"/>
          </w:tcPr>
          <w:p w:rsidR="00A11F9A" w:rsidRPr="00570B1E" w:rsidRDefault="00A11F9A" w:rsidP="00ED4279">
            <w:pPr>
              <w:jc w:val="center"/>
            </w:pPr>
            <w:r w:rsidRPr="00570B1E">
              <w:t>11</w:t>
            </w:r>
            <w:r w:rsidR="00570B1E">
              <w:t>.</w:t>
            </w:r>
          </w:p>
        </w:tc>
        <w:tc>
          <w:tcPr>
            <w:tcW w:w="1458" w:type="pct"/>
          </w:tcPr>
          <w:p w:rsidR="00A11F9A" w:rsidRPr="00570B1E" w:rsidRDefault="00A11F9A" w:rsidP="00ED4279">
            <w:r w:rsidRPr="00570B1E">
              <w:t>Привалова И.В.</w:t>
            </w:r>
          </w:p>
        </w:tc>
        <w:tc>
          <w:tcPr>
            <w:tcW w:w="3125" w:type="pct"/>
          </w:tcPr>
          <w:p w:rsidR="00A11F9A" w:rsidRPr="00570B1E" w:rsidRDefault="00F50471" w:rsidP="00ED4279">
            <w:r w:rsidRPr="00570B1E">
              <w:t>врач-дермат</w:t>
            </w:r>
            <w:r w:rsidR="00A11F9A" w:rsidRPr="00570B1E">
              <w:t>олог</w:t>
            </w:r>
            <w:r w:rsidR="00BF2601" w:rsidRPr="00570B1E">
              <w:t xml:space="preserve"> ГБУЗ </w:t>
            </w:r>
            <w:r w:rsidR="00E61C1F" w:rsidRPr="00570B1E">
              <w:t>«Клинцовская ЦГБ»</w:t>
            </w:r>
          </w:p>
        </w:tc>
      </w:tr>
      <w:tr w:rsidR="000E5717" w:rsidRPr="00570B1E" w:rsidTr="00570B1E">
        <w:tc>
          <w:tcPr>
            <w:tcW w:w="417" w:type="pct"/>
          </w:tcPr>
          <w:p w:rsidR="00A35C7B" w:rsidRPr="00570B1E" w:rsidRDefault="00A35C7B" w:rsidP="00ED4279">
            <w:pPr>
              <w:jc w:val="center"/>
            </w:pPr>
            <w:r w:rsidRPr="00570B1E">
              <w:t>12</w:t>
            </w:r>
            <w:r w:rsidR="00570B1E">
              <w:t>.</w:t>
            </w:r>
          </w:p>
        </w:tc>
        <w:tc>
          <w:tcPr>
            <w:tcW w:w="1458" w:type="pct"/>
          </w:tcPr>
          <w:p w:rsidR="00A35C7B" w:rsidRPr="00570B1E" w:rsidRDefault="00F50471" w:rsidP="00ED4279">
            <w:r w:rsidRPr="00570B1E">
              <w:t>Химич Л.В.</w:t>
            </w:r>
          </w:p>
        </w:tc>
        <w:tc>
          <w:tcPr>
            <w:tcW w:w="3125" w:type="pct"/>
          </w:tcPr>
          <w:p w:rsidR="00A35C7B" w:rsidRPr="00570B1E" w:rsidRDefault="00A35C7B" w:rsidP="00ED4279">
            <w:r w:rsidRPr="00570B1E">
              <w:t>врач-стоматолог ГБУЗ «Клинцовская ЦГБ»</w:t>
            </w:r>
          </w:p>
        </w:tc>
      </w:tr>
    </w:tbl>
    <w:p w:rsidR="007F192F" w:rsidRPr="002F020F" w:rsidRDefault="007F192F" w:rsidP="00ED4279">
      <w:pPr>
        <w:spacing w:line="235" w:lineRule="auto"/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«Гордеевский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ED4279">
      <w:pPr>
        <w:spacing w:line="233" w:lineRule="auto"/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E68BD" w:rsidRPr="005F1FBE" w:rsidTr="005F1FBE">
        <w:tc>
          <w:tcPr>
            <w:tcW w:w="417" w:type="pct"/>
          </w:tcPr>
          <w:p w:rsidR="004E5495" w:rsidRPr="005F1FBE" w:rsidRDefault="005F1FBE" w:rsidP="00ED4279">
            <w:pPr>
              <w:jc w:val="center"/>
            </w:pPr>
            <w:r w:rsidRPr="005F1FBE">
              <w:t>№ п</w:t>
            </w:r>
            <w:r w:rsidR="004E5495" w:rsidRPr="005F1FBE">
              <w:t>п</w:t>
            </w:r>
          </w:p>
        </w:tc>
        <w:tc>
          <w:tcPr>
            <w:tcW w:w="1458" w:type="pct"/>
          </w:tcPr>
          <w:p w:rsidR="004E5495" w:rsidRPr="005F1FBE" w:rsidRDefault="004E5495" w:rsidP="00ED4279">
            <w:pPr>
              <w:jc w:val="center"/>
            </w:pPr>
            <w:r w:rsidRPr="005F1FBE">
              <w:t>Ф.И.О.</w:t>
            </w:r>
          </w:p>
        </w:tc>
        <w:tc>
          <w:tcPr>
            <w:tcW w:w="3125" w:type="pct"/>
          </w:tcPr>
          <w:p w:rsidR="004E5495" w:rsidRPr="005F1FBE" w:rsidRDefault="004E5495" w:rsidP="00ED4279">
            <w:pPr>
              <w:jc w:val="center"/>
            </w:pPr>
            <w:r w:rsidRPr="005F1FBE">
              <w:t>Должность</w:t>
            </w:r>
          </w:p>
        </w:tc>
      </w:tr>
      <w:tr w:rsidR="009E68BD" w:rsidRPr="005F1FBE" w:rsidTr="00ED4279">
        <w:trPr>
          <w:trHeight w:val="178"/>
        </w:trPr>
        <w:tc>
          <w:tcPr>
            <w:tcW w:w="417" w:type="pct"/>
          </w:tcPr>
          <w:p w:rsidR="00442DB1" w:rsidRPr="005F1FBE" w:rsidRDefault="00442DB1" w:rsidP="00ED4279">
            <w:pPr>
              <w:jc w:val="center"/>
            </w:pPr>
            <w:r w:rsidRPr="005F1FBE">
              <w:t>1</w:t>
            </w:r>
            <w:r w:rsidR="00ED4279">
              <w:t>.</w:t>
            </w:r>
          </w:p>
        </w:tc>
        <w:tc>
          <w:tcPr>
            <w:tcW w:w="1458" w:type="pct"/>
          </w:tcPr>
          <w:p w:rsidR="00442DB1" w:rsidRPr="005F1FBE" w:rsidRDefault="00442DB1" w:rsidP="00ED4279">
            <w:r w:rsidRPr="005F1FBE">
              <w:t>Зубиков А.Е.</w:t>
            </w:r>
          </w:p>
        </w:tc>
        <w:tc>
          <w:tcPr>
            <w:tcW w:w="3125" w:type="pct"/>
          </w:tcPr>
          <w:p w:rsidR="00442DB1" w:rsidRPr="005F1FBE" w:rsidRDefault="00442DB1" w:rsidP="00ED4279">
            <w:r w:rsidRPr="005F1FBE">
              <w:rPr>
                <w:iCs/>
              </w:rPr>
              <w:t>военный комиссар</w:t>
            </w:r>
            <w:r w:rsidRPr="005F1FBE"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9E68BD" w:rsidRPr="005F1FBE" w:rsidTr="00ED4279">
        <w:tc>
          <w:tcPr>
            <w:tcW w:w="417" w:type="pct"/>
          </w:tcPr>
          <w:p w:rsidR="00DC178A" w:rsidRPr="005F1FBE" w:rsidRDefault="00DC178A" w:rsidP="00ED4279">
            <w:pPr>
              <w:jc w:val="center"/>
            </w:pPr>
            <w:r w:rsidRPr="005F1FBE">
              <w:t>2</w:t>
            </w:r>
            <w:r w:rsidR="00ED4279">
              <w:t>.</w:t>
            </w:r>
          </w:p>
        </w:tc>
        <w:tc>
          <w:tcPr>
            <w:tcW w:w="1458" w:type="pct"/>
          </w:tcPr>
          <w:p w:rsidR="00DC178A" w:rsidRPr="005F1FBE" w:rsidRDefault="00DC178A" w:rsidP="00ED4279">
            <w:r w:rsidRPr="005F1FBE">
              <w:t>Рогачева Е.Д.</w:t>
            </w:r>
          </w:p>
        </w:tc>
        <w:tc>
          <w:tcPr>
            <w:tcW w:w="3125" w:type="pct"/>
          </w:tcPr>
          <w:p w:rsidR="00DC178A" w:rsidRPr="005F1FBE" w:rsidRDefault="00DC178A" w:rsidP="00ED4279">
            <w:r w:rsidRPr="005F1FBE">
              <w:t xml:space="preserve">медицинская сестра военного комиссариата (города Клинцы, Клинцовского, Гордеевского и </w:t>
            </w:r>
            <w:proofErr w:type="gramStart"/>
            <w:r w:rsidRPr="005F1FBE">
              <w:t>Красногор</w:t>
            </w:r>
            <w:r w:rsidR="00ED4279">
              <w:t>-</w:t>
            </w:r>
            <w:r w:rsidRPr="005F1FBE">
              <w:t>ского</w:t>
            </w:r>
            <w:proofErr w:type="gramEnd"/>
            <w:r w:rsidRPr="005F1FBE">
              <w:t xml:space="preserve">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9E68BD" w:rsidRPr="005F1FBE" w:rsidTr="00ED4279">
        <w:tc>
          <w:tcPr>
            <w:tcW w:w="417" w:type="pct"/>
          </w:tcPr>
          <w:p w:rsidR="005F0E55" w:rsidRPr="005F1FBE" w:rsidRDefault="005F0E55" w:rsidP="00ED4279">
            <w:pPr>
              <w:jc w:val="center"/>
            </w:pPr>
            <w:r w:rsidRPr="005F1FBE">
              <w:t>3</w:t>
            </w:r>
            <w:r w:rsidR="00ED4279">
              <w:t>.</w:t>
            </w:r>
          </w:p>
        </w:tc>
        <w:tc>
          <w:tcPr>
            <w:tcW w:w="1458" w:type="pct"/>
          </w:tcPr>
          <w:p w:rsidR="005F0E55" w:rsidRPr="005F1FBE" w:rsidRDefault="00E16627" w:rsidP="00ED4279">
            <w:r w:rsidRPr="005F1FBE">
              <w:t>Лакиза Е.В.</w:t>
            </w:r>
          </w:p>
        </w:tc>
        <w:tc>
          <w:tcPr>
            <w:tcW w:w="3125" w:type="pct"/>
          </w:tcPr>
          <w:p w:rsidR="00ED4279" w:rsidRDefault="005F0E55" w:rsidP="00ED4279">
            <w:r w:rsidRPr="005F1FBE">
              <w:t xml:space="preserve">ответственный секретарь </w:t>
            </w:r>
            <w:r w:rsidR="00B003EB" w:rsidRPr="005F1FBE">
              <w:t xml:space="preserve">сектора обеспечения </w:t>
            </w:r>
            <w:proofErr w:type="gramStart"/>
            <w:r w:rsidR="00B003EB" w:rsidRPr="005F1FBE">
              <w:t>деятель</w:t>
            </w:r>
            <w:r w:rsidR="00ED4279">
              <w:t>-</w:t>
            </w:r>
            <w:r w:rsidR="00B003EB" w:rsidRPr="005F1FBE">
              <w:t>ности</w:t>
            </w:r>
            <w:proofErr w:type="gramEnd"/>
            <w:r w:rsidR="00B003EB" w:rsidRPr="005F1FBE">
              <w:t xml:space="preserve"> комиссии</w:t>
            </w:r>
            <w:r w:rsidR="00ED4279">
              <w:t xml:space="preserve"> по делам несовершеннолетних</w:t>
            </w:r>
          </w:p>
          <w:p w:rsidR="005F0E55" w:rsidRPr="005F1FBE" w:rsidRDefault="005F0E55" w:rsidP="00ED4279">
            <w:r w:rsidRPr="005F1FBE">
              <w:t>и защите их прав Гордеевского район</w:t>
            </w:r>
            <w:r w:rsidR="00B003EB" w:rsidRPr="005F1FBE">
              <w:t>а</w:t>
            </w:r>
            <w:r w:rsidR="00E27E30" w:rsidRPr="005F1FBE">
              <w:t>, представитель администрации</w:t>
            </w:r>
          </w:p>
        </w:tc>
      </w:tr>
      <w:tr w:rsidR="009E68BD" w:rsidRPr="005F1FBE" w:rsidTr="00ED4279">
        <w:tc>
          <w:tcPr>
            <w:tcW w:w="417" w:type="pct"/>
          </w:tcPr>
          <w:p w:rsidR="002C3366" w:rsidRPr="005F1FBE" w:rsidRDefault="002C3366" w:rsidP="00ED4279">
            <w:pPr>
              <w:jc w:val="center"/>
            </w:pPr>
            <w:r w:rsidRPr="005F1FBE">
              <w:t>4</w:t>
            </w:r>
            <w:r w:rsidR="00ED4279">
              <w:t>.</w:t>
            </w:r>
          </w:p>
        </w:tc>
        <w:tc>
          <w:tcPr>
            <w:tcW w:w="1458" w:type="pct"/>
          </w:tcPr>
          <w:p w:rsidR="002C3366" w:rsidRPr="005F1FBE" w:rsidRDefault="002C3366" w:rsidP="00ED4279">
            <w:r w:rsidRPr="005F1FBE">
              <w:t>Самусенко Е.Н.</w:t>
            </w:r>
          </w:p>
        </w:tc>
        <w:tc>
          <w:tcPr>
            <w:tcW w:w="3125" w:type="pct"/>
          </w:tcPr>
          <w:p w:rsidR="002C3366" w:rsidRPr="005F1FBE" w:rsidRDefault="002C3366" w:rsidP="00ED4279">
            <w:r w:rsidRPr="005F1FBE">
              <w:t xml:space="preserve">старший помощник начальника отделения (подготовки и призыва граждан на военную службу) военного </w:t>
            </w:r>
            <w:r w:rsidRPr="005F1FBE">
              <w:lastRenderedPageBreak/>
              <w:t>комиссариата (города Клинцы, Клинцовского, Гордеев</w:t>
            </w:r>
            <w:r w:rsidR="00ED4279">
              <w:t>-</w:t>
            </w:r>
            <w:r w:rsidRPr="005F1FBE">
              <w:t>ского и Красногорского районов Брянской области)</w:t>
            </w:r>
          </w:p>
        </w:tc>
      </w:tr>
      <w:tr w:rsidR="009E68BD" w:rsidRPr="005F1FBE" w:rsidTr="00ED4279">
        <w:tc>
          <w:tcPr>
            <w:tcW w:w="417" w:type="pct"/>
          </w:tcPr>
          <w:p w:rsidR="0099063C" w:rsidRPr="005F1FBE" w:rsidRDefault="0099063C" w:rsidP="00ED4279">
            <w:pPr>
              <w:jc w:val="center"/>
            </w:pPr>
            <w:r w:rsidRPr="005F1FBE">
              <w:lastRenderedPageBreak/>
              <w:t>5</w:t>
            </w:r>
            <w:r w:rsidR="00ED4279">
              <w:t>.</w:t>
            </w:r>
          </w:p>
        </w:tc>
        <w:tc>
          <w:tcPr>
            <w:tcW w:w="1458" w:type="pct"/>
          </w:tcPr>
          <w:p w:rsidR="0099063C" w:rsidRPr="005F1FBE" w:rsidRDefault="009E68BD" w:rsidP="00ED4279">
            <w:r w:rsidRPr="005F1FBE">
              <w:t>Ткачев Р.С.</w:t>
            </w:r>
          </w:p>
        </w:tc>
        <w:tc>
          <w:tcPr>
            <w:tcW w:w="3125" w:type="pct"/>
          </w:tcPr>
          <w:p w:rsidR="0099063C" w:rsidRPr="005F1FBE" w:rsidRDefault="0099063C" w:rsidP="00ED4279">
            <w:r w:rsidRPr="005F1FBE">
              <w:t>врач-невролог ГБУЗ «Клинцовская ЦГБ»</w:t>
            </w:r>
          </w:p>
        </w:tc>
      </w:tr>
      <w:tr w:rsidR="009E68BD" w:rsidRPr="005F1FBE" w:rsidTr="00ED4279">
        <w:tc>
          <w:tcPr>
            <w:tcW w:w="417" w:type="pct"/>
          </w:tcPr>
          <w:p w:rsidR="0099063C" w:rsidRPr="005F1FBE" w:rsidRDefault="0099063C" w:rsidP="00ED4279">
            <w:pPr>
              <w:jc w:val="center"/>
            </w:pPr>
            <w:r w:rsidRPr="005F1FBE">
              <w:t>6</w:t>
            </w:r>
            <w:r w:rsidR="00ED4279">
              <w:t>.</w:t>
            </w:r>
          </w:p>
        </w:tc>
        <w:tc>
          <w:tcPr>
            <w:tcW w:w="1458" w:type="pct"/>
          </w:tcPr>
          <w:p w:rsidR="0099063C" w:rsidRPr="005F1FBE" w:rsidRDefault="00E16627" w:rsidP="00ED4279">
            <w:r w:rsidRPr="005F1FBE">
              <w:t>Рябченков В.В.</w:t>
            </w:r>
          </w:p>
        </w:tc>
        <w:tc>
          <w:tcPr>
            <w:tcW w:w="3125" w:type="pct"/>
          </w:tcPr>
          <w:p w:rsidR="004F361E" w:rsidRPr="005F1FBE" w:rsidRDefault="0099063C" w:rsidP="00ED4279">
            <w:r w:rsidRPr="005F1FBE">
              <w:t xml:space="preserve">врач-хирург ГБУЗ </w:t>
            </w:r>
            <w:r w:rsidR="00E27E30" w:rsidRPr="005F1FBE">
              <w:t>«</w:t>
            </w:r>
            <w:r w:rsidR="00E16627" w:rsidRPr="005F1FBE">
              <w:t>Гордеевская ЦР</w:t>
            </w:r>
            <w:r w:rsidR="00E27E30" w:rsidRPr="005F1FBE">
              <w:t>Б»</w:t>
            </w:r>
          </w:p>
        </w:tc>
      </w:tr>
      <w:tr w:rsidR="009E68BD" w:rsidRPr="005F1FBE" w:rsidTr="00ED4279">
        <w:tc>
          <w:tcPr>
            <w:tcW w:w="417" w:type="pct"/>
          </w:tcPr>
          <w:p w:rsidR="005F0E55" w:rsidRPr="005F1FBE" w:rsidRDefault="00ED4279" w:rsidP="00ED4279">
            <w:pPr>
              <w:spacing w:line="233" w:lineRule="auto"/>
              <w:jc w:val="center"/>
            </w:pPr>
            <w:r>
              <w:br w:type="page"/>
            </w:r>
            <w:r w:rsidR="00F51C92" w:rsidRPr="005F1FBE">
              <w:t>7</w:t>
            </w:r>
            <w:r>
              <w:t>.</w:t>
            </w:r>
          </w:p>
        </w:tc>
        <w:tc>
          <w:tcPr>
            <w:tcW w:w="1458" w:type="pct"/>
          </w:tcPr>
          <w:p w:rsidR="005F0E55" w:rsidRPr="005F1FBE" w:rsidRDefault="006853ED" w:rsidP="00ED4279">
            <w:pPr>
              <w:spacing w:line="233" w:lineRule="auto"/>
            </w:pPr>
            <w:r w:rsidRPr="005F1FBE">
              <w:t>Головкина</w:t>
            </w:r>
            <w:r w:rsidR="005F0E55" w:rsidRPr="005F1FBE">
              <w:t xml:space="preserve"> В.</w:t>
            </w:r>
            <w:r w:rsidRPr="005F1FBE">
              <w:t>В</w:t>
            </w:r>
            <w:r w:rsidR="005F0E55" w:rsidRPr="005F1FBE">
              <w:t>.</w:t>
            </w:r>
          </w:p>
        </w:tc>
        <w:tc>
          <w:tcPr>
            <w:tcW w:w="3125" w:type="pct"/>
          </w:tcPr>
          <w:p w:rsidR="005F0E55" w:rsidRPr="005F1FBE" w:rsidRDefault="005F0E55" w:rsidP="00ED4279">
            <w:pPr>
              <w:spacing w:line="233" w:lineRule="auto"/>
            </w:pPr>
            <w:r w:rsidRPr="005F1FBE">
              <w:t>врач-</w:t>
            </w:r>
            <w:r w:rsidR="00B003EB" w:rsidRPr="005F1FBE">
              <w:t>педиатр</w:t>
            </w:r>
            <w:r w:rsidR="00BF2601" w:rsidRPr="005F1FBE">
              <w:t xml:space="preserve"> ГБУЗ </w:t>
            </w:r>
            <w:r w:rsidR="00E61C1F" w:rsidRPr="005F1FBE">
              <w:t>«Гордеевская ЦРБ»</w:t>
            </w:r>
            <w:r w:rsidR="00DC6BF2" w:rsidRPr="005F1FBE">
              <w:t xml:space="preserve">, врач, </w:t>
            </w:r>
            <w:proofErr w:type="gramStart"/>
            <w:r w:rsidR="00DC6BF2" w:rsidRPr="005F1FBE">
              <w:t>руково</w:t>
            </w:r>
            <w:r w:rsidR="00ED4279">
              <w:t>-</w:t>
            </w:r>
            <w:r w:rsidR="00DC6BF2" w:rsidRPr="005F1FBE">
              <w:t>дящий</w:t>
            </w:r>
            <w:proofErr w:type="gramEnd"/>
            <w:r w:rsidR="00DC6BF2" w:rsidRPr="005F1FBE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9E68BD" w:rsidRPr="005F1FBE" w:rsidTr="005F1FBE">
        <w:tc>
          <w:tcPr>
            <w:tcW w:w="417" w:type="pct"/>
          </w:tcPr>
          <w:p w:rsidR="00F51C92" w:rsidRPr="005F1FBE" w:rsidRDefault="00F51C92" w:rsidP="00ED4279">
            <w:pPr>
              <w:spacing w:line="20" w:lineRule="atLeast"/>
              <w:jc w:val="center"/>
            </w:pPr>
            <w:r w:rsidRPr="005F1FBE">
              <w:t>8</w:t>
            </w:r>
            <w:r w:rsidR="00ED4279">
              <w:t>.</w:t>
            </w:r>
          </w:p>
        </w:tc>
        <w:tc>
          <w:tcPr>
            <w:tcW w:w="1458" w:type="pct"/>
          </w:tcPr>
          <w:p w:rsidR="00F51C92" w:rsidRPr="005F1FBE" w:rsidRDefault="00F51C92" w:rsidP="00ED4279">
            <w:pPr>
              <w:spacing w:line="20" w:lineRule="atLeast"/>
            </w:pPr>
            <w:r w:rsidRPr="005F1FBE">
              <w:t xml:space="preserve">Кислова </w:t>
            </w:r>
            <w:r w:rsidR="00B003EB" w:rsidRPr="005F1FBE">
              <w:t>Т.П.</w:t>
            </w:r>
          </w:p>
        </w:tc>
        <w:tc>
          <w:tcPr>
            <w:tcW w:w="3125" w:type="pct"/>
          </w:tcPr>
          <w:p w:rsidR="00F51C92" w:rsidRPr="005F1FBE" w:rsidRDefault="00B003EB" w:rsidP="00ED4279">
            <w:pPr>
              <w:spacing w:line="20" w:lineRule="atLeast"/>
            </w:pPr>
            <w:r w:rsidRPr="005F1FBE">
              <w:t>врач-стоматолог ГБУЗ «Гордеевская ЦРБ»</w:t>
            </w:r>
          </w:p>
        </w:tc>
      </w:tr>
      <w:tr w:rsidR="009E68BD" w:rsidRPr="005F1FBE" w:rsidTr="005F1FBE">
        <w:tc>
          <w:tcPr>
            <w:tcW w:w="417" w:type="pct"/>
          </w:tcPr>
          <w:p w:rsidR="00E27E30" w:rsidRPr="005F1FBE" w:rsidRDefault="00E27E30" w:rsidP="00ED4279">
            <w:pPr>
              <w:spacing w:line="20" w:lineRule="atLeast"/>
              <w:jc w:val="center"/>
            </w:pPr>
            <w:r w:rsidRPr="005F1FBE">
              <w:t>9</w:t>
            </w:r>
            <w:r w:rsidR="00ED4279">
              <w:t>.</w:t>
            </w:r>
          </w:p>
        </w:tc>
        <w:tc>
          <w:tcPr>
            <w:tcW w:w="1458" w:type="pct"/>
          </w:tcPr>
          <w:p w:rsidR="00E27E30" w:rsidRPr="005F1FBE" w:rsidRDefault="009E68BD" w:rsidP="00ED4279">
            <w:pPr>
              <w:spacing w:line="20" w:lineRule="atLeast"/>
            </w:pPr>
            <w:r w:rsidRPr="005F1FBE">
              <w:t>Пипченко Е.В.</w:t>
            </w:r>
          </w:p>
        </w:tc>
        <w:tc>
          <w:tcPr>
            <w:tcW w:w="3125" w:type="pct"/>
          </w:tcPr>
          <w:p w:rsidR="00E27E30" w:rsidRPr="005F1FBE" w:rsidRDefault="00E16627" w:rsidP="00ED4279">
            <w:pPr>
              <w:spacing w:line="20" w:lineRule="atLeast"/>
            </w:pPr>
            <w:r w:rsidRPr="005F1FBE">
              <w:t>врач-окулист</w:t>
            </w:r>
            <w:r w:rsidR="00E27E30" w:rsidRPr="005F1FBE">
              <w:t xml:space="preserve"> ГБУЗ «Клинцовская ЦГБ»</w:t>
            </w:r>
          </w:p>
        </w:tc>
      </w:tr>
      <w:tr w:rsidR="009E68BD" w:rsidRPr="005F1FBE" w:rsidTr="005F1FBE">
        <w:tc>
          <w:tcPr>
            <w:tcW w:w="417" w:type="pct"/>
          </w:tcPr>
          <w:p w:rsidR="00F51C92" w:rsidRPr="005F1FBE" w:rsidRDefault="00F51C92" w:rsidP="00ED4279">
            <w:pPr>
              <w:spacing w:line="20" w:lineRule="atLeast"/>
              <w:jc w:val="center"/>
            </w:pPr>
            <w:r w:rsidRPr="005F1FBE">
              <w:t>10</w:t>
            </w:r>
            <w:r w:rsidR="00ED4279">
              <w:t>.</w:t>
            </w:r>
          </w:p>
        </w:tc>
        <w:tc>
          <w:tcPr>
            <w:tcW w:w="1458" w:type="pct"/>
          </w:tcPr>
          <w:p w:rsidR="00F51C92" w:rsidRPr="005F1FBE" w:rsidRDefault="009E68BD" w:rsidP="00ED4279">
            <w:pPr>
              <w:spacing w:line="20" w:lineRule="atLeast"/>
            </w:pPr>
            <w:r w:rsidRPr="005F1FBE">
              <w:t>Ханкевич С.А.</w:t>
            </w:r>
          </w:p>
        </w:tc>
        <w:tc>
          <w:tcPr>
            <w:tcW w:w="3125" w:type="pct"/>
          </w:tcPr>
          <w:p w:rsidR="00F51C92" w:rsidRPr="005F1FBE" w:rsidRDefault="00213933" w:rsidP="00ED4279">
            <w:pPr>
              <w:spacing w:line="20" w:lineRule="atLeast"/>
            </w:pPr>
            <w:r w:rsidRPr="005F1FBE">
              <w:t>врач-психиатр ГБУЗ «Клинцовская ЦГБ»</w:t>
            </w:r>
          </w:p>
        </w:tc>
      </w:tr>
      <w:tr w:rsidR="00094B55" w:rsidRPr="005F1FBE" w:rsidTr="005F1FBE">
        <w:tc>
          <w:tcPr>
            <w:tcW w:w="417" w:type="pct"/>
          </w:tcPr>
          <w:p w:rsidR="002C3366" w:rsidRPr="005F1FBE" w:rsidRDefault="002C3366" w:rsidP="00ED4279">
            <w:pPr>
              <w:spacing w:line="20" w:lineRule="atLeast"/>
              <w:jc w:val="center"/>
            </w:pPr>
            <w:r w:rsidRPr="005F1FBE">
              <w:t>1</w:t>
            </w:r>
            <w:r w:rsidR="00213933" w:rsidRPr="005F1FBE">
              <w:t>1</w:t>
            </w:r>
            <w:r w:rsidR="00ED4279">
              <w:t>.</w:t>
            </w:r>
          </w:p>
        </w:tc>
        <w:tc>
          <w:tcPr>
            <w:tcW w:w="1458" w:type="pct"/>
          </w:tcPr>
          <w:p w:rsidR="002C3366" w:rsidRPr="005F1FBE" w:rsidRDefault="0019040F" w:rsidP="00ED4279">
            <w:pPr>
              <w:spacing w:line="20" w:lineRule="atLeast"/>
            </w:pPr>
            <w:r w:rsidRPr="005F1FBE">
              <w:t>Чихунов А.А.</w:t>
            </w:r>
          </w:p>
        </w:tc>
        <w:tc>
          <w:tcPr>
            <w:tcW w:w="3125" w:type="pct"/>
          </w:tcPr>
          <w:p w:rsidR="002C3366" w:rsidRPr="005F1FBE" w:rsidRDefault="002C3366" w:rsidP="00ED4279">
            <w:pPr>
              <w:spacing w:line="20" w:lineRule="atLeast"/>
            </w:pPr>
            <w:r w:rsidRPr="005F1FBE">
              <w:t>врач-ото</w:t>
            </w:r>
            <w:r w:rsidR="00213933" w:rsidRPr="005F1FBE">
              <w:t>ла</w:t>
            </w:r>
            <w:r w:rsidRPr="005F1FBE">
              <w:t xml:space="preserve">ринголог ГБУЗ </w:t>
            </w:r>
            <w:r w:rsidR="00502022" w:rsidRPr="005F1FBE">
              <w:t>«Клинцовская ЦГБ»</w:t>
            </w:r>
          </w:p>
        </w:tc>
      </w:tr>
      <w:tr w:rsidR="00094B55" w:rsidRPr="005F1FBE" w:rsidTr="005F1FBE">
        <w:tc>
          <w:tcPr>
            <w:tcW w:w="417" w:type="pct"/>
          </w:tcPr>
          <w:p w:rsidR="00F51C92" w:rsidRPr="005F1FBE" w:rsidRDefault="00F51C92" w:rsidP="00ED4279">
            <w:pPr>
              <w:spacing w:line="20" w:lineRule="atLeast"/>
              <w:jc w:val="center"/>
            </w:pPr>
            <w:r w:rsidRPr="005F1FBE">
              <w:t>1</w:t>
            </w:r>
            <w:r w:rsidR="00213933" w:rsidRPr="005F1FBE">
              <w:t>2</w:t>
            </w:r>
            <w:r w:rsidR="00ED4279">
              <w:t>.</w:t>
            </w:r>
          </w:p>
        </w:tc>
        <w:tc>
          <w:tcPr>
            <w:tcW w:w="1458" w:type="pct"/>
          </w:tcPr>
          <w:p w:rsidR="00F51C92" w:rsidRPr="005F1FBE" w:rsidRDefault="00E16627" w:rsidP="00ED4279">
            <w:pPr>
              <w:spacing w:line="20" w:lineRule="atLeast"/>
            </w:pPr>
            <w:r w:rsidRPr="005F1FBE">
              <w:t>Шаповалова И.В.</w:t>
            </w:r>
          </w:p>
        </w:tc>
        <w:tc>
          <w:tcPr>
            <w:tcW w:w="3125" w:type="pct"/>
          </w:tcPr>
          <w:p w:rsidR="00F51C92" w:rsidRPr="005F1FBE" w:rsidRDefault="00213933" w:rsidP="00ED4279">
            <w:pPr>
              <w:spacing w:line="20" w:lineRule="atLeast"/>
            </w:pPr>
            <w:r w:rsidRPr="005F1FBE">
              <w:t>врач-дерматолог ГБУЗ «Клинцовская ЦГБ»</w:t>
            </w:r>
          </w:p>
        </w:tc>
      </w:tr>
    </w:tbl>
    <w:p w:rsidR="007F192F" w:rsidRPr="002F020F" w:rsidRDefault="007F192F" w:rsidP="00ED427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94B55" w:rsidRPr="00ED4279" w:rsidTr="00ED4279">
        <w:tc>
          <w:tcPr>
            <w:tcW w:w="417" w:type="pct"/>
          </w:tcPr>
          <w:p w:rsidR="004E5495" w:rsidRPr="00ED4279" w:rsidRDefault="00ED4279" w:rsidP="00ED4279">
            <w:pPr>
              <w:jc w:val="center"/>
            </w:pPr>
            <w:r w:rsidRPr="00ED4279">
              <w:t>№ п</w:t>
            </w:r>
            <w:r w:rsidR="004E5495" w:rsidRPr="00ED4279">
              <w:t>п</w:t>
            </w:r>
          </w:p>
        </w:tc>
        <w:tc>
          <w:tcPr>
            <w:tcW w:w="1458" w:type="pct"/>
          </w:tcPr>
          <w:p w:rsidR="004E5495" w:rsidRPr="00ED4279" w:rsidRDefault="004E5495" w:rsidP="00ED4279">
            <w:pPr>
              <w:jc w:val="center"/>
            </w:pPr>
            <w:r w:rsidRPr="00ED4279">
              <w:t>Ф.И.О.</w:t>
            </w:r>
          </w:p>
        </w:tc>
        <w:tc>
          <w:tcPr>
            <w:tcW w:w="3125" w:type="pct"/>
          </w:tcPr>
          <w:p w:rsidR="004E5495" w:rsidRPr="00ED4279" w:rsidRDefault="004E5495" w:rsidP="00ED4279">
            <w:pPr>
              <w:jc w:val="center"/>
            </w:pPr>
            <w:r w:rsidRPr="00ED4279">
              <w:t>Должность</w:t>
            </w:r>
          </w:p>
        </w:tc>
      </w:tr>
      <w:tr w:rsidR="00094B55" w:rsidRPr="00ED4279" w:rsidTr="00ED4279">
        <w:trPr>
          <w:trHeight w:val="1154"/>
        </w:trPr>
        <w:tc>
          <w:tcPr>
            <w:tcW w:w="417" w:type="pct"/>
          </w:tcPr>
          <w:p w:rsidR="00442DB1" w:rsidRPr="00ED4279" w:rsidRDefault="00442DB1" w:rsidP="00ED4279">
            <w:pPr>
              <w:jc w:val="center"/>
            </w:pPr>
            <w:r w:rsidRPr="00ED4279">
              <w:t>1</w:t>
            </w:r>
            <w:r w:rsidR="00ED4279">
              <w:t>.</w:t>
            </w:r>
          </w:p>
        </w:tc>
        <w:tc>
          <w:tcPr>
            <w:tcW w:w="1458" w:type="pct"/>
          </w:tcPr>
          <w:p w:rsidR="00442DB1" w:rsidRPr="00ED4279" w:rsidRDefault="00501579" w:rsidP="00ED4279">
            <w:r w:rsidRPr="00ED4279">
              <w:t>Геращенко А.А.</w:t>
            </w:r>
          </w:p>
        </w:tc>
        <w:tc>
          <w:tcPr>
            <w:tcW w:w="3125" w:type="pct"/>
          </w:tcPr>
          <w:p w:rsidR="00442DB1" w:rsidRPr="00ED4279" w:rsidRDefault="00442DB1" w:rsidP="00ED4279">
            <w:r w:rsidRPr="00ED4279"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94B55" w:rsidRPr="00ED4279" w:rsidTr="00ED4279">
        <w:trPr>
          <w:trHeight w:val="516"/>
        </w:trPr>
        <w:tc>
          <w:tcPr>
            <w:tcW w:w="417" w:type="pct"/>
          </w:tcPr>
          <w:p w:rsidR="005953A0" w:rsidRPr="00ED4279" w:rsidRDefault="005953A0" w:rsidP="00ED4279">
            <w:pPr>
              <w:jc w:val="center"/>
            </w:pPr>
            <w:r w:rsidRPr="00ED4279">
              <w:t>2</w:t>
            </w:r>
            <w:r w:rsidR="00ED4279">
              <w:t>.</w:t>
            </w:r>
          </w:p>
        </w:tc>
        <w:tc>
          <w:tcPr>
            <w:tcW w:w="1458" w:type="pct"/>
          </w:tcPr>
          <w:p w:rsidR="005953A0" w:rsidRPr="00ED4279" w:rsidRDefault="00AA509F" w:rsidP="00ED4279">
            <w:r w:rsidRPr="00ED4279">
              <w:t>Недбайло Е.И.</w:t>
            </w:r>
          </w:p>
        </w:tc>
        <w:tc>
          <w:tcPr>
            <w:tcW w:w="3125" w:type="pct"/>
          </w:tcPr>
          <w:p w:rsidR="005953A0" w:rsidRPr="00ED4279" w:rsidRDefault="006853ED" w:rsidP="00ED4279">
            <w:r w:rsidRPr="00ED4279">
              <w:t>м</w:t>
            </w:r>
            <w:r w:rsidR="005E15B2" w:rsidRPr="00ED4279">
              <w:t>ед</w:t>
            </w:r>
            <w:r w:rsidRPr="00ED4279">
              <w:t xml:space="preserve">ицинская </w:t>
            </w:r>
            <w:r w:rsidR="005E15B2" w:rsidRPr="00ED4279">
              <w:t>сестра ГБУЗ «Гордеевская ЦРБ»</w:t>
            </w:r>
            <w:r w:rsidR="005953A0" w:rsidRPr="00ED4279">
              <w:t>, секретарь комиссии</w:t>
            </w:r>
          </w:p>
        </w:tc>
      </w:tr>
      <w:tr w:rsidR="00094B55" w:rsidRPr="00ED4279" w:rsidTr="00ED4279">
        <w:tc>
          <w:tcPr>
            <w:tcW w:w="417" w:type="pct"/>
          </w:tcPr>
          <w:p w:rsidR="005F0E55" w:rsidRPr="00ED4279" w:rsidRDefault="005F0E55" w:rsidP="00ED4279">
            <w:pPr>
              <w:jc w:val="center"/>
            </w:pPr>
            <w:r w:rsidRPr="00ED4279">
              <w:t>3</w:t>
            </w:r>
            <w:r w:rsidR="00ED4279">
              <w:t>.</w:t>
            </w:r>
          </w:p>
        </w:tc>
        <w:tc>
          <w:tcPr>
            <w:tcW w:w="1458" w:type="pct"/>
          </w:tcPr>
          <w:p w:rsidR="005F0E55" w:rsidRPr="00ED4279" w:rsidRDefault="004A3219" w:rsidP="00ED4279">
            <w:r w:rsidRPr="00ED4279">
              <w:t>Цы</w:t>
            </w:r>
            <w:r w:rsidR="0019485F" w:rsidRPr="00ED4279">
              <w:t xml:space="preserve">гановская Е.П.  </w:t>
            </w:r>
          </w:p>
        </w:tc>
        <w:tc>
          <w:tcPr>
            <w:tcW w:w="3125" w:type="pct"/>
          </w:tcPr>
          <w:p w:rsidR="005F0E55" w:rsidRPr="00ED4279" w:rsidRDefault="00DB5CE1" w:rsidP="00ED4279">
            <w:r w:rsidRPr="00ED4279">
              <w:t xml:space="preserve">ведущий специалист сектора семьи, охраны </w:t>
            </w:r>
            <w:proofErr w:type="gramStart"/>
            <w:r w:rsidRPr="00ED4279">
              <w:t>материн</w:t>
            </w:r>
            <w:r w:rsidR="00727855">
              <w:t>-</w:t>
            </w:r>
            <w:r w:rsidRPr="00ED4279">
              <w:t>ства</w:t>
            </w:r>
            <w:proofErr w:type="gramEnd"/>
            <w:r w:rsidRPr="00ED4279">
              <w:t xml:space="preserve"> и детства администрации Гордеевского района</w:t>
            </w:r>
            <w:r w:rsidR="00E27E30" w:rsidRPr="00ED4279">
              <w:t>, представитель администрации</w:t>
            </w:r>
          </w:p>
        </w:tc>
      </w:tr>
      <w:tr w:rsidR="00094B55" w:rsidRPr="00ED4279" w:rsidTr="00ED4279">
        <w:trPr>
          <w:trHeight w:val="996"/>
        </w:trPr>
        <w:tc>
          <w:tcPr>
            <w:tcW w:w="417" w:type="pct"/>
          </w:tcPr>
          <w:p w:rsidR="0099063C" w:rsidRPr="00ED4279" w:rsidRDefault="0099063C" w:rsidP="00ED4279">
            <w:pPr>
              <w:jc w:val="center"/>
            </w:pPr>
            <w:r w:rsidRPr="00ED4279">
              <w:t>4</w:t>
            </w:r>
            <w:r w:rsidR="00ED4279">
              <w:t>.</w:t>
            </w:r>
          </w:p>
        </w:tc>
        <w:tc>
          <w:tcPr>
            <w:tcW w:w="1458" w:type="pct"/>
          </w:tcPr>
          <w:p w:rsidR="0099063C" w:rsidRPr="00ED4279" w:rsidRDefault="002123B8" w:rsidP="00ED4279">
            <w:r w:rsidRPr="00ED4279">
              <w:t>Коленько Т.Я.</w:t>
            </w:r>
          </w:p>
        </w:tc>
        <w:tc>
          <w:tcPr>
            <w:tcW w:w="3125" w:type="pct"/>
          </w:tcPr>
          <w:p w:rsidR="0099063C" w:rsidRPr="00ED4279" w:rsidRDefault="0099063C" w:rsidP="00ED4279">
            <w:r w:rsidRPr="00ED4279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</w:t>
            </w:r>
            <w:r w:rsidR="007068A7" w:rsidRPr="00ED4279">
              <w:t>ского районов Брянской области)</w:t>
            </w:r>
          </w:p>
        </w:tc>
      </w:tr>
      <w:tr w:rsidR="00094B55" w:rsidRPr="00ED4279" w:rsidTr="00ED4279">
        <w:tc>
          <w:tcPr>
            <w:tcW w:w="417" w:type="pct"/>
          </w:tcPr>
          <w:p w:rsidR="005F0E55" w:rsidRPr="00ED4279" w:rsidRDefault="005F0E55" w:rsidP="00ED4279">
            <w:pPr>
              <w:jc w:val="center"/>
            </w:pPr>
            <w:r w:rsidRPr="00ED4279">
              <w:t>5</w:t>
            </w:r>
            <w:r w:rsidR="00ED4279">
              <w:t>.</w:t>
            </w:r>
          </w:p>
        </w:tc>
        <w:tc>
          <w:tcPr>
            <w:tcW w:w="1458" w:type="pct"/>
          </w:tcPr>
          <w:p w:rsidR="005F0E55" w:rsidRPr="00ED4279" w:rsidRDefault="00094B55" w:rsidP="00ED4279">
            <w:r w:rsidRPr="00ED4279">
              <w:t>Медведева Г.А.</w:t>
            </w:r>
          </w:p>
        </w:tc>
        <w:tc>
          <w:tcPr>
            <w:tcW w:w="3125" w:type="pct"/>
          </w:tcPr>
          <w:p w:rsidR="005F0E55" w:rsidRPr="00ED4279" w:rsidRDefault="005F0E55" w:rsidP="00ED4279">
            <w:r w:rsidRPr="00ED4279">
              <w:t>врач-</w:t>
            </w:r>
            <w:r w:rsidR="00DB5CE1" w:rsidRPr="00ED4279">
              <w:t>невролог</w:t>
            </w:r>
            <w:r w:rsidR="00BF2601" w:rsidRPr="00ED4279">
              <w:t xml:space="preserve"> </w:t>
            </w:r>
            <w:r w:rsidR="00A313E5" w:rsidRPr="00ED4279">
              <w:t xml:space="preserve">ГБУЗ </w:t>
            </w:r>
            <w:r w:rsidR="007F69EB" w:rsidRPr="00ED4279">
              <w:t>«Клинцовская ЦГБ»</w:t>
            </w:r>
          </w:p>
        </w:tc>
      </w:tr>
      <w:tr w:rsidR="00094B55" w:rsidRPr="00ED4279" w:rsidTr="00ED4279">
        <w:tc>
          <w:tcPr>
            <w:tcW w:w="417" w:type="pct"/>
          </w:tcPr>
          <w:p w:rsidR="001025BA" w:rsidRPr="00ED4279" w:rsidRDefault="00DB5CE1" w:rsidP="00ED4279">
            <w:pPr>
              <w:jc w:val="center"/>
            </w:pPr>
            <w:r w:rsidRPr="00ED4279">
              <w:t>6</w:t>
            </w:r>
            <w:r w:rsidR="00ED4279">
              <w:t>.</w:t>
            </w:r>
          </w:p>
        </w:tc>
        <w:tc>
          <w:tcPr>
            <w:tcW w:w="1458" w:type="pct"/>
          </w:tcPr>
          <w:p w:rsidR="001025BA" w:rsidRPr="00ED4279" w:rsidRDefault="004A3219" w:rsidP="00ED4279">
            <w:r w:rsidRPr="00ED4279">
              <w:t>Химич Л.В.</w:t>
            </w:r>
          </w:p>
        </w:tc>
        <w:tc>
          <w:tcPr>
            <w:tcW w:w="3125" w:type="pct"/>
          </w:tcPr>
          <w:p w:rsidR="001025BA" w:rsidRPr="00ED4279" w:rsidRDefault="00DB5CE1" w:rsidP="00ED4279">
            <w:r w:rsidRPr="00ED4279">
              <w:t>в</w:t>
            </w:r>
            <w:r w:rsidR="004A3219" w:rsidRPr="00ED4279">
              <w:t>рач-стоматолог ГБУЗ «Клинцовская ЦГ</w:t>
            </w:r>
            <w:r w:rsidRPr="00ED4279">
              <w:t>Б»</w:t>
            </w:r>
          </w:p>
        </w:tc>
      </w:tr>
      <w:tr w:rsidR="00094B55" w:rsidRPr="00ED4279" w:rsidTr="00ED4279">
        <w:tc>
          <w:tcPr>
            <w:tcW w:w="417" w:type="pct"/>
          </w:tcPr>
          <w:p w:rsidR="001025BA" w:rsidRPr="00ED4279" w:rsidRDefault="00DB5CE1" w:rsidP="00ED4279">
            <w:pPr>
              <w:jc w:val="center"/>
            </w:pPr>
            <w:r w:rsidRPr="00ED4279">
              <w:t>7</w:t>
            </w:r>
            <w:r w:rsidR="00ED4279">
              <w:t>.</w:t>
            </w:r>
          </w:p>
        </w:tc>
        <w:tc>
          <w:tcPr>
            <w:tcW w:w="1458" w:type="pct"/>
          </w:tcPr>
          <w:p w:rsidR="001025BA" w:rsidRPr="00ED4279" w:rsidRDefault="004A3219" w:rsidP="00ED4279">
            <w:r w:rsidRPr="00ED4279">
              <w:t>Семенок С.В.</w:t>
            </w:r>
          </w:p>
        </w:tc>
        <w:tc>
          <w:tcPr>
            <w:tcW w:w="3125" w:type="pct"/>
          </w:tcPr>
          <w:p w:rsidR="001025BA" w:rsidRPr="00ED4279" w:rsidRDefault="004A3219" w:rsidP="00ED4279">
            <w:r w:rsidRPr="00ED4279">
              <w:t>врач-отоларинголог</w:t>
            </w:r>
            <w:r w:rsidR="00DB5CE1" w:rsidRPr="00ED4279">
              <w:t xml:space="preserve"> ГБУЗ </w:t>
            </w:r>
            <w:r w:rsidR="007F69EB" w:rsidRPr="00ED4279">
              <w:t>«Клинцовская ЦГБ»</w:t>
            </w:r>
          </w:p>
        </w:tc>
      </w:tr>
      <w:tr w:rsidR="00094B55" w:rsidRPr="00ED4279" w:rsidTr="00ED4279">
        <w:tc>
          <w:tcPr>
            <w:tcW w:w="417" w:type="pct"/>
          </w:tcPr>
          <w:p w:rsidR="001025BA" w:rsidRPr="00ED4279" w:rsidRDefault="00DB5CE1" w:rsidP="00ED4279">
            <w:pPr>
              <w:jc w:val="center"/>
            </w:pPr>
            <w:r w:rsidRPr="00ED4279">
              <w:t>8</w:t>
            </w:r>
            <w:r w:rsidR="00ED4279">
              <w:t>.</w:t>
            </w:r>
          </w:p>
        </w:tc>
        <w:tc>
          <w:tcPr>
            <w:tcW w:w="1458" w:type="pct"/>
          </w:tcPr>
          <w:p w:rsidR="001025BA" w:rsidRPr="00ED4279" w:rsidRDefault="00094B55" w:rsidP="00ED4279">
            <w:r w:rsidRPr="00ED4279">
              <w:t>Фещенко Н.В.</w:t>
            </w:r>
          </w:p>
        </w:tc>
        <w:tc>
          <w:tcPr>
            <w:tcW w:w="3125" w:type="pct"/>
          </w:tcPr>
          <w:p w:rsidR="001025BA" w:rsidRPr="00ED4279" w:rsidRDefault="004A3219" w:rsidP="00ED4279">
            <w:r w:rsidRPr="00ED4279">
              <w:t>врач-окулист</w:t>
            </w:r>
            <w:r w:rsidR="00DB5CE1" w:rsidRPr="00ED4279">
              <w:t xml:space="preserve"> ГБУЗ </w:t>
            </w:r>
            <w:r w:rsidR="007F69EB" w:rsidRPr="00ED4279">
              <w:t>«Клинцовская ЦГБ»</w:t>
            </w:r>
          </w:p>
        </w:tc>
      </w:tr>
      <w:tr w:rsidR="00094B55" w:rsidRPr="00ED4279" w:rsidTr="00ED4279">
        <w:tc>
          <w:tcPr>
            <w:tcW w:w="417" w:type="pct"/>
          </w:tcPr>
          <w:p w:rsidR="001025BA" w:rsidRPr="00ED4279" w:rsidRDefault="00DB5CE1" w:rsidP="00ED4279">
            <w:pPr>
              <w:jc w:val="center"/>
            </w:pPr>
            <w:r w:rsidRPr="00ED4279">
              <w:t>9</w:t>
            </w:r>
            <w:r w:rsidR="00ED4279">
              <w:t>.</w:t>
            </w:r>
          </w:p>
        </w:tc>
        <w:tc>
          <w:tcPr>
            <w:tcW w:w="1458" w:type="pct"/>
          </w:tcPr>
          <w:p w:rsidR="001025BA" w:rsidRPr="00ED4279" w:rsidRDefault="00094B55" w:rsidP="00ED4279">
            <w:r w:rsidRPr="00ED4279">
              <w:t>Ермош Г.А.</w:t>
            </w:r>
          </w:p>
        </w:tc>
        <w:tc>
          <w:tcPr>
            <w:tcW w:w="3125" w:type="pct"/>
          </w:tcPr>
          <w:p w:rsidR="001025BA" w:rsidRPr="00ED4279" w:rsidRDefault="00DB5CE1" w:rsidP="00ED4279">
            <w:r w:rsidRPr="00ED4279">
              <w:t xml:space="preserve">врач-хирург ГБУЗ </w:t>
            </w:r>
            <w:r w:rsidR="007F69EB" w:rsidRPr="00ED4279">
              <w:t>«Клинцовская ЦГБ»</w:t>
            </w:r>
          </w:p>
        </w:tc>
      </w:tr>
      <w:tr w:rsidR="00094B55" w:rsidRPr="00ED4279" w:rsidTr="00ED4279">
        <w:tc>
          <w:tcPr>
            <w:tcW w:w="417" w:type="pct"/>
          </w:tcPr>
          <w:p w:rsidR="001025BA" w:rsidRPr="00ED4279" w:rsidRDefault="00DB5CE1" w:rsidP="00ED4279">
            <w:pPr>
              <w:jc w:val="center"/>
            </w:pPr>
            <w:r w:rsidRPr="00ED4279">
              <w:t>10</w:t>
            </w:r>
            <w:r w:rsidR="00ED4279">
              <w:t>.</w:t>
            </w:r>
          </w:p>
        </w:tc>
        <w:tc>
          <w:tcPr>
            <w:tcW w:w="1458" w:type="pct"/>
          </w:tcPr>
          <w:p w:rsidR="001025BA" w:rsidRPr="00ED4279" w:rsidRDefault="00094B55" w:rsidP="00ED4279">
            <w:r w:rsidRPr="00ED4279">
              <w:t>Лукашов С.Д.</w:t>
            </w:r>
          </w:p>
        </w:tc>
        <w:tc>
          <w:tcPr>
            <w:tcW w:w="3125" w:type="pct"/>
          </w:tcPr>
          <w:p w:rsidR="001025BA" w:rsidRPr="00ED4279" w:rsidRDefault="00DB5CE1" w:rsidP="00ED4279">
            <w:r w:rsidRPr="00ED4279">
              <w:t xml:space="preserve">врач-дерматолог </w:t>
            </w:r>
            <w:r w:rsidR="007F69EB" w:rsidRPr="00ED4279">
              <w:t>«Клинцовская ЦГБ»</w:t>
            </w:r>
          </w:p>
        </w:tc>
      </w:tr>
      <w:tr w:rsidR="00094B55" w:rsidRPr="00ED4279" w:rsidTr="00ED4279">
        <w:tc>
          <w:tcPr>
            <w:tcW w:w="417" w:type="pct"/>
          </w:tcPr>
          <w:p w:rsidR="005F0E55" w:rsidRPr="00ED4279" w:rsidRDefault="00DB5CE1" w:rsidP="00ED4279">
            <w:pPr>
              <w:jc w:val="center"/>
            </w:pPr>
            <w:r w:rsidRPr="00ED4279">
              <w:t>11</w:t>
            </w:r>
            <w:r w:rsidR="00ED4279">
              <w:t>.</w:t>
            </w:r>
          </w:p>
        </w:tc>
        <w:tc>
          <w:tcPr>
            <w:tcW w:w="1458" w:type="pct"/>
          </w:tcPr>
          <w:p w:rsidR="005F0E55" w:rsidRPr="00ED4279" w:rsidRDefault="006853ED" w:rsidP="00ED4279">
            <w:r w:rsidRPr="00ED4279">
              <w:t>Середа В.Н.</w:t>
            </w:r>
          </w:p>
        </w:tc>
        <w:tc>
          <w:tcPr>
            <w:tcW w:w="3125" w:type="pct"/>
          </w:tcPr>
          <w:p w:rsidR="005F0E55" w:rsidRPr="00ED4279" w:rsidRDefault="005F0E55" w:rsidP="00ED4279">
            <w:r w:rsidRPr="00ED4279">
              <w:t>врач-</w:t>
            </w:r>
            <w:r w:rsidR="001A2B2E" w:rsidRPr="00ED4279">
              <w:t>педиатр</w:t>
            </w:r>
            <w:r w:rsidR="00A313E5" w:rsidRPr="00ED4279">
              <w:t xml:space="preserve"> ГБУЗ </w:t>
            </w:r>
            <w:r w:rsidR="00E61C1F" w:rsidRPr="00ED4279">
              <w:t>«Гордеевская ЦРБ»</w:t>
            </w:r>
            <w:r w:rsidR="00DC6BF2" w:rsidRPr="00ED4279">
              <w:t xml:space="preserve">, врач, </w:t>
            </w:r>
            <w:proofErr w:type="gramStart"/>
            <w:r w:rsidR="00DC6BF2" w:rsidRPr="00ED4279">
              <w:t>руково</w:t>
            </w:r>
            <w:r w:rsidR="00727855">
              <w:t>-</w:t>
            </w:r>
            <w:r w:rsidR="00DC6BF2" w:rsidRPr="00ED4279">
              <w:t>дящий</w:t>
            </w:r>
            <w:proofErr w:type="gramEnd"/>
            <w:r w:rsidR="00DC6BF2" w:rsidRPr="00ED4279">
              <w:t xml:space="preserve"> работой по медицинскому освидетельствованию </w:t>
            </w:r>
            <w:r w:rsidR="007F69EB" w:rsidRPr="00ED4279">
              <w:t>граждан по первоначальной постановке на воинский учет</w:t>
            </w:r>
          </w:p>
        </w:tc>
      </w:tr>
      <w:tr w:rsidR="00094B55" w:rsidRPr="00ED4279" w:rsidTr="00ED4279">
        <w:tc>
          <w:tcPr>
            <w:tcW w:w="417" w:type="pct"/>
          </w:tcPr>
          <w:p w:rsidR="00A03F8B" w:rsidRPr="00ED4279" w:rsidRDefault="00DB5CE1" w:rsidP="00ED4279">
            <w:pPr>
              <w:jc w:val="center"/>
            </w:pPr>
            <w:r w:rsidRPr="00ED4279">
              <w:t>12</w:t>
            </w:r>
            <w:r w:rsidR="00ED4279">
              <w:t>.</w:t>
            </w:r>
          </w:p>
        </w:tc>
        <w:tc>
          <w:tcPr>
            <w:tcW w:w="1458" w:type="pct"/>
          </w:tcPr>
          <w:p w:rsidR="00A03F8B" w:rsidRPr="00ED4279" w:rsidRDefault="00094B55" w:rsidP="00ED4279">
            <w:r w:rsidRPr="00ED4279">
              <w:t>Демиденко Н.Л.</w:t>
            </w:r>
          </w:p>
        </w:tc>
        <w:tc>
          <w:tcPr>
            <w:tcW w:w="3125" w:type="pct"/>
          </w:tcPr>
          <w:p w:rsidR="00A03F8B" w:rsidRPr="00ED4279" w:rsidRDefault="00A03F8B" w:rsidP="00ED4279">
            <w:r w:rsidRPr="00ED4279">
              <w:t>врач-психиатр ГБУЗ «Клинцовская ЦГБ»</w:t>
            </w:r>
          </w:p>
        </w:tc>
      </w:tr>
    </w:tbl>
    <w:p w:rsidR="007F192F" w:rsidRPr="002F020F" w:rsidRDefault="007F192F" w:rsidP="00727855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«Красногорский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727855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727855" w:rsidTr="00727855">
        <w:tc>
          <w:tcPr>
            <w:tcW w:w="417" w:type="pct"/>
          </w:tcPr>
          <w:p w:rsidR="004E5495" w:rsidRPr="00727855" w:rsidRDefault="00727855" w:rsidP="002F020F">
            <w:pPr>
              <w:jc w:val="center"/>
            </w:pPr>
            <w:r w:rsidRPr="00727855">
              <w:t>№ п</w:t>
            </w:r>
            <w:r w:rsidR="004E5495" w:rsidRPr="00727855">
              <w:t>п</w:t>
            </w:r>
          </w:p>
        </w:tc>
        <w:tc>
          <w:tcPr>
            <w:tcW w:w="1458" w:type="pct"/>
          </w:tcPr>
          <w:p w:rsidR="004E5495" w:rsidRPr="00727855" w:rsidRDefault="004E5495" w:rsidP="002F020F">
            <w:pPr>
              <w:jc w:val="center"/>
            </w:pPr>
            <w:r w:rsidRPr="00727855">
              <w:t>Ф.И.О.</w:t>
            </w:r>
          </w:p>
        </w:tc>
        <w:tc>
          <w:tcPr>
            <w:tcW w:w="3125" w:type="pct"/>
          </w:tcPr>
          <w:p w:rsidR="004E5495" w:rsidRPr="00727855" w:rsidRDefault="004E5495" w:rsidP="002F020F">
            <w:pPr>
              <w:jc w:val="center"/>
            </w:pPr>
            <w:r w:rsidRPr="00727855">
              <w:t>Должность</w:t>
            </w:r>
          </w:p>
        </w:tc>
      </w:tr>
      <w:tr w:rsidR="000E5717" w:rsidRPr="00727855" w:rsidTr="00BC5E5A">
        <w:trPr>
          <w:trHeight w:val="178"/>
        </w:trPr>
        <w:tc>
          <w:tcPr>
            <w:tcW w:w="417" w:type="pct"/>
          </w:tcPr>
          <w:p w:rsidR="00442DB1" w:rsidRPr="00727855" w:rsidRDefault="00442DB1" w:rsidP="002F020F">
            <w:pPr>
              <w:jc w:val="center"/>
            </w:pPr>
            <w:r w:rsidRPr="00727855">
              <w:t>1</w:t>
            </w:r>
            <w:r w:rsidR="00727855">
              <w:t>.</w:t>
            </w:r>
          </w:p>
        </w:tc>
        <w:tc>
          <w:tcPr>
            <w:tcW w:w="1458" w:type="pct"/>
          </w:tcPr>
          <w:p w:rsidR="00442DB1" w:rsidRPr="00727855" w:rsidRDefault="00442DB1" w:rsidP="00BC5E5A">
            <w:r w:rsidRPr="00727855">
              <w:t>Зубиков А.Е.</w:t>
            </w:r>
          </w:p>
        </w:tc>
        <w:tc>
          <w:tcPr>
            <w:tcW w:w="3125" w:type="pct"/>
          </w:tcPr>
          <w:p w:rsidR="00442DB1" w:rsidRPr="00727855" w:rsidRDefault="00442DB1" w:rsidP="00BC5E5A">
            <w:r w:rsidRPr="00727855">
              <w:rPr>
                <w:iCs/>
              </w:rPr>
              <w:t>военный комиссар</w:t>
            </w:r>
            <w:r w:rsidRPr="00727855"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727855" w:rsidTr="00BC5E5A">
        <w:tc>
          <w:tcPr>
            <w:tcW w:w="417" w:type="pct"/>
          </w:tcPr>
          <w:p w:rsidR="00DC178A" w:rsidRPr="00727855" w:rsidRDefault="00DC178A" w:rsidP="002F020F">
            <w:pPr>
              <w:jc w:val="center"/>
            </w:pPr>
            <w:r w:rsidRPr="00727855">
              <w:t>2</w:t>
            </w:r>
            <w:r w:rsidR="00727855">
              <w:t>.</w:t>
            </w:r>
          </w:p>
        </w:tc>
        <w:tc>
          <w:tcPr>
            <w:tcW w:w="1458" w:type="pct"/>
          </w:tcPr>
          <w:p w:rsidR="00DC178A" w:rsidRPr="00727855" w:rsidRDefault="00DC178A" w:rsidP="00BC5E5A">
            <w:r w:rsidRPr="00727855">
              <w:t>Рогачева Е.Д.</w:t>
            </w:r>
          </w:p>
        </w:tc>
        <w:tc>
          <w:tcPr>
            <w:tcW w:w="3125" w:type="pct"/>
          </w:tcPr>
          <w:p w:rsidR="00DC178A" w:rsidRPr="00727855" w:rsidRDefault="00DC178A" w:rsidP="00BC5E5A">
            <w:r w:rsidRPr="00727855">
              <w:t xml:space="preserve">медицинская сестра военного комиссариата (города Клинцы, Клинцовского, Гордеевского и </w:t>
            </w:r>
            <w:proofErr w:type="gramStart"/>
            <w:r w:rsidRPr="00727855">
              <w:t>Красногор</w:t>
            </w:r>
            <w:r w:rsidR="00BC5E5A">
              <w:t>-</w:t>
            </w:r>
            <w:r w:rsidRPr="00727855">
              <w:t>ского</w:t>
            </w:r>
            <w:proofErr w:type="gramEnd"/>
            <w:r w:rsidRPr="00727855">
              <w:t xml:space="preserve"> районов Брянской области) центра (военно-</w:t>
            </w:r>
            <w:r w:rsidRPr="00727855">
              <w:lastRenderedPageBreak/>
              <w:t>врачебной экспертизы) военного комиссариата Брянской области, секретарь комиссии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lastRenderedPageBreak/>
              <w:t>3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84273E" w:rsidP="00BC5E5A">
            <w:r w:rsidRPr="00727855">
              <w:t>Ивашкина Т.И.</w:t>
            </w:r>
          </w:p>
        </w:tc>
        <w:tc>
          <w:tcPr>
            <w:tcW w:w="3125" w:type="pct"/>
          </w:tcPr>
          <w:p w:rsidR="005F0E55" w:rsidRPr="00727855" w:rsidRDefault="005F0E55" w:rsidP="00BC5E5A">
            <w:r w:rsidRPr="00727855">
              <w:t xml:space="preserve">начальник отдела образования администрации </w:t>
            </w:r>
            <w:proofErr w:type="gramStart"/>
            <w:r w:rsidRPr="00727855">
              <w:t>Красно</w:t>
            </w:r>
            <w:r w:rsidR="00BC5E5A">
              <w:t>-</w:t>
            </w:r>
            <w:r w:rsidRPr="00727855">
              <w:t>горского</w:t>
            </w:r>
            <w:proofErr w:type="gramEnd"/>
            <w:r w:rsidRPr="00727855">
              <w:t xml:space="preserve"> района</w:t>
            </w:r>
            <w:r w:rsidR="00E27E30" w:rsidRPr="00727855">
              <w:t>, представитель администрации</w:t>
            </w:r>
          </w:p>
        </w:tc>
      </w:tr>
      <w:tr w:rsidR="00633FC0" w:rsidRPr="00727855" w:rsidTr="00BC5E5A">
        <w:tc>
          <w:tcPr>
            <w:tcW w:w="417" w:type="pct"/>
          </w:tcPr>
          <w:p w:rsidR="00966E18" w:rsidRPr="00727855" w:rsidRDefault="00966E18" w:rsidP="002F020F">
            <w:pPr>
              <w:jc w:val="center"/>
            </w:pPr>
            <w:r w:rsidRPr="00727855">
              <w:t>4</w:t>
            </w:r>
            <w:r w:rsidR="00727855">
              <w:t>.</w:t>
            </w:r>
          </w:p>
        </w:tc>
        <w:tc>
          <w:tcPr>
            <w:tcW w:w="1458" w:type="pct"/>
          </w:tcPr>
          <w:p w:rsidR="00966E18" w:rsidRPr="00727855" w:rsidRDefault="00966E18" w:rsidP="00BC5E5A">
            <w:r w:rsidRPr="00727855">
              <w:t>Самусенко Е.Н.</w:t>
            </w:r>
          </w:p>
        </w:tc>
        <w:tc>
          <w:tcPr>
            <w:tcW w:w="3125" w:type="pct"/>
          </w:tcPr>
          <w:p w:rsidR="00966E18" w:rsidRPr="00727855" w:rsidRDefault="00966E18" w:rsidP="00BC5E5A">
            <w:r w:rsidRPr="00727855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</w:t>
            </w:r>
            <w:r w:rsidR="00BC5E5A">
              <w:t>)</w:t>
            </w:r>
          </w:p>
        </w:tc>
      </w:tr>
      <w:tr w:rsidR="000E5717" w:rsidRPr="00727855" w:rsidTr="00BC5E5A">
        <w:tc>
          <w:tcPr>
            <w:tcW w:w="417" w:type="pct"/>
          </w:tcPr>
          <w:p w:rsidR="00966E18" w:rsidRPr="00727855" w:rsidRDefault="00966E18" w:rsidP="002F020F">
            <w:pPr>
              <w:jc w:val="center"/>
            </w:pPr>
            <w:r w:rsidRPr="00727855">
              <w:t>5</w:t>
            </w:r>
            <w:r w:rsidR="00727855">
              <w:t>.</w:t>
            </w:r>
          </w:p>
        </w:tc>
        <w:tc>
          <w:tcPr>
            <w:tcW w:w="1458" w:type="pct"/>
          </w:tcPr>
          <w:p w:rsidR="00966E18" w:rsidRPr="00727855" w:rsidRDefault="00966E18" w:rsidP="00BC5E5A">
            <w:r w:rsidRPr="00727855">
              <w:t>Ермош Г.А.</w:t>
            </w:r>
          </w:p>
        </w:tc>
        <w:tc>
          <w:tcPr>
            <w:tcW w:w="3125" w:type="pct"/>
          </w:tcPr>
          <w:p w:rsidR="00966E18" w:rsidRPr="00727855" w:rsidRDefault="00966E18" w:rsidP="00BC5E5A">
            <w:r w:rsidRPr="00727855">
              <w:t>врач-хирург ГБУЗ «Клинцовская ЦГБ»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t>6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72418F" w:rsidP="00BC5E5A">
            <w:r w:rsidRPr="00727855">
              <w:t>В</w:t>
            </w:r>
            <w:r w:rsidR="0019485F" w:rsidRPr="00727855">
              <w:t>е</w:t>
            </w:r>
            <w:r w:rsidRPr="00727855">
              <w:t>льданов Р.</w:t>
            </w:r>
            <w:r w:rsidR="0019485F" w:rsidRPr="00727855">
              <w:t>А</w:t>
            </w:r>
            <w:r w:rsidRPr="00727855">
              <w:t>.</w:t>
            </w:r>
          </w:p>
        </w:tc>
        <w:tc>
          <w:tcPr>
            <w:tcW w:w="3125" w:type="pct"/>
          </w:tcPr>
          <w:p w:rsidR="00BC5E5A" w:rsidRDefault="001A2B2E" w:rsidP="00BC5E5A">
            <w:r w:rsidRPr="00727855">
              <w:t>врач-педиатр</w:t>
            </w:r>
            <w:r w:rsidR="00A313E5" w:rsidRPr="00727855">
              <w:t xml:space="preserve"> ГБУЗ </w:t>
            </w:r>
            <w:r w:rsidR="00E61C1F" w:rsidRPr="00727855">
              <w:t>«Красногорская ЦРБ»</w:t>
            </w:r>
            <w:r w:rsidR="0084273E" w:rsidRPr="00727855">
              <w:t xml:space="preserve">, врач, руководящий работой по </w:t>
            </w:r>
            <w:proofErr w:type="gramStart"/>
            <w:r w:rsidR="0084273E" w:rsidRPr="00727855">
              <w:t>медицинскому</w:t>
            </w:r>
            <w:proofErr w:type="gramEnd"/>
            <w:r w:rsidR="0084273E" w:rsidRPr="00727855">
              <w:t xml:space="preserve"> освидетель</w:t>
            </w:r>
            <w:r w:rsidR="00BC5E5A">
              <w:t>-</w:t>
            </w:r>
            <w:r w:rsidR="0084273E" w:rsidRPr="00727855">
              <w:t xml:space="preserve">ствованию </w:t>
            </w:r>
            <w:r w:rsidR="00966E18" w:rsidRPr="00727855">
              <w:t>граждан по первоначальной постано</w:t>
            </w:r>
            <w:r w:rsidR="00BC5E5A">
              <w:t>вке</w:t>
            </w:r>
          </w:p>
          <w:p w:rsidR="005F0E55" w:rsidRPr="00727855" w:rsidRDefault="00966E18" w:rsidP="00BC5E5A">
            <w:r w:rsidRPr="00727855">
              <w:t>на воинский учет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t>7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5F0E55" w:rsidP="00BC5E5A">
            <w:r w:rsidRPr="00727855">
              <w:t>Брук Л.А.</w:t>
            </w:r>
          </w:p>
        </w:tc>
        <w:tc>
          <w:tcPr>
            <w:tcW w:w="3125" w:type="pct"/>
          </w:tcPr>
          <w:p w:rsidR="005F0E55" w:rsidRPr="00727855" w:rsidRDefault="005F0E55" w:rsidP="00BC5E5A">
            <w:r w:rsidRPr="00727855">
              <w:t>врач-невролог</w:t>
            </w:r>
            <w:r w:rsidR="00A313E5" w:rsidRPr="00727855">
              <w:t xml:space="preserve"> ГБУЗ </w:t>
            </w:r>
            <w:r w:rsidR="00E61C1F" w:rsidRPr="00727855">
              <w:t>«Красногорская ЦРБ»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t>8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7B0CD0" w:rsidP="00BC5E5A">
            <w:r w:rsidRPr="00727855">
              <w:t>Ханкевич С.А.</w:t>
            </w:r>
          </w:p>
        </w:tc>
        <w:tc>
          <w:tcPr>
            <w:tcW w:w="3125" w:type="pct"/>
          </w:tcPr>
          <w:p w:rsidR="005F0E55" w:rsidRPr="00727855" w:rsidRDefault="005F0E55" w:rsidP="00BC5E5A">
            <w:r w:rsidRPr="00727855">
              <w:t>врач-психиатр</w:t>
            </w:r>
            <w:r w:rsidR="00A313E5" w:rsidRPr="00727855">
              <w:t xml:space="preserve"> ГБУЗ </w:t>
            </w:r>
            <w:r w:rsidR="00EE3233" w:rsidRPr="00727855">
              <w:t xml:space="preserve">«Клинцовская </w:t>
            </w:r>
            <w:r w:rsidR="00E61C1F" w:rsidRPr="00727855">
              <w:t>ЦРБ»</w:t>
            </w:r>
          </w:p>
        </w:tc>
      </w:tr>
      <w:tr w:rsidR="000E5717" w:rsidRPr="00727855" w:rsidTr="00BC5E5A">
        <w:tc>
          <w:tcPr>
            <w:tcW w:w="417" w:type="pct"/>
          </w:tcPr>
          <w:p w:rsidR="007B0CD0" w:rsidRPr="00727855" w:rsidRDefault="007B0CD0" w:rsidP="002F020F">
            <w:pPr>
              <w:jc w:val="center"/>
            </w:pPr>
            <w:r w:rsidRPr="00727855">
              <w:t>9</w:t>
            </w:r>
            <w:r w:rsidR="00727855">
              <w:t>.</w:t>
            </w:r>
          </w:p>
        </w:tc>
        <w:tc>
          <w:tcPr>
            <w:tcW w:w="1458" w:type="pct"/>
          </w:tcPr>
          <w:p w:rsidR="007B0CD0" w:rsidRPr="00727855" w:rsidRDefault="007B0CD0" w:rsidP="00BC5E5A">
            <w:r w:rsidRPr="00727855">
              <w:t>Фещенко Н.В.</w:t>
            </w:r>
          </w:p>
        </w:tc>
        <w:tc>
          <w:tcPr>
            <w:tcW w:w="3125" w:type="pct"/>
          </w:tcPr>
          <w:p w:rsidR="007B0CD0" w:rsidRPr="00727855" w:rsidRDefault="00FE0BB6" w:rsidP="00BC5E5A">
            <w:r w:rsidRPr="00727855">
              <w:t>врач-окулист</w:t>
            </w:r>
            <w:r w:rsidR="007B0CD0" w:rsidRPr="00727855">
              <w:t xml:space="preserve"> ГБУЗ «Клинцовская ЦГБ»</w:t>
            </w:r>
          </w:p>
        </w:tc>
      </w:tr>
      <w:tr w:rsidR="000E5717" w:rsidRPr="00727855" w:rsidTr="00BC5E5A">
        <w:tc>
          <w:tcPr>
            <w:tcW w:w="417" w:type="pct"/>
          </w:tcPr>
          <w:p w:rsidR="007B0CD0" w:rsidRPr="00727855" w:rsidRDefault="007B0CD0" w:rsidP="002F020F">
            <w:pPr>
              <w:jc w:val="center"/>
            </w:pPr>
            <w:r w:rsidRPr="00727855">
              <w:t>10</w:t>
            </w:r>
            <w:r w:rsidR="00727855">
              <w:t>.</w:t>
            </w:r>
          </w:p>
        </w:tc>
        <w:tc>
          <w:tcPr>
            <w:tcW w:w="1458" w:type="pct"/>
          </w:tcPr>
          <w:p w:rsidR="007B0CD0" w:rsidRPr="00727855" w:rsidRDefault="007B0CD0" w:rsidP="00BC5E5A">
            <w:r w:rsidRPr="00727855">
              <w:t>Чихунов А.А.</w:t>
            </w:r>
          </w:p>
        </w:tc>
        <w:tc>
          <w:tcPr>
            <w:tcW w:w="3125" w:type="pct"/>
          </w:tcPr>
          <w:p w:rsidR="007B0CD0" w:rsidRPr="00727855" w:rsidRDefault="007B0CD0" w:rsidP="00BC5E5A">
            <w:r w:rsidRPr="00727855">
              <w:t>врач-отоларинголог ГБУЗ «Клинцовская ЦРБ»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t>11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1F5395" w:rsidP="00BC5E5A">
            <w:r w:rsidRPr="00727855">
              <w:t>Бохан А.Н.</w:t>
            </w:r>
          </w:p>
        </w:tc>
        <w:tc>
          <w:tcPr>
            <w:tcW w:w="3125" w:type="pct"/>
          </w:tcPr>
          <w:p w:rsidR="005F0E55" w:rsidRPr="00727855" w:rsidRDefault="005F0E55" w:rsidP="00BC5E5A">
            <w:r w:rsidRPr="00727855">
              <w:t>врач-дерма</w:t>
            </w:r>
            <w:r w:rsidR="00CD3078" w:rsidRPr="00727855">
              <w:t>то</w:t>
            </w:r>
            <w:r w:rsidR="00FF628C" w:rsidRPr="00727855">
              <w:t>лог</w:t>
            </w:r>
            <w:r w:rsidR="00A313E5" w:rsidRPr="00727855">
              <w:t xml:space="preserve"> ГБУЗ </w:t>
            </w:r>
            <w:r w:rsidR="00E61C1F" w:rsidRPr="00727855">
              <w:t>«Красногорская ЦРБ»</w:t>
            </w:r>
          </w:p>
        </w:tc>
      </w:tr>
      <w:tr w:rsidR="000E5717" w:rsidRPr="00727855" w:rsidTr="00BC5E5A">
        <w:tc>
          <w:tcPr>
            <w:tcW w:w="417" w:type="pct"/>
          </w:tcPr>
          <w:p w:rsidR="005F0E55" w:rsidRPr="00727855" w:rsidRDefault="005F0E55" w:rsidP="002F020F">
            <w:pPr>
              <w:jc w:val="center"/>
            </w:pPr>
            <w:r w:rsidRPr="00727855">
              <w:t>12</w:t>
            </w:r>
            <w:r w:rsidR="00727855">
              <w:t>.</w:t>
            </w:r>
          </w:p>
        </w:tc>
        <w:tc>
          <w:tcPr>
            <w:tcW w:w="1458" w:type="pct"/>
          </w:tcPr>
          <w:p w:rsidR="005F0E55" w:rsidRPr="00727855" w:rsidRDefault="00FC4A4D" w:rsidP="00BC5E5A">
            <w:r w:rsidRPr="00727855">
              <w:t>Насветникова М.В.</w:t>
            </w:r>
          </w:p>
        </w:tc>
        <w:tc>
          <w:tcPr>
            <w:tcW w:w="3125" w:type="pct"/>
          </w:tcPr>
          <w:p w:rsidR="005F0E55" w:rsidRPr="00727855" w:rsidRDefault="005F0E55" w:rsidP="00BC5E5A">
            <w:r w:rsidRPr="00727855">
              <w:t>врач-стоматолог</w:t>
            </w:r>
            <w:r w:rsidR="00A313E5" w:rsidRPr="00727855">
              <w:t xml:space="preserve"> ГБУЗ </w:t>
            </w:r>
            <w:r w:rsidR="00E61C1F" w:rsidRPr="00727855">
              <w:t>«Красногорская ЦРБ»</w:t>
            </w:r>
          </w:p>
        </w:tc>
      </w:tr>
    </w:tbl>
    <w:p w:rsidR="007F192F" w:rsidRPr="002F020F" w:rsidRDefault="007F192F" w:rsidP="00BC5E5A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E5717" w:rsidRPr="00BC5E5A" w:rsidTr="00BC5E5A">
        <w:tc>
          <w:tcPr>
            <w:tcW w:w="417" w:type="pct"/>
          </w:tcPr>
          <w:p w:rsidR="004E5495" w:rsidRPr="00BC5E5A" w:rsidRDefault="00BC5E5A" w:rsidP="002F020F">
            <w:pPr>
              <w:jc w:val="center"/>
            </w:pPr>
            <w:r w:rsidRPr="00BC5E5A">
              <w:t>№ п</w:t>
            </w:r>
            <w:r w:rsidR="004E5495" w:rsidRPr="00BC5E5A">
              <w:t>п</w:t>
            </w:r>
          </w:p>
        </w:tc>
        <w:tc>
          <w:tcPr>
            <w:tcW w:w="1458" w:type="pct"/>
          </w:tcPr>
          <w:p w:rsidR="004E5495" w:rsidRPr="00BC5E5A" w:rsidRDefault="004E5495" w:rsidP="002F020F">
            <w:pPr>
              <w:jc w:val="center"/>
            </w:pPr>
            <w:r w:rsidRPr="00BC5E5A">
              <w:t>Ф.И.О.</w:t>
            </w:r>
          </w:p>
        </w:tc>
        <w:tc>
          <w:tcPr>
            <w:tcW w:w="3125" w:type="pct"/>
          </w:tcPr>
          <w:p w:rsidR="004E5495" w:rsidRPr="00BC5E5A" w:rsidRDefault="004E5495" w:rsidP="002F020F">
            <w:pPr>
              <w:jc w:val="center"/>
            </w:pPr>
            <w:r w:rsidRPr="00BC5E5A">
              <w:t>Должность</w:t>
            </w:r>
          </w:p>
        </w:tc>
      </w:tr>
      <w:tr w:rsidR="000E5717" w:rsidRPr="00BC5E5A" w:rsidTr="00AE5E7D">
        <w:trPr>
          <w:trHeight w:val="178"/>
        </w:trPr>
        <w:tc>
          <w:tcPr>
            <w:tcW w:w="417" w:type="pct"/>
          </w:tcPr>
          <w:p w:rsidR="00442DB1" w:rsidRPr="00BC5E5A" w:rsidRDefault="00442DB1" w:rsidP="002F020F">
            <w:pPr>
              <w:jc w:val="center"/>
            </w:pPr>
            <w:r w:rsidRPr="00BC5E5A">
              <w:t>1</w:t>
            </w:r>
            <w:r w:rsidR="00BC5E5A">
              <w:t>.</w:t>
            </w:r>
          </w:p>
        </w:tc>
        <w:tc>
          <w:tcPr>
            <w:tcW w:w="1458" w:type="pct"/>
          </w:tcPr>
          <w:p w:rsidR="00442DB1" w:rsidRPr="00BC5E5A" w:rsidRDefault="002123B8" w:rsidP="00AE5E7D">
            <w:r w:rsidRPr="00BC5E5A">
              <w:t>Геращенко А.А.</w:t>
            </w:r>
          </w:p>
        </w:tc>
        <w:tc>
          <w:tcPr>
            <w:tcW w:w="3125" w:type="pct"/>
          </w:tcPr>
          <w:p w:rsidR="00442DB1" w:rsidRPr="00BC5E5A" w:rsidRDefault="00442DB1" w:rsidP="00AE5E7D">
            <w:r w:rsidRPr="00BC5E5A"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BC5E5A" w:rsidTr="00AE5E7D">
        <w:tc>
          <w:tcPr>
            <w:tcW w:w="417" w:type="pct"/>
          </w:tcPr>
          <w:p w:rsidR="005953A0" w:rsidRPr="00BC5E5A" w:rsidRDefault="005953A0" w:rsidP="002F020F">
            <w:pPr>
              <w:jc w:val="center"/>
            </w:pPr>
            <w:r w:rsidRPr="00BC5E5A">
              <w:t>2</w:t>
            </w:r>
            <w:r w:rsidR="00BC5E5A">
              <w:t>.</w:t>
            </w:r>
          </w:p>
        </w:tc>
        <w:tc>
          <w:tcPr>
            <w:tcW w:w="1458" w:type="pct"/>
          </w:tcPr>
          <w:p w:rsidR="005953A0" w:rsidRPr="00BC5E5A" w:rsidRDefault="00D43609" w:rsidP="00AE5E7D">
            <w:r w:rsidRPr="00BC5E5A">
              <w:t>Гришутенко В.В.</w:t>
            </w:r>
          </w:p>
        </w:tc>
        <w:tc>
          <w:tcPr>
            <w:tcW w:w="3125" w:type="pct"/>
          </w:tcPr>
          <w:p w:rsidR="005953A0" w:rsidRPr="00BC5E5A" w:rsidRDefault="005F0E55" w:rsidP="00AE5E7D">
            <w:r w:rsidRPr="00BC5E5A">
              <w:t>мед</w:t>
            </w:r>
            <w:r w:rsidR="0072418F" w:rsidRPr="00BC5E5A">
              <w:t xml:space="preserve">ицинская </w:t>
            </w:r>
            <w:r w:rsidRPr="00BC5E5A">
              <w:t>сестра ГБУЗ «Красногорская ЦРБ»</w:t>
            </w:r>
            <w:r w:rsidR="005953A0" w:rsidRPr="00BC5E5A">
              <w:t>, секретарь комиссии</w:t>
            </w:r>
          </w:p>
        </w:tc>
      </w:tr>
      <w:tr w:rsidR="00316654" w:rsidRPr="00BC5E5A" w:rsidTr="00AE5E7D">
        <w:tc>
          <w:tcPr>
            <w:tcW w:w="417" w:type="pct"/>
          </w:tcPr>
          <w:p w:rsidR="005F0E55" w:rsidRPr="00BC5E5A" w:rsidRDefault="005F0E55" w:rsidP="002F020F">
            <w:pPr>
              <w:jc w:val="center"/>
            </w:pPr>
            <w:r w:rsidRPr="00BC5E5A">
              <w:t>3</w:t>
            </w:r>
            <w:r w:rsidR="00BC5E5A">
              <w:t>.</w:t>
            </w:r>
          </w:p>
        </w:tc>
        <w:tc>
          <w:tcPr>
            <w:tcW w:w="1458" w:type="pct"/>
          </w:tcPr>
          <w:p w:rsidR="005F0E55" w:rsidRPr="00BC5E5A" w:rsidRDefault="00316654" w:rsidP="00AE5E7D">
            <w:r w:rsidRPr="00BC5E5A">
              <w:t>Романова О.В.</w:t>
            </w:r>
          </w:p>
        </w:tc>
        <w:tc>
          <w:tcPr>
            <w:tcW w:w="3125" w:type="pct"/>
          </w:tcPr>
          <w:p w:rsidR="005F0E55" w:rsidRPr="00BC5E5A" w:rsidRDefault="009757B8" w:rsidP="00AE5E7D">
            <w:r w:rsidRPr="00BC5E5A">
              <w:t>з</w:t>
            </w:r>
            <w:r w:rsidR="00316654" w:rsidRPr="00BC5E5A">
              <w:t xml:space="preserve">аместитель начальника отдела </w:t>
            </w:r>
            <w:r w:rsidR="00E976EE" w:rsidRPr="00BC5E5A">
              <w:t>образования</w:t>
            </w:r>
            <w:r w:rsidR="007F7FD8" w:rsidRPr="00BC5E5A">
              <w:t xml:space="preserve"> </w:t>
            </w:r>
            <w:proofErr w:type="gramStart"/>
            <w:r w:rsidR="005F0E55" w:rsidRPr="00BC5E5A">
              <w:t>адми</w:t>
            </w:r>
            <w:r w:rsidR="00316654" w:rsidRPr="00BC5E5A">
              <w:t>ни</w:t>
            </w:r>
            <w:r w:rsidR="00887E0C">
              <w:t>-</w:t>
            </w:r>
            <w:r w:rsidR="00316654" w:rsidRPr="00BC5E5A">
              <w:t>страции</w:t>
            </w:r>
            <w:proofErr w:type="gramEnd"/>
            <w:r w:rsidR="00316654" w:rsidRPr="00BC5E5A">
              <w:t xml:space="preserve"> Красногорского района</w:t>
            </w:r>
          </w:p>
        </w:tc>
      </w:tr>
      <w:tr w:rsidR="00316654" w:rsidRPr="00BC5E5A" w:rsidTr="00AE5E7D">
        <w:trPr>
          <w:trHeight w:val="996"/>
        </w:trPr>
        <w:tc>
          <w:tcPr>
            <w:tcW w:w="417" w:type="pct"/>
          </w:tcPr>
          <w:p w:rsidR="0099063C" w:rsidRPr="00BC5E5A" w:rsidRDefault="0099063C" w:rsidP="002F020F">
            <w:pPr>
              <w:jc w:val="center"/>
            </w:pPr>
            <w:r w:rsidRPr="00BC5E5A">
              <w:t>4</w:t>
            </w:r>
            <w:r w:rsidR="00BC5E5A">
              <w:t>.</w:t>
            </w:r>
          </w:p>
        </w:tc>
        <w:tc>
          <w:tcPr>
            <w:tcW w:w="1458" w:type="pct"/>
          </w:tcPr>
          <w:p w:rsidR="0099063C" w:rsidRPr="00BC5E5A" w:rsidRDefault="002123B8" w:rsidP="00AE5E7D">
            <w:r w:rsidRPr="00BC5E5A">
              <w:t>Коленько Т.Я.</w:t>
            </w:r>
          </w:p>
        </w:tc>
        <w:tc>
          <w:tcPr>
            <w:tcW w:w="3125" w:type="pct"/>
          </w:tcPr>
          <w:p w:rsidR="0099063C" w:rsidRPr="00BC5E5A" w:rsidRDefault="0099063C" w:rsidP="00AE5E7D">
            <w:r w:rsidRPr="00BC5E5A"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</w:t>
            </w:r>
            <w:r w:rsidR="00316654" w:rsidRPr="00BC5E5A">
              <w:t>ского районов Брянской области)</w:t>
            </w:r>
          </w:p>
        </w:tc>
      </w:tr>
      <w:tr w:rsidR="000E5717" w:rsidRPr="00BC5E5A" w:rsidTr="00AE5E7D">
        <w:tc>
          <w:tcPr>
            <w:tcW w:w="417" w:type="pct"/>
          </w:tcPr>
          <w:p w:rsidR="00117FC9" w:rsidRPr="00BC5E5A" w:rsidRDefault="00117FC9" w:rsidP="002F020F">
            <w:pPr>
              <w:jc w:val="center"/>
            </w:pPr>
            <w:r w:rsidRPr="00BC5E5A">
              <w:t>5</w:t>
            </w:r>
            <w:r w:rsidR="00BC5E5A">
              <w:t>.</w:t>
            </w:r>
          </w:p>
        </w:tc>
        <w:tc>
          <w:tcPr>
            <w:tcW w:w="1458" w:type="pct"/>
          </w:tcPr>
          <w:p w:rsidR="00117FC9" w:rsidRPr="00BC5E5A" w:rsidRDefault="00316654" w:rsidP="00AE5E7D">
            <w:r w:rsidRPr="00BC5E5A">
              <w:t>Медведева Г.А.</w:t>
            </w:r>
          </w:p>
        </w:tc>
        <w:tc>
          <w:tcPr>
            <w:tcW w:w="3125" w:type="pct"/>
          </w:tcPr>
          <w:p w:rsidR="00117FC9" w:rsidRPr="00BC5E5A" w:rsidRDefault="00117FC9" w:rsidP="00AE5E7D">
            <w:r w:rsidRPr="00BC5E5A">
              <w:t>врач-невролог ГБУЗ «Клинцовская ЦГБ»</w:t>
            </w:r>
          </w:p>
        </w:tc>
      </w:tr>
      <w:tr w:rsidR="000E5717" w:rsidRPr="00BC5E5A" w:rsidTr="00AE5E7D">
        <w:tc>
          <w:tcPr>
            <w:tcW w:w="417" w:type="pct"/>
          </w:tcPr>
          <w:p w:rsidR="00117FC9" w:rsidRPr="00BC5E5A" w:rsidRDefault="00117FC9" w:rsidP="002F020F">
            <w:pPr>
              <w:jc w:val="center"/>
            </w:pPr>
            <w:r w:rsidRPr="00BC5E5A">
              <w:t>6</w:t>
            </w:r>
            <w:r w:rsidR="00BC5E5A">
              <w:t>.</w:t>
            </w:r>
          </w:p>
        </w:tc>
        <w:tc>
          <w:tcPr>
            <w:tcW w:w="1458" w:type="pct"/>
          </w:tcPr>
          <w:p w:rsidR="00117FC9" w:rsidRPr="00BC5E5A" w:rsidRDefault="002123B8" w:rsidP="00AE5E7D">
            <w:r w:rsidRPr="00BC5E5A">
              <w:t>Семенок С.В.</w:t>
            </w:r>
          </w:p>
        </w:tc>
        <w:tc>
          <w:tcPr>
            <w:tcW w:w="3125" w:type="pct"/>
          </w:tcPr>
          <w:p w:rsidR="00117FC9" w:rsidRPr="00BC5E5A" w:rsidRDefault="00117FC9" w:rsidP="00AE5E7D">
            <w:r w:rsidRPr="00BC5E5A">
              <w:t>врач-отоларинголог ГБУЗ «Клинцовская ЦРБ»</w:t>
            </w:r>
          </w:p>
        </w:tc>
      </w:tr>
      <w:tr w:rsidR="000E5717" w:rsidRPr="00BC5E5A" w:rsidTr="00AE5E7D">
        <w:tc>
          <w:tcPr>
            <w:tcW w:w="417" w:type="pct"/>
          </w:tcPr>
          <w:p w:rsidR="00CD3078" w:rsidRPr="00BC5E5A" w:rsidRDefault="00D52E75" w:rsidP="002F020F">
            <w:pPr>
              <w:jc w:val="center"/>
            </w:pPr>
            <w:r w:rsidRPr="00BC5E5A">
              <w:t>7</w:t>
            </w:r>
            <w:r w:rsidR="00BC5E5A">
              <w:t>.</w:t>
            </w:r>
          </w:p>
        </w:tc>
        <w:tc>
          <w:tcPr>
            <w:tcW w:w="1458" w:type="pct"/>
          </w:tcPr>
          <w:p w:rsidR="00CD3078" w:rsidRPr="00BC5E5A" w:rsidRDefault="00CD3078" w:rsidP="00AE5E7D">
            <w:r w:rsidRPr="00BC5E5A">
              <w:t>Лукашов С.Д.</w:t>
            </w:r>
          </w:p>
        </w:tc>
        <w:tc>
          <w:tcPr>
            <w:tcW w:w="3125" w:type="pct"/>
          </w:tcPr>
          <w:p w:rsidR="00CD3078" w:rsidRPr="00BC5E5A" w:rsidRDefault="00D52E75" w:rsidP="00AE5E7D">
            <w:r w:rsidRPr="00BC5E5A">
              <w:t xml:space="preserve">врач-дерматолог ГБУЗ </w:t>
            </w:r>
            <w:r w:rsidR="00117FC9" w:rsidRPr="00BC5E5A">
              <w:t>«Клинцовская ЦГБ»</w:t>
            </w:r>
          </w:p>
        </w:tc>
      </w:tr>
      <w:tr w:rsidR="000E5717" w:rsidRPr="00BC5E5A" w:rsidTr="00AE5E7D">
        <w:tc>
          <w:tcPr>
            <w:tcW w:w="417" w:type="pct"/>
          </w:tcPr>
          <w:p w:rsidR="00117FC9" w:rsidRPr="00BC5E5A" w:rsidRDefault="00117FC9" w:rsidP="002F020F">
            <w:pPr>
              <w:jc w:val="center"/>
            </w:pPr>
            <w:r w:rsidRPr="00BC5E5A">
              <w:t>8</w:t>
            </w:r>
            <w:r w:rsidR="00BC5E5A">
              <w:t>.</w:t>
            </w:r>
          </w:p>
        </w:tc>
        <w:tc>
          <w:tcPr>
            <w:tcW w:w="1458" w:type="pct"/>
          </w:tcPr>
          <w:p w:rsidR="00117FC9" w:rsidRPr="00BC5E5A" w:rsidRDefault="00D43609" w:rsidP="00AE5E7D">
            <w:r w:rsidRPr="00BC5E5A">
              <w:t>Пекина Т.А.</w:t>
            </w:r>
          </w:p>
        </w:tc>
        <w:tc>
          <w:tcPr>
            <w:tcW w:w="3125" w:type="pct"/>
          </w:tcPr>
          <w:p w:rsidR="00117FC9" w:rsidRPr="00BC5E5A" w:rsidRDefault="00117FC9" w:rsidP="00AE5E7D">
            <w:r w:rsidRPr="00BC5E5A">
              <w:t>врач-хирург ГБУЗ «Клинцовская ЦГБ»</w:t>
            </w:r>
          </w:p>
        </w:tc>
      </w:tr>
      <w:tr w:rsidR="000E5717" w:rsidRPr="00BC5E5A" w:rsidTr="00AE5E7D">
        <w:tc>
          <w:tcPr>
            <w:tcW w:w="417" w:type="pct"/>
          </w:tcPr>
          <w:p w:rsidR="00CD3078" w:rsidRPr="00BC5E5A" w:rsidRDefault="00D52E75" w:rsidP="002F020F">
            <w:pPr>
              <w:jc w:val="center"/>
            </w:pPr>
            <w:r w:rsidRPr="00BC5E5A">
              <w:t>9</w:t>
            </w:r>
            <w:r w:rsidR="00BC5E5A">
              <w:t>.</w:t>
            </w:r>
          </w:p>
        </w:tc>
        <w:tc>
          <w:tcPr>
            <w:tcW w:w="1458" w:type="pct"/>
          </w:tcPr>
          <w:p w:rsidR="00CD3078" w:rsidRPr="00BC5E5A" w:rsidRDefault="00D43609" w:rsidP="00AE5E7D">
            <w:r w:rsidRPr="00BC5E5A">
              <w:t>Завгрудничук Т.Н.</w:t>
            </w:r>
          </w:p>
        </w:tc>
        <w:tc>
          <w:tcPr>
            <w:tcW w:w="3125" w:type="pct"/>
          </w:tcPr>
          <w:p w:rsidR="00CD3078" w:rsidRPr="00BC5E5A" w:rsidRDefault="00D52E75" w:rsidP="00AE5E7D">
            <w:r w:rsidRPr="00BC5E5A">
              <w:t>врач-педиатр</w:t>
            </w:r>
            <w:r w:rsidR="00CD3078" w:rsidRPr="00BC5E5A">
              <w:t xml:space="preserve"> ГБУЗ «Красногорская ЦРБ», врач, руко</w:t>
            </w:r>
            <w:r w:rsidR="00887E0C">
              <w:t>-</w:t>
            </w:r>
            <w:r w:rsidR="00CD3078" w:rsidRPr="00BC5E5A">
              <w:t xml:space="preserve">водящий работой по </w:t>
            </w:r>
            <w:proofErr w:type="gramStart"/>
            <w:r w:rsidR="00CD3078" w:rsidRPr="00BC5E5A">
              <w:t>медицинскому</w:t>
            </w:r>
            <w:proofErr w:type="gramEnd"/>
            <w:r w:rsidR="00CD3078" w:rsidRPr="00BC5E5A">
              <w:t xml:space="preserve"> освидетельство</w:t>
            </w:r>
            <w:r w:rsidR="00887E0C">
              <w:t>-</w:t>
            </w:r>
            <w:r w:rsidR="00CD3078" w:rsidRPr="00BC5E5A">
              <w:t xml:space="preserve">ванию граждан </w:t>
            </w:r>
          </w:p>
        </w:tc>
      </w:tr>
      <w:tr w:rsidR="000E5717" w:rsidRPr="00BC5E5A" w:rsidTr="00AE5E7D">
        <w:tc>
          <w:tcPr>
            <w:tcW w:w="417" w:type="pct"/>
          </w:tcPr>
          <w:p w:rsidR="00480953" w:rsidRPr="00BC5E5A" w:rsidRDefault="00480953" w:rsidP="002F020F">
            <w:pPr>
              <w:jc w:val="center"/>
            </w:pPr>
            <w:r w:rsidRPr="00BC5E5A">
              <w:t>10</w:t>
            </w:r>
            <w:r w:rsidR="00BC5E5A">
              <w:t>.</w:t>
            </w:r>
          </w:p>
        </w:tc>
        <w:tc>
          <w:tcPr>
            <w:tcW w:w="1458" w:type="pct"/>
          </w:tcPr>
          <w:p w:rsidR="00480953" w:rsidRPr="00BC5E5A" w:rsidRDefault="00480953" w:rsidP="00AE5E7D">
            <w:r w:rsidRPr="00BC5E5A">
              <w:t>Демиденко Н.Л</w:t>
            </w:r>
          </w:p>
        </w:tc>
        <w:tc>
          <w:tcPr>
            <w:tcW w:w="3125" w:type="pct"/>
          </w:tcPr>
          <w:p w:rsidR="00480953" w:rsidRPr="00BC5E5A" w:rsidRDefault="00480953" w:rsidP="00AE5E7D">
            <w:r w:rsidRPr="00BC5E5A">
              <w:t>врач-психиатр ГБУЗ «Клинцовская ЦГБ»</w:t>
            </w:r>
          </w:p>
        </w:tc>
      </w:tr>
      <w:tr w:rsidR="000E5717" w:rsidRPr="00BC5E5A" w:rsidTr="00AE5E7D">
        <w:tc>
          <w:tcPr>
            <w:tcW w:w="417" w:type="pct"/>
          </w:tcPr>
          <w:p w:rsidR="00CD3078" w:rsidRPr="00BC5E5A" w:rsidRDefault="00D52E75" w:rsidP="002F020F">
            <w:pPr>
              <w:jc w:val="center"/>
            </w:pPr>
            <w:r w:rsidRPr="00BC5E5A">
              <w:t>11</w:t>
            </w:r>
            <w:r w:rsidR="00BC5E5A">
              <w:t>.</w:t>
            </w:r>
          </w:p>
        </w:tc>
        <w:tc>
          <w:tcPr>
            <w:tcW w:w="1458" w:type="pct"/>
          </w:tcPr>
          <w:p w:rsidR="00CD3078" w:rsidRPr="00BC5E5A" w:rsidRDefault="00CD3078" w:rsidP="00AE5E7D">
            <w:r w:rsidRPr="00BC5E5A">
              <w:t>Пипченко Е.В.</w:t>
            </w:r>
          </w:p>
        </w:tc>
        <w:tc>
          <w:tcPr>
            <w:tcW w:w="3125" w:type="pct"/>
          </w:tcPr>
          <w:p w:rsidR="00CD3078" w:rsidRPr="00BC5E5A" w:rsidRDefault="00D43609" w:rsidP="00AE5E7D">
            <w:r w:rsidRPr="00BC5E5A">
              <w:t>врач-окулист</w:t>
            </w:r>
            <w:r w:rsidR="00CD3078" w:rsidRPr="00BC5E5A">
              <w:t xml:space="preserve"> ГБУЗ «Клинцовская ЦГБ»</w:t>
            </w:r>
          </w:p>
        </w:tc>
      </w:tr>
      <w:tr w:rsidR="000E5717" w:rsidRPr="00BC5E5A" w:rsidTr="00AE5E7D">
        <w:tc>
          <w:tcPr>
            <w:tcW w:w="417" w:type="pct"/>
          </w:tcPr>
          <w:p w:rsidR="00480953" w:rsidRPr="00BC5E5A" w:rsidRDefault="00480953" w:rsidP="002F020F">
            <w:pPr>
              <w:jc w:val="center"/>
            </w:pPr>
            <w:r w:rsidRPr="00BC5E5A">
              <w:t>12</w:t>
            </w:r>
            <w:r w:rsidR="00BC5E5A">
              <w:t>.</w:t>
            </w:r>
          </w:p>
        </w:tc>
        <w:tc>
          <w:tcPr>
            <w:tcW w:w="1458" w:type="pct"/>
          </w:tcPr>
          <w:p w:rsidR="00480953" w:rsidRPr="00BC5E5A" w:rsidRDefault="00DA633D" w:rsidP="00AE5E7D">
            <w:r w:rsidRPr="00BC5E5A">
              <w:t>Химич Л.В.</w:t>
            </w:r>
          </w:p>
        </w:tc>
        <w:tc>
          <w:tcPr>
            <w:tcW w:w="3125" w:type="pct"/>
          </w:tcPr>
          <w:p w:rsidR="00480953" w:rsidRPr="00BC5E5A" w:rsidRDefault="00480953" w:rsidP="00AE5E7D">
            <w:r w:rsidRPr="00BC5E5A">
              <w:t>врач-стоматолог ГБУЗ «Клинцовская ЦГБ»</w:t>
            </w:r>
          </w:p>
        </w:tc>
      </w:tr>
    </w:tbl>
    <w:p w:rsidR="004F2B8F" w:rsidRDefault="004F2B8F" w:rsidP="00C17D01">
      <w:pPr>
        <w:ind w:firstLine="709"/>
        <w:jc w:val="both"/>
        <w:rPr>
          <w:sz w:val="28"/>
          <w:szCs w:val="28"/>
        </w:rPr>
      </w:pPr>
    </w:p>
    <w:p w:rsidR="004F2B8F" w:rsidRDefault="004F2B8F" w:rsidP="00C17D01">
      <w:pPr>
        <w:ind w:firstLine="709"/>
        <w:jc w:val="both"/>
        <w:rPr>
          <w:sz w:val="28"/>
          <w:szCs w:val="28"/>
        </w:rPr>
      </w:pPr>
    </w:p>
    <w:p w:rsidR="004F2B8F" w:rsidRDefault="004F2B8F" w:rsidP="00C17D01">
      <w:pPr>
        <w:ind w:firstLine="709"/>
        <w:jc w:val="both"/>
        <w:rPr>
          <w:sz w:val="28"/>
          <w:szCs w:val="28"/>
        </w:rPr>
      </w:pPr>
    </w:p>
    <w:p w:rsidR="004F2B8F" w:rsidRDefault="004F2B8F" w:rsidP="00C17D01">
      <w:pPr>
        <w:ind w:firstLine="709"/>
        <w:jc w:val="both"/>
        <w:rPr>
          <w:sz w:val="28"/>
          <w:szCs w:val="28"/>
        </w:rPr>
      </w:pPr>
    </w:p>
    <w:p w:rsidR="007F192F" w:rsidRPr="002F020F" w:rsidRDefault="007F192F" w:rsidP="00C17D01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 xml:space="preserve">Муниципальное образование «Навлинский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C17D01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764363" w:rsidRPr="00C17D01" w:rsidTr="00C17D01">
        <w:tc>
          <w:tcPr>
            <w:tcW w:w="417" w:type="pct"/>
          </w:tcPr>
          <w:p w:rsidR="004E5495" w:rsidRPr="00C17D01" w:rsidRDefault="00C17D01" w:rsidP="002F020F">
            <w:pPr>
              <w:jc w:val="center"/>
            </w:pPr>
            <w:r w:rsidRPr="00C17D01">
              <w:t>№ п</w:t>
            </w:r>
            <w:r w:rsidR="004E5495" w:rsidRPr="00C17D01">
              <w:t>п</w:t>
            </w:r>
          </w:p>
        </w:tc>
        <w:tc>
          <w:tcPr>
            <w:tcW w:w="1458" w:type="pct"/>
          </w:tcPr>
          <w:p w:rsidR="004E5495" w:rsidRPr="00C17D01" w:rsidRDefault="004E5495" w:rsidP="002F020F">
            <w:pPr>
              <w:jc w:val="center"/>
            </w:pPr>
            <w:r w:rsidRPr="00C17D01">
              <w:t>Ф.И.О.</w:t>
            </w:r>
          </w:p>
        </w:tc>
        <w:tc>
          <w:tcPr>
            <w:tcW w:w="3125" w:type="pct"/>
          </w:tcPr>
          <w:p w:rsidR="004E5495" w:rsidRPr="00C17D01" w:rsidRDefault="004E5495" w:rsidP="002F020F">
            <w:pPr>
              <w:jc w:val="center"/>
            </w:pPr>
            <w:r w:rsidRPr="00C17D01">
              <w:t>Должность</w:t>
            </w:r>
          </w:p>
        </w:tc>
      </w:tr>
      <w:tr w:rsidR="00764363" w:rsidRPr="00C17D01" w:rsidTr="00C17D01">
        <w:trPr>
          <w:trHeight w:val="178"/>
        </w:trPr>
        <w:tc>
          <w:tcPr>
            <w:tcW w:w="417" w:type="pct"/>
          </w:tcPr>
          <w:p w:rsidR="00F753D8" w:rsidRPr="00C17D01" w:rsidRDefault="00F753D8" w:rsidP="002F020F">
            <w:pPr>
              <w:jc w:val="center"/>
            </w:pPr>
            <w:r w:rsidRPr="00C17D01">
              <w:t>1</w:t>
            </w:r>
            <w:r w:rsidR="00C17D01">
              <w:t>.</w:t>
            </w:r>
          </w:p>
        </w:tc>
        <w:tc>
          <w:tcPr>
            <w:tcW w:w="1458" w:type="pct"/>
          </w:tcPr>
          <w:p w:rsidR="00F753D8" w:rsidRPr="00C17D01" w:rsidRDefault="00764363" w:rsidP="002F020F">
            <w:r w:rsidRPr="00C17D01">
              <w:t>Добродеев В.В.</w:t>
            </w:r>
          </w:p>
        </w:tc>
        <w:tc>
          <w:tcPr>
            <w:tcW w:w="3125" w:type="pct"/>
          </w:tcPr>
          <w:p w:rsidR="00F753D8" w:rsidRPr="00C17D01" w:rsidRDefault="00794277" w:rsidP="002F020F">
            <w:r w:rsidRPr="00C17D01">
              <w:rPr>
                <w:iCs/>
              </w:rPr>
              <w:t>военн</w:t>
            </w:r>
            <w:r w:rsidR="00764363" w:rsidRPr="00C17D01">
              <w:rPr>
                <w:iCs/>
              </w:rPr>
              <w:t>ый</w:t>
            </w:r>
            <w:r w:rsidRPr="00C17D01">
              <w:rPr>
                <w:iCs/>
              </w:rPr>
              <w:t xml:space="preserve"> комиссар</w:t>
            </w:r>
            <w:r w:rsidR="00F753D8" w:rsidRPr="00C17D01">
              <w:t xml:space="preserve"> (Навлинского района Брянской области), председатель комиссии</w:t>
            </w:r>
          </w:p>
        </w:tc>
      </w:tr>
      <w:tr w:rsidR="00764363" w:rsidRPr="00C17D01" w:rsidTr="00C17D01">
        <w:trPr>
          <w:trHeight w:val="178"/>
        </w:trPr>
        <w:tc>
          <w:tcPr>
            <w:tcW w:w="417" w:type="pct"/>
          </w:tcPr>
          <w:p w:rsidR="00937172" w:rsidRPr="00C17D01" w:rsidRDefault="00937172" w:rsidP="002F020F">
            <w:pPr>
              <w:jc w:val="center"/>
            </w:pPr>
            <w:r w:rsidRPr="00C17D01">
              <w:t>2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DD4D1B" w:rsidP="002F020F">
            <w:r w:rsidRPr="00C17D01">
              <w:t>Жижикина А.А.</w:t>
            </w:r>
          </w:p>
        </w:tc>
        <w:tc>
          <w:tcPr>
            <w:tcW w:w="3125" w:type="pct"/>
          </w:tcPr>
          <w:p w:rsidR="00937172" w:rsidRPr="00C17D01" w:rsidRDefault="00724080" w:rsidP="002F020F">
            <w:r w:rsidRPr="00C17D01">
              <w:t>заведующая</w:t>
            </w:r>
            <w:r w:rsidR="00DD4D1B" w:rsidRPr="00C17D01">
              <w:t xml:space="preserve"> сектор</w:t>
            </w:r>
            <w:r w:rsidRPr="00C17D01">
              <w:t>ом</w:t>
            </w:r>
            <w:r w:rsidR="00DD4D1B" w:rsidRPr="00C17D01">
              <w:t xml:space="preserve"> обеспечения деятельности КДН и ЗП при администрации Навлинского муниципального района, представитель администрации района</w:t>
            </w:r>
          </w:p>
        </w:tc>
      </w:tr>
      <w:tr w:rsidR="00764363" w:rsidRPr="00C17D01" w:rsidTr="00C17D01">
        <w:trPr>
          <w:trHeight w:val="178"/>
        </w:trPr>
        <w:tc>
          <w:tcPr>
            <w:tcW w:w="417" w:type="pct"/>
          </w:tcPr>
          <w:p w:rsidR="00DD4D1B" w:rsidRPr="00C17D01" w:rsidRDefault="00DD4D1B" w:rsidP="002F020F">
            <w:pPr>
              <w:jc w:val="center"/>
            </w:pPr>
            <w:r w:rsidRPr="00C17D01">
              <w:t>3</w:t>
            </w:r>
            <w:r w:rsidR="00C17D01">
              <w:t>.</w:t>
            </w:r>
          </w:p>
        </w:tc>
        <w:tc>
          <w:tcPr>
            <w:tcW w:w="1458" w:type="pct"/>
          </w:tcPr>
          <w:p w:rsidR="00DD4D1B" w:rsidRPr="00C17D01" w:rsidRDefault="00DD4D1B" w:rsidP="002F020F">
            <w:r w:rsidRPr="00C17D01">
              <w:t>Давыдова В.В.</w:t>
            </w:r>
          </w:p>
        </w:tc>
        <w:tc>
          <w:tcPr>
            <w:tcW w:w="3125" w:type="pct"/>
          </w:tcPr>
          <w:p w:rsidR="00DD4D1B" w:rsidRPr="00C17D01" w:rsidRDefault="00724080" w:rsidP="002F020F">
            <w:r w:rsidRPr="00C17D01">
              <w:t>с</w:t>
            </w:r>
            <w:r w:rsidR="00DD4D1B" w:rsidRPr="00C17D01">
              <w:t>тарший помощник начальника отделения (подготовки и призыва граждан на военную службу) военного комиссариата (Навлинского района Брянской области), специалист по профессиональному психологическому отбору</w:t>
            </w:r>
          </w:p>
        </w:tc>
      </w:tr>
      <w:tr w:rsidR="00764363" w:rsidRPr="00C17D01" w:rsidTr="00C17D01">
        <w:trPr>
          <w:trHeight w:val="178"/>
        </w:trPr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4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5458FC" w:rsidP="002F020F">
            <w:r w:rsidRPr="00C17D01">
              <w:t>Сысоев В.В.</w:t>
            </w:r>
          </w:p>
        </w:tc>
        <w:tc>
          <w:tcPr>
            <w:tcW w:w="3125" w:type="pct"/>
          </w:tcPr>
          <w:p w:rsidR="00937172" w:rsidRPr="00C17D01" w:rsidRDefault="00724080" w:rsidP="002F020F">
            <w:r w:rsidRPr="00C17D01">
              <w:t>в</w:t>
            </w:r>
            <w:r w:rsidR="00DD4D1B" w:rsidRPr="00C17D01">
              <w:t>рач</w:t>
            </w:r>
            <w:r w:rsidR="005458FC" w:rsidRPr="00C17D01">
              <w:t xml:space="preserve">-психиатр ГБУЗ «Навлинская ЦРБ», врач, </w:t>
            </w:r>
            <w:proofErr w:type="gramStart"/>
            <w:r w:rsidR="005458FC" w:rsidRPr="00C17D01">
              <w:t>руково</w:t>
            </w:r>
            <w:r w:rsidR="00AC1AF8">
              <w:t>-</w:t>
            </w:r>
            <w:r w:rsidR="005458FC" w:rsidRPr="00C17D01">
              <w:t>дящий</w:t>
            </w:r>
            <w:proofErr w:type="gramEnd"/>
            <w:r w:rsidR="005458FC" w:rsidRPr="00C17D01">
              <w:t xml:space="preserve"> работой по медицинско</w:t>
            </w:r>
            <w:r w:rsidR="00AC1AF8">
              <w:t xml:space="preserve">му освидетельствованию граждан </w:t>
            </w:r>
            <w:r w:rsidR="005458FC" w:rsidRPr="00C17D01">
              <w:t>при первоначальной постановке на воинский учет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5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DD4D1B" w:rsidP="002F020F">
            <w:r w:rsidRPr="00C17D01">
              <w:t>Филонова В.Н.</w:t>
            </w:r>
          </w:p>
        </w:tc>
        <w:tc>
          <w:tcPr>
            <w:tcW w:w="3125" w:type="pct"/>
          </w:tcPr>
          <w:p w:rsidR="00937172" w:rsidRPr="00C17D01" w:rsidRDefault="00724080" w:rsidP="002F020F">
            <w:r w:rsidRPr="00C17D01">
              <w:t>м</w:t>
            </w:r>
            <w:r w:rsidR="00DD4D1B" w:rsidRPr="00C17D01">
              <w:t xml:space="preserve">едицинская </w:t>
            </w:r>
            <w:r w:rsidR="005458FC" w:rsidRPr="00C17D01">
              <w:t xml:space="preserve">сестра </w:t>
            </w:r>
            <w:r w:rsidRPr="00C17D01">
              <w:t>военного комиссариата (Навлин</w:t>
            </w:r>
            <w:r w:rsidR="00AC1AF8">
              <w:t>-</w:t>
            </w:r>
            <w:r w:rsidRPr="00C17D01">
              <w:t xml:space="preserve">ского района Брянской области) (центра военно-врачебной экспертизы) военного комиссариата (Навлинского района </w:t>
            </w:r>
            <w:r w:rsidR="00DD4D1B" w:rsidRPr="00C17D01">
              <w:t>Брянской области), секретарь комиссии</w:t>
            </w:r>
          </w:p>
        </w:tc>
      </w:tr>
      <w:tr w:rsidR="00764363" w:rsidRPr="00C17D01" w:rsidTr="00C17D01">
        <w:tc>
          <w:tcPr>
            <w:tcW w:w="417" w:type="pct"/>
          </w:tcPr>
          <w:p w:rsidR="00932A19" w:rsidRPr="00C17D01" w:rsidRDefault="00DD4D1B" w:rsidP="002F020F">
            <w:pPr>
              <w:jc w:val="center"/>
            </w:pPr>
            <w:r w:rsidRPr="00C17D01">
              <w:t>6</w:t>
            </w:r>
            <w:r w:rsidR="00C17D01">
              <w:t>.</w:t>
            </w:r>
          </w:p>
        </w:tc>
        <w:tc>
          <w:tcPr>
            <w:tcW w:w="1458" w:type="pct"/>
          </w:tcPr>
          <w:p w:rsidR="00932A19" w:rsidRPr="00C17D01" w:rsidRDefault="00DD4D1B" w:rsidP="002F020F">
            <w:r w:rsidRPr="00C17D01">
              <w:t>Кучер А.С.</w:t>
            </w:r>
          </w:p>
        </w:tc>
        <w:tc>
          <w:tcPr>
            <w:tcW w:w="3125" w:type="pct"/>
          </w:tcPr>
          <w:p w:rsidR="00932A19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FA2CBE" w:rsidRPr="00C17D01">
              <w:t>-хирург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7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BD2637" w:rsidP="002F020F">
            <w:r w:rsidRPr="00C17D01">
              <w:t>Белова С.С.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Pr="00C17D01">
              <w:t>-педиатр</w:t>
            </w:r>
            <w:r w:rsidR="00FA2CBE" w:rsidRPr="00C17D01">
              <w:t xml:space="preserve"> 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8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937172" w:rsidP="002F020F">
            <w:r w:rsidRPr="00C17D01">
              <w:t>Яремчук О.С.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937172" w:rsidRPr="00C17D01">
              <w:t>-невро</w:t>
            </w:r>
            <w:r w:rsidR="000D79F0" w:rsidRPr="00C17D01">
              <w:t>пато</w:t>
            </w:r>
            <w:r w:rsidR="00937172" w:rsidRPr="00C17D01">
              <w:t>лог</w:t>
            </w:r>
            <w:r w:rsidR="00FA2CBE" w:rsidRPr="00C17D01">
              <w:t xml:space="preserve"> 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9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BD2637" w:rsidP="002F020F">
            <w:r w:rsidRPr="00C17D01">
              <w:t>Путимцева А.Л.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937172" w:rsidRPr="00C17D01">
              <w:t>-офтальмолог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DD4D1B" w:rsidP="002F020F">
            <w:pPr>
              <w:jc w:val="center"/>
            </w:pPr>
            <w:r w:rsidRPr="00C17D01">
              <w:t>10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DD4D1B" w:rsidP="002F020F">
            <w:r w:rsidRPr="00C17D01">
              <w:t>Обухова Е.В.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937172" w:rsidRPr="00C17D01">
              <w:t>-оториноларинголог</w:t>
            </w:r>
            <w:r w:rsidR="00FA2CBE" w:rsidRPr="00C17D01">
              <w:t xml:space="preserve"> 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937172" w:rsidP="002F020F">
            <w:pPr>
              <w:jc w:val="center"/>
            </w:pPr>
            <w:r w:rsidRPr="00C17D01">
              <w:t>1</w:t>
            </w:r>
            <w:r w:rsidR="00DD4D1B" w:rsidRPr="00C17D01">
              <w:t>1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0F6734" w:rsidP="002F020F">
            <w:r w:rsidRPr="00C17D01">
              <w:t xml:space="preserve">Хохлов </w:t>
            </w:r>
            <w:r w:rsidR="00937172" w:rsidRPr="00C17D01">
              <w:t>Д</w:t>
            </w:r>
            <w:r w:rsidRPr="00C17D01">
              <w:t>.А.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937172" w:rsidRPr="00C17D01">
              <w:t>-стоматолог</w:t>
            </w:r>
          </w:p>
        </w:tc>
      </w:tr>
      <w:tr w:rsidR="00764363" w:rsidRPr="00C17D01" w:rsidTr="00C17D01">
        <w:tc>
          <w:tcPr>
            <w:tcW w:w="417" w:type="pct"/>
          </w:tcPr>
          <w:p w:rsidR="003F5D04" w:rsidRPr="00C17D01" w:rsidRDefault="003F5D04" w:rsidP="002F020F">
            <w:pPr>
              <w:jc w:val="center"/>
            </w:pPr>
            <w:r w:rsidRPr="00C17D01">
              <w:t>1</w:t>
            </w:r>
            <w:r w:rsidR="00DD4D1B" w:rsidRPr="00C17D01">
              <w:t>2</w:t>
            </w:r>
            <w:r w:rsidR="00C17D01">
              <w:t>.</w:t>
            </w:r>
          </w:p>
        </w:tc>
        <w:tc>
          <w:tcPr>
            <w:tcW w:w="1458" w:type="pct"/>
          </w:tcPr>
          <w:p w:rsidR="003F5D04" w:rsidRPr="00C17D01" w:rsidRDefault="000D79F0" w:rsidP="002F020F">
            <w:r w:rsidRPr="00C17D01">
              <w:t>Барабанов А.В.</w:t>
            </w:r>
          </w:p>
        </w:tc>
        <w:tc>
          <w:tcPr>
            <w:tcW w:w="3125" w:type="pct"/>
          </w:tcPr>
          <w:p w:rsidR="003F5D04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3F5D04" w:rsidRPr="00C17D01">
              <w:t>-дерма</w:t>
            </w:r>
            <w:r w:rsidR="00FA2CBE" w:rsidRPr="00C17D01">
              <w:t xml:space="preserve">товенеролог </w:t>
            </w:r>
          </w:p>
        </w:tc>
      </w:tr>
      <w:tr w:rsidR="00764363" w:rsidRPr="00C17D01" w:rsidTr="00C17D01">
        <w:tc>
          <w:tcPr>
            <w:tcW w:w="417" w:type="pct"/>
          </w:tcPr>
          <w:p w:rsidR="00937172" w:rsidRPr="00C17D01" w:rsidRDefault="00937172" w:rsidP="002F020F">
            <w:pPr>
              <w:jc w:val="center"/>
            </w:pPr>
            <w:r w:rsidRPr="00C17D01">
              <w:t>1</w:t>
            </w:r>
            <w:r w:rsidR="00DD4D1B" w:rsidRPr="00C17D01">
              <w:t>3</w:t>
            </w:r>
            <w:r w:rsidR="00C17D01">
              <w:t>.</w:t>
            </w:r>
          </w:p>
        </w:tc>
        <w:tc>
          <w:tcPr>
            <w:tcW w:w="1458" w:type="pct"/>
          </w:tcPr>
          <w:p w:rsidR="00937172" w:rsidRPr="00C17D01" w:rsidRDefault="00937172" w:rsidP="002F020F">
            <w:r w:rsidRPr="00C17D01">
              <w:t>Сысоев В.В.</w:t>
            </w:r>
          </w:p>
        </w:tc>
        <w:tc>
          <w:tcPr>
            <w:tcW w:w="3125" w:type="pct"/>
          </w:tcPr>
          <w:p w:rsidR="00937172" w:rsidRPr="00C17D01" w:rsidRDefault="00BD2637" w:rsidP="002F020F">
            <w:r w:rsidRPr="00C17D01">
              <w:t>в</w:t>
            </w:r>
            <w:r w:rsidR="00DD4D1B" w:rsidRPr="00C17D01">
              <w:t>рач</w:t>
            </w:r>
            <w:r w:rsidR="00937172" w:rsidRPr="00C17D01">
              <w:t>-психиатр</w:t>
            </w:r>
            <w:r w:rsidR="00FA2CBE" w:rsidRPr="00C17D01">
              <w:t xml:space="preserve"> </w:t>
            </w:r>
          </w:p>
        </w:tc>
      </w:tr>
    </w:tbl>
    <w:p w:rsidR="00906BE2" w:rsidRPr="002F020F" w:rsidRDefault="007F192F" w:rsidP="00AC1AF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764363" w:rsidRPr="00AC1AF8" w:rsidTr="00AC1AF8">
        <w:tc>
          <w:tcPr>
            <w:tcW w:w="417" w:type="pct"/>
          </w:tcPr>
          <w:p w:rsidR="004E5495" w:rsidRPr="00AC1AF8" w:rsidRDefault="00AC1AF8" w:rsidP="002F020F">
            <w:pPr>
              <w:jc w:val="center"/>
            </w:pPr>
            <w:r w:rsidRPr="00AC1AF8">
              <w:t>№ п</w:t>
            </w:r>
            <w:r w:rsidR="004E5495" w:rsidRPr="00AC1AF8">
              <w:t>п</w:t>
            </w:r>
          </w:p>
        </w:tc>
        <w:tc>
          <w:tcPr>
            <w:tcW w:w="1458" w:type="pct"/>
          </w:tcPr>
          <w:p w:rsidR="004E5495" w:rsidRPr="00AC1AF8" w:rsidRDefault="004E5495" w:rsidP="002F020F">
            <w:pPr>
              <w:jc w:val="center"/>
            </w:pPr>
            <w:r w:rsidRPr="00AC1AF8">
              <w:t>Ф.И.О.</w:t>
            </w:r>
          </w:p>
        </w:tc>
        <w:tc>
          <w:tcPr>
            <w:tcW w:w="3125" w:type="pct"/>
          </w:tcPr>
          <w:p w:rsidR="004E5495" w:rsidRPr="00AC1AF8" w:rsidRDefault="004E5495" w:rsidP="002F020F">
            <w:pPr>
              <w:jc w:val="center"/>
            </w:pPr>
            <w:r w:rsidRPr="00AC1AF8">
              <w:t>Должность</w:t>
            </w:r>
          </w:p>
        </w:tc>
      </w:tr>
      <w:tr w:rsidR="00764363" w:rsidRPr="00AC1AF8" w:rsidTr="00AC1AF8">
        <w:trPr>
          <w:trHeight w:val="178"/>
        </w:trPr>
        <w:tc>
          <w:tcPr>
            <w:tcW w:w="417" w:type="pct"/>
          </w:tcPr>
          <w:p w:rsidR="004E5495" w:rsidRPr="00AC1AF8" w:rsidRDefault="004E5495" w:rsidP="00AC1AF8">
            <w:pPr>
              <w:jc w:val="center"/>
            </w:pPr>
            <w:r w:rsidRPr="00AC1AF8">
              <w:t>1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764363" w:rsidP="002F020F">
            <w:r w:rsidRPr="00AC1AF8">
              <w:t>Полосухина О.Н.</w:t>
            </w:r>
          </w:p>
        </w:tc>
        <w:tc>
          <w:tcPr>
            <w:tcW w:w="3125" w:type="pct"/>
          </w:tcPr>
          <w:p w:rsidR="004E5495" w:rsidRPr="00AC1AF8" w:rsidRDefault="004E7718" w:rsidP="002F020F">
            <w:r w:rsidRPr="00AC1AF8">
              <w:t xml:space="preserve">помощник </w:t>
            </w:r>
            <w:r w:rsidR="0056360A" w:rsidRPr="00AC1AF8">
              <w:t>н</w:t>
            </w:r>
            <w:r w:rsidR="00DD4D1B" w:rsidRPr="00AC1AF8">
              <w:t>ачальник</w:t>
            </w:r>
            <w:r w:rsidR="00764363" w:rsidRPr="00AC1AF8">
              <w:t>а</w:t>
            </w:r>
            <w:r w:rsidR="00DD4D1B" w:rsidRPr="00AC1AF8">
              <w:t xml:space="preserve"> </w:t>
            </w:r>
            <w:r w:rsidR="00346843" w:rsidRPr="00AC1AF8">
              <w:t>отделения (планирования, предназначения подготовки и учета мобилизационных ресурсов) военного комиссариата (Навлинского района Брянской области), председатель комиссии</w:t>
            </w:r>
          </w:p>
        </w:tc>
      </w:tr>
      <w:tr w:rsidR="00764363" w:rsidRPr="00AC1AF8" w:rsidTr="00AC1AF8">
        <w:tc>
          <w:tcPr>
            <w:tcW w:w="417" w:type="pct"/>
          </w:tcPr>
          <w:p w:rsidR="00E21A49" w:rsidRPr="00AC1AF8" w:rsidRDefault="00E21A49" w:rsidP="00AC1AF8">
            <w:pPr>
              <w:jc w:val="center"/>
            </w:pPr>
            <w:r w:rsidRPr="00AC1AF8">
              <w:t>2</w:t>
            </w:r>
            <w:r w:rsidR="00AC1AF8">
              <w:t>.</w:t>
            </w:r>
          </w:p>
        </w:tc>
        <w:tc>
          <w:tcPr>
            <w:tcW w:w="1458" w:type="pct"/>
          </w:tcPr>
          <w:p w:rsidR="00E21A49" w:rsidRPr="00AC1AF8" w:rsidRDefault="00DD4D1B" w:rsidP="002F020F">
            <w:r w:rsidRPr="00AC1AF8">
              <w:t>Сысоева И.И.</w:t>
            </w:r>
          </w:p>
        </w:tc>
        <w:tc>
          <w:tcPr>
            <w:tcW w:w="3125" w:type="pct"/>
          </w:tcPr>
          <w:p w:rsidR="00E21A49" w:rsidRPr="00AC1AF8" w:rsidRDefault="0056360A" w:rsidP="002F020F">
            <w:r w:rsidRPr="00AC1AF8">
              <w:t>ведущий с</w:t>
            </w:r>
            <w:r w:rsidR="00121245" w:rsidRPr="00AC1AF8">
              <w:t xml:space="preserve">пециалист </w:t>
            </w:r>
            <w:r w:rsidR="00DD4D1B" w:rsidRPr="00AC1AF8">
              <w:t xml:space="preserve">сектора обеспечения деятельности КДН и </w:t>
            </w:r>
            <w:r w:rsidR="00121245" w:rsidRPr="00AC1AF8">
              <w:t xml:space="preserve">ЗП при </w:t>
            </w:r>
            <w:r w:rsidR="00DD4D1B" w:rsidRPr="00AC1AF8">
              <w:t xml:space="preserve">администрации Навлинского </w:t>
            </w:r>
            <w:proofErr w:type="gramStart"/>
            <w:r w:rsidR="00121245" w:rsidRPr="00AC1AF8">
              <w:t>муници</w:t>
            </w:r>
            <w:r w:rsidR="00AC1AF8">
              <w:t>-</w:t>
            </w:r>
            <w:r w:rsidR="00121245" w:rsidRPr="00AC1AF8">
              <w:t>пального</w:t>
            </w:r>
            <w:proofErr w:type="gramEnd"/>
            <w:r w:rsidR="00121245" w:rsidRPr="00AC1AF8">
              <w:t xml:space="preserve"> </w:t>
            </w:r>
            <w:r w:rsidR="00DD4D1B" w:rsidRPr="00AC1AF8">
              <w:t>района, п</w:t>
            </w:r>
            <w:r w:rsidRPr="00AC1AF8">
              <w:t xml:space="preserve">редставитель администрации </w:t>
            </w:r>
          </w:p>
        </w:tc>
      </w:tr>
      <w:tr w:rsidR="00764363" w:rsidRPr="00AC1AF8" w:rsidTr="00AC1AF8">
        <w:tc>
          <w:tcPr>
            <w:tcW w:w="417" w:type="pct"/>
          </w:tcPr>
          <w:p w:rsidR="00272563" w:rsidRPr="00AC1AF8" w:rsidRDefault="00121245" w:rsidP="00AC1AF8">
            <w:pPr>
              <w:jc w:val="center"/>
            </w:pPr>
            <w:r w:rsidRPr="00AC1AF8">
              <w:t>3</w:t>
            </w:r>
            <w:r w:rsidR="00AC1AF8">
              <w:t>.</w:t>
            </w:r>
          </w:p>
        </w:tc>
        <w:tc>
          <w:tcPr>
            <w:tcW w:w="1458" w:type="pct"/>
          </w:tcPr>
          <w:p w:rsidR="00272563" w:rsidRPr="00AC1AF8" w:rsidRDefault="00764363" w:rsidP="002F020F">
            <w:r w:rsidRPr="00AC1AF8">
              <w:t>Вохрамеева Е.В.</w:t>
            </w:r>
          </w:p>
        </w:tc>
        <w:tc>
          <w:tcPr>
            <w:tcW w:w="3125" w:type="pct"/>
          </w:tcPr>
          <w:p w:rsidR="00272563" w:rsidRPr="00AC1AF8" w:rsidRDefault="00764363" w:rsidP="002F020F">
            <w:r w:rsidRPr="00AC1AF8">
              <w:t xml:space="preserve">методист </w:t>
            </w:r>
            <w:r w:rsidR="009F253F" w:rsidRPr="00AC1AF8">
              <w:t>отдела образования а</w:t>
            </w:r>
            <w:r w:rsidR="0032105D" w:rsidRPr="00AC1AF8">
              <w:t>дминистрации Навлинского района</w:t>
            </w:r>
          </w:p>
        </w:tc>
      </w:tr>
      <w:tr w:rsidR="00764363" w:rsidRPr="00AC1AF8" w:rsidTr="00AC1AF8">
        <w:tc>
          <w:tcPr>
            <w:tcW w:w="417" w:type="pct"/>
          </w:tcPr>
          <w:p w:rsidR="00932A19" w:rsidRPr="00AC1AF8" w:rsidRDefault="00121245" w:rsidP="00AC1AF8">
            <w:pPr>
              <w:jc w:val="center"/>
            </w:pPr>
            <w:r w:rsidRPr="00AC1AF8">
              <w:t>4</w:t>
            </w:r>
            <w:r w:rsidR="00AC1AF8">
              <w:t>.</w:t>
            </w:r>
          </w:p>
        </w:tc>
        <w:tc>
          <w:tcPr>
            <w:tcW w:w="1458" w:type="pct"/>
          </w:tcPr>
          <w:p w:rsidR="00932A19" w:rsidRPr="00AC1AF8" w:rsidRDefault="0056360A" w:rsidP="002F020F">
            <w:r w:rsidRPr="00AC1AF8">
              <w:t>Белова С.С.</w:t>
            </w:r>
          </w:p>
        </w:tc>
        <w:tc>
          <w:tcPr>
            <w:tcW w:w="3125" w:type="pct"/>
          </w:tcPr>
          <w:p w:rsidR="00932A19" w:rsidRPr="00AC1AF8" w:rsidRDefault="0056360A" w:rsidP="00AC1AF8">
            <w:r w:rsidRPr="00AC1AF8">
              <w:t>в</w:t>
            </w:r>
            <w:r w:rsidR="00121245" w:rsidRPr="00AC1AF8">
              <w:t>рач</w:t>
            </w:r>
            <w:r w:rsidRPr="00AC1AF8">
              <w:t>-педиатр</w:t>
            </w:r>
            <w:r w:rsidR="00121245" w:rsidRPr="00AC1AF8">
              <w:t xml:space="preserve"> </w:t>
            </w:r>
            <w:r w:rsidR="0032105D" w:rsidRPr="00AC1AF8">
              <w:t xml:space="preserve">участковый </w:t>
            </w:r>
            <w:r w:rsidR="00121245" w:rsidRPr="00AC1AF8">
              <w:t xml:space="preserve">ГБУЗ «Навлинская ЦРБ», врач, руководящий работой по </w:t>
            </w:r>
            <w:proofErr w:type="gramStart"/>
            <w:r w:rsidR="00121245" w:rsidRPr="00AC1AF8">
              <w:t>медицинскому</w:t>
            </w:r>
            <w:proofErr w:type="gramEnd"/>
            <w:r w:rsidR="00121245" w:rsidRPr="00AC1AF8">
              <w:t xml:space="preserve"> освиде</w:t>
            </w:r>
            <w:r w:rsidR="00AC1AF8">
              <w:t>-</w:t>
            </w:r>
            <w:r w:rsidR="00121245" w:rsidRPr="00AC1AF8">
              <w:t>тельствованию граждан при первоначальной поста</w:t>
            </w:r>
            <w:r w:rsidR="00AC1AF8">
              <w:t>-</w:t>
            </w:r>
            <w:r w:rsidR="00121245" w:rsidRPr="00AC1AF8">
              <w:t>новке на воинский уч</w:t>
            </w:r>
            <w:r w:rsidR="00AC1AF8">
              <w:t>е</w:t>
            </w:r>
            <w:r w:rsidR="00121245" w:rsidRPr="00AC1AF8">
              <w:t>т</w:t>
            </w:r>
          </w:p>
        </w:tc>
      </w:tr>
      <w:tr w:rsidR="00764363" w:rsidRPr="00AC1AF8" w:rsidTr="00AC1AF8">
        <w:tc>
          <w:tcPr>
            <w:tcW w:w="417" w:type="pct"/>
          </w:tcPr>
          <w:p w:rsidR="00932A19" w:rsidRPr="00AC1AF8" w:rsidRDefault="00121245" w:rsidP="00AC1AF8">
            <w:pPr>
              <w:jc w:val="center"/>
            </w:pPr>
            <w:r w:rsidRPr="00AC1AF8">
              <w:t>5</w:t>
            </w:r>
            <w:r w:rsidR="00AC1AF8">
              <w:t>.</w:t>
            </w:r>
          </w:p>
        </w:tc>
        <w:tc>
          <w:tcPr>
            <w:tcW w:w="1458" w:type="pct"/>
          </w:tcPr>
          <w:p w:rsidR="00932A19" w:rsidRPr="00AC1AF8" w:rsidRDefault="0056360A" w:rsidP="002F020F">
            <w:r w:rsidRPr="00AC1AF8">
              <w:t>Ильиных Н.П.</w:t>
            </w:r>
          </w:p>
        </w:tc>
        <w:tc>
          <w:tcPr>
            <w:tcW w:w="3125" w:type="pct"/>
          </w:tcPr>
          <w:p w:rsidR="00932A19" w:rsidRPr="00AC1AF8" w:rsidRDefault="0056360A" w:rsidP="002F020F">
            <w:r w:rsidRPr="00AC1AF8">
              <w:t>м</w:t>
            </w:r>
            <w:r w:rsidR="00121245" w:rsidRPr="00AC1AF8">
              <w:t>едицинская сестра ГБУЗ «Навлинская ЦРБ»</w:t>
            </w:r>
            <w:r w:rsidRPr="00AC1AF8">
              <w:t>, секретарь комиссии</w:t>
            </w:r>
          </w:p>
        </w:tc>
      </w:tr>
      <w:tr w:rsidR="00764363" w:rsidRPr="00AC1AF8" w:rsidTr="00AC1AF8">
        <w:tc>
          <w:tcPr>
            <w:tcW w:w="417" w:type="pct"/>
          </w:tcPr>
          <w:p w:rsidR="00932A19" w:rsidRPr="00AC1AF8" w:rsidRDefault="00121245" w:rsidP="00AC1AF8">
            <w:pPr>
              <w:jc w:val="center"/>
            </w:pPr>
            <w:r w:rsidRPr="00AC1AF8">
              <w:t>6</w:t>
            </w:r>
            <w:r w:rsidR="00AC1AF8">
              <w:t>.</w:t>
            </w:r>
          </w:p>
        </w:tc>
        <w:tc>
          <w:tcPr>
            <w:tcW w:w="1458" w:type="pct"/>
          </w:tcPr>
          <w:p w:rsidR="00932A19" w:rsidRPr="00AC1AF8" w:rsidRDefault="0032105D" w:rsidP="002F020F">
            <w:r w:rsidRPr="00AC1AF8">
              <w:t>Лисовенко Л.С.</w:t>
            </w:r>
          </w:p>
        </w:tc>
        <w:tc>
          <w:tcPr>
            <w:tcW w:w="3125" w:type="pct"/>
          </w:tcPr>
          <w:p w:rsidR="00932A1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F41EA3" w:rsidRPr="00AC1AF8">
              <w:t>-</w:t>
            </w:r>
            <w:r w:rsidR="00121245" w:rsidRPr="00AC1AF8">
              <w:t>хирург</w:t>
            </w:r>
          </w:p>
        </w:tc>
      </w:tr>
      <w:tr w:rsidR="00764363" w:rsidRPr="00AC1AF8" w:rsidTr="00AC1AF8">
        <w:tc>
          <w:tcPr>
            <w:tcW w:w="417" w:type="pct"/>
          </w:tcPr>
          <w:p w:rsidR="00932A19" w:rsidRPr="00AC1AF8" w:rsidRDefault="00121245" w:rsidP="00AC1AF8">
            <w:pPr>
              <w:jc w:val="center"/>
            </w:pPr>
            <w:r w:rsidRPr="00AC1AF8">
              <w:t>7</w:t>
            </w:r>
            <w:r w:rsidR="00AC1AF8">
              <w:t>.</w:t>
            </w:r>
          </w:p>
        </w:tc>
        <w:tc>
          <w:tcPr>
            <w:tcW w:w="1458" w:type="pct"/>
          </w:tcPr>
          <w:p w:rsidR="00932A19" w:rsidRPr="00AC1AF8" w:rsidRDefault="00764363" w:rsidP="002F020F">
            <w:r w:rsidRPr="00AC1AF8">
              <w:t>Прокопенкова И.В.</w:t>
            </w:r>
          </w:p>
        </w:tc>
        <w:tc>
          <w:tcPr>
            <w:tcW w:w="3125" w:type="pct"/>
          </w:tcPr>
          <w:p w:rsidR="00932A1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932A19" w:rsidRPr="00AC1AF8">
              <w:t>-</w:t>
            </w:r>
            <w:r w:rsidRPr="00AC1AF8">
              <w:t>терапевт</w:t>
            </w:r>
            <w:r w:rsidR="0032105D" w:rsidRPr="00AC1AF8">
              <w:t xml:space="preserve"> </w:t>
            </w:r>
          </w:p>
        </w:tc>
      </w:tr>
      <w:tr w:rsidR="00764363" w:rsidRPr="00AC1AF8" w:rsidTr="00AC1AF8">
        <w:tc>
          <w:tcPr>
            <w:tcW w:w="417" w:type="pct"/>
          </w:tcPr>
          <w:p w:rsidR="00932A19" w:rsidRPr="00AC1AF8" w:rsidRDefault="00121245" w:rsidP="00AC1AF8">
            <w:pPr>
              <w:jc w:val="center"/>
            </w:pPr>
            <w:r w:rsidRPr="00AC1AF8">
              <w:t>8</w:t>
            </w:r>
            <w:r w:rsidR="00AC1AF8">
              <w:t>.</w:t>
            </w:r>
          </w:p>
        </w:tc>
        <w:tc>
          <w:tcPr>
            <w:tcW w:w="1458" w:type="pct"/>
          </w:tcPr>
          <w:p w:rsidR="00932A19" w:rsidRPr="00AC1AF8" w:rsidRDefault="00764363" w:rsidP="002F020F">
            <w:r w:rsidRPr="00AC1AF8">
              <w:t>Белов В.И.</w:t>
            </w:r>
          </w:p>
        </w:tc>
        <w:tc>
          <w:tcPr>
            <w:tcW w:w="3125" w:type="pct"/>
          </w:tcPr>
          <w:p w:rsidR="00932A1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932A19" w:rsidRPr="00AC1AF8">
              <w:t>-</w:t>
            </w:r>
            <w:r w:rsidR="00121245" w:rsidRPr="00AC1AF8">
              <w:t>невропатолог</w:t>
            </w:r>
            <w:r w:rsidR="0032105D" w:rsidRPr="00AC1AF8">
              <w:t xml:space="preserve"> </w:t>
            </w:r>
          </w:p>
        </w:tc>
      </w:tr>
      <w:tr w:rsidR="00764363" w:rsidRPr="00AC1AF8" w:rsidTr="00AC1AF8">
        <w:tc>
          <w:tcPr>
            <w:tcW w:w="417" w:type="pct"/>
          </w:tcPr>
          <w:p w:rsidR="00AA7AF9" w:rsidRPr="00AC1AF8" w:rsidRDefault="00121245" w:rsidP="00AC1AF8">
            <w:pPr>
              <w:jc w:val="center"/>
            </w:pPr>
            <w:r w:rsidRPr="00AC1AF8">
              <w:lastRenderedPageBreak/>
              <w:t>9</w:t>
            </w:r>
            <w:r w:rsidR="00AC1AF8">
              <w:t>.</w:t>
            </w:r>
          </w:p>
        </w:tc>
        <w:tc>
          <w:tcPr>
            <w:tcW w:w="1458" w:type="pct"/>
          </w:tcPr>
          <w:p w:rsidR="00AA7AF9" w:rsidRPr="00AC1AF8" w:rsidRDefault="00121245" w:rsidP="002F020F">
            <w:r w:rsidRPr="00AC1AF8">
              <w:t>Данько О.А.</w:t>
            </w:r>
          </w:p>
        </w:tc>
        <w:tc>
          <w:tcPr>
            <w:tcW w:w="3125" w:type="pct"/>
          </w:tcPr>
          <w:p w:rsidR="00AA7AF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AA7AF9" w:rsidRPr="00AC1AF8">
              <w:t>-</w:t>
            </w:r>
            <w:r w:rsidR="00121245" w:rsidRPr="00AC1AF8">
              <w:t>офтальмолог</w:t>
            </w:r>
            <w:r w:rsidR="0032105D" w:rsidRPr="00AC1AF8">
              <w:t xml:space="preserve"> </w:t>
            </w:r>
          </w:p>
        </w:tc>
      </w:tr>
      <w:tr w:rsidR="00764363" w:rsidRPr="00AC1AF8" w:rsidTr="00AC1AF8">
        <w:tc>
          <w:tcPr>
            <w:tcW w:w="417" w:type="pct"/>
          </w:tcPr>
          <w:p w:rsidR="00AA7AF9" w:rsidRPr="00AC1AF8" w:rsidRDefault="00121245" w:rsidP="00AC1AF8">
            <w:pPr>
              <w:jc w:val="center"/>
            </w:pPr>
            <w:r w:rsidRPr="00AC1AF8">
              <w:t>10</w:t>
            </w:r>
            <w:r w:rsidR="00AC1AF8">
              <w:t>.</w:t>
            </w:r>
          </w:p>
        </w:tc>
        <w:tc>
          <w:tcPr>
            <w:tcW w:w="1458" w:type="pct"/>
          </w:tcPr>
          <w:p w:rsidR="00AA7AF9" w:rsidRPr="00AC1AF8" w:rsidRDefault="00121245" w:rsidP="002F020F">
            <w:r w:rsidRPr="00AC1AF8">
              <w:t>Котляр А.И.</w:t>
            </w:r>
          </w:p>
        </w:tc>
        <w:tc>
          <w:tcPr>
            <w:tcW w:w="3125" w:type="pct"/>
          </w:tcPr>
          <w:p w:rsidR="00AA7AF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AA7AF9" w:rsidRPr="00AC1AF8">
              <w:t>-</w:t>
            </w:r>
            <w:r w:rsidR="00121245" w:rsidRPr="00AC1AF8">
              <w:t>оториноларинголог</w:t>
            </w:r>
            <w:r w:rsidR="0032105D" w:rsidRPr="00AC1AF8">
              <w:t xml:space="preserve"> (по согласованию)</w:t>
            </w:r>
          </w:p>
        </w:tc>
      </w:tr>
      <w:tr w:rsidR="00764363" w:rsidRPr="00AC1AF8" w:rsidTr="00AC1AF8">
        <w:tc>
          <w:tcPr>
            <w:tcW w:w="417" w:type="pct"/>
          </w:tcPr>
          <w:p w:rsidR="00AA7AF9" w:rsidRPr="00AC1AF8" w:rsidRDefault="00121245" w:rsidP="00AC1AF8">
            <w:pPr>
              <w:jc w:val="center"/>
            </w:pPr>
            <w:r w:rsidRPr="00AC1AF8">
              <w:t>11</w:t>
            </w:r>
            <w:r w:rsidR="00AC1AF8">
              <w:t>.</w:t>
            </w:r>
          </w:p>
        </w:tc>
        <w:tc>
          <w:tcPr>
            <w:tcW w:w="1458" w:type="pct"/>
          </w:tcPr>
          <w:p w:rsidR="00AA7AF9" w:rsidRPr="00AC1AF8" w:rsidRDefault="00764363" w:rsidP="002F020F">
            <w:r w:rsidRPr="00AC1AF8">
              <w:t>Соболев В.В.</w:t>
            </w:r>
          </w:p>
        </w:tc>
        <w:tc>
          <w:tcPr>
            <w:tcW w:w="3125" w:type="pct"/>
          </w:tcPr>
          <w:p w:rsidR="00AA7AF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AA7AF9" w:rsidRPr="00AC1AF8">
              <w:t>-</w:t>
            </w:r>
            <w:r w:rsidR="00121245" w:rsidRPr="00AC1AF8">
              <w:t>стоматолог</w:t>
            </w:r>
            <w:r w:rsidR="0032105D" w:rsidRPr="00AC1AF8">
              <w:t xml:space="preserve"> (по согласованию)</w:t>
            </w:r>
          </w:p>
        </w:tc>
      </w:tr>
      <w:tr w:rsidR="00764363" w:rsidRPr="00AC1AF8" w:rsidTr="00AC1AF8">
        <w:tc>
          <w:tcPr>
            <w:tcW w:w="417" w:type="pct"/>
          </w:tcPr>
          <w:p w:rsidR="00AA7AF9" w:rsidRPr="00AC1AF8" w:rsidRDefault="00121245" w:rsidP="00AC1AF8">
            <w:pPr>
              <w:jc w:val="center"/>
            </w:pPr>
            <w:r w:rsidRPr="00AC1AF8">
              <w:t>12</w:t>
            </w:r>
            <w:r w:rsidR="00AC1AF8">
              <w:t>.</w:t>
            </w:r>
          </w:p>
        </w:tc>
        <w:tc>
          <w:tcPr>
            <w:tcW w:w="1458" w:type="pct"/>
          </w:tcPr>
          <w:p w:rsidR="00AA7AF9" w:rsidRPr="00AC1AF8" w:rsidRDefault="00121245" w:rsidP="002F020F">
            <w:r w:rsidRPr="00AC1AF8">
              <w:t>Волина М.В.</w:t>
            </w:r>
          </w:p>
        </w:tc>
        <w:tc>
          <w:tcPr>
            <w:tcW w:w="3125" w:type="pct"/>
          </w:tcPr>
          <w:p w:rsidR="00AA7AF9" w:rsidRPr="00AC1AF8" w:rsidRDefault="0056360A" w:rsidP="002F020F">
            <w:r w:rsidRPr="00AC1AF8">
              <w:t>в</w:t>
            </w:r>
            <w:r w:rsidR="00121245" w:rsidRPr="00AC1AF8">
              <w:t>рач</w:t>
            </w:r>
            <w:r w:rsidR="00AA7AF9" w:rsidRPr="00AC1AF8">
              <w:t>-</w:t>
            </w:r>
            <w:r w:rsidR="00121245" w:rsidRPr="00AC1AF8">
              <w:t>дерматовенеролог</w:t>
            </w:r>
            <w:r w:rsidR="0032105D" w:rsidRPr="00AC1AF8">
              <w:t xml:space="preserve"> </w:t>
            </w:r>
          </w:p>
        </w:tc>
      </w:tr>
      <w:tr w:rsidR="00764363" w:rsidRPr="00AC1AF8" w:rsidTr="00AC1AF8">
        <w:tc>
          <w:tcPr>
            <w:tcW w:w="417" w:type="pct"/>
          </w:tcPr>
          <w:p w:rsidR="00121245" w:rsidRPr="00AC1AF8" w:rsidRDefault="00121245" w:rsidP="00AC1AF8">
            <w:pPr>
              <w:jc w:val="center"/>
            </w:pPr>
            <w:r w:rsidRPr="00AC1AF8">
              <w:t>13</w:t>
            </w:r>
            <w:r w:rsidR="00AC1AF8">
              <w:t>.</w:t>
            </w:r>
          </w:p>
        </w:tc>
        <w:tc>
          <w:tcPr>
            <w:tcW w:w="1458" w:type="pct"/>
          </w:tcPr>
          <w:p w:rsidR="00121245" w:rsidRPr="00AC1AF8" w:rsidRDefault="00121245" w:rsidP="002F020F">
            <w:r w:rsidRPr="00AC1AF8">
              <w:t>Пулина О.А.</w:t>
            </w:r>
          </w:p>
        </w:tc>
        <w:tc>
          <w:tcPr>
            <w:tcW w:w="3125" w:type="pct"/>
          </w:tcPr>
          <w:p w:rsidR="00121245" w:rsidRPr="00AC1AF8" w:rsidRDefault="0056360A" w:rsidP="002F020F">
            <w:r w:rsidRPr="00AC1AF8">
              <w:t>в</w:t>
            </w:r>
            <w:r w:rsidR="00121245" w:rsidRPr="00AC1AF8">
              <w:t>ра</w:t>
            </w:r>
            <w:r w:rsidR="0032105D" w:rsidRPr="00AC1AF8">
              <w:t xml:space="preserve">ч-психиатр </w:t>
            </w:r>
          </w:p>
        </w:tc>
      </w:tr>
    </w:tbl>
    <w:p w:rsidR="007F192F" w:rsidRPr="002F020F" w:rsidRDefault="007F192F" w:rsidP="00AC1AF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Муниципальное образование «Погарский</w:t>
      </w:r>
      <w:r w:rsidR="00640330" w:rsidRPr="002F020F">
        <w:rPr>
          <w:sz w:val="28"/>
          <w:szCs w:val="28"/>
        </w:rPr>
        <w:t xml:space="preserve"> муниципальный</w:t>
      </w:r>
      <w:r w:rsidRPr="002F020F">
        <w:rPr>
          <w:sz w:val="28"/>
          <w:szCs w:val="28"/>
        </w:rPr>
        <w:t xml:space="preserve"> район»:</w:t>
      </w:r>
    </w:p>
    <w:p w:rsidR="007F192F" w:rsidRPr="002F020F" w:rsidRDefault="007F192F" w:rsidP="00AC1AF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59007E" w:rsidRPr="00AC1AF8" w:rsidTr="00AC1AF8">
        <w:tc>
          <w:tcPr>
            <w:tcW w:w="417" w:type="pct"/>
          </w:tcPr>
          <w:p w:rsidR="004E5495" w:rsidRPr="00AC1AF8" w:rsidRDefault="00AC1AF8" w:rsidP="002F020F">
            <w:pPr>
              <w:jc w:val="center"/>
            </w:pPr>
            <w:r w:rsidRPr="00AC1AF8">
              <w:t>№ п</w:t>
            </w:r>
            <w:r w:rsidR="004E5495" w:rsidRPr="00AC1AF8">
              <w:t>п</w:t>
            </w:r>
          </w:p>
        </w:tc>
        <w:tc>
          <w:tcPr>
            <w:tcW w:w="1458" w:type="pct"/>
          </w:tcPr>
          <w:p w:rsidR="004E5495" w:rsidRPr="00AC1AF8" w:rsidRDefault="004E5495" w:rsidP="002F020F">
            <w:pPr>
              <w:jc w:val="center"/>
            </w:pPr>
            <w:r w:rsidRPr="00AC1AF8">
              <w:t>Ф.И.О.</w:t>
            </w:r>
          </w:p>
        </w:tc>
        <w:tc>
          <w:tcPr>
            <w:tcW w:w="3125" w:type="pct"/>
          </w:tcPr>
          <w:p w:rsidR="004E5495" w:rsidRPr="00AC1AF8" w:rsidRDefault="004E5495" w:rsidP="002F020F">
            <w:pPr>
              <w:jc w:val="center"/>
            </w:pPr>
            <w:r w:rsidRPr="00AC1AF8">
              <w:t>Должность</w:t>
            </w:r>
          </w:p>
        </w:tc>
      </w:tr>
      <w:tr w:rsidR="0059007E" w:rsidRPr="00AC1AF8" w:rsidTr="00AC1AF8">
        <w:trPr>
          <w:trHeight w:val="178"/>
        </w:trPr>
        <w:tc>
          <w:tcPr>
            <w:tcW w:w="417" w:type="pct"/>
          </w:tcPr>
          <w:p w:rsidR="004E5495" w:rsidRPr="00AC1AF8" w:rsidRDefault="004E5495" w:rsidP="002F020F">
            <w:pPr>
              <w:jc w:val="center"/>
            </w:pPr>
            <w:r w:rsidRPr="00AC1AF8">
              <w:t>1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E46ABD" w:rsidP="002F020F">
            <w:proofErr w:type="gramStart"/>
            <w:r w:rsidRPr="00AC1AF8">
              <w:t>Гавриков</w:t>
            </w:r>
            <w:proofErr w:type="gramEnd"/>
            <w:r w:rsidRPr="00AC1AF8">
              <w:t xml:space="preserve"> С.В.</w:t>
            </w:r>
          </w:p>
        </w:tc>
        <w:tc>
          <w:tcPr>
            <w:tcW w:w="3125" w:type="pct"/>
          </w:tcPr>
          <w:p w:rsidR="004E5495" w:rsidRPr="00AC1AF8" w:rsidRDefault="000E5717" w:rsidP="002F020F">
            <w:r w:rsidRPr="00AC1AF8">
              <w:rPr>
                <w:iCs/>
              </w:rPr>
              <w:t>в</w:t>
            </w:r>
            <w:r w:rsidR="00E46ABD" w:rsidRPr="00AC1AF8">
              <w:rPr>
                <w:iCs/>
              </w:rPr>
              <w:t xml:space="preserve">оенный </w:t>
            </w:r>
            <w:r w:rsidR="00CA23EC" w:rsidRPr="00AC1AF8">
              <w:rPr>
                <w:iCs/>
              </w:rPr>
              <w:t>комиссар</w:t>
            </w:r>
            <w:r w:rsidR="00CA23EC" w:rsidRPr="00AC1AF8">
              <w:t xml:space="preserve"> </w:t>
            </w:r>
            <w:r w:rsidR="007A3F8E" w:rsidRPr="00AC1AF8">
              <w:t>(</w:t>
            </w:r>
            <w:r w:rsidR="00534351" w:rsidRPr="00AC1AF8">
              <w:t>Погарско</w:t>
            </w:r>
            <w:r w:rsidR="00350BE0" w:rsidRPr="00AC1AF8">
              <w:t>го</w:t>
            </w:r>
            <w:r w:rsidR="00534351" w:rsidRPr="00AC1AF8">
              <w:t xml:space="preserve"> район</w:t>
            </w:r>
            <w:r w:rsidR="00350BE0" w:rsidRPr="00AC1AF8">
              <w:t>а Брянской области</w:t>
            </w:r>
            <w:r w:rsidR="007A3F8E" w:rsidRPr="00AC1AF8">
              <w:t>)</w:t>
            </w:r>
            <w:r w:rsidR="004E5495" w:rsidRPr="00AC1AF8">
              <w:t>, председатель комиссии</w:t>
            </w:r>
          </w:p>
        </w:tc>
      </w:tr>
      <w:tr w:rsidR="0059007E" w:rsidRPr="00AC1AF8" w:rsidTr="00AC1AF8">
        <w:tc>
          <w:tcPr>
            <w:tcW w:w="417" w:type="pct"/>
          </w:tcPr>
          <w:p w:rsidR="008F5F13" w:rsidRPr="00AC1AF8" w:rsidRDefault="008F5F13" w:rsidP="002F020F">
            <w:pPr>
              <w:jc w:val="center"/>
            </w:pPr>
            <w:r w:rsidRPr="00AC1AF8">
              <w:t>2</w:t>
            </w:r>
            <w:r w:rsidR="00AC1AF8">
              <w:t>.</w:t>
            </w:r>
          </w:p>
        </w:tc>
        <w:tc>
          <w:tcPr>
            <w:tcW w:w="1458" w:type="pct"/>
          </w:tcPr>
          <w:p w:rsidR="008F5F13" w:rsidRPr="00AC1AF8" w:rsidRDefault="008F5F13" w:rsidP="002F020F">
            <w:r w:rsidRPr="00AC1AF8">
              <w:t>Холецкая Н.В.</w:t>
            </w:r>
          </w:p>
        </w:tc>
        <w:tc>
          <w:tcPr>
            <w:tcW w:w="3125" w:type="pct"/>
          </w:tcPr>
          <w:p w:rsidR="008F5F13" w:rsidRPr="00AC1AF8" w:rsidRDefault="000E5717" w:rsidP="002F020F">
            <w:r w:rsidRPr="00AC1AF8">
              <w:t>м</w:t>
            </w:r>
            <w:r w:rsidR="00E46ABD" w:rsidRPr="00AC1AF8">
              <w:t xml:space="preserve">едицинская </w:t>
            </w:r>
            <w:r w:rsidR="00BD5465" w:rsidRPr="00AC1AF8">
              <w:t>сестра военного комиссариата (Погар</w:t>
            </w:r>
            <w:r w:rsidR="00AC1AF8">
              <w:t>-</w:t>
            </w:r>
            <w:r w:rsidR="00BD5465" w:rsidRPr="00AC1AF8">
              <w:t>ского района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59007E" w:rsidRPr="00AC1AF8" w:rsidTr="00AC1AF8">
        <w:trPr>
          <w:trHeight w:val="107"/>
        </w:trPr>
        <w:tc>
          <w:tcPr>
            <w:tcW w:w="417" w:type="pct"/>
          </w:tcPr>
          <w:p w:rsidR="004E5495" w:rsidRPr="00AC1AF8" w:rsidRDefault="004E5495" w:rsidP="002F020F">
            <w:pPr>
              <w:jc w:val="center"/>
            </w:pPr>
            <w:r w:rsidRPr="00AC1AF8">
              <w:t>3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8552DE" w:rsidP="002F020F">
            <w:r w:rsidRPr="00AC1AF8">
              <w:t>Цыганок</w:t>
            </w:r>
            <w:r w:rsidR="001066ED" w:rsidRPr="00AC1AF8">
              <w:t xml:space="preserve"> </w:t>
            </w:r>
            <w:r w:rsidRPr="00AC1AF8">
              <w:t>С</w:t>
            </w:r>
            <w:r w:rsidR="006C5CFF" w:rsidRPr="00AC1AF8">
              <w:t>.И</w:t>
            </w:r>
            <w:r w:rsidR="001066ED" w:rsidRPr="00AC1AF8">
              <w:t>.</w:t>
            </w:r>
          </w:p>
        </w:tc>
        <w:tc>
          <w:tcPr>
            <w:tcW w:w="3125" w:type="pct"/>
          </w:tcPr>
          <w:p w:rsidR="004E5495" w:rsidRPr="00AC1AF8" w:rsidRDefault="000E5717" w:rsidP="002F020F">
            <w:r w:rsidRPr="00AC1AF8">
              <w:t>г</w:t>
            </w:r>
            <w:r w:rsidR="00E46ABD" w:rsidRPr="00AC1AF8">
              <w:t>лав</w:t>
            </w:r>
            <w:r w:rsidR="00D4313D" w:rsidRPr="00AC1AF8">
              <w:t>а</w:t>
            </w:r>
            <w:r w:rsidR="00534351" w:rsidRPr="00AC1AF8">
              <w:t xml:space="preserve"> администрации Погарского района</w:t>
            </w:r>
            <w:r w:rsidR="004E5495" w:rsidRPr="00AC1AF8">
              <w:t xml:space="preserve">, </w:t>
            </w:r>
            <w:proofErr w:type="gramStart"/>
            <w:r w:rsidR="004E5495" w:rsidRPr="00AC1AF8">
              <w:t>представи</w:t>
            </w:r>
            <w:r w:rsidR="00AC1AF8">
              <w:t>-</w:t>
            </w:r>
            <w:r w:rsidR="004E5495" w:rsidRPr="00AC1AF8">
              <w:t>тель</w:t>
            </w:r>
            <w:proofErr w:type="gramEnd"/>
            <w:r w:rsidR="004E5495" w:rsidRPr="00AC1AF8">
              <w:t xml:space="preserve"> администрации</w:t>
            </w:r>
            <w:r w:rsidR="006C5CFF" w:rsidRPr="00AC1AF8">
              <w:t xml:space="preserve"> Погарского района</w:t>
            </w:r>
          </w:p>
        </w:tc>
      </w:tr>
      <w:tr w:rsidR="0059007E" w:rsidRPr="00AC1AF8" w:rsidTr="00AC1AF8">
        <w:tc>
          <w:tcPr>
            <w:tcW w:w="417" w:type="pct"/>
          </w:tcPr>
          <w:p w:rsidR="00534351" w:rsidRPr="00AC1AF8" w:rsidRDefault="00534351" w:rsidP="002F020F">
            <w:pPr>
              <w:jc w:val="center"/>
            </w:pPr>
            <w:r w:rsidRPr="00AC1AF8">
              <w:t>4</w:t>
            </w:r>
            <w:r w:rsidR="00AC1AF8">
              <w:t>.</w:t>
            </w:r>
          </w:p>
        </w:tc>
        <w:tc>
          <w:tcPr>
            <w:tcW w:w="1458" w:type="pct"/>
          </w:tcPr>
          <w:p w:rsidR="00534351" w:rsidRPr="00AC1AF8" w:rsidRDefault="00E46ABD" w:rsidP="002F020F">
            <w:r w:rsidRPr="00AC1AF8">
              <w:t>Заволоко Е.Н.</w:t>
            </w:r>
          </w:p>
        </w:tc>
        <w:tc>
          <w:tcPr>
            <w:tcW w:w="3125" w:type="pct"/>
          </w:tcPr>
          <w:p w:rsidR="00534351" w:rsidRPr="00AC1AF8" w:rsidRDefault="000E5717" w:rsidP="002F020F">
            <w:r w:rsidRPr="00AC1AF8">
              <w:t>с</w:t>
            </w:r>
            <w:r w:rsidR="00E46ABD" w:rsidRPr="00AC1AF8">
              <w:t>пециалист по профессиональному психологическому отбору, старший помощник начальника 1 отделения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5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8F5F13" w:rsidP="002F020F">
            <w:r w:rsidRPr="00AC1AF8">
              <w:t>Мелконянц Р.А.</w:t>
            </w:r>
          </w:p>
        </w:tc>
        <w:tc>
          <w:tcPr>
            <w:tcW w:w="3125" w:type="pct"/>
          </w:tcPr>
          <w:p w:rsidR="000535EB" w:rsidRPr="00AC1AF8" w:rsidRDefault="000E5717" w:rsidP="002F020F">
            <w:r w:rsidRPr="00AC1AF8">
              <w:t>в</w:t>
            </w:r>
            <w:r w:rsidR="00E46ABD" w:rsidRPr="00AC1AF8">
              <w:t>рач</w:t>
            </w:r>
            <w:r w:rsidR="008F5F13" w:rsidRPr="00AC1AF8">
              <w:t xml:space="preserve">-терапевт </w:t>
            </w:r>
            <w:r w:rsidR="006C5CFF" w:rsidRPr="00AC1AF8">
              <w:t>ГБУЗ «Погарская ЦРБ», врач</w:t>
            </w:r>
            <w:r w:rsidR="008F5F13" w:rsidRPr="00AC1AF8">
              <w:t xml:space="preserve">, </w:t>
            </w:r>
            <w:proofErr w:type="gramStart"/>
            <w:r w:rsidR="006C5CFF" w:rsidRPr="00AC1AF8">
              <w:t>руково</w:t>
            </w:r>
            <w:r w:rsidR="00AC1AF8">
              <w:t>-</w:t>
            </w:r>
            <w:r w:rsidR="006C5CFF" w:rsidRPr="00AC1AF8">
              <w:t>дящий</w:t>
            </w:r>
            <w:proofErr w:type="gramEnd"/>
            <w:r w:rsidR="006C5CFF" w:rsidRPr="00AC1AF8">
              <w:t xml:space="preserve"> работой по медицинскому освидетельствованию граждан </w:t>
            </w:r>
            <w:r w:rsidR="00E46ABD" w:rsidRPr="00AC1AF8">
              <w:t>при ППГВУ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6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0535EB" w:rsidP="002F020F">
            <w:r w:rsidRPr="00AC1AF8">
              <w:t>Козлов Н.Д.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-хирург</w:t>
            </w:r>
            <w:r w:rsidR="00E46ABD" w:rsidRPr="00AC1AF8">
              <w:t xml:space="preserve"> 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7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0535EB" w:rsidP="002F020F">
            <w:r w:rsidRPr="00AC1AF8">
              <w:t>Хлопова О.П.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-терапевт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8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0535EB" w:rsidP="002F020F">
            <w:r w:rsidRPr="00AC1AF8">
              <w:t>Коткий С.В.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-невролог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9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8F5F13" w:rsidP="002F020F">
            <w:r w:rsidRPr="00AC1AF8">
              <w:t>Горовой С.В.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-психиатр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10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0535EB" w:rsidP="002F020F">
            <w:r w:rsidRPr="00AC1AF8">
              <w:t>Рощина Н.П.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-офтальмолог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11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E46ABD" w:rsidP="002F020F">
            <w:r w:rsidRPr="00AC1AF8">
              <w:t>Колесник Р.В.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-отоларинголог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12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0535EB" w:rsidP="002F020F">
            <w:r w:rsidRPr="00AC1AF8">
              <w:t>Лямзина О.В.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рач-дермат</w:t>
            </w:r>
            <w:r w:rsidR="000535EB" w:rsidRPr="00AC1AF8">
              <w:t>олог</w:t>
            </w:r>
          </w:p>
        </w:tc>
      </w:tr>
      <w:tr w:rsidR="0059007E" w:rsidRPr="00AC1AF8" w:rsidTr="00AC1AF8">
        <w:tc>
          <w:tcPr>
            <w:tcW w:w="417" w:type="pct"/>
          </w:tcPr>
          <w:p w:rsidR="000535EB" w:rsidRPr="00AC1AF8" w:rsidRDefault="000535EB" w:rsidP="002F020F">
            <w:pPr>
              <w:jc w:val="center"/>
            </w:pPr>
            <w:r w:rsidRPr="00AC1AF8">
              <w:t>13</w:t>
            </w:r>
            <w:r w:rsidR="00AC1AF8">
              <w:t>.</w:t>
            </w:r>
          </w:p>
        </w:tc>
        <w:tc>
          <w:tcPr>
            <w:tcW w:w="1458" w:type="pct"/>
          </w:tcPr>
          <w:p w:rsidR="000535EB" w:rsidRPr="00AC1AF8" w:rsidRDefault="00DC5BD0" w:rsidP="002F020F">
            <w:r w:rsidRPr="00AC1AF8">
              <w:t>Колосова А.С.</w:t>
            </w:r>
          </w:p>
        </w:tc>
        <w:tc>
          <w:tcPr>
            <w:tcW w:w="3125" w:type="pct"/>
          </w:tcPr>
          <w:p w:rsidR="000535EB" w:rsidRPr="00AC1AF8" w:rsidRDefault="000E5717" w:rsidP="00F661B6">
            <w:r w:rsidRPr="00AC1AF8">
              <w:t>в</w:t>
            </w:r>
            <w:r w:rsidR="00E46ABD" w:rsidRPr="00AC1AF8">
              <w:t>рач</w:t>
            </w:r>
            <w:r w:rsidR="000535EB" w:rsidRPr="00AC1AF8">
              <w:t>-стоматолог</w:t>
            </w:r>
          </w:p>
        </w:tc>
      </w:tr>
    </w:tbl>
    <w:p w:rsidR="004F3245" w:rsidRPr="002F020F" w:rsidRDefault="007F192F" w:rsidP="00AC1AF8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  <w:r w:rsidR="004F3245" w:rsidRPr="002F020F">
        <w:rPr>
          <w:sz w:val="28"/>
          <w:szCs w:val="28"/>
        </w:rPr>
        <w:t xml:space="preserve">  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59007E" w:rsidRPr="00AC1AF8" w:rsidTr="00AC1AF8">
        <w:tc>
          <w:tcPr>
            <w:tcW w:w="417" w:type="pct"/>
          </w:tcPr>
          <w:p w:rsidR="004E5495" w:rsidRPr="00AC1AF8" w:rsidRDefault="00AC1AF8" w:rsidP="002F020F">
            <w:pPr>
              <w:jc w:val="center"/>
            </w:pPr>
            <w:r w:rsidRPr="00AC1AF8">
              <w:t>№ п</w:t>
            </w:r>
            <w:r w:rsidR="004E5495" w:rsidRPr="00AC1AF8">
              <w:t>п</w:t>
            </w:r>
          </w:p>
        </w:tc>
        <w:tc>
          <w:tcPr>
            <w:tcW w:w="1458" w:type="pct"/>
          </w:tcPr>
          <w:p w:rsidR="004E5495" w:rsidRPr="00AC1AF8" w:rsidRDefault="004E5495" w:rsidP="002F020F">
            <w:pPr>
              <w:jc w:val="center"/>
            </w:pPr>
            <w:r w:rsidRPr="00AC1AF8">
              <w:t>Ф.И.О.</w:t>
            </w:r>
          </w:p>
        </w:tc>
        <w:tc>
          <w:tcPr>
            <w:tcW w:w="3125" w:type="pct"/>
          </w:tcPr>
          <w:p w:rsidR="004E5495" w:rsidRPr="00AC1AF8" w:rsidRDefault="004E5495" w:rsidP="002F020F">
            <w:pPr>
              <w:jc w:val="center"/>
            </w:pPr>
            <w:r w:rsidRPr="00AC1AF8">
              <w:t>Должность</w:t>
            </w:r>
          </w:p>
        </w:tc>
      </w:tr>
      <w:tr w:rsidR="0059007E" w:rsidRPr="00AC1AF8" w:rsidTr="00AC1AF8">
        <w:trPr>
          <w:trHeight w:val="178"/>
        </w:trPr>
        <w:tc>
          <w:tcPr>
            <w:tcW w:w="417" w:type="pct"/>
          </w:tcPr>
          <w:p w:rsidR="00534351" w:rsidRPr="00AC1AF8" w:rsidRDefault="00534351" w:rsidP="002F020F">
            <w:pPr>
              <w:jc w:val="center"/>
            </w:pPr>
            <w:r w:rsidRPr="00AC1AF8">
              <w:t>1</w:t>
            </w:r>
            <w:r w:rsidR="00AC1AF8">
              <w:t>.</w:t>
            </w:r>
          </w:p>
        </w:tc>
        <w:tc>
          <w:tcPr>
            <w:tcW w:w="1458" w:type="pct"/>
          </w:tcPr>
          <w:p w:rsidR="00534351" w:rsidRPr="00AC1AF8" w:rsidRDefault="00E46ABD" w:rsidP="002F020F">
            <w:r w:rsidRPr="00AC1AF8">
              <w:t>Мармазов С.П.</w:t>
            </w:r>
          </w:p>
        </w:tc>
        <w:tc>
          <w:tcPr>
            <w:tcW w:w="3125" w:type="pct"/>
          </w:tcPr>
          <w:p w:rsidR="00534351" w:rsidRPr="00AC1AF8" w:rsidRDefault="00BC4B6F" w:rsidP="002F020F">
            <w:r w:rsidRPr="00AC1AF8">
              <w:t>н</w:t>
            </w:r>
            <w:r w:rsidR="00E46ABD" w:rsidRPr="00AC1AF8">
              <w:t xml:space="preserve">ачальник 2 </w:t>
            </w:r>
            <w:r w:rsidR="008F5F13" w:rsidRPr="00AC1AF8">
              <w:t xml:space="preserve">отделения военного комиссариата </w:t>
            </w:r>
            <w:r w:rsidR="00350BE0" w:rsidRPr="00AC1AF8">
              <w:t xml:space="preserve">(Погарского района Брянской области), </w:t>
            </w:r>
            <w:r w:rsidR="00534351" w:rsidRPr="00AC1AF8">
              <w:t>председатель комиссии</w:t>
            </w:r>
          </w:p>
        </w:tc>
      </w:tr>
      <w:tr w:rsidR="0059007E" w:rsidRPr="00AC1AF8" w:rsidTr="00AC1AF8">
        <w:tc>
          <w:tcPr>
            <w:tcW w:w="417" w:type="pct"/>
          </w:tcPr>
          <w:p w:rsidR="004E5495" w:rsidRPr="00AC1AF8" w:rsidRDefault="004E5495" w:rsidP="002F020F">
            <w:pPr>
              <w:jc w:val="center"/>
            </w:pPr>
            <w:r w:rsidRPr="00AC1AF8">
              <w:t>2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023BF0" w:rsidP="002F020F">
            <w:r w:rsidRPr="00AC1AF8">
              <w:t>Свистунова В.А.</w:t>
            </w:r>
          </w:p>
        </w:tc>
        <w:tc>
          <w:tcPr>
            <w:tcW w:w="3125" w:type="pct"/>
          </w:tcPr>
          <w:p w:rsidR="004E5495" w:rsidRPr="00AC1AF8" w:rsidRDefault="00BC4B6F" w:rsidP="002F020F">
            <w:r w:rsidRPr="00AC1AF8">
              <w:t>м</w:t>
            </w:r>
            <w:r w:rsidR="00E46ABD" w:rsidRPr="00AC1AF8">
              <w:t xml:space="preserve">едицинская </w:t>
            </w:r>
            <w:r w:rsidR="00D255A2" w:rsidRPr="00AC1AF8">
              <w:t>сестра</w:t>
            </w:r>
            <w:r w:rsidR="004E5495" w:rsidRPr="00AC1AF8">
              <w:t xml:space="preserve"> </w:t>
            </w:r>
            <w:r w:rsidR="00534351" w:rsidRPr="00AC1AF8">
              <w:t>ГБУЗ «Погарская ЦРБ»</w:t>
            </w:r>
            <w:r w:rsidR="004E5495" w:rsidRPr="00AC1AF8">
              <w:t>, секретарь комиссии</w:t>
            </w:r>
          </w:p>
        </w:tc>
      </w:tr>
      <w:tr w:rsidR="0059007E" w:rsidRPr="00AC1AF8" w:rsidTr="00AC1AF8">
        <w:tc>
          <w:tcPr>
            <w:tcW w:w="417" w:type="pct"/>
          </w:tcPr>
          <w:p w:rsidR="00E4529A" w:rsidRPr="00AC1AF8" w:rsidRDefault="00E4529A" w:rsidP="002F020F">
            <w:pPr>
              <w:jc w:val="center"/>
            </w:pPr>
            <w:r w:rsidRPr="00AC1AF8">
              <w:t>3</w:t>
            </w:r>
            <w:r w:rsidR="00AC1AF8">
              <w:t>.</w:t>
            </w:r>
          </w:p>
        </w:tc>
        <w:tc>
          <w:tcPr>
            <w:tcW w:w="1458" w:type="pct"/>
          </w:tcPr>
          <w:p w:rsidR="00E4529A" w:rsidRPr="00AC1AF8" w:rsidRDefault="0059007E" w:rsidP="002F020F">
            <w:r w:rsidRPr="00AC1AF8">
              <w:t>Астащ</w:t>
            </w:r>
            <w:r w:rsidR="004F3245" w:rsidRPr="00AC1AF8">
              <w:t>енко</w:t>
            </w:r>
            <w:r w:rsidR="00DC5BD0" w:rsidRPr="00AC1AF8">
              <w:t xml:space="preserve"> Н.</w:t>
            </w:r>
            <w:r w:rsidR="004F3245" w:rsidRPr="00AC1AF8">
              <w:t>И</w:t>
            </w:r>
            <w:r w:rsidR="00DC5BD0" w:rsidRPr="00AC1AF8">
              <w:t>.</w:t>
            </w:r>
          </w:p>
        </w:tc>
        <w:tc>
          <w:tcPr>
            <w:tcW w:w="3125" w:type="pct"/>
          </w:tcPr>
          <w:p w:rsidR="00E4529A" w:rsidRPr="00AC1AF8" w:rsidRDefault="00BC4B6F" w:rsidP="002F020F">
            <w:r w:rsidRPr="00AC1AF8">
              <w:t>з</w:t>
            </w:r>
            <w:r w:rsidR="00E46ABD" w:rsidRPr="00AC1AF8">
              <w:t xml:space="preserve">аместитель </w:t>
            </w:r>
            <w:r w:rsidR="004F3245" w:rsidRPr="00AC1AF8">
              <w:t>главы</w:t>
            </w:r>
            <w:r w:rsidR="00E4529A" w:rsidRPr="00AC1AF8">
              <w:t xml:space="preserve"> администрации Погарского района, представитель администрации</w:t>
            </w:r>
            <w:r w:rsidR="00E46ABD" w:rsidRPr="00AC1AF8">
              <w:t xml:space="preserve"> Погарского района</w:t>
            </w:r>
          </w:p>
        </w:tc>
      </w:tr>
      <w:tr w:rsidR="0059007E" w:rsidRPr="00AC1AF8" w:rsidTr="00AC1AF8">
        <w:tc>
          <w:tcPr>
            <w:tcW w:w="417" w:type="pct"/>
          </w:tcPr>
          <w:p w:rsidR="004E5495" w:rsidRPr="00AC1AF8" w:rsidRDefault="00534351" w:rsidP="002F020F">
            <w:pPr>
              <w:jc w:val="center"/>
            </w:pPr>
            <w:r w:rsidRPr="00AC1AF8">
              <w:t>4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0535EB" w:rsidP="002F020F">
            <w:r w:rsidRPr="00AC1AF8">
              <w:t>Сухой Н.Н.</w:t>
            </w:r>
          </w:p>
        </w:tc>
        <w:tc>
          <w:tcPr>
            <w:tcW w:w="3125" w:type="pct"/>
          </w:tcPr>
          <w:p w:rsidR="004E5495" w:rsidRPr="00AC1AF8" w:rsidRDefault="00023BF0" w:rsidP="002F020F">
            <w:r w:rsidRPr="00AC1AF8">
              <w:t xml:space="preserve">специалист по профессиональному психологическому отбору, </w:t>
            </w:r>
            <w:r w:rsidR="00BC4B6F" w:rsidRPr="00AC1AF8">
              <w:t>с</w:t>
            </w:r>
            <w:r w:rsidR="000535EB" w:rsidRPr="00AC1AF8">
              <w:t xml:space="preserve">тарший </w:t>
            </w:r>
            <w:r w:rsidR="00203740" w:rsidRPr="00AC1AF8">
              <w:t>инспектор ГКУ «Центр занятости населения Погарского района»</w:t>
            </w:r>
          </w:p>
        </w:tc>
      </w:tr>
      <w:tr w:rsidR="0059007E" w:rsidRPr="00AC1AF8" w:rsidTr="00AC1AF8">
        <w:tc>
          <w:tcPr>
            <w:tcW w:w="417" w:type="pct"/>
          </w:tcPr>
          <w:p w:rsidR="00E46ABD" w:rsidRPr="00AC1AF8" w:rsidRDefault="00E46ABD" w:rsidP="002F020F">
            <w:pPr>
              <w:jc w:val="center"/>
            </w:pPr>
            <w:r w:rsidRPr="00AC1AF8">
              <w:t>5</w:t>
            </w:r>
            <w:r w:rsidR="00AC1AF8">
              <w:t>.</w:t>
            </w:r>
          </w:p>
        </w:tc>
        <w:tc>
          <w:tcPr>
            <w:tcW w:w="1458" w:type="pct"/>
          </w:tcPr>
          <w:p w:rsidR="00E46ABD" w:rsidRPr="00AC1AF8" w:rsidRDefault="00E46ABD" w:rsidP="002F020F">
            <w:r w:rsidRPr="00AC1AF8">
              <w:t>Пинчукова Т.М.</w:t>
            </w:r>
          </w:p>
        </w:tc>
        <w:tc>
          <w:tcPr>
            <w:tcW w:w="3125" w:type="pct"/>
          </w:tcPr>
          <w:p w:rsidR="00E46ABD" w:rsidRPr="00AC1AF8" w:rsidRDefault="00BC4B6F" w:rsidP="002F020F">
            <w:r w:rsidRPr="00AC1AF8">
              <w:t>в</w:t>
            </w:r>
            <w:r w:rsidR="00E46ABD" w:rsidRPr="00AC1AF8">
              <w:t xml:space="preserve">рач-терапевт, врач, руководящий работой по </w:t>
            </w:r>
            <w:proofErr w:type="gramStart"/>
            <w:r w:rsidR="00E46ABD" w:rsidRPr="00AC1AF8">
              <w:t>медицин</w:t>
            </w:r>
            <w:r w:rsidR="00AC1AF8">
              <w:t>-</w:t>
            </w:r>
            <w:r w:rsidR="00E46ABD" w:rsidRPr="00AC1AF8">
              <w:t>скому</w:t>
            </w:r>
            <w:proofErr w:type="gramEnd"/>
            <w:r w:rsidR="00E46ABD" w:rsidRPr="00AC1AF8">
              <w:t xml:space="preserve"> освидетельствованию граждан при ППГВУ</w:t>
            </w:r>
          </w:p>
        </w:tc>
      </w:tr>
      <w:tr w:rsidR="0059007E" w:rsidRPr="00AC1AF8" w:rsidTr="00AC1AF8">
        <w:tc>
          <w:tcPr>
            <w:tcW w:w="417" w:type="pct"/>
          </w:tcPr>
          <w:p w:rsidR="00203740" w:rsidRPr="00AC1AF8" w:rsidRDefault="00E46ABD" w:rsidP="002F020F">
            <w:pPr>
              <w:jc w:val="center"/>
            </w:pPr>
            <w:r w:rsidRPr="00AC1AF8">
              <w:t>6</w:t>
            </w:r>
            <w:r w:rsidR="00AC1AF8">
              <w:t>.</w:t>
            </w:r>
          </w:p>
        </w:tc>
        <w:tc>
          <w:tcPr>
            <w:tcW w:w="1458" w:type="pct"/>
          </w:tcPr>
          <w:p w:rsidR="00203740" w:rsidRPr="00AC1AF8" w:rsidRDefault="00203740" w:rsidP="002F020F">
            <w:r w:rsidRPr="00AC1AF8">
              <w:t>Овчинников А.Б.</w:t>
            </w:r>
          </w:p>
        </w:tc>
        <w:tc>
          <w:tcPr>
            <w:tcW w:w="3125" w:type="pct"/>
          </w:tcPr>
          <w:p w:rsidR="00203740" w:rsidRPr="00AC1AF8" w:rsidRDefault="00BC4B6F" w:rsidP="00172A1C">
            <w:r w:rsidRPr="00AC1AF8">
              <w:t>в</w:t>
            </w:r>
            <w:r w:rsidR="00E46ABD" w:rsidRPr="00AC1AF8">
              <w:t>рач</w:t>
            </w:r>
            <w:r w:rsidR="00203740" w:rsidRPr="00AC1AF8">
              <w:t>-хирург</w:t>
            </w:r>
          </w:p>
        </w:tc>
      </w:tr>
      <w:tr w:rsidR="0059007E" w:rsidRPr="00AC1AF8" w:rsidTr="00AC1AF8">
        <w:tc>
          <w:tcPr>
            <w:tcW w:w="417" w:type="pct"/>
          </w:tcPr>
          <w:p w:rsidR="00203740" w:rsidRPr="00AC1AF8" w:rsidRDefault="007775AC" w:rsidP="002F020F">
            <w:pPr>
              <w:jc w:val="center"/>
            </w:pPr>
            <w:r w:rsidRPr="00AC1AF8">
              <w:t>7</w:t>
            </w:r>
            <w:r w:rsidR="00AC1AF8">
              <w:t>.</w:t>
            </w:r>
          </w:p>
        </w:tc>
        <w:tc>
          <w:tcPr>
            <w:tcW w:w="1458" w:type="pct"/>
          </w:tcPr>
          <w:p w:rsidR="00203740" w:rsidRPr="00AC1AF8" w:rsidRDefault="007775AC" w:rsidP="002F020F">
            <w:r w:rsidRPr="00AC1AF8">
              <w:t>Сысоева Н.А.</w:t>
            </w:r>
          </w:p>
        </w:tc>
        <w:tc>
          <w:tcPr>
            <w:tcW w:w="3125" w:type="pct"/>
          </w:tcPr>
          <w:p w:rsidR="00203740" w:rsidRPr="00AC1AF8" w:rsidRDefault="00BC4B6F" w:rsidP="00172A1C">
            <w:r w:rsidRPr="00AC1AF8">
              <w:t>в</w:t>
            </w:r>
            <w:r w:rsidR="007775AC" w:rsidRPr="00AC1AF8">
              <w:t>рач</w:t>
            </w:r>
            <w:r w:rsidR="00023BF0" w:rsidRPr="00AC1AF8">
              <w:t>-терапевт</w:t>
            </w:r>
          </w:p>
        </w:tc>
      </w:tr>
      <w:tr w:rsidR="0059007E" w:rsidRPr="00AC1AF8" w:rsidTr="00AC1AF8">
        <w:tc>
          <w:tcPr>
            <w:tcW w:w="417" w:type="pct"/>
          </w:tcPr>
          <w:p w:rsidR="00203740" w:rsidRPr="00AC1AF8" w:rsidRDefault="007775AC" w:rsidP="002F020F">
            <w:pPr>
              <w:jc w:val="center"/>
            </w:pPr>
            <w:r w:rsidRPr="00AC1AF8">
              <w:t>8</w:t>
            </w:r>
            <w:r w:rsidR="00AC1AF8">
              <w:t>.</w:t>
            </w:r>
          </w:p>
        </w:tc>
        <w:tc>
          <w:tcPr>
            <w:tcW w:w="1458" w:type="pct"/>
          </w:tcPr>
          <w:p w:rsidR="00203740" w:rsidRPr="00AC1AF8" w:rsidRDefault="00203740" w:rsidP="002F020F">
            <w:r w:rsidRPr="00AC1AF8">
              <w:t>Гарбузова И.В.</w:t>
            </w:r>
          </w:p>
        </w:tc>
        <w:tc>
          <w:tcPr>
            <w:tcW w:w="3125" w:type="pct"/>
          </w:tcPr>
          <w:p w:rsidR="00203740" w:rsidRPr="00AC1AF8" w:rsidRDefault="00BC4B6F" w:rsidP="00172A1C">
            <w:r w:rsidRPr="00AC1AF8">
              <w:t>в</w:t>
            </w:r>
            <w:r w:rsidR="007775AC" w:rsidRPr="00AC1AF8">
              <w:t>рач</w:t>
            </w:r>
            <w:r w:rsidR="00023BF0" w:rsidRPr="00AC1AF8">
              <w:t>-невролог</w:t>
            </w:r>
          </w:p>
        </w:tc>
      </w:tr>
      <w:tr w:rsidR="0059007E" w:rsidRPr="00AC1AF8" w:rsidTr="00AC1AF8">
        <w:tc>
          <w:tcPr>
            <w:tcW w:w="417" w:type="pct"/>
          </w:tcPr>
          <w:p w:rsidR="00203740" w:rsidRPr="00AC1AF8" w:rsidRDefault="00BC4B6F" w:rsidP="002F020F">
            <w:pPr>
              <w:jc w:val="center"/>
            </w:pPr>
            <w:r w:rsidRPr="00AC1AF8">
              <w:t>9</w:t>
            </w:r>
            <w:r w:rsidR="00AC1AF8">
              <w:t>.</w:t>
            </w:r>
          </w:p>
        </w:tc>
        <w:tc>
          <w:tcPr>
            <w:tcW w:w="1458" w:type="pct"/>
          </w:tcPr>
          <w:p w:rsidR="00203740" w:rsidRPr="00AC1AF8" w:rsidRDefault="004E5ED0" w:rsidP="002F020F">
            <w:r w:rsidRPr="00AC1AF8">
              <w:t>Дубинская В.Л.</w:t>
            </w:r>
          </w:p>
        </w:tc>
        <w:tc>
          <w:tcPr>
            <w:tcW w:w="3125" w:type="pct"/>
          </w:tcPr>
          <w:p w:rsidR="00203740" w:rsidRPr="00AC1AF8" w:rsidRDefault="00BC4B6F" w:rsidP="00172A1C">
            <w:r w:rsidRPr="00AC1AF8">
              <w:t>в</w:t>
            </w:r>
            <w:r w:rsidR="007775AC" w:rsidRPr="00AC1AF8">
              <w:t>рач</w:t>
            </w:r>
            <w:r w:rsidR="00203740" w:rsidRPr="00AC1AF8">
              <w:t>-стоматолог</w:t>
            </w:r>
          </w:p>
        </w:tc>
      </w:tr>
    </w:tbl>
    <w:p w:rsidR="00A56FD9" w:rsidRDefault="00A56FD9" w:rsidP="008A4FEE">
      <w:pPr>
        <w:spacing w:line="20" w:lineRule="atLeast"/>
        <w:ind w:firstLine="709"/>
        <w:jc w:val="both"/>
        <w:rPr>
          <w:sz w:val="28"/>
          <w:szCs w:val="28"/>
        </w:rPr>
      </w:pPr>
    </w:p>
    <w:p w:rsidR="00A56FD9" w:rsidRDefault="00A56FD9" w:rsidP="008A4FEE">
      <w:pPr>
        <w:spacing w:line="20" w:lineRule="atLeast"/>
        <w:ind w:firstLine="709"/>
        <w:jc w:val="both"/>
        <w:rPr>
          <w:sz w:val="28"/>
          <w:szCs w:val="28"/>
        </w:rPr>
      </w:pPr>
    </w:p>
    <w:p w:rsidR="00A56FD9" w:rsidRDefault="00A56FD9" w:rsidP="008A4FEE">
      <w:pPr>
        <w:spacing w:line="20" w:lineRule="atLeast"/>
        <w:ind w:firstLine="709"/>
        <w:jc w:val="both"/>
        <w:rPr>
          <w:sz w:val="28"/>
          <w:szCs w:val="28"/>
        </w:rPr>
      </w:pPr>
    </w:p>
    <w:p w:rsidR="007F192F" w:rsidRPr="002F020F" w:rsidRDefault="007F192F" w:rsidP="008A4FEE">
      <w:pPr>
        <w:spacing w:line="20" w:lineRule="atLeast"/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 xml:space="preserve">Муниципальное образование «Почепский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8A4FEE">
      <w:pPr>
        <w:spacing w:line="20" w:lineRule="atLeast"/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713416" w:rsidRPr="00AC1AF8" w:rsidTr="00AC1AF8">
        <w:tc>
          <w:tcPr>
            <w:tcW w:w="417" w:type="pct"/>
          </w:tcPr>
          <w:p w:rsidR="004E5495" w:rsidRPr="00AC1AF8" w:rsidRDefault="00AC1AF8" w:rsidP="008A4FEE">
            <w:pPr>
              <w:spacing w:line="20" w:lineRule="atLeast"/>
              <w:jc w:val="center"/>
            </w:pPr>
            <w:r w:rsidRPr="00AC1AF8">
              <w:t>№ п</w:t>
            </w:r>
            <w:r w:rsidR="004E5495" w:rsidRPr="00AC1AF8">
              <w:t>п</w:t>
            </w:r>
          </w:p>
        </w:tc>
        <w:tc>
          <w:tcPr>
            <w:tcW w:w="1458" w:type="pct"/>
          </w:tcPr>
          <w:p w:rsidR="004E5495" w:rsidRPr="00AC1AF8" w:rsidRDefault="004E5495" w:rsidP="008A4FEE">
            <w:pPr>
              <w:spacing w:line="20" w:lineRule="atLeast"/>
              <w:jc w:val="center"/>
            </w:pPr>
            <w:r w:rsidRPr="00AC1AF8">
              <w:t>Ф.И.О.</w:t>
            </w:r>
          </w:p>
        </w:tc>
        <w:tc>
          <w:tcPr>
            <w:tcW w:w="3125" w:type="pct"/>
          </w:tcPr>
          <w:p w:rsidR="004E5495" w:rsidRPr="00AC1AF8" w:rsidRDefault="004E5495" w:rsidP="008A4FEE">
            <w:pPr>
              <w:spacing w:line="20" w:lineRule="atLeast"/>
              <w:jc w:val="center"/>
            </w:pPr>
            <w:r w:rsidRPr="00AC1AF8">
              <w:t>Должность</w:t>
            </w:r>
          </w:p>
        </w:tc>
      </w:tr>
      <w:tr w:rsidR="00713416" w:rsidRPr="00AC1AF8" w:rsidTr="00AC1AF8">
        <w:trPr>
          <w:trHeight w:val="178"/>
        </w:trPr>
        <w:tc>
          <w:tcPr>
            <w:tcW w:w="417" w:type="pct"/>
          </w:tcPr>
          <w:p w:rsidR="00217E2D" w:rsidRPr="00AC1AF8" w:rsidRDefault="00217E2D" w:rsidP="008A4FEE">
            <w:pPr>
              <w:spacing w:line="233" w:lineRule="auto"/>
              <w:jc w:val="center"/>
            </w:pPr>
            <w:r w:rsidRPr="00AC1AF8">
              <w:t>1</w:t>
            </w:r>
            <w:r w:rsidR="00AC1AF8">
              <w:t>.</w:t>
            </w:r>
          </w:p>
        </w:tc>
        <w:tc>
          <w:tcPr>
            <w:tcW w:w="1458" w:type="pct"/>
          </w:tcPr>
          <w:p w:rsidR="00217E2D" w:rsidRPr="00AC1AF8" w:rsidRDefault="00217E2D" w:rsidP="008A4FEE">
            <w:pPr>
              <w:spacing w:line="233" w:lineRule="auto"/>
            </w:pPr>
            <w:r w:rsidRPr="00AC1AF8">
              <w:t>Левкин Г.Н.</w:t>
            </w:r>
          </w:p>
        </w:tc>
        <w:tc>
          <w:tcPr>
            <w:tcW w:w="3125" w:type="pct"/>
          </w:tcPr>
          <w:p w:rsidR="00217E2D" w:rsidRPr="00AC1AF8" w:rsidRDefault="001A1D5F" w:rsidP="008A4FEE">
            <w:pPr>
              <w:spacing w:line="233" w:lineRule="auto"/>
            </w:pPr>
            <w:r w:rsidRPr="00AC1AF8">
              <w:rPr>
                <w:iCs/>
              </w:rPr>
              <w:t>военный комиссар</w:t>
            </w:r>
            <w:r w:rsidRPr="00AC1AF8">
              <w:t xml:space="preserve"> (Почепского района Брянской области), председатель комиссии</w:t>
            </w:r>
          </w:p>
        </w:tc>
      </w:tr>
      <w:tr w:rsidR="00713416" w:rsidRPr="00AC1AF8" w:rsidTr="00AC1AF8">
        <w:tc>
          <w:tcPr>
            <w:tcW w:w="417" w:type="pct"/>
          </w:tcPr>
          <w:p w:rsidR="004E5495" w:rsidRPr="00AC1AF8" w:rsidRDefault="004E5495" w:rsidP="008A4FEE">
            <w:pPr>
              <w:spacing w:line="233" w:lineRule="auto"/>
              <w:jc w:val="center"/>
            </w:pPr>
            <w:r w:rsidRPr="00AC1AF8">
              <w:t>2</w:t>
            </w:r>
            <w:r w:rsidR="00AC1AF8">
              <w:t>.</w:t>
            </w:r>
          </w:p>
        </w:tc>
        <w:tc>
          <w:tcPr>
            <w:tcW w:w="1458" w:type="pct"/>
          </w:tcPr>
          <w:p w:rsidR="004E5495" w:rsidRPr="00AC1AF8" w:rsidRDefault="00217E2D" w:rsidP="008A4FEE">
            <w:pPr>
              <w:spacing w:line="233" w:lineRule="auto"/>
            </w:pPr>
            <w:r w:rsidRPr="00AC1AF8">
              <w:t>Кондратькова О.Г.</w:t>
            </w:r>
          </w:p>
        </w:tc>
        <w:tc>
          <w:tcPr>
            <w:tcW w:w="3125" w:type="pct"/>
          </w:tcPr>
          <w:p w:rsidR="004E5495" w:rsidRPr="00AC1AF8" w:rsidRDefault="004E58E4" w:rsidP="00F90017">
            <w:pPr>
              <w:spacing w:line="233" w:lineRule="auto"/>
            </w:pPr>
            <w:r w:rsidRPr="00AC1AF8">
              <w:t xml:space="preserve">медицинская сестра </w:t>
            </w:r>
            <w:r w:rsidR="00E21A49" w:rsidRPr="00AC1AF8">
              <w:rPr>
                <w:iCs/>
              </w:rPr>
              <w:t>военного комиссариата</w:t>
            </w:r>
            <w:r w:rsidR="00E21A49" w:rsidRPr="00AC1AF8">
              <w:t xml:space="preserve"> (Почеп</w:t>
            </w:r>
            <w:r w:rsidR="008A4FEE">
              <w:t>-</w:t>
            </w:r>
            <w:r w:rsidR="00E21A49" w:rsidRPr="00AC1AF8">
              <w:t>ского района Бр</w:t>
            </w:r>
            <w:r w:rsidR="00A56FD9">
              <w:t>янской области) центра (военно-</w:t>
            </w:r>
            <w:r w:rsidR="00A56FD9" w:rsidRPr="00AC1AF8">
              <w:t>врачебной экспертизы) военного комиссариата</w:t>
            </w:r>
            <w:r w:rsidR="00A56FD9">
              <w:t xml:space="preserve"> </w:t>
            </w:r>
            <w:r w:rsidR="00A56FD9" w:rsidRPr="00AC1AF8">
              <w:t>Брянской области, секретарь комиссии</w:t>
            </w:r>
          </w:p>
        </w:tc>
      </w:tr>
      <w:tr w:rsidR="00713416" w:rsidRPr="00AC1AF8" w:rsidTr="00AC1AF8">
        <w:tc>
          <w:tcPr>
            <w:tcW w:w="417" w:type="pct"/>
          </w:tcPr>
          <w:p w:rsidR="00986F83" w:rsidRPr="00AC1AF8" w:rsidRDefault="00986F83" w:rsidP="002F020F">
            <w:pPr>
              <w:jc w:val="center"/>
            </w:pPr>
            <w:r w:rsidRPr="00AC1AF8">
              <w:t>3</w:t>
            </w:r>
            <w:r w:rsidR="00AC1AF8">
              <w:t>.</w:t>
            </w:r>
          </w:p>
        </w:tc>
        <w:tc>
          <w:tcPr>
            <w:tcW w:w="1458" w:type="pct"/>
          </w:tcPr>
          <w:p w:rsidR="00986F83" w:rsidRPr="00AC1AF8" w:rsidRDefault="00713416" w:rsidP="002F020F">
            <w:r w:rsidRPr="00AC1AF8">
              <w:t>Шилина В.В.</w:t>
            </w:r>
          </w:p>
        </w:tc>
        <w:tc>
          <w:tcPr>
            <w:tcW w:w="3125" w:type="pct"/>
          </w:tcPr>
          <w:p w:rsidR="00986F83" w:rsidRPr="00AC1AF8" w:rsidRDefault="00342468" w:rsidP="002F020F">
            <w:r>
              <w:t>н</w:t>
            </w:r>
            <w:r w:rsidR="00713416" w:rsidRPr="00AC1AF8">
              <w:t xml:space="preserve">ачальник </w:t>
            </w:r>
            <w:r w:rsidR="00986F83" w:rsidRPr="00AC1AF8">
              <w:t xml:space="preserve">отдела </w:t>
            </w:r>
            <w:r w:rsidR="00713416" w:rsidRPr="00AC1AF8">
              <w:t>опеки и попечительства</w:t>
            </w:r>
            <w:r w:rsidR="00986F83" w:rsidRPr="00AC1AF8">
              <w:t xml:space="preserve">, </w:t>
            </w:r>
            <w:proofErr w:type="gramStart"/>
            <w:r w:rsidR="00986F83" w:rsidRPr="00AC1AF8">
              <w:t>предста</w:t>
            </w:r>
            <w:r>
              <w:t>-</w:t>
            </w:r>
            <w:r w:rsidR="00986F83" w:rsidRPr="00AC1AF8">
              <w:t>витель</w:t>
            </w:r>
            <w:proofErr w:type="gramEnd"/>
            <w:r w:rsidR="00986F83" w:rsidRPr="00AC1AF8">
              <w:t xml:space="preserve"> </w:t>
            </w:r>
            <w:r w:rsidR="00713416" w:rsidRPr="00AC1AF8">
              <w:t>администрации Почепского района</w:t>
            </w:r>
          </w:p>
        </w:tc>
      </w:tr>
      <w:tr w:rsidR="00713416" w:rsidRPr="00AC1AF8" w:rsidTr="00AC1AF8">
        <w:tc>
          <w:tcPr>
            <w:tcW w:w="417" w:type="pct"/>
          </w:tcPr>
          <w:p w:rsidR="0033787A" w:rsidRPr="00AC1AF8" w:rsidRDefault="0011047D" w:rsidP="002F020F">
            <w:pPr>
              <w:jc w:val="center"/>
            </w:pPr>
            <w:r w:rsidRPr="00AC1AF8">
              <w:t>4</w:t>
            </w:r>
            <w:r w:rsidR="00AC1AF8">
              <w:t>.</w:t>
            </w:r>
          </w:p>
        </w:tc>
        <w:tc>
          <w:tcPr>
            <w:tcW w:w="1458" w:type="pct"/>
          </w:tcPr>
          <w:p w:rsidR="0033787A" w:rsidRPr="00AC1AF8" w:rsidRDefault="0033787A" w:rsidP="002F020F">
            <w:r w:rsidRPr="00AC1AF8">
              <w:t>Горелая Л.С.</w:t>
            </w:r>
          </w:p>
        </w:tc>
        <w:tc>
          <w:tcPr>
            <w:tcW w:w="3125" w:type="pct"/>
          </w:tcPr>
          <w:p w:rsidR="0033787A" w:rsidRPr="00AC1AF8" w:rsidRDefault="0033787A" w:rsidP="002F020F">
            <w:r w:rsidRPr="00AC1AF8">
              <w:t xml:space="preserve">старший помощник начальника </w:t>
            </w:r>
            <w:r w:rsidR="00265B03" w:rsidRPr="00AC1AF8">
              <w:t xml:space="preserve">отделения </w:t>
            </w:r>
            <w:r w:rsidR="0011047D" w:rsidRPr="00AC1AF8">
              <w:t>(</w:t>
            </w:r>
            <w:r w:rsidR="00265B03" w:rsidRPr="00AC1AF8">
              <w:t>подготовки и призыва граждан на военную службу</w:t>
            </w:r>
            <w:r w:rsidR="00231715" w:rsidRPr="00AC1AF8">
              <w:t>)</w:t>
            </w:r>
            <w:r w:rsidR="00055B4E" w:rsidRPr="00AC1AF8">
              <w:t xml:space="preserve"> </w:t>
            </w:r>
            <w:r w:rsidR="0011047D" w:rsidRPr="00AC1AF8">
              <w:t>(</w:t>
            </w:r>
            <w:r w:rsidR="00055B4E" w:rsidRPr="00AC1AF8">
              <w:t xml:space="preserve">по </w:t>
            </w:r>
            <w:proofErr w:type="gramStart"/>
            <w:r w:rsidR="00055B4E" w:rsidRPr="00AC1AF8">
              <w:t>профессио</w:t>
            </w:r>
            <w:r w:rsidR="00342468">
              <w:t>-</w:t>
            </w:r>
            <w:r w:rsidR="00055B4E" w:rsidRPr="00AC1AF8">
              <w:t>нальному</w:t>
            </w:r>
            <w:proofErr w:type="gramEnd"/>
            <w:r w:rsidR="00055B4E" w:rsidRPr="00AC1AF8">
              <w:t xml:space="preserve"> психологическому отбору</w:t>
            </w:r>
            <w:r w:rsidR="0011047D" w:rsidRPr="00AC1AF8">
              <w:t>)</w:t>
            </w:r>
            <w:r w:rsidR="00350BE0" w:rsidRPr="00AC1AF8">
              <w:t xml:space="preserve"> военного комиссариата (Почепского района Брянской области)</w:t>
            </w:r>
            <w:r w:rsidRPr="00AC1AF8">
              <w:t>, специалист по профессиональному отбору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5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8D2BA5" w:rsidP="002F020F">
            <w:r w:rsidRPr="00AC1AF8">
              <w:t>Колыхалова Л.З.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 xml:space="preserve">врач-педиатр ГБУЗ «Почепская ЦРБ», врач, </w:t>
            </w:r>
            <w:proofErr w:type="gramStart"/>
            <w:r w:rsidRPr="00AC1AF8">
              <w:t>руково</w:t>
            </w:r>
            <w:r w:rsidR="00342468">
              <w:t>-</w:t>
            </w:r>
            <w:r w:rsidRPr="00AC1AF8">
              <w:t>дящий</w:t>
            </w:r>
            <w:proofErr w:type="gramEnd"/>
            <w:r w:rsidRPr="00AC1AF8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6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6339A3" w:rsidP="002F020F">
            <w:r w:rsidRPr="00AC1AF8">
              <w:t>Межуев В.В.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</w:t>
            </w:r>
            <w:r w:rsidR="00342468">
              <w:t>ач-хирург ГБУЗ «Почепская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7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6339A3" w:rsidP="002F020F">
            <w:r w:rsidRPr="00AC1AF8">
              <w:t>Петухова И.М.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врач-невролог ГБУЗ «Почепская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8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FE7930" w:rsidP="002F020F">
            <w:r w:rsidRPr="00AC1AF8">
              <w:t>Капыро М.Н.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врач-психиатр ГБУЗ «</w:t>
            </w:r>
            <w:r w:rsidR="006339A3" w:rsidRPr="00AC1AF8">
              <w:t>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9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8D2BA5" w:rsidP="002F020F">
            <w:r w:rsidRPr="00AC1AF8">
              <w:t>Несоленая Н.В.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врач-офтальмолог ГБУЗ «Почепская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10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8D2BA5" w:rsidP="002F020F">
            <w:r w:rsidRPr="00AC1AF8">
              <w:t>Мануилов Ю.А.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врач-оториноларинголог ГБУЗ «Почепская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11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8D2BA5" w:rsidP="002F020F">
            <w:r w:rsidRPr="00AC1AF8">
              <w:t>Чемоданов В.И.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врач-дерматовенеролог ГБУЗ «Почепская ЦРБ»</w:t>
            </w:r>
          </w:p>
        </w:tc>
      </w:tr>
      <w:tr w:rsidR="00713416" w:rsidRPr="00AC1AF8" w:rsidTr="00AC1AF8">
        <w:tc>
          <w:tcPr>
            <w:tcW w:w="417" w:type="pct"/>
          </w:tcPr>
          <w:p w:rsidR="008D2BA5" w:rsidRPr="00AC1AF8" w:rsidRDefault="008D2BA5" w:rsidP="002F020F">
            <w:pPr>
              <w:jc w:val="center"/>
            </w:pPr>
            <w:r w:rsidRPr="00AC1AF8">
              <w:t>12</w:t>
            </w:r>
            <w:r w:rsidR="00AC1AF8">
              <w:t>.</w:t>
            </w:r>
          </w:p>
        </w:tc>
        <w:tc>
          <w:tcPr>
            <w:tcW w:w="1458" w:type="pct"/>
          </w:tcPr>
          <w:p w:rsidR="008D2BA5" w:rsidRPr="00AC1AF8" w:rsidRDefault="006339A3" w:rsidP="002F020F">
            <w:r w:rsidRPr="00AC1AF8">
              <w:t>Тедеева С.С.</w:t>
            </w:r>
          </w:p>
        </w:tc>
        <w:tc>
          <w:tcPr>
            <w:tcW w:w="3125" w:type="pct"/>
          </w:tcPr>
          <w:p w:rsidR="008D2BA5" w:rsidRPr="00AC1AF8" w:rsidRDefault="008D2BA5" w:rsidP="002F020F">
            <w:r w:rsidRPr="00AC1AF8">
              <w:t>врач-стоматолог ГБУЗ «Почепская ЦРБ»</w:t>
            </w:r>
          </w:p>
        </w:tc>
      </w:tr>
    </w:tbl>
    <w:p w:rsidR="007F192F" w:rsidRPr="002F020F" w:rsidRDefault="007F192F" w:rsidP="00692AE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692AE9" w:rsidTr="00692AE9">
        <w:tc>
          <w:tcPr>
            <w:tcW w:w="417" w:type="pct"/>
          </w:tcPr>
          <w:p w:rsidR="004E5495" w:rsidRPr="00692AE9" w:rsidRDefault="00692AE9" w:rsidP="002F020F">
            <w:pPr>
              <w:jc w:val="center"/>
            </w:pPr>
            <w:r w:rsidRPr="00692AE9">
              <w:t>№ п</w:t>
            </w:r>
            <w:r w:rsidR="004E5495" w:rsidRPr="00692AE9">
              <w:t>п</w:t>
            </w:r>
          </w:p>
        </w:tc>
        <w:tc>
          <w:tcPr>
            <w:tcW w:w="1458" w:type="pct"/>
          </w:tcPr>
          <w:p w:rsidR="004E5495" w:rsidRPr="00692AE9" w:rsidRDefault="004E5495" w:rsidP="002F020F">
            <w:pPr>
              <w:jc w:val="center"/>
            </w:pPr>
            <w:r w:rsidRPr="00692AE9">
              <w:t>Ф.И.О.</w:t>
            </w:r>
          </w:p>
        </w:tc>
        <w:tc>
          <w:tcPr>
            <w:tcW w:w="3125" w:type="pct"/>
          </w:tcPr>
          <w:p w:rsidR="004E5495" w:rsidRPr="00692AE9" w:rsidRDefault="004E5495" w:rsidP="002F020F">
            <w:pPr>
              <w:jc w:val="center"/>
            </w:pPr>
            <w:r w:rsidRPr="00692AE9">
              <w:t>Должность</w:t>
            </w:r>
          </w:p>
        </w:tc>
      </w:tr>
      <w:tr w:rsidR="0033787A" w:rsidRPr="00692AE9" w:rsidTr="00692AE9">
        <w:trPr>
          <w:trHeight w:val="178"/>
        </w:trPr>
        <w:tc>
          <w:tcPr>
            <w:tcW w:w="417" w:type="pct"/>
          </w:tcPr>
          <w:p w:rsidR="0033787A" w:rsidRPr="00692AE9" w:rsidRDefault="0033787A" w:rsidP="002F020F">
            <w:pPr>
              <w:jc w:val="center"/>
            </w:pPr>
            <w:r w:rsidRPr="00692AE9">
              <w:t>1</w:t>
            </w:r>
            <w:r w:rsidR="00692AE9">
              <w:t>.</w:t>
            </w:r>
          </w:p>
        </w:tc>
        <w:tc>
          <w:tcPr>
            <w:tcW w:w="1458" w:type="pct"/>
          </w:tcPr>
          <w:p w:rsidR="0033787A" w:rsidRPr="00692AE9" w:rsidRDefault="00AD44AD" w:rsidP="002F020F">
            <w:r w:rsidRPr="00692AE9">
              <w:t>Осовская Н.В.</w:t>
            </w:r>
          </w:p>
        </w:tc>
        <w:tc>
          <w:tcPr>
            <w:tcW w:w="3125" w:type="pct"/>
          </w:tcPr>
          <w:p w:rsidR="0033787A" w:rsidRPr="00692AE9" w:rsidRDefault="001A1D5F" w:rsidP="002F020F">
            <w:r w:rsidRPr="00692AE9">
              <w:t>начальник отделения (планирования, предназначения</w:t>
            </w:r>
            <w:r w:rsidR="00544090" w:rsidRPr="00692AE9">
              <w:t>,</w:t>
            </w:r>
            <w:r w:rsidRPr="00692AE9">
              <w:t xml:space="preserve"> подготовки и учета мобилизационных ресурсов) военного комиссариата</w:t>
            </w:r>
            <w:r w:rsidR="00217E2D" w:rsidRPr="00692AE9">
              <w:t xml:space="preserve"> </w:t>
            </w:r>
            <w:r w:rsidR="00350BE0" w:rsidRPr="00692AE9">
              <w:t>(Почепского района Брянской области)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4E5495" w:rsidP="002F020F">
            <w:pPr>
              <w:jc w:val="center"/>
            </w:pPr>
            <w:r w:rsidRPr="00692AE9">
              <w:t>2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B25E60" w:rsidP="002F020F">
            <w:r w:rsidRPr="00692AE9">
              <w:t>Трифонова И.А.</w:t>
            </w:r>
          </w:p>
        </w:tc>
        <w:tc>
          <w:tcPr>
            <w:tcW w:w="3125" w:type="pct"/>
          </w:tcPr>
          <w:p w:rsidR="00692AE9" w:rsidRDefault="000E2259" w:rsidP="002F020F">
            <w:r w:rsidRPr="00692AE9">
              <w:t>м</w:t>
            </w:r>
            <w:r w:rsidR="0033787A" w:rsidRPr="00692AE9">
              <w:t>ед</w:t>
            </w:r>
            <w:r w:rsidRPr="00692AE9">
              <w:t xml:space="preserve">ицинская </w:t>
            </w:r>
            <w:r w:rsidR="00692AE9">
              <w:t>сестра подросткового кабинета</w:t>
            </w:r>
          </w:p>
          <w:p w:rsidR="004E5495" w:rsidRPr="00692AE9" w:rsidRDefault="0033787A" w:rsidP="002F020F">
            <w:r w:rsidRPr="00692AE9">
              <w:t>ГБУЗ «Почепская ЦРБ»</w:t>
            </w:r>
            <w:r w:rsidR="004E5495" w:rsidRPr="00692AE9">
              <w:t>, секретарь комиссии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4E5495" w:rsidP="002F020F">
            <w:pPr>
              <w:jc w:val="center"/>
            </w:pPr>
            <w:r w:rsidRPr="00692AE9">
              <w:t>3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0D5C5F" w:rsidP="002F020F">
            <w:r w:rsidRPr="00692AE9">
              <w:t>Пыталева Р.Д.</w:t>
            </w:r>
          </w:p>
        </w:tc>
        <w:tc>
          <w:tcPr>
            <w:tcW w:w="3125" w:type="pct"/>
          </w:tcPr>
          <w:p w:rsidR="004E5495" w:rsidRPr="00692AE9" w:rsidRDefault="00544090" w:rsidP="002F020F">
            <w:r w:rsidRPr="00692AE9">
              <w:t>с</w:t>
            </w:r>
            <w:r w:rsidR="000D5C5F" w:rsidRPr="00692AE9">
              <w:t xml:space="preserve">пециалист отдела образования, представитель </w:t>
            </w:r>
            <w:r w:rsidR="00713416" w:rsidRPr="00692AE9">
              <w:t>администрации Почепского района</w:t>
            </w:r>
          </w:p>
        </w:tc>
      </w:tr>
      <w:tr w:rsidR="00E33C31" w:rsidRPr="00692AE9" w:rsidTr="00692AE9">
        <w:trPr>
          <w:trHeight w:val="697"/>
        </w:trPr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4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AD44AD" w:rsidP="002F020F">
            <w:r w:rsidRPr="00692AE9">
              <w:t>Бабкова Н.А.</w:t>
            </w:r>
          </w:p>
        </w:tc>
        <w:tc>
          <w:tcPr>
            <w:tcW w:w="3125" w:type="pct"/>
          </w:tcPr>
          <w:p w:rsidR="00692AE9" w:rsidRDefault="00E33C31" w:rsidP="002F020F">
            <w:r w:rsidRPr="00692AE9">
              <w:t xml:space="preserve">старший помощник военного комиссара (Почепского района Брянской </w:t>
            </w:r>
            <w:r w:rsidR="00692AE9">
              <w:t>области), член нештатной группы</w:t>
            </w:r>
          </w:p>
          <w:p w:rsidR="00E33C31" w:rsidRPr="00692AE9" w:rsidRDefault="00E33C31" w:rsidP="002F020F">
            <w:r w:rsidRPr="00692AE9">
              <w:t>по профессиональному отбору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5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544090" w:rsidP="002F020F">
            <w:r w:rsidRPr="00692AE9">
              <w:t>Шишкин А.И.</w:t>
            </w:r>
          </w:p>
        </w:tc>
        <w:tc>
          <w:tcPr>
            <w:tcW w:w="3125" w:type="pct"/>
          </w:tcPr>
          <w:p w:rsidR="005F4FA5" w:rsidRPr="00692AE9" w:rsidRDefault="00E33C31" w:rsidP="002F020F">
            <w:r w:rsidRPr="00692AE9">
              <w:t>врач-</w:t>
            </w:r>
            <w:r w:rsidR="00544090" w:rsidRPr="00692AE9">
              <w:t>педиатр</w:t>
            </w:r>
            <w:r w:rsidR="005C12F1" w:rsidRPr="00692AE9">
              <w:t xml:space="preserve"> ГБУЗ </w:t>
            </w:r>
            <w:r w:rsidR="00FA0F0A" w:rsidRPr="00692AE9">
              <w:t>«Почепская ЦРБ»</w:t>
            </w:r>
            <w:r w:rsidR="001A1D5F" w:rsidRPr="00692AE9">
              <w:t>, 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6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AD44AD" w:rsidP="002F020F">
            <w:r w:rsidRPr="00692AE9">
              <w:t>Тимошенко А.В.</w:t>
            </w:r>
          </w:p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</w:t>
            </w:r>
            <w:r w:rsidR="00544090" w:rsidRPr="00692AE9">
              <w:t>хирург</w:t>
            </w:r>
            <w:r w:rsidR="005C12F1" w:rsidRPr="00692AE9">
              <w:t xml:space="preserve"> ГБУЗ </w:t>
            </w:r>
            <w:r w:rsidR="001A1D5F" w:rsidRPr="00692AE9">
              <w:t>«</w:t>
            </w:r>
            <w:r w:rsidR="005C12F1" w:rsidRPr="00692AE9">
              <w:t>Почепская ЦРБ</w:t>
            </w:r>
            <w:r w:rsidR="001A1D5F" w:rsidRPr="00692AE9">
              <w:t>»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7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AD44AD" w:rsidP="002F020F">
            <w:r w:rsidRPr="00692AE9">
              <w:t>Ахтырская А.М.</w:t>
            </w:r>
          </w:p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врач-невролог</w:t>
            </w:r>
            <w:r w:rsidR="005C12F1" w:rsidRPr="00692AE9">
              <w:t xml:space="preserve"> ГБУЗ </w:t>
            </w:r>
            <w:r w:rsidR="00FA0F0A" w:rsidRPr="00692AE9">
              <w:t>«Почепская ЦРБ»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8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9A68F7" w:rsidP="002F020F">
            <w:r w:rsidRPr="00692AE9">
              <w:t>Горовой С.В.</w:t>
            </w:r>
          </w:p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врач-психиатр</w:t>
            </w:r>
            <w:r w:rsidR="005C12F1" w:rsidRPr="00692AE9">
              <w:t xml:space="preserve"> ГБУЗ </w:t>
            </w:r>
            <w:r w:rsidR="00E75CDE" w:rsidRPr="00692AE9">
              <w:t>(по согласованию)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9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E33C31" w:rsidP="002F020F"/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врач-офтальмолог</w:t>
            </w:r>
            <w:r w:rsidR="00E75CDE" w:rsidRPr="00692AE9">
              <w:t xml:space="preserve"> (по согласованию)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10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E33C31" w:rsidP="002F020F"/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врач-оториноларинголог</w:t>
            </w:r>
            <w:r w:rsidR="00E75CDE" w:rsidRPr="00692AE9">
              <w:t xml:space="preserve"> (по согласованию)</w:t>
            </w:r>
          </w:p>
        </w:tc>
      </w:tr>
    </w:tbl>
    <w:p w:rsidR="008A0827" w:rsidRDefault="008A0827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lastRenderedPageBreak/>
              <w:t>11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E33C31" w:rsidP="002F020F"/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врач-дерматовенеролог</w:t>
            </w:r>
            <w:r w:rsidR="00E75CDE" w:rsidRPr="00692AE9">
              <w:t xml:space="preserve"> (по согласованию)</w:t>
            </w:r>
          </w:p>
        </w:tc>
      </w:tr>
      <w:tr w:rsidR="00E33C31" w:rsidRPr="00692AE9" w:rsidTr="00692AE9">
        <w:tc>
          <w:tcPr>
            <w:tcW w:w="417" w:type="pct"/>
          </w:tcPr>
          <w:p w:rsidR="00E33C31" w:rsidRPr="00692AE9" w:rsidRDefault="00E33C31" w:rsidP="002F020F">
            <w:pPr>
              <w:jc w:val="center"/>
            </w:pPr>
            <w:r w:rsidRPr="00692AE9">
              <w:t>12</w:t>
            </w:r>
            <w:r w:rsidR="00692AE9">
              <w:t>.</w:t>
            </w:r>
          </w:p>
        </w:tc>
        <w:tc>
          <w:tcPr>
            <w:tcW w:w="1458" w:type="pct"/>
          </w:tcPr>
          <w:p w:rsidR="00E33C31" w:rsidRPr="00692AE9" w:rsidRDefault="00AD44AD" w:rsidP="002F020F">
            <w:r w:rsidRPr="00692AE9">
              <w:t>Заверняев А.А.</w:t>
            </w:r>
          </w:p>
        </w:tc>
        <w:tc>
          <w:tcPr>
            <w:tcW w:w="3125" w:type="pct"/>
          </w:tcPr>
          <w:p w:rsidR="00E33C31" w:rsidRPr="00692AE9" w:rsidRDefault="00E33C31" w:rsidP="002F020F">
            <w:r w:rsidRPr="00692AE9">
              <w:t>врач-стоматолог</w:t>
            </w:r>
            <w:r w:rsidR="005C12F1" w:rsidRPr="00692AE9">
              <w:t xml:space="preserve"> ГБУЗ </w:t>
            </w:r>
            <w:r w:rsidR="003D2FE4" w:rsidRPr="00692AE9">
              <w:t>«</w:t>
            </w:r>
            <w:r w:rsidR="00A26353" w:rsidRPr="00692AE9">
              <w:t xml:space="preserve">Почепская </w:t>
            </w:r>
            <w:r w:rsidR="003D2FE4" w:rsidRPr="00692AE9">
              <w:t>ЦРБ»</w:t>
            </w:r>
          </w:p>
        </w:tc>
      </w:tr>
    </w:tbl>
    <w:p w:rsidR="007F192F" w:rsidRPr="002F020F" w:rsidRDefault="007F192F" w:rsidP="00692AE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«Севский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692AE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692AE9" w:rsidTr="00692AE9">
        <w:tc>
          <w:tcPr>
            <w:tcW w:w="417" w:type="pct"/>
          </w:tcPr>
          <w:p w:rsidR="004E5495" w:rsidRPr="00692AE9" w:rsidRDefault="00692AE9" w:rsidP="00692AE9">
            <w:pPr>
              <w:jc w:val="center"/>
            </w:pPr>
            <w:r w:rsidRPr="00692AE9">
              <w:t>№ п</w:t>
            </w:r>
            <w:r w:rsidR="004E5495" w:rsidRPr="00692AE9">
              <w:t>п</w:t>
            </w:r>
          </w:p>
        </w:tc>
        <w:tc>
          <w:tcPr>
            <w:tcW w:w="1458" w:type="pct"/>
          </w:tcPr>
          <w:p w:rsidR="004E5495" w:rsidRPr="00692AE9" w:rsidRDefault="004E5495" w:rsidP="00692AE9">
            <w:pPr>
              <w:jc w:val="center"/>
            </w:pPr>
            <w:r w:rsidRPr="00692AE9">
              <w:t>Ф.И.О.</w:t>
            </w:r>
          </w:p>
        </w:tc>
        <w:tc>
          <w:tcPr>
            <w:tcW w:w="3125" w:type="pct"/>
          </w:tcPr>
          <w:p w:rsidR="004E5495" w:rsidRPr="00692AE9" w:rsidRDefault="004E5495" w:rsidP="00692AE9">
            <w:pPr>
              <w:jc w:val="center"/>
            </w:pPr>
            <w:r w:rsidRPr="00692AE9">
              <w:t>Должность</w:t>
            </w:r>
          </w:p>
        </w:tc>
      </w:tr>
      <w:tr w:rsidR="004E5495" w:rsidRPr="00692AE9" w:rsidTr="00692AE9">
        <w:trPr>
          <w:trHeight w:val="178"/>
        </w:trPr>
        <w:tc>
          <w:tcPr>
            <w:tcW w:w="417" w:type="pct"/>
          </w:tcPr>
          <w:p w:rsidR="004E5495" w:rsidRPr="00692AE9" w:rsidRDefault="004E5495" w:rsidP="00692AE9">
            <w:pPr>
              <w:jc w:val="center"/>
            </w:pPr>
            <w:r w:rsidRPr="00692AE9">
              <w:t>1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055B4E" w:rsidP="00692AE9">
            <w:r w:rsidRPr="00692AE9">
              <w:t>М</w:t>
            </w:r>
            <w:r w:rsidR="00743F9C" w:rsidRPr="00692AE9">
              <w:t>едведев</w:t>
            </w:r>
            <w:r w:rsidRPr="00692AE9">
              <w:t xml:space="preserve"> </w:t>
            </w:r>
            <w:r w:rsidR="00743F9C" w:rsidRPr="00692AE9">
              <w:t>Д</w:t>
            </w:r>
            <w:r w:rsidRPr="00692AE9">
              <w:t>.</w:t>
            </w:r>
            <w:r w:rsidR="00743F9C" w:rsidRPr="00692AE9">
              <w:t>В</w:t>
            </w:r>
            <w:r w:rsidR="0050206D" w:rsidRPr="00692AE9">
              <w:t>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rPr>
                <w:iCs/>
              </w:rPr>
              <w:t>в</w:t>
            </w:r>
            <w:r w:rsidR="0053261A" w:rsidRPr="00692AE9">
              <w:rPr>
                <w:iCs/>
              </w:rPr>
              <w:t xml:space="preserve">оенный комиссар </w:t>
            </w:r>
            <w:r w:rsidR="00C50AE3" w:rsidRPr="00692AE9">
              <w:t>(</w:t>
            </w:r>
            <w:r w:rsidR="00055B4E" w:rsidRPr="00692AE9">
              <w:t>город</w:t>
            </w:r>
            <w:r w:rsidR="00DC4CEB" w:rsidRPr="00692AE9">
              <w:t>а</w:t>
            </w:r>
            <w:r w:rsidR="00055B4E" w:rsidRPr="00692AE9">
              <w:t xml:space="preserve"> Севск, Севско</w:t>
            </w:r>
            <w:r w:rsidR="00DC4CEB" w:rsidRPr="00692AE9">
              <w:t>го</w:t>
            </w:r>
            <w:r w:rsidR="00055B4E" w:rsidRPr="00692AE9">
              <w:t xml:space="preserve"> и Сузем</w:t>
            </w:r>
            <w:r w:rsidR="00692AE9">
              <w:t>-</w:t>
            </w:r>
            <w:r w:rsidR="00055B4E" w:rsidRPr="00692AE9">
              <w:t>ско</w:t>
            </w:r>
            <w:r w:rsidR="00DC4CEB" w:rsidRPr="00692AE9">
              <w:t>го</w:t>
            </w:r>
            <w:r w:rsidR="00055B4E" w:rsidRPr="00692AE9">
              <w:t xml:space="preserve"> район</w:t>
            </w:r>
            <w:r w:rsidR="00DC4CEB" w:rsidRPr="00692AE9">
              <w:t>о</w:t>
            </w:r>
            <w:r w:rsidR="00106268" w:rsidRPr="00692AE9">
              <w:t>в Брянской области</w:t>
            </w:r>
            <w:r w:rsidR="00C50AE3" w:rsidRPr="00692AE9">
              <w:t>)</w:t>
            </w:r>
            <w:r w:rsidR="0053261A" w:rsidRPr="00692AE9">
              <w:t>, председатель комиссии</w:t>
            </w:r>
          </w:p>
        </w:tc>
      </w:tr>
      <w:tr w:rsidR="005047E4" w:rsidRPr="00692AE9" w:rsidTr="00692AE9">
        <w:tc>
          <w:tcPr>
            <w:tcW w:w="417" w:type="pct"/>
          </w:tcPr>
          <w:p w:rsidR="005047E4" w:rsidRPr="00692AE9" w:rsidRDefault="005047E4" w:rsidP="00692AE9">
            <w:pPr>
              <w:jc w:val="center"/>
            </w:pPr>
            <w:r w:rsidRPr="00692AE9">
              <w:t>2</w:t>
            </w:r>
            <w:r w:rsidR="00692AE9">
              <w:t>.</w:t>
            </w:r>
          </w:p>
        </w:tc>
        <w:tc>
          <w:tcPr>
            <w:tcW w:w="1458" w:type="pct"/>
          </w:tcPr>
          <w:p w:rsidR="005047E4" w:rsidRPr="00692AE9" w:rsidRDefault="004D34DA" w:rsidP="00692AE9">
            <w:r w:rsidRPr="00692AE9">
              <w:t>Жемская Ю.Ю.</w:t>
            </w:r>
          </w:p>
        </w:tc>
        <w:tc>
          <w:tcPr>
            <w:tcW w:w="3125" w:type="pct"/>
          </w:tcPr>
          <w:p w:rsidR="005047E4" w:rsidRPr="00692AE9" w:rsidRDefault="004D34DA" w:rsidP="00692AE9">
            <w:r w:rsidRPr="00692AE9">
              <w:t>м</w:t>
            </w:r>
            <w:r w:rsidR="0053261A" w:rsidRPr="00692AE9">
              <w:t xml:space="preserve">едицинская </w:t>
            </w:r>
            <w:r w:rsidR="005047E4" w:rsidRPr="00692AE9">
              <w:t>сестра</w:t>
            </w:r>
            <w:r w:rsidRPr="00692AE9">
              <w:t xml:space="preserve"> </w:t>
            </w:r>
            <w:r w:rsidR="005628CA" w:rsidRPr="00692AE9">
              <w:t xml:space="preserve">отделения (подготовки и призыва граждан на военную службу) </w:t>
            </w:r>
            <w:r w:rsidRPr="00692AE9">
              <w:t>военного комиссариата (города Севск, Севского и Суземского районов Брянской области),</w:t>
            </w:r>
            <w:r w:rsidR="005047E4" w:rsidRPr="00692AE9">
              <w:t xml:space="preserve"> секретарь комиссии</w:t>
            </w:r>
          </w:p>
        </w:tc>
      </w:tr>
      <w:tr w:rsidR="009301F1" w:rsidRPr="00692AE9" w:rsidTr="00692AE9">
        <w:tc>
          <w:tcPr>
            <w:tcW w:w="417" w:type="pct"/>
          </w:tcPr>
          <w:p w:rsidR="004E5495" w:rsidRPr="00692AE9" w:rsidRDefault="004E5495" w:rsidP="00692AE9">
            <w:pPr>
              <w:jc w:val="center"/>
            </w:pPr>
            <w:r w:rsidRPr="00692AE9">
              <w:t>3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C50AE3" w:rsidP="00692AE9">
            <w:r w:rsidRPr="00692AE9">
              <w:t>Шумарова С.В.</w:t>
            </w:r>
          </w:p>
        </w:tc>
        <w:tc>
          <w:tcPr>
            <w:tcW w:w="3125" w:type="pct"/>
          </w:tcPr>
          <w:p w:rsidR="004E5495" w:rsidRPr="00692AE9" w:rsidRDefault="00692AE9" w:rsidP="00692AE9">
            <w:r>
              <w:t xml:space="preserve">заведующая сектором </w:t>
            </w:r>
            <w:r w:rsidR="004D34DA" w:rsidRPr="00692AE9">
              <w:t xml:space="preserve">молодежной </w:t>
            </w:r>
            <w:r w:rsidR="0053261A" w:rsidRPr="00692AE9">
              <w:t>политики</w:t>
            </w:r>
            <w:r w:rsidR="004D34DA" w:rsidRPr="00692AE9">
              <w:t xml:space="preserve"> и спорта отдела культуры,</w:t>
            </w:r>
            <w:r w:rsidR="005628CA" w:rsidRPr="00692AE9">
              <w:t xml:space="preserve"> молодежной политики и спорта</w:t>
            </w:r>
            <w:r w:rsidR="004D34DA" w:rsidRPr="00692AE9">
              <w:t xml:space="preserve"> </w:t>
            </w:r>
            <w:r w:rsidR="0053261A" w:rsidRPr="00692AE9">
              <w:t>Севского муниципального района, представитель администрации</w:t>
            </w:r>
            <w:r w:rsidR="005628CA" w:rsidRPr="00692AE9">
              <w:t xml:space="preserve"> Севского муниципального</w:t>
            </w:r>
            <w:r w:rsidR="0053261A" w:rsidRPr="00692AE9">
              <w:t xml:space="preserve"> района</w:t>
            </w:r>
          </w:p>
        </w:tc>
      </w:tr>
      <w:tr w:rsidR="00055B4E" w:rsidRPr="00692AE9" w:rsidTr="00692AE9">
        <w:tc>
          <w:tcPr>
            <w:tcW w:w="417" w:type="pct"/>
          </w:tcPr>
          <w:p w:rsidR="00055B4E" w:rsidRPr="00692AE9" w:rsidRDefault="00055B4E" w:rsidP="00692AE9">
            <w:pPr>
              <w:jc w:val="center"/>
            </w:pPr>
            <w:r w:rsidRPr="00692AE9">
              <w:t>4</w:t>
            </w:r>
            <w:r w:rsidR="00692AE9">
              <w:t>.</w:t>
            </w:r>
          </w:p>
        </w:tc>
        <w:tc>
          <w:tcPr>
            <w:tcW w:w="1458" w:type="pct"/>
          </w:tcPr>
          <w:p w:rsidR="00055B4E" w:rsidRPr="00692AE9" w:rsidRDefault="00055B4E" w:rsidP="00692AE9">
            <w:r w:rsidRPr="00692AE9">
              <w:t>Неплюев В.В.</w:t>
            </w:r>
          </w:p>
        </w:tc>
        <w:tc>
          <w:tcPr>
            <w:tcW w:w="3125" w:type="pct"/>
          </w:tcPr>
          <w:p w:rsidR="00055B4E" w:rsidRPr="00692AE9" w:rsidRDefault="004D34DA" w:rsidP="00692AE9">
            <w:r w:rsidRPr="00692AE9">
              <w:t>с</w:t>
            </w:r>
            <w:r w:rsidR="001639BC" w:rsidRPr="00692AE9">
              <w:t xml:space="preserve">тарший </w:t>
            </w:r>
            <w:r w:rsidR="00055B4E" w:rsidRPr="00692AE9">
              <w:t xml:space="preserve">помощник начальника </w:t>
            </w:r>
            <w:r w:rsidR="00F47E6D" w:rsidRPr="00692AE9">
              <w:t xml:space="preserve">отделения </w:t>
            </w:r>
            <w:r w:rsidR="00AE63F5" w:rsidRPr="00692AE9">
              <w:t>(</w:t>
            </w:r>
            <w:r w:rsidR="00F47E6D" w:rsidRPr="00692AE9">
              <w:t>подготовки и призыва граждан на военную службу</w:t>
            </w:r>
            <w:r w:rsidR="00231715" w:rsidRPr="00692AE9">
              <w:t>)</w:t>
            </w:r>
            <w:r w:rsidR="00055B4E" w:rsidRPr="00692AE9">
              <w:t xml:space="preserve"> </w:t>
            </w:r>
            <w:r w:rsidR="00C120C3" w:rsidRPr="00692AE9">
              <w:t>военного комиссариата (города Севск, Севского и Суземского районов Брянской области</w:t>
            </w:r>
            <w:r w:rsidR="00AE63F5" w:rsidRPr="00692AE9">
              <w:t>) (</w:t>
            </w:r>
            <w:r w:rsidR="00613C70" w:rsidRPr="00692AE9">
              <w:t>по профессиональному психологическому отбору</w:t>
            </w:r>
            <w:r w:rsidR="00AE63F5" w:rsidRPr="00692AE9">
              <w:t>)</w:t>
            </w:r>
            <w:r w:rsidR="005047E4" w:rsidRPr="00692AE9">
              <w:t xml:space="preserve">, специалист по </w:t>
            </w:r>
            <w:proofErr w:type="gramStart"/>
            <w:r w:rsidR="005047E4" w:rsidRPr="00692AE9">
              <w:t>профессио</w:t>
            </w:r>
            <w:r w:rsidR="00692AE9">
              <w:t>-</w:t>
            </w:r>
            <w:r w:rsidR="005047E4" w:rsidRPr="00692AE9">
              <w:t>нальному</w:t>
            </w:r>
            <w:proofErr w:type="gramEnd"/>
            <w:r w:rsidR="005047E4" w:rsidRPr="00692AE9">
              <w:t xml:space="preserve"> отбору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5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53261A" w:rsidP="00692AE9">
            <w:r w:rsidRPr="00692AE9">
              <w:t>Киселев Н.А.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рач-хирург</w:t>
            </w:r>
            <w:r w:rsidR="005C12F1" w:rsidRPr="00692AE9">
              <w:t xml:space="preserve"> ГБУЗ </w:t>
            </w:r>
            <w:r w:rsidR="003D2FE4" w:rsidRPr="00692AE9">
              <w:t>«</w:t>
            </w:r>
            <w:r w:rsidR="00A26353" w:rsidRPr="00692AE9">
              <w:t xml:space="preserve">Навлинская </w:t>
            </w:r>
            <w:r w:rsidR="003D2FE4" w:rsidRPr="00692AE9">
              <w:t>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6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96607C" w:rsidP="00692AE9">
            <w:r w:rsidRPr="00692AE9">
              <w:t>Филина</w:t>
            </w:r>
            <w:r w:rsidR="00F47E6D" w:rsidRPr="00692AE9">
              <w:t xml:space="preserve"> В.И.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рач-терапевт</w:t>
            </w:r>
            <w:r w:rsidR="005C12F1" w:rsidRPr="00692AE9">
              <w:t xml:space="preserve"> ГБУЗ </w:t>
            </w:r>
            <w:r w:rsidR="00A26353" w:rsidRPr="00692AE9">
              <w:t>«Навлинская 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7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613C70" w:rsidP="00692AE9">
            <w:r w:rsidRPr="00692AE9">
              <w:t>Зверева И.Л.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рач-невро</w:t>
            </w:r>
            <w:r w:rsidR="0053261A" w:rsidRPr="00692AE9">
              <w:t>лог</w:t>
            </w:r>
            <w:r w:rsidR="005C12F1" w:rsidRPr="00692AE9">
              <w:t xml:space="preserve"> ГБУЗ </w:t>
            </w:r>
            <w:r w:rsidR="00A26353" w:rsidRPr="00692AE9">
              <w:t>«Навлинская 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8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613C70" w:rsidP="00692AE9">
            <w:r w:rsidRPr="00692AE9">
              <w:t>Пулина О.А.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рач-психиатр</w:t>
            </w:r>
            <w:r w:rsidR="005C12F1" w:rsidRPr="00692AE9">
              <w:t xml:space="preserve"> ГБУЗ </w:t>
            </w:r>
            <w:r w:rsidRPr="00692AE9">
              <w:t>«Навлинская 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9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A74053" w:rsidP="00692AE9">
            <w:r w:rsidRPr="00692AE9">
              <w:t>Данько О.А.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</w:t>
            </w:r>
            <w:r w:rsidR="00613C70" w:rsidRPr="00692AE9">
              <w:t>офтальмолог</w:t>
            </w:r>
            <w:r w:rsidR="005C12F1" w:rsidRPr="00692AE9">
              <w:t xml:space="preserve"> ГБУЗ </w:t>
            </w:r>
            <w:r w:rsidR="00A26353" w:rsidRPr="00692AE9">
              <w:t>«Навлинская 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10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53261A" w:rsidP="00692AE9">
            <w:r w:rsidRPr="00692AE9">
              <w:t>Обухова Е.В.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рач-ото</w:t>
            </w:r>
            <w:r w:rsidR="0053261A" w:rsidRPr="00692AE9">
              <w:t>риноларинголог</w:t>
            </w:r>
            <w:r w:rsidR="005C12F1" w:rsidRPr="00692AE9">
              <w:t xml:space="preserve"> ГБУЗ </w:t>
            </w:r>
            <w:r w:rsidR="00A26353" w:rsidRPr="00692AE9">
              <w:t>«Навлинская 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11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80063E" w:rsidP="00692AE9">
            <w:r w:rsidRPr="00692AE9">
              <w:t>Колосовская Ю.А.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рач-дерматовенеролог</w:t>
            </w:r>
            <w:r w:rsidR="005C12F1" w:rsidRPr="00692AE9">
              <w:t xml:space="preserve"> ГБУЗ </w:t>
            </w:r>
            <w:r w:rsidR="00A26353" w:rsidRPr="00692AE9">
              <w:t>«</w:t>
            </w:r>
            <w:r w:rsidR="0080063E" w:rsidRPr="00692AE9">
              <w:t>Суземская</w:t>
            </w:r>
            <w:r w:rsidR="0053261A" w:rsidRPr="00692AE9">
              <w:t xml:space="preserve"> </w:t>
            </w:r>
            <w:r w:rsidR="00A26353" w:rsidRPr="00692AE9">
              <w:t>ЦРБ»</w:t>
            </w:r>
          </w:p>
        </w:tc>
      </w:tr>
      <w:tr w:rsidR="004E5495" w:rsidRPr="00692AE9" w:rsidTr="00692AE9">
        <w:tc>
          <w:tcPr>
            <w:tcW w:w="417" w:type="pct"/>
          </w:tcPr>
          <w:p w:rsidR="004E5495" w:rsidRPr="00692AE9" w:rsidRDefault="00055B4E" w:rsidP="00692AE9">
            <w:pPr>
              <w:jc w:val="center"/>
            </w:pPr>
            <w:r w:rsidRPr="00692AE9">
              <w:t>12</w:t>
            </w:r>
            <w:r w:rsidR="00692AE9">
              <w:t>.</w:t>
            </w:r>
          </w:p>
        </w:tc>
        <w:tc>
          <w:tcPr>
            <w:tcW w:w="1458" w:type="pct"/>
          </w:tcPr>
          <w:p w:rsidR="004E5495" w:rsidRPr="00692AE9" w:rsidRDefault="00C472A6" w:rsidP="00692AE9">
            <w:r w:rsidRPr="00692AE9">
              <w:t>Граброва Г.А.</w:t>
            </w:r>
          </w:p>
        </w:tc>
        <w:tc>
          <w:tcPr>
            <w:tcW w:w="3125" w:type="pct"/>
          </w:tcPr>
          <w:p w:rsidR="004E5495" w:rsidRPr="00692AE9" w:rsidRDefault="004D34DA" w:rsidP="00692AE9">
            <w:r w:rsidRPr="00692AE9">
              <w:t>в</w:t>
            </w:r>
            <w:r w:rsidR="004E5495" w:rsidRPr="00692AE9">
              <w:t>рач-стоматолог</w:t>
            </w:r>
            <w:r w:rsidR="005C12F1" w:rsidRPr="00692AE9">
              <w:t xml:space="preserve"> ГБУЗ </w:t>
            </w:r>
            <w:r w:rsidR="00A26353" w:rsidRPr="00692AE9">
              <w:t>«Навлинская ЦРБ»</w:t>
            </w:r>
          </w:p>
        </w:tc>
      </w:tr>
    </w:tbl>
    <w:p w:rsidR="007F192F" w:rsidRPr="002F020F" w:rsidRDefault="007F192F" w:rsidP="003F6B40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3F6B40" w:rsidTr="003F6B40">
        <w:tc>
          <w:tcPr>
            <w:tcW w:w="417" w:type="pct"/>
          </w:tcPr>
          <w:p w:rsidR="004E5495" w:rsidRPr="003F6B40" w:rsidRDefault="003F6B40" w:rsidP="002F020F">
            <w:pPr>
              <w:jc w:val="center"/>
            </w:pPr>
            <w:r w:rsidRPr="003F6B40">
              <w:t>№ п</w:t>
            </w:r>
            <w:r w:rsidR="004E5495" w:rsidRPr="003F6B40">
              <w:t>п</w:t>
            </w:r>
          </w:p>
        </w:tc>
        <w:tc>
          <w:tcPr>
            <w:tcW w:w="1458" w:type="pct"/>
          </w:tcPr>
          <w:p w:rsidR="004E5495" w:rsidRPr="003F6B40" w:rsidRDefault="004E5495" w:rsidP="002F020F">
            <w:pPr>
              <w:jc w:val="center"/>
            </w:pPr>
            <w:r w:rsidRPr="003F6B40">
              <w:t>Ф.И.О.</w:t>
            </w:r>
          </w:p>
        </w:tc>
        <w:tc>
          <w:tcPr>
            <w:tcW w:w="3125" w:type="pct"/>
          </w:tcPr>
          <w:p w:rsidR="004E5495" w:rsidRPr="003F6B40" w:rsidRDefault="004E5495" w:rsidP="002F020F">
            <w:pPr>
              <w:jc w:val="center"/>
            </w:pPr>
            <w:r w:rsidRPr="003F6B40">
              <w:t>Должность</w:t>
            </w:r>
          </w:p>
        </w:tc>
      </w:tr>
      <w:tr w:rsidR="00AB1B5B" w:rsidRPr="003F6B40" w:rsidTr="003F6B40">
        <w:trPr>
          <w:trHeight w:val="178"/>
        </w:trPr>
        <w:tc>
          <w:tcPr>
            <w:tcW w:w="417" w:type="pct"/>
          </w:tcPr>
          <w:p w:rsidR="001E5A9A" w:rsidRPr="003F6B40" w:rsidRDefault="001E5A9A" w:rsidP="002F020F">
            <w:pPr>
              <w:jc w:val="center"/>
            </w:pPr>
            <w:r w:rsidRPr="003F6B40">
              <w:t>1</w:t>
            </w:r>
            <w:r w:rsidR="003F6B40">
              <w:t>.</w:t>
            </w:r>
          </w:p>
        </w:tc>
        <w:tc>
          <w:tcPr>
            <w:tcW w:w="1458" w:type="pct"/>
          </w:tcPr>
          <w:p w:rsidR="001E5A9A" w:rsidRPr="003F6B40" w:rsidRDefault="009301F1" w:rsidP="002F020F">
            <w:r w:rsidRPr="003F6B40">
              <w:t>Мымриков В.А.</w:t>
            </w:r>
          </w:p>
        </w:tc>
        <w:tc>
          <w:tcPr>
            <w:tcW w:w="3125" w:type="pct"/>
          </w:tcPr>
          <w:p w:rsidR="001E5A9A" w:rsidRPr="003F6B40" w:rsidRDefault="001510F1" w:rsidP="002F020F">
            <w:r w:rsidRPr="003F6B40">
              <w:t>н</w:t>
            </w:r>
            <w:r w:rsidR="0053261A" w:rsidRPr="003F6B40">
              <w:t xml:space="preserve">ачальник </w:t>
            </w:r>
            <w:r w:rsidR="001E5A9A" w:rsidRPr="003F6B40">
              <w:t xml:space="preserve">отделения </w:t>
            </w:r>
            <w:r w:rsidR="009301F1" w:rsidRPr="003F6B40">
              <w:t>(подготовки и призыва граждан на военную службу)</w:t>
            </w:r>
            <w:r w:rsidR="001E5A9A" w:rsidRPr="003F6B40">
              <w:t xml:space="preserve"> </w:t>
            </w:r>
            <w:r w:rsidR="00C120C3" w:rsidRPr="003F6B40">
              <w:t>военного комиссариата (города Севск, Севского и Суземского районов Брянской области</w:t>
            </w:r>
            <w:r w:rsidR="00BE46CF" w:rsidRPr="003F6B40">
              <w:t>)</w:t>
            </w:r>
            <w:r w:rsidR="001E5A9A" w:rsidRPr="003F6B40">
              <w:t>, председатель комиссии</w:t>
            </w:r>
          </w:p>
        </w:tc>
      </w:tr>
      <w:tr w:rsidR="005336A3" w:rsidRPr="003F6B40" w:rsidTr="003F6B40">
        <w:tc>
          <w:tcPr>
            <w:tcW w:w="417" w:type="pct"/>
          </w:tcPr>
          <w:p w:rsidR="005336A3" w:rsidRPr="003F6B40" w:rsidRDefault="005336A3" w:rsidP="002F020F">
            <w:pPr>
              <w:jc w:val="center"/>
            </w:pPr>
            <w:r w:rsidRPr="003F6B40">
              <w:t>2</w:t>
            </w:r>
            <w:r w:rsidR="003F6B40">
              <w:t>.</w:t>
            </w:r>
          </w:p>
        </w:tc>
        <w:tc>
          <w:tcPr>
            <w:tcW w:w="1458" w:type="pct"/>
          </w:tcPr>
          <w:p w:rsidR="005336A3" w:rsidRPr="003F6B40" w:rsidRDefault="003C6A5C" w:rsidP="002F020F">
            <w:r w:rsidRPr="003F6B40">
              <w:t>Соболева М.А.</w:t>
            </w:r>
          </w:p>
        </w:tc>
        <w:tc>
          <w:tcPr>
            <w:tcW w:w="3125" w:type="pct"/>
          </w:tcPr>
          <w:p w:rsidR="005336A3" w:rsidRPr="003F6B40" w:rsidRDefault="001510F1" w:rsidP="002F020F">
            <w:r w:rsidRPr="003F6B40">
              <w:t>м</w:t>
            </w:r>
            <w:r w:rsidR="0053261A" w:rsidRPr="003F6B40">
              <w:t xml:space="preserve">едицинская </w:t>
            </w:r>
            <w:r w:rsidR="005336A3" w:rsidRPr="003F6B40">
              <w:t>сестра ГБУЗ «Навлинская ЦРБ», секретарь комиссии</w:t>
            </w:r>
          </w:p>
        </w:tc>
      </w:tr>
      <w:tr w:rsidR="00AB1B5B" w:rsidRPr="003F6B40" w:rsidTr="003F6B40">
        <w:tc>
          <w:tcPr>
            <w:tcW w:w="417" w:type="pct"/>
          </w:tcPr>
          <w:p w:rsidR="004E5495" w:rsidRPr="003F6B40" w:rsidRDefault="004E5495" w:rsidP="002F020F">
            <w:pPr>
              <w:jc w:val="center"/>
            </w:pPr>
            <w:r w:rsidRPr="003F6B40">
              <w:t>3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3C6A5C" w:rsidP="002F020F">
            <w:r w:rsidRPr="003F6B40">
              <w:t>Бексултанова Р.А.</w:t>
            </w:r>
          </w:p>
        </w:tc>
        <w:tc>
          <w:tcPr>
            <w:tcW w:w="3125" w:type="pct"/>
          </w:tcPr>
          <w:p w:rsidR="004E5495" w:rsidRPr="003F6B40" w:rsidRDefault="009301F1" w:rsidP="002F020F">
            <w:r w:rsidRPr="003F6B40">
              <w:t>специалист по физической культуре и спорту</w:t>
            </w:r>
            <w:r w:rsidR="001510F1" w:rsidRPr="003F6B40">
              <w:t xml:space="preserve"> отдела культуры, молодежной политики и спорта Севского муниципального района, представитель администрации района</w:t>
            </w:r>
          </w:p>
        </w:tc>
      </w:tr>
      <w:tr w:rsidR="001E5A9A" w:rsidRPr="003F6B40" w:rsidTr="003F6B40">
        <w:tc>
          <w:tcPr>
            <w:tcW w:w="417" w:type="pct"/>
          </w:tcPr>
          <w:p w:rsidR="001E5A9A" w:rsidRPr="003F6B40" w:rsidRDefault="001E5A9A" w:rsidP="002F020F">
            <w:pPr>
              <w:jc w:val="center"/>
            </w:pPr>
            <w:r w:rsidRPr="003F6B40">
              <w:t>4</w:t>
            </w:r>
            <w:r w:rsidR="003F6B40">
              <w:t>.</w:t>
            </w:r>
          </w:p>
        </w:tc>
        <w:tc>
          <w:tcPr>
            <w:tcW w:w="1458" w:type="pct"/>
          </w:tcPr>
          <w:p w:rsidR="001E5A9A" w:rsidRPr="003F6B40" w:rsidRDefault="009301F1" w:rsidP="002F020F">
            <w:r w:rsidRPr="003F6B40">
              <w:t>Крючкова Н.В.</w:t>
            </w:r>
          </w:p>
        </w:tc>
        <w:tc>
          <w:tcPr>
            <w:tcW w:w="3125" w:type="pct"/>
          </w:tcPr>
          <w:p w:rsidR="003F6B40" w:rsidRDefault="001510F1" w:rsidP="002F020F">
            <w:proofErr w:type="gramStart"/>
            <w:r w:rsidRPr="003F6B40">
              <w:t>п</w:t>
            </w:r>
            <w:r w:rsidR="0053261A" w:rsidRPr="003F6B40">
              <w:t xml:space="preserve">омощник </w:t>
            </w:r>
            <w:r w:rsidR="001E5A9A" w:rsidRPr="003F6B40">
              <w:t xml:space="preserve">начальника отделения </w:t>
            </w:r>
            <w:r w:rsidR="00BE46CF" w:rsidRPr="003F6B40">
              <w:t>(</w:t>
            </w:r>
            <w:r w:rsidR="00B112A6" w:rsidRPr="003F6B40">
              <w:t>подго</w:t>
            </w:r>
            <w:r w:rsidR="003F6B40">
              <w:t>товки</w:t>
            </w:r>
            <w:proofErr w:type="gramEnd"/>
          </w:p>
          <w:p w:rsidR="001E5A9A" w:rsidRPr="003F6B40" w:rsidRDefault="00B112A6" w:rsidP="002F020F">
            <w:r w:rsidRPr="003F6B40">
              <w:t>и призыва граждан на военную службу</w:t>
            </w:r>
            <w:r w:rsidR="00231715" w:rsidRPr="003F6B40">
              <w:t>)</w:t>
            </w:r>
            <w:r w:rsidR="001E5A9A" w:rsidRPr="003F6B40">
              <w:t xml:space="preserve"> </w:t>
            </w:r>
            <w:r w:rsidR="00C120C3" w:rsidRPr="003F6B40">
              <w:t>военного комиссариата (города Севск, Севского и Суземского районов Брянской области</w:t>
            </w:r>
            <w:r w:rsidR="008820B6" w:rsidRPr="003F6B40">
              <w:t>)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5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53261A" w:rsidP="002F020F">
            <w:r w:rsidRPr="003F6B40">
              <w:t>Гызыев М.А.</w:t>
            </w:r>
          </w:p>
        </w:tc>
        <w:tc>
          <w:tcPr>
            <w:tcW w:w="3125" w:type="pct"/>
          </w:tcPr>
          <w:p w:rsidR="005F4FA5" w:rsidRPr="003F6B40" w:rsidRDefault="001510F1" w:rsidP="002F020F">
            <w:r w:rsidRPr="003F6B40">
              <w:t>в</w:t>
            </w:r>
            <w:r w:rsidR="004E5495" w:rsidRPr="003F6B40">
              <w:t>рач-хирург</w:t>
            </w:r>
            <w:r w:rsidR="00420666" w:rsidRPr="003F6B40">
              <w:t xml:space="preserve"> ГБУЗ </w:t>
            </w:r>
            <w:r w:rsidR="00A26353" w:rsidRPr="003F6B40">
              <w:t>«Навлинская ЦРБ»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6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F47E6D" w:rsidP="002F020F">
            <w:r w:rsidRPr="003F6B40">
              <w:t>Бирюкова Н.А.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53261A" w:rsidRPr="003F6B40">
              <w:t>рач-педиатр ГБ</w:t>
            </w:r>
            <w:r w:rsidRPr="003F6B40">
              <w:t>УЗ «Навлинская ЦРБ»</w:t>
            </w:r>
          </w:p>
        </w:tc>
      </w:tr>
      <w:tr w:rsidR="00AB1B5B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7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9301F1" w:rsidP="002F020F">
            <w:r w:rsidRPr="003F6B40">
              <w:t>Закревская Н.А.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4E5495" w:rsidRPr="003F6B40">
              <w:t>рач-невролог</w:t>
            </w:r>
            <w:r w:rsidR="00420666" w:rsidRPr="003F6B40">
              <w:t xml:space="preserve"> ГБУЗ </w:t>
            </w:r>
            <w:r w:rsidR="00A26353" w:rsidRPr="003F6B40">
              <w:t>«</w:t>
            </w:r>
            <w:r w:rsidR="009301F1" w:rsidRPr="003F6B40">
              <w:t>Суземская</w:t>
            </w:r>
            <w:r w:rsidR="00A26353" w:rsidRPr="003F6B40">
              <w:t xml:space="preserve"> ЦРБ»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8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3742D0" w:rsidP="002F020F">
            <w:r w:rsidRPr="003F6B40">
              <w:t>С</w:t>
            </w:r>
            <w:r w:rsidR="00A26353" w:rsidRPr="003F6B40">
              <w:t>ысоев В.В.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4E5495" w:rsidRPr="003F6B40">
              <w:t>рач-психиатр</w:t>
            </w:r>
            <w:r w:rsidR="00420666" w:rsidRPr="003F6B40">
              <w:t xml:space="preserve"> ГБУЗ </w:t>
            </w:r>
            <w:r w:rsidR="00CC1A5B" w:rsidRPr="003F6B40">
              <w:t>«Навлинская ЦРБ»</w:t>
            </w:r>
          </w:p>
        </w:tc>
      </w:tr>
      <w:tr w:rsidR="00A74053" w:rsidRPr="003F6B40" w:rsidTr="003F6B40">
        <w:tc>
          <w:tcPr>
            <w:tcW w:w="417" w:type="pct"/>
          </w:tcPr>
          <w:p w:rsidR="00A74053" w:rsidRPr="003F6B40" w:rsidRDefault="00A74053" w:rsidP="002F020F">
            <w:pPr>
              <w:jc w:val="center"/>
            </w:pPr>
            <w:r w:rsidRPr="003F6B40">
              <w:lastRenderedPageBreak/>
              <w:t>9</w:t>
            </w:r>
            <w:r w:rsidR="003F6B40">
              <w:t>.</w:t>
            </w:r>
          </w:p>
        </w:tc>
        <w:tc>
          <w:tcPr>
            <w:tcW w:w="1458" w:type="pct"/>
          </w:tcPr>
          <w:p w:rsidR="00A74053" w:rsidRPr="003F6B40" w:rsidRDefault="00BE6D75" w:rsidP="002F020F">
            <w:r w:rsidRPr="003F6B40">
              <w:t>Польская А.А.</w:t>
            </w:r>
          </w:p>
        </w:tc>
        <w:tc>
          <w:tcPr>
            <w:tcW w:w="3125" w:type="pct"/>
          </w:tcPr>
          <w:p w:rsidR="00A74053" w:rsidRPr="003F6B40" w:rsidRDefault="001510F1" w:rsidP="002F020F">
            <w:r w:rsidRPr="003F6B40">
              <w:t>в</w:t>
            </w:r>
            <w:r w:rsidR="00A74053" w:rsidRPr="003F6B40">
              <w:t>рач-офтальмолог</w:t>
            </w:r>
            <w:r w:rsidR="00420666" w:rsidRPr="003F6B40">
              <w:t xml:space="preserve"> ГБУЗ </w:t>
            </w:r>
            <w:r w:rsidR="00BE6D75" w:rsidRPr="003F6B40">
              <w:t>«Навлинская ЦРБ»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10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3C6A5C" w:rsidP="002F020F">
            <w:r w:rsidRPr="003F6B40">
              <w:t>Трофимов А.С.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4E5495" w:rsidRPr="003F6B40">
              <w:t>рач-ото</w:t>
            </w:r>
            <w:r w:rsidR="003C6A5C" w:rsidRPr="003F6B40">
              <w:t>рино</w:t>
            </w:r>
            <w:r w:rsidR="004E5495" w:rsidRPr="003F6B40">
              <w:t>ларинголог</w:t>
            </w:r>
            <w:r w:rsidR="00420666" w:rsidRPr="003F6B40">
              <w:t xml:space="preserve"> ГБУЗ </w:t>
            </w:r>
            <w:r w:rsidR="003C6A5C" w:rsidRPr="003F6B40">
              <w:t>«Брасовская</w:t>
            </w:r>
            <w:r w:rsidR="003D2FE4" w:rsidRPr="003F6B40">
              <w:t xml:space="preserve"> ЦРБ»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11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1510F1" w:rsidP="002F020F">
            <w:r w:rsidRPr="003F6B40">
              <w:t>Барабанов А.В.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4E5495" w:rsidRPr="003F6B40">
              <w:t>рач-дерматовенеролог</w:t>
            </w:r>
            <w:r w:rsidR="00420666" w:rsidRPr="003F6B40">
              <w:t xml:space="preserve"> </w:t>
            </w:r>
            <w:r w:rsidR="009301F1" w:rsidRPr="003F6B40">
              <w:t>ГБУЗ «Навлинская</w:t>
            </w:r>
            <w:r w:rsidR="0080063E" w:rsidRPr="003F6B40">
              <w:t xml:space="preserve"> ЦРБ»</w:t>
            </w:r>
          </w:p>
        </w:tc>
      </w:tr>
      <w:tr w:rsidR="004E5495" w:rsidRPr="003F6B40" w:rsidTr="003F6B40">
        <w:tc>
          <w:tcPr>
            <w:tcW w:w="417" w:type="pct"/>
          </w:tcPr>
          <w:p w:rsidR="004E5495" w:rsidRPr="003F6B40" w:rsidRDefault="00055B4E" w:rsidP="002F020F">
            <w:pPr>
              <w:jc w:val="center"/>
            </w:pPr>
            <w:r w:rsidRPr="003F6B40">
              <w:t>12</w:t>
            </w:r>
            <w:r w:rsidR="003F6B40">
              <w:t>.</w:t>
            </w:r>
          </w:p>
        </w:tc>
        <w:tc>
          <w:tcPr>
            <w:tcW w:w="1458" w:type="pct"/>
          </w:tcPr>
          <w:p w:rsidR="004E5495" w:rsidRPr="003F6B40" w:rsidRDefault="00886C01" w:rsidP="002F020F">
            <w:r w:rsidRPr="003F6B40">
              <w:t>Боброва Е.А.</w:t>
            </w:r>
          </w:p>
        </w:tc>
        <w:tc>
          <w:tcPr>
            <w:tcW w:w="3125" w:type="pct"/>
          </w:tcPr>
          <w:p w:rsidR="004E5495" w:rsidRPr="003F6B40" w:rsidRDefault="001510F1" w:rsidP="002F020F">
            <w:r w:rsidRPr="003F6B40">
              <w:t>в</w:t>
            </w:r>
            <w:r w:rsidR="004E5495" w:rsidRPr="003F6B40">
              <w:t>рач-стоматолог</w:t>
            </w:r>
            <w:r w:rsidR="00420666" w:rsidRPr="003F6B40">
              <w:t xml:space="preserve"> ГБУЗ </w:t>
            </w:r>
            <w:r w:rsidR="00CC1A5B" w:rsidRPr="003F6B40">
              <w:t>«Навлинская ЦРБ»</w:t>
            </w:r>
          </w:p>
        </w:tc>
      </w:tr>
    </w:tbl>
    <w:p w:rsidR="007F192F" w:rsidRPr="002F020F" w:rsidRDefault="007F192F" w:rsidP="00190E7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«Суземский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190E7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190E7E" w:rsidTr="00190E7E">
        <w:tc>
          <w:tcPr>
            <w:tcW w:w="417" w:type="pct"/>
          </w:tcPr>
          <w:p w:rsidR="004E5495" w:rsidRPr="00190E7E" w:rsidRDefault="00190E7E" w:rsidP="00190E7E">
            <w:pPr>
              <w:jc w:val="center"/>
            </w:pPr>
            <w:r w:rsidRPr="00190E7E">
              <w:t>№ п</w:t>
            </w:r>
            <w:r w:rsidR="004E5495" w:rsidRPr="00190E7E">
              <w:t>п</w:t>
            </w:r>
          </w:p>
        </w:tc>
        <w:tc>
          <w:tcPr>
            <w:tcW w:w="1458" w:type="pct"/>
          </w:tcPr>
          <w:p w:rsidR="004E5495" w:rsidRPr="00190E7E" w:rsidRDefault="004E5495" w:rsidP="00190E7E">
            <w:pPr>
              <w:jc w:val="center"/>
            </w:pPr>
            <w:r w:rsidRPr="00190E7E">
              <w:t>Ф.И.О.</w:t>
            </w:r>
          </w:p>
        </w:tc>
        <w:tc>
          <w:tcPr>
            <w:tcW w:w="3125" w:type="pct"/>
          </w:tcPr>
          <w:p w:rsidR="004E5495" w:rsidRPr="00190E7E" w:rsidRDefault="004E5495" w:rsidP="00190E7E">
            <w:pPr>
              <w:jc w:val="center"/>
            </w:pPr>
            <w:r w:rsidRPr="00190E7E">
              <w:t>Должность</w:t>
            </w:r>
          </w:p>
        </w:tc>
      </w:tr>
      <w:tr w:rsidR="002B09EE" w:rsidRPr="00190E7E" w:rsidTr="00190E7E">
        <w:trPr>
          <w:trHeight w:val="178"/>
        </w:trPr>
        <w:tc>
          <w:tcPr>
            <w:tcW w:w="417" w:type="pct"/>
          </w:tcPr>
          <w:p w:rsidR="002B09EE" w:rsidRPr="00190E7E" w:rsidRDefault="002B09EE" w:rsidP="00190E7E">
            <w:pPr>
              <w:jc w:val="center"/>
            </w:pPr>
            <w:r w:rsidRPr="00190E7E">
              <w:t>1</w:t>
            </w:r>
            <w:r w:rsidR="00190E7E">
              <w:t>.</w:t>
            </w:r>
          </w:p>
        </w:tc>
        <w:tc>
          <w:tcPr>
            <w:tcW w:w="1458" w:type="pct"/>
          </w:tcPr>
          <w:p w:rsidR="002B09EE" w:rsidRPr="00190E7E" w:rsidRDefault="002B09EE" w:rsidP="00190E7E">
            <w:r w:rsidRPr="00190E7E">
              <w:t>Медведев Д.В.</w:t>
            </w:r>
          </w:p>
        </w:tc>
        <w:tc>
          <w:tcPr>
            <w:tcW w:w="3125" w:type="pct"/>
          </w:tcPr>
          <w:p w:rsidR="002B09EE" w:rsidRPr="00190E7E" w:rsidRDefault="00910156" w:rsidP="00190E7E">
            <w:r w:rsidRPr="00190E7E">
              <w:rPr>
                <w:iCs/>
              </w:rPr>
              <w:t>в</w:t>
            </w:r>
            <w:r w:rsidR="002B09EE" w:rsidRPr="00190E7E">
              <w:rPr>
                <w:iCs/>
              </w:rPr>
              <w:t>оенный комиссар</w:t>
            </w:r>
            <w:r w:rsidR="002B09EE" w:rsidRPr="00190E7E">
              <w:t xml:space="preserve"> (города Севск, Севского и Сузем</w:t>
            </w:r>
            <w:r w:rsidR="00190E7E">
              <w:t>-</w:t>
            </w:r>
            <w:r w:rsidR="002B09EE" w:rsidRPr="00190E7E">
              <w:t>ского районов Брянской области), председатель комиссии</w:t>
            </w:r>
          </w:p>
        </w:tc>
      </w:tr>
      <w:tr w:rsidR="002B09EE" w:rsidRPr="00190E7E" w:rsidTr="00190E7E">
        <w:tc>
          <w:tcPr>
            <w:tcW w:w="417" w:type="pct"/>
          </w:tcPr>
          <w:p w:rsidR="002B09EE" w:rsidRPr="00190E7E" w:rsidRDefault="002B09EE" w:rsidP="00190E7E">
            <w:pPr>
              <w:jc w:val="center"/>
            </w:pPr>
            <w:r w:rsidRPr="00190E7E">
              <w:t>2</w:t>
            </w:r>
            <w:r w:rsidR="00190E7E">
              <w:t>.</w:t>
            </w:r>
          </w:p>
        </w:tc>
        <w:tc>
          <w:tcPr>
            <w:tcW w:w="1458" w:type="pct"/>
          </w:tcPr>
          <w:p w:rsidR="002B09EE" w:rsidRPr="00190E7E" w:rsidRDefault="00910156" w:rsidP="00190E7E">
            <w:r w:rsidRPr="00190E7E">
              <w:t>Жемская Ю.Ю.</w:t>
            </w:r>
          </w:p>
        </w:tc>
        <w:tc>
          <w:tcPr>
            <w:tcW w:w="3125" w:type="pct"/>
          </w:tcPr>
          <w:p w:rsidR="002B09EE" w:rsidRPr="00190E7E" w:rsidRDefault="00B50337" w:rsidP="00190E7E">
            <w:r w:rsidRPr="00190E7E">
              <w:t>медицинская сестра отделения (подготовки и призыва граждан на военную службу) военного комиссариата (города Севск, Севского и Суземского районов Брянской области), секретарь комиссии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3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B36009" w:rsidP="00190E7E">
            <w:r w:rsidRPr="00190E7E">
              <w:t>Шагаева Ю.В.</w:t>
            </w:r>
          </w:p>
        </w:tc>
        <w:tc>
          <w:tcPr>
            <w:tcW w:w="3125" w:type="pct"/>
          </w:tcPr>
          <w:p w:rsidR="00190E7E" w:rsidRDefault="00910156" w:rsidP="00190E7E">
            <w:r w:rsidRPr="00190E7E">
              <w:t>начальник</w:t>
            </w:r>
            <w:r w:rsidR="00BD76A1" w:rsidRPr="00190E7E">
              <w:t xml:space="preserve"> </w:t>
            </w:r>
            <w:r w:rsidR="001639BC" w:rsidRPr="00190E7E">
              <w:t>отдела</w:t>
            </w:r>
            <w:r w:rsidR="00BD76A1" w:rsidRPr="00190E7E">
              <w:t xml:space="preserve"> культуры,</w:t>
            </w:r>
            <w:r w:rsidR="001639BC" w:rsidRPr="00190E7E">
              <w:t xml:space="preserve"> спорта</w:t>
            </w:r>
            <w:r w:rsidRPr="00190E7E">
              <w:t xml:space="preserve">, </w:t>
            </w:r>
            <w:r w:rsidR="008B64E1" w:rsidRPr="00190E7E">
              <w:t>молодежной</w:t>
            </w:r>
          </w:p>
          <w:p w:rsidR="00886C01" w:rsidRPr="00190E7E" w:rsidRDefault="001639BC" w:rsidP="00190E7E">
            <w:r w:rsidRPr="00190E7E">
              <w:t>и демографи</w:t>
            </w:r>
            <w:r w:rsidR="00910156" w:rsidRPr="00190E7E">
              <w:t>че</w:t>
            </w:r>
            <w:r w:rsidRPr="00190E7E">
              <w:t>ской</w:t>
            </w:r>
            <w:r w:rsidR="008B64E1" w:rsidRPr="00190E7E">
              <w:t xml:space="preserve"> политик</w:t>
            </w:r>
            <w:r w:rsidR="00BD76A1" w:rsidRPr="00190E7E">
              <w:t xml:space="preserve">и </w:t>
            </w:r>
            <w:r w:rsidR="008B64E1" w:rsidRPr="00190E7E">
              <w:t xml:space="preserve">администрации </w:t>
            </w:r>
            <w:r w:rsidR="00F47E6D" w:rsidRPr="00190E7E">
              <w:t>Сузем</w:t>
            </w:r>
            <w:r w:rsidR="00190E7E">
              <w:t>-</w:t>
            </w:r>
            <w:r w:rsidR="00F47E6D" w:rsidRPr="00190E7E">
              <w:t xml:space="preserve">ского </w:t>
            </w:r>
            <w:r w:rsidR="008B64E1" w:rsidRPr="00190E7E">
              <w:t>района</w:t>
            </w:r>
            <w:r w:rsidR="00886C01" w:rsidRPr="00190E7E">
              <w:t>, представитель администрации</w:t>
            </w:r>
            <w:r w:rsidRPr="00190E7E">
              <w:t xml:space="preserve"> района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4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886C01" w:rsidP="00190E7E">
            <w:r w:rsidRPr="00190E7E">
              <w:t>Неплюев В.В.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с</w:t>
            </w:r>
            <w:r w:rsidR="00241639" w:rsidRPr="00190E7E">
              <w:t xml:space="preserve">тарший </w:t>
            </w:r>
            <w:r w:rsidR="00886C01" w:rsidRPr="00190E7E">
              <w:t xml:space="preserve">помощник начальника </w:t>
            </w:r>
            <w:r w:rsidR="00F47E6D" w:rsidRPr="00190E7E">
              <w:t xml:space="preserve">отделения </w:t>
            </w:r>
            <w:r w:rsidR="008B64E1" w:rsidRPr="00190E7E">
              <w:t>(</w:t>
            </w:r>
            <w:r w:rsidR="00F47E6D" w:rsidRPr="00190E7E">
              <w:t>подготовки и призыва граждан на военную службу</w:t>
            </w:r>
            <w:r w:rsidR="00231715" w:rsidRPr="00190E7E">
              <w:t>)</w:t>
            </w:r>
            <w:r w:rsidR="00886C01" w:rsidRPr="00190E7E">
              <w:t xml:space="preserve"> </w:t>
            </w:r>
            <w:r w:rsidR="008B64E1" w:rsidRPr="00190E7E">
              <w:t>(</w:t>
            </w:r>
            <w:r w:rsidR="00886C01" w:rsidRPr="00190E7E">
              <w:t xml:space="preserve">по </w:t>
            </w:r>
            <w:proofErr w:type="gramStart"/>
            <w:r w:rsidR="00886C01" w:rsidRPr="00190E7E">
              <w:t>профессио</w:t>
            </w:r>
            <w:r w:rsidR="00190E7E">
              <w:t>-</w:t>
            </w:r>
            <w:r w:rsidR="00886C01" w:rsidRPr="00190E7E">
              <w:t>нальному</w:t>
            </w:r>
            <w:proofErr w:type="gramEnd"/>
            <w:r w:rsidR="00886C01" w:rsidRPr="00190E7E">
              <w:t xml:space="preserve"> психологическому отбору</w:t>
            </w:r>
            <w:r w:rsidR="008B64E1" w:rsidRPr="00190E7E">
              <w:t>)</w:t>
            </w:r>
            <w:r w:rsidR="00C120C3" w:rsidRPr="00190E7E">
              <w:t xml:space="preserve"> военного комиссариата (города Севск, Севского и Суземского районов Брянской области)</w:t>
            </w:r>
            <w:r w:rsidR="00886C01" w:rsidRPr="00190E7E">
              <w:t>, специалист по профессио</w:t>
            </w:r>
            <w:r w:rsidR="00190E7E">
              <w:t>-</w:t>
            </w:r>
            <w:r w:rsidR="00886C01" w:rsidRPr="00190E7E">
              <w:t>нальному психологическому отбору</w:t>
            </w:r>
          </w:p>
        </w:tc>
      </w:tr>
      <w:tr w:rsidR="00F472B1" w:rsidRPr="00190E7E" w:rsidTr="00190E7E">
        <w:tc>
          <w:tcPr>
            <w:tcW w:w="417" w:type="pct"/>
          </w:tcPr>
          <w:p w:rsidR="00F472B1" w:rsidRPr="00190E7E" w:rsidRDefault="00F472B1" w:rsidP="00190E7E">
            <w:pPr>
              <w:jc w:val="center"/>
            </w:pPr>
            <w:r w:rsidRPr="00190E7E">
              <w:t>5</w:t>
            </w:r>
            <w:r w:rsidR="00190E7E">
              <w:t>.</w:t>
            </w:r>
          </w:p>
        </w:tc>
        <w:tc>
          <w:tcPr>
            <w:tcW w:w="1458" w:type="pct"/>
          </w:tcPr>
          <w:p w:rsidR="00F472B1" w:rsidRPr="00190E7E" w:rsidRDefault="00B36009" w:rsidP="00190E7E">
            <w:r w:rsidRPr="00190E7E">
              <w:t>Гришанов С.И.</w:t>
            </w:r>
          </w:p>
        </w:tc>
        <w:tc>
          <w:tcPr>
            <w:tcW w:w="3125" w:type="pct"/>
          </w:tcPr>
          <w:p w:rsidR="00F472B1" w:rsidRPr="00190E7E" w:rsidRDefault="00910156" w:rsidP="00190E7E">
            <w:r w:rsidRPr="00190E7E">
              <w:t>в</w:t>
            </w:r>
            <w:r w:rsidR="00F472B1" w:rsidRPr="00190E7E">
              <w:t>рач-хирург ГБУЗ «</w:t>
            </w:r>
            <w:r w:rsidR="00B36009" w:rsidRPr="00190E7E">
              <w:t>Брасовская</w:t>
            </w:r>
            <w:r w:rsidR="00F472B1" w:rsidRPr="00190E7E">
              <w:t xml:space="preserve">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6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1C54AD" w:rsidP="00190E7E">
            <w:r w:rsidRPr="00190E7E">
              <w:t>Онищенко А.А.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</w:t>
            </w:r>
            <w:r w:rsidR="001C54AD" w:rsidRPr="00190E7E">
              <w:t>терапевт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7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241639" w:rsidP="00190E7E">
            <w:r w:rsidRPr="00190E7E">
              <w:t>Закревская Н.А.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рач-невролог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8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50206D" w:rsidP="00190E7E">
            <w:r w:rsidRPr="00190E7E">
              <w:t>Пулина О.А.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рач-психиатр</w:t>
            </w:r>
            <w:r w:rsidR="00420666" w:rsidRPr="00190E7E">
              <w:t xml:space="preserve"> ГБУЗ </w:t>
            </w:r>
            <w:r w:rsidR="003F3760" w:rsidRPr="00190E7E">
              <w:t>«Навлинская</w:t>
            </w:r>
            <w:r w:rsidR="003D2FE4" w:rsidRPr="00190E7E">
              <w:t xml:space="preserve">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9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910156" w:rsidP="00190E7E">
            <w:r w:rsidRPr="00190E7E">
              <w:t>Алешечкина С.Б.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рач-офтальмолог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  <w:tr w:rsidR="00BD76A1" w:rsidRPr="00190E7E" w:rsidTr="00190E7E">
        <w:tc>
          <w:tcPr>
            <w:tcW w:w="417" w:type="pct"/>
          </w:tcPr>
          <w:p w:rsidR="00BD76A1" w:rsidRPr="00190E7E" w:rsidRDefault="00BD76A1" w:rsidP="00190E7E">
            <w:pPr>
              <w:jc w:val="center"/>
            </w:pPr>
            <w:r w:rsidRPr="00190E7E">
              <w:t>10</w:t>
            </w:r>
            <w:r w:rsidR="00190E7E">
              <w:t>.</w:t>
            </w:r>
          </w:p>
        </w:tc>
        <w:tc>
          <w:tcPr>
            <w:tcW w:w="1458" w:type="pct"/>
          </w:tcPr>
          <w:p w:rsidR="00BD76A1" w:rsidRPr="00190E7E" w:rsidRDefault="00B36009" w:rsidP="00190E7E">
            <w:r w:rsidRPr="00190E7E">
              <w:t>Трофимов А.С.</w:t>
            </w:r>
          </w:p>
        </w:tc>
        <w:tc>
          <w:tcPr>
            <w:tcW w:w="3125" w:type="pct"/>
          </w:tcPr>
          <w:p w:rsidR="00BD76A1" w:rsidRPr="00190E7E" w:rsidRDefault="00910156" w:rsidP="00190E7E">
            <w:r w:rsidRPr="00190E7E">
              <w:t>в</w:t>
            </w:r>
            <w:r w:rsidR="00241639" w:rsidRPr="00190E7E">
              <w:t>рач-ото</w:t>
            </w:r>
            <w:r w:rsidR="001C54AD" w:rsidRPr="00190E7E">
              <w:t>рино</w:t>
            </w:r>
            <w:r w:rsidR="00241639" w:rsidRPr="00190E7E">
              <w:t>лариноголог</w:t>
            </w:r>
            <w:r w:rsidR="00B36009" w:rsidRPr="00190E7E">
              <w:t xml:space="preserve"> ГБУЗ «Брасовская</w:t>
            </w:r>
            <w:r w:rsidR="00BD76A1" w:rsidRPr="00190E7E">
              <w:t xml:space="preserve">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11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886C01" w:rsidP="00190E7E">
            <w:r w:rsidRPr="00190E7E">
              <w:t>Колосовская Ю.А.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рач-дерматовенеролог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190E7E">
            <w:pPr>
              <w:jc w:val="center"/>
            </w:pPr>
            <w:r w:rsidRPr="00190E7E">
              <w:t>12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910156" w:rsidP="00190E7E">
            <w:r w:rsidRPr="00190E7E">
              <w:t>Мишин В.И.</w:t>
            </w:r>
          </w:p>
        </w:tc>
        <w:tc>
          <w:tcPr>
            <w:tcW w:w="3125" w:type="pct"/>
          </w:tcPr>
          <w:p w:rsidR="00886C01" w:rsidRPr="00190E7E" w:rsidRDefault="00910156" w:rsidP="00190E7E">
            <w:r w:rsidRPr="00190E7E">
              <w:t>в</w:t>
            </w:r>
            <w:r w:rsidR="00886C01" w:rsidRPr="00190E7E">
              <w:t>рач-стоматолог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</w:tbl>
    <w:p w:rsidR="007F192F" w:rsidRPr="002F020F" w:rsidRDefault="007F192F" w:rsidP="00190E7E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190E7E" w:rsidTr="00190E7E">
        <w:tc>
          <w:tcPr>
            <w:tcW w:w="417" w:type="pct"/>
          </w:tcPr>
          <w:p w:rsidR="004E5495" w:rsidRPr="00190E7E" w:rsidRDefault="00190E7E" w:rsidP="002F020F">
            <w:pPr>
              <w:jc w:val="center"/>
            </w:pPr>
            <w:r w:rsidRPr="00190E7E">
              <w:t>№ п</w:t>
            </w:r>
            <w:r w:rsidR="004E5495" w:rsidRPr="00190E7E">
              <w:t>п</w:t>
            </w:r>
          </w:p>
        </w:tc>
        <w:tc>
          <w:tcPr>
            <w:tcW w:w="1458" w:type="pct"/>
          </w:tcPr>
          <w:p w:rsidR="004E5495" w:rsidRPr="00190E7E" w:rsidRDefault="004E5495" w:rsidP="002F020F">
            <w:pPr>
              <w:jc w:val="center"/>
            </w:pPr>
            <w:r w:rsidRPr="00190E7E">
              <w:t>Ф.И.О.</w:t>
            </w:r>
          </w:p>
        </w:tc>
        <w:tc>
          <w:tcPr>
            <w:tcW w:w="3125" w:type="pct"/>
          </w:tcPr>
          <w:p w:rsidR="004E5495" w:rsidRPr="00190E7E" w:rsidRDefault="004E5495" w:rsidP="002F020F">
            <w:pPr>
              <w:jc w:val="center"/>
            </w:pPr>
            <w:r w:rsidRPr="00190E7E">
              <w:t>Должность</w:t>
            </w:r>
          </w:p>
        </w:tc>
      </w:tr>
      <w:tr w:rsidR="008E5309" w:rsidRPr="00190E7E" w:rsidTr="00190E7E">
        <w:trPr>
          <w:trHeight w:val="178"/>
        </w:trPr>
        <w:tc>
          <w:tcPr>
            <w:tcW w:w="417" w:type="pct"/>
          </w:tcPr>
          <w:p w:rsidR="00C51017" w:rsidRPr="00190E7E" w:rsidRDefault="00C51017" w:rsidP="002F020F">
            <w:pPr>
              <w:jc w:val="center"/>
            </w:pPr>
            <w:r w:rsidRPr="00190E7E">
              <w:t>1</w:t>
            </w:r>
            <w:r w:rsidR="00190E7E">
              <w:t>.</w:t>
            </w:r>
          </w:p>
        </w:tc>
        <w:tc>
          <w:tcPr>
            <w:tcW w:w="1458" w:type="pct"/>
          </w:tcPr>
          <w:p w:rsidR="00C51017" w:rsidRPr="00190E7E" w:rsidRDefault="004E60E5" w:rsidP="002F020F">
            <w:r w:rsidRPr="00190E7E">
              <w:t>Мымриков В.А.</w:t>
            </w:r>
          </w:p>
        </w:tc>
        <w:tc>
          <w:tcPr>
            <w:tcW w:w="3125" w:type="pct"/>
          </w:tcPr>
          <w:p w:rsidR="00C51017" w:rsidRPr="00190E7E" w:rsidRDefault="00EF4E2A" w:rsidP="002F020F">
            <w:r w:rsidRPr="00190E7E">
              <w:t>начальник отделения (</w:t>
            </w:r>
            <w:r w:rsidR="00023F98" w:rsidRPr="00190E7E">
              <w:t>подготовки и призыва граждан на военную службу</w:t>
            </w:r>
            <w:r w:rsidRPr="00190E7E">
              <w:t>) военного комиссариата (города Севск, Севского и Суземского районов Брянской области), председатель комиссии</w:t>
            </w:r>
          </w:p>
        </w:tc>
      </w:tr>
      <w:tr w:rsidR="00FD0179" w:rsidRPr="00190E7E" w:rsidTr="00190E7E">
        <w:tc>
          <w:tcPr>
            <w:tcW w:w="417" w:type="pct"/>
          </w:tcPr>
          <w:p w:rsidR="00FD0179" w:rsidRPr="00190E7E" w:rsidRDefault="00FD0179" w:rsidP="002F020F">
            <w:pPr>
              <w:jc w:val="center"/>
            </w:pPr>
            <w:r w:rsidRPr="00190E7E">
              <w:t>2</w:t>
            </w:r>
            <w:r w:rsidR="00190E7E">
              <w:t>.</w:t>
            </w:r>
          </w:p>
        </w:tc>
        <w:tc>
          <w:tcPr>
            <w:tcW w:w="1458" w:type="pct"/>
          </w:tcPr>
          <w:p w:rsidR="00FD0179" w:rsidRPr="00190E7E" w:rsidRDefault="00E96F6D" w:rsidP="002F020F">
            <w:r w:rsidRPr="00190E7E">
              <w:t>Ковалева О.В.</w:t>
            </w:r>
          </w:p>
        </w:tc>
        <w:tc>
          <w:tcPr>
            <w:tcW w:w="3125" w:type="pct"/>
          </w:tcPr>
          <w:p w:rsidR="00FD0179" w:rsidRPr="00190E7E" w:rsidRDefault="00EF4E2A" w:rsidP="002F020F">
            <w:r w:rsidRPr="00190E7E">
              <w:t>м</w:t>
            </w:r>
            <w:r w:rsidR="003F3760" w:rsidRPr="00190E7E">
              <w:t xml:space="preserve">едицинская </w:t>
            </w:r>
            <w:r w:rsidR="00FD0179" w:rsidRPr="00190E7E">
              <w:t>сестра ГБУЗ «</w:t>
            </w:r>
            <w:r w:rsidR="0050206D" w:rsidRPr="00190E7E">
              <w:t>Суземская ЦРБ</w:t>
            </w:r>
            <w:r w:rsidR="00FD0179" w:rsidRPr="00190E7E">
              <w:t>», секретарь комиссии</w:t>
            </w:r>
          </w:p>
        </w:tc>
      </w:tr>
      <w:tr w:rsidR="00D25BB6" w:rsidRPr="00190E7E" w:rsidTr="00190E7E">
        <w:tc>
          <w:tcPr>
            <w:tcW w:w="417" w:type="pct"/>
          </w:tcPr>
          <w:p w:rsidR="00D25BB6" w:rsidRPr="00190E7E" w:rsidRDefault="00D25BB6" w:rsidP="002F020F">
            <w:pPr>
              <w:jc w:val="center"/>
            </w:pPr>
            <w:r w:rsidRPr="00190E7E">
              <w:t>3</w:t>
            </w:r>
            <w:r w:rsidR="00190E7E">
              <w:t>.</w:t>
            </w:r>
          </w:p>
        </w:tc>
        <w:tc>
          <w:tcPr>
            <w:tcW w:w="1458" w:type="pct"/>
          </w:tcPr>
          <w:p w:rsidR="00D25BB6" w:rsidRPr="00190E7E" w:rsidRDefault="009818FD" w:rsidP="002F020F">
            <w:r w:rsidRPr="00190E7E">
              <w:t>Чечуева В.В.</w:t>
            </w:r>
          </w:p>
        </w:tc>
        <w:tc>
          <w:tcPr>
            <w:tcW w:w="3125" w:type="pct"/>
          </w:tcPr>
          <w:p w:rsidR="00D25BB6" w:rsidRPr="00190E7E" w:rsidRDefault="00EF4E2A" w:rsidP="002F020F">
            <w:r w:rsidRPr="00190E7E">
              <w:t>старший инспектор отде</w:t>
            </w:r>
            <w:r w:rsidR="003F3760" w:rsidRPr="00190E7E">
              <w:t xml:space="preserve">ла </w:t>
            </w:r>
            <w:r w:rsidR="00D25BB6" w:rsidRPr="00190E7E">
              <w:t xml:space="preserve">культуры, </w:t>
            </w:r>
            <w:r w:rsidR="003F3760" w:rsidRPr="00190E7E">
              <w:t>спорта</w:t>
            </w:r>
            <w:r w:rsidRPr="00190E7E">
              <w:t>,</w:t>
            </w:r>
            <w:r w:rsidR="003F3760" w:rsidRPr="00190E7E">
              <w:t xml:space="preserve"> </w:t>
            </w:r>
            <w:proofErr w:type="gramStart"/>
            <w:r w:rsidR="00D25BB6" w:rsidRPr="00190E7E">
              <w:t>молодеж</w:t>
            </w:r>
            <w:r w:rsidR="00286433">
              <w:t>-</w:t>
            </w:r>
            <w:r w:rsidR="00D25BB6" w:rsidRPr="00190E7E">
              <w:t>ной</w:t>
            </w:r>
            <w:proofErr w:type="gramEnd"/>
            <w:r w:rsidR="00D25BB6" w:rsidRPr="00190E7E">
              <w:t xml:space="preserve"> </w:t>
            </w:r>
            <w:r w:rsidR="003F3760" w:rsidRPr="00190E7E">
              <w:t xml:space="preserve">и демографической </w:t>
            </w:r>
            <w:r w:rsidR="00D25BB6" w:rsidRPr="00190E7E">
              <w:t>политики администрации Суземского района, представитель администрации</w:t>
            </w:r>
            <w:r w:rsidR="0050206D" w:rsidRPr="00190E7E">
              <w:t xml:space="preserve"> района</w:t>
            </w:r>
          </w:p>
        </w:tc>
      </w:tr>
      <w:tr w:rsidR="00C51017" w:rsidRPr="00190E7E" w:rsidTr="00190E7E">
        <w:tc>
          <w:tcPr>
            <w:tcW w:w="417" w:type="pct"/>
          </w:tcPr>
          <w:p w:rsidR="00C51017" w:rsidRPr="00190E7E" w:rsidRDefault="00C51017" w:rsidP="002F020F">
            <w:pPr>
              <w:jc w:val="center"/>
            </w:pPr>
            <w:r w:rsidRPr="00190E7E">
              <w:t>4</w:t>
            </w:r>
            <w:r w:rsidR="00190E7E">
              <w:t>.</w:t>
            </w:r>
          </w:p>
        </w:tc>
        <w:tc>
          <w:tcPr>
            <w:tcW w:w="1458" w:type="pct"/>
          </w:tcPr>
          <w:p w:rsidR="00C51017" w:rsidRPr="00190E7E" w:rsidRDefault="009818FD" w:rsidP="002F020F">
            <w:r w:rsidRPr="00190E7E">
              <w:t>Крючкова Н.В.</w:t>
            </w:r>
          </w:p>
        </w:tc>
        <w:tc>
          <w:tcPr>
            <w:tcW w:w="3125" w:type="pct"/>
          </w:tcPr>
          <w:p w:rsidR="00286433" w:rsidRDefault="00EF4E2A" w:rsidP="002F020F">
            <w:proofErr w:type="gramStart"/>
            <w:r w:rsidRPr="00190E7E">
              <w:t>п</w:t>
            </w:r>
            <w:r w:rsidR="003F3760" w:rsidRPr="00190E7E">
              <w:t xml:space="preserve">омощник </w:t>
            </w:r>
            <w:r w:rsidR="00C51017" w:rsidRPr="00190E7E">
              <w:t>н</w:t>
            </w:r>
            <w:r w:rsidR="00286433">
              <w:t>ачальника отделения (подготовки</w:t>
            </w:r>
            <w:proofErr w:type="gramEnd"/>
          </w:p>
          <w:p w:rsidR="00C51017" w:rsidRPr="00190E7E" w:rsidRDefault="00C51017" w:rsidP="002F020F">
            <w:r w:rsidRPr="00190E7E">
              <w:t>и призыва граждан на военную службу) военного комиссариата (города Севск, Севского и Сузем</w:t>
            </w:r>
            <w:r w:rsidR="00EF4E2A" w:rsidRPr="00190E7E">
              <w:t>ского районов Брянской области)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2F020F">
            <w:pPr>
              <w:jc w:val="center"/>
            </w:pPr>
            <w:r w:rsidRPr="00190E7E">
              <w:t>5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9818FD" w:rsidP="002F020F">
            <w:r w:rsidRPr="00190E7E">
              <w:t>Киселев Н.А.</w:t>
            </w:r>
          </w:p>
        </w:tc>
        <w:tc>
          <w:tcPr>
            <w:tcW w:w="3125" w:type="pct"/>
          </w:tcPr>
          <w:p w:rsidR="00886C01" w:rsidRPr="00190E7E" w:rsidRDefault="00EF4E2A" w:rsidP="002F020F">
            <w:r w:rsidRPr="00190E7E">
              <w:t>в</w:t>
            </w:r>
            <w:r w:rsidR="00886C01" w:rsidRPr="00190E7E">
              <w:t>рач-хирург</w:t>
            </w:r>
            <w:r w:rsidR="00420666" w:rsidRPr="00190E7E">
              <w:t xml:space="preserve"> ГБУЗ </w:t>
            </w:r>
            <w:r w:rsidR="00D25BB6" w:rsidRPr="00190E7E">
              <w:t>«Навлинская ЦРБ»</w:t>
            </w:r>
          </w:p>
        </w:tc>
      </w:tr>
      <w:tr w:rsidR="00886C01" w:rsidRPr="00190E7E" w:rsidTr="00190E7E">
        <w:tc>
          <w:tcPr>
            <w:tcW w:w="417" w:type="pct"/>
          </w:tcPr>
          <w:p w:rsidR="00886C01" w:rsidRPr="00190E7E" w:rsidRDefault="00886C01" w:rsidP="002F020F">
            <w:pPr>
              <w:jc w:val="center"/>
            </w:pPr>
            <w:r w:rsidRPr="00190E7E">
              <w:t>6</w:t>
            </w:r>
            <w:r w:rsidR="00190E7E">
              <w:t>.</w:t>
            </w:r>
          </w:p>
        </w:tc>
        <w:tc>
          <w:tcPr>
            <w:tcW w:w="1458" w:type="pct"/>
          </w:tcPr>
          <w:p w:rsidR="00886C01" w:rsidRPr="00190E7E" w:rsidRDefault="00B77D8E" w:rsidP="002F020F">
            <w:r w:rsidRPr="00190E7E">
              <w:t>Полякова Н.А.</w:t>
            </w:r>
          </w:p>
        </w:tc>
        <w:tc>
          <w:tcPr>
            <w:tcW w:w="3125" w:type="pct"/>
          </w:tcPr>
          <w:p w:rsidR="00886C01" w:rsidRPr="00190E7E" w:rsidRDefault="00EF4E2A" w:rsidP="002F020F">
            <w:r w:rsidRPr="00190E7E">
              <w:t>в</w:t>
            </w:r>
            <w:r w:rsidR="00886C01" w:rsidRPr="00190E7E">
              <w:t>рач-</w:t>
            </w:r>
            <w:r w:rsidR="00B77D8E" w:rsidRPr="00190E7E">
              <w:t>педиатр</w:t>
            </w:r>
            <w:r w:rsidR="00420666" w:rsidRPr="00190E7E">
              <w:t xml:space="preserve"> ГБУЗ </w:t>
            </w:r>
            <w:r w:rsidR="003D2FE4" w:rsidRPr="00190E7E">
              <w:t>«Суземская ЦРБ»</w:t>
            </w:r>
          </w:p>
        </w:tc>
      </w:tr>
      <w:tr w:rsidR="00D25BB6" w:rsidRPr="00190E7E" w:rsidTr="00190E7E">
        <w:tc>
          <w:tcPr>
            <w:tcW w:w="417" w:type="pct"/>
          </w:tcPr>
          <w:p w:rsidR="00D25BB6" w:rsidRPr="00190E7E" w:rsidRDefault="00D25BB6" w:rsidP="002F020F">
            <w:pPr>
              <w:jc w:val="center"/>
            </w:pPr>
            <w:r w:rsidRPr="00190E7E">
              <w:t>7</w:t>
            </w:r>
            <w:r w:rsidR="00190E7E">
              <w:t>.</w:t>
            </w:r>
          </w:p>
        </w:tc>
        <w:tc>
          <w:tcPr>
            <w:tcW w:w="1458" w:type="pct"/>
          </w:tcPr>
          <w:p w:rsidR="00D25BB6" w:rsidRPr="00190E7E" w:rsidRDefault="003F3760" w:rsidP="002F020F">
            <w:r w:rsidRPr="00190E7E">
              <w:t>Я</w:t>
            </w:r>
            <w:r w:rsidR="00D25BB6" w:rsidRPr="00190E7E">
              <w:t>ремчук О.С.</w:t>
            </w:r>
          </w:p>
        </w:tc>
        <w:tc>
          <w:tcPr>
            <w:tcW w:w="3125" w:type="pct"/>
          </w:tcPr>
          <w:p w:rsidR="00D25BB6" w:rsidRPr="00190E7E" w:rsidRDefault="00EF4E2A" w:rsidP="002F020F">
            <w:r w:rsidRPr="00190E7E">
              <w:t>в</w:t>
            </w:r>
            <w:r w:rsidR="00D25BB6" w:rsidRPr="00190E7E">
              <w:t>рач-невролог ГБУЗ «Навлинская ЦРБ»</w:t>
            </w:r>
          </w:p>
        </w:tc>
      </w:tr>
      <w:tr w:rsidR="00D25BB6" w:rsidRPr="00190E7E" w:rsidTr="00190E7E">
        <w:tc>
          <w:tcPr>
            <w:tcW w:w="417" w:type="pct"/>
          </w:tcPr>
          <w:p w:rsidR="00D25BB6" w:rsidRPr="00190E7E" w:rsidRDefault="00D25BB6" w:rsidP="002F020F">
            <w:pPr>
              <w:jc w:val="center"/>
            </w:pPr>
            <w:r w:rsidRPr="00190E7E">
              <w:lastRenderedPageBreak/>
              <w:t>8</w:t>
            </w:r>
            <w:r w:rsidR="00190E7E">
              <w:t>.</w:t>
            </w:r>
          </w:p>
        </w:tc>
        <w:tc>
          <w:tcPr>
            <w:tcW w:w="1458" w:type="pct"/>
          </w:tcPr>
          <w:p w:rsidR="00D25BB6" w:rsidRPr="00190E7E" w:rsidRDefault="00D25BB6" w:rsidP="002F020F">
            <w:r w:rsidRPr="00190E7E">
              <w:t>Сысоев В.В.</w:t>
            </w:r>
          </w:p>
        </w:tc>
        <w:tc>
          <w:tcPr>
            <w:tcW w:w="3125" w:type="pct"/>
          </w:tcPr>
          <w:p w:rsidR="00D25BB6" w:rsidRPr="00190E7E" w:rsidRDefault="00EF4E2A" w:rsidP="002F020F">
            <w:r w:rsidRPr="00190E7E">
              <w:t>в</w:t>
            </w:r>
            <w:r w:rsidR="00D25BB6" w:rsidRPr="00190E7E">
              <w:t>рач-психиатр ГБУЗ «Навлинская ЦРБ»</w:t>
            </w:r>
          </w:p>
        </w:tc>
      </w:tr>
      <w:tr w:rsidR="00AB2591" w:rsidRPr="00190E7E" w:rsidTr="00190E7E">
        <w:tc>
          <w:tcPr>
            <w:tcW w:w="417" w:type="pct"/>
          </w:tcPr>
          <w:p w:rsidR="00AB2591" w:rsidRPr="00190E7E" w:rsidRDefault="00AB2591" w:rsidP="002F020F">
            <w:pPr>
              <w:jc w:val="center"/>
            </w:pPr>
            <w:r w:rsidRPr="00190E7E">
              <w:t>9</w:t>
            </w:r>
            <w:r w:rsidR="00190E7E">
              <w:t>.</w:t>
            </w:r>
          </w:p>
        </w:tc>
        <w:tc>
          <w:tcPr>
            <w:tcW w:w="1458" w:type="pct"/>
          </w:tcPr>
          <w:p w:rsidR="00AB2591" w:rsidRPr="00190E7E" w:rsidRDefault="009818FD" w:rsidP="002F020F">
            <w:r w:rsidRPr="00190E7E">
              <w:t>Польская А.А.</w:t>
            </w:r>
          </w:p>
        </w:tc>
        <w:tc>
          <w:tcPr>
            <w:tcW w:w="3125" w:type="pct"/>
          </w:tcPr>
          <w:p w:rsidR="00AB2591" w:rsidRPr="00190E7E" w:rsidRDefault="00EF4E2A" w:rsidP="002F020F">
            <w:r w:rsidRPr="00190E7E">
              <w:t>в</w:t>
            </w:r>
            <w:r w:rsidR="00AB2591" w:rsidRPr="00190E7E">
              <w:t>рач-офтальмолог</w:t>
            </w:r>
            <w:r w:rsidR="00420666" w:rsidRPr="00190E7E">
              <w:t xml:space="preserve"> ГБУЗ </w:t>
            </w:r>
            <w:r w:rsidR="00D25BB6" w:rsidRPr="00190E7E">
              <w:t>«Навлинская ЦРБ»</w:t>
            </w:r>
          </w:p>
        </w:tc>
      </w:tr>
      <w:tr w:rsidR="00D25BB6" w:rsidRPr="00190E7E" w:rsidTr="00190E7E">
        <w:tc>
          <w:tcPr>
            <w:tcW w:w="417" w:type="pct"/>
          </w:tcPr>
          <w:p w:rsidR="00D25BB6" w:rsidRPr="00190E7E" w:rsidRDefault="00D25BB6" w:rsidP="002F020F">
            <w:pPr>
              <w:jc w:val="center"/>
            </w:pPr>
            <w:r w:rsidRPr="00190E7E">
              <w:t>10</w:t>
            </w:r>
            <w:r w:rsidR="00190E7E">
              <w:t>.</w:t>
            </w:r>
          </w:p>
        </w:tc>
        <w:tc>
          <w:tcPr>
            <w:tcW w:w="1458" w:type="pct"/>
          </w:tcPr>
          <w:p w:rsidR="00D25BB6" w:rsidRPr="00190E7E" w:rsidRDefault="003F3760" w:rsidP="002F020F">
            <w:r w:rsidRPr="00190E7E">
              <w:t>Обухова Е.В.</w:t>
            </w:r>
          </w:p>
        </w:tc>
        <w:tc>
          <w:tcPr>
            <w:tcW w:w="3125" w:type="pct"/>
          </w:tcPr>
          <w:p w:rsidR="00D25BB6" w:rsidRPr="00190E7E" w:rsidRDefault="00EF4E2A" w:rsidP="002F020F">
            <w:r w:rsidRPr="00190E7E">
              <w:t>в</w:t>
            </w:r>
            <w:r w:rsidR="003F3760" w:rsidRPr="00190E7E">
              <w:t>рач-ото</w:t>
            </w:r>
            <w:r w:rsidRPr="00190E7E">
              <w:t>рино</w:t>
            </w:r>
            <w:r w:rsidR="00D25BB6" w:rsidRPr="00190E7E">
              <w:t>ларинголог ГБУЗ «Навлинская ЦРБ»</w:t>
            </w:r>
          </w:p>
        </w:tc>
      </w:tr>
      <w:tr w:rsidR="008E5309" w:rsidRPr="00190E7E" w:rsidTr="00190E7E">
        <w:tc>
          <w:tcPr>
            <w:tcW w:w="417" w:type="pct"/>
          </w:tcPr>
          <w:p w:rsidR="00D25BB6" w:rsidRPr="00190E7E" w:rsidRDefault="00286433" w:rsidP="002F020F">
            <w:pPr>
              <w:jc w:val="center"/>
            </w:pPr>
            <w:r>
              <w:br w:type="page"/>
            </w:r>
            <w:r w:rsidR="00D25BB6" w:rsidRPr="00190E7E">
              <w:t>11</w:t>
            </w:r>
            <w:r w:rsidR="00190E7E">
              <w:t>.</w:t>
            </w:r>
          </w:p>
        </w:tc>
        <w:tc>
          <w:tcPr>
            <w:tcW w:w="1458" w:type="pct"/>
          </w:tcPr>
          <w:p w:rsidR="00D25BB6" w:rsidRPr="00190E7E" w:rsidRDefault="00EF4E2A" w:rsidP="002F020F">
            <w:r w:rsidRPr="00190E7E">
              <w:t>Барабанов А.В.</w:t>
            </w:r>
          </w:p>
        </w:tc>
        <w:tc>
          <w:tcPr>
            <w:tcW w:w="3125" w:type="pct"/>
          </w:tcPr>
          <w:p w:rsidR="00D25BB6" w:rsidRPr="00190E7E" w:rsidRDefault="00EF4E2A" w:rsidP="002F020F">
            <w:r w:rsidRPr="00190E7E">
              <w:t>в</w:t>
            </w:r>
            <w:r w:rsidR="00D25BB6" w:rsidRPr="00190E7E">
              <w:t>рач-дерматовенеролог ГБУЗ «</w:t>
            </w:r>
            <w:r w:rsidR="009818FD" w:rsidRPr="00190E7E">
              <w:t>Навлинская</w:t>
            </w:r>
            <w:r w:rsidR="003F3760" w:rsidRPr="00190E7E">
              <w:t xml:space="preserve"> </w:t>
            </w:r>
            <w:r w:rsidR="00D25BB6" w:rsidRPr="00190E7E">
              <w:t>ЦРБ»</w:t>
            </w:r>
          </w:p>
        </w:tc>
      </w:tr>
      <w:tr w:rsidR="008E5309" w:rsidRPr="00190E7E" w:rsidTr="00190E7E">
        <w:tc>
          <w:tcPr>
            <w:tcW w:w="417" w:type="pct"/>
          </w:tcPr>
          <w:p w:rsidR="00AB2591" w:rsidRPr="00190E7E" w:rsidRDefault="00AB2591" w:rsidP="002F020F">
            <w:pPr>
              <w:jc w:val="center"/>
            </w:pPr>
            <w:r w:rsidRPr="00190E7E">
              <w:t>12</w:t>
            </w:r>
            <w:r w:rsidR="00190E7E">
              <w:t>.</w:t>
            </w:r>
          </w:p>
        </w:tc>
        <w:tc>
          <w:tcPr>
            <w:tcW w:w="1458" w:type="pct"/>
          </w:tcPr>
          <w:p w:rsidR="00AB2591" w:rsidRPr="00190E7E" w:rsidRDefault="00976FD6" w:rsidP="002F020F">
            <w:r w:rsidRPr="00190E7E">
              <w:t>Граброва Г.А.</w:t>
            </w:r>
          </w:p>
        </w:tc>
        <w:tc>
          <w:tcPr>
            <w:tcW w:w="3125" w:type="pct"/>
          </w:tcPr>
          <w:p w:rsidR="00AB2591" w:rsidRPr="00190E7E" w:rsidRDefault="00EF4E2A" w:rsidP="002F020F">
            <w:r w:rsidRPr="00190E7E">
              <w:t>в</w:t>
            </w:r>
            <w:r w:rsidR="00AB2591" w:rsidRPr="00190E7E">
              <w:t>рач-стоматолог</w:t>
            </w:r>
            <w:r w:rsidR="00420666" w:rsidRPr="00190E7E">
              <w:t xml:space="preserve"> ГБУЗ </w:t>
            </w:r>
            <w:r w:rsidR="003D2FE4" w:rsidRPr="00190E7E">
              <w:t>«</w:t>
            </w:r>
            <w:r w:rsidR="00976FD6" w:rsidRPr="00190E7E">
              <w:t>Навлинская</w:t>
            </w:r>
            <w:r w:rsidR="003D2FE4" w:rsidRPr="00190E7E">
              <w:t xml:space="preserve"> ЦРБ»</w:t>
            </w:r>
          </w:p>
        </w:tc>
      </w:tr>
    </w:tbl>
    <w:p w:rsidR="007F192F" w:rsidRPr="002F020F" w:rsidRDefault="007F192F" w:rsidP="0012457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«Стародубский </w:t>
      </w:r>
      <w:r w:rsidR="00640330" w:rsidRPr="002F020F">
        <w:rPr>
          <w:sz w:val="28"/>
          <w:szCs w:val="28"/>
        </w:rPr>
        <w:t xml:space="preserve">муниципальный </w:t>
      </w:r>
      <w:r w:rsidR="00E50341" w:rsidRPr="002F020F">
        <w:rPr>
          <w:sz w:val="28"/>
          <w:szCs w:val="28"/>
        </w:rPr>
        <w:t>округ</w:t>
      </w:r>
      <w:r w:rsidRPr="002F020F">
        <w:rPr>
          <w:sz w:val="28"/>
          <w:szCs w:val="28"/>
        </w:rPr>
        <w:t>»:</w:t>
      </w:r>
    </w:p>
    <w:p w:rsidR="007F192F" w:rsidRPr="002F020F" w:rsidRDefault="007F192F" w:rsidP="0012457B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DF16DE" w:rsidRPr="0012457B" w:rsidTr="0012457B">
        <w:tc>
          <w:tcPr>
            <w:tcW w:w="417" w:type="pct"/>
          </w:tcPr>
          <w:p w:rsidR="004E5495" w:rsidRPr="0012457B" w:rsidRDefault="004E5495" w:rsidP="002F020F">
            <w:pPr>
              <w:jc w:val="center"/>
            </w:pPr>
            <w:r w:rsidRPr="0012457B">
              <w:t xml:space="preserve">№ </w:t>
            </w:r>
            <w:r w:rsidR="0012457B" w:rsidRPr="0012457B">
              <w:t>п</w:t>
            </w:r>
            <w:r w:rsidRPr="0012457B">
              <w:t>п</w:t>
            </w:r>
          </w:p>
        </w:tc>
        <w:tc>
          <w:tcPr>
            <w:tcW w:w="1458" w:type="pct"/>
          </w:tcPr>
          <w:p w:rsidR="004E5495" w:rsidRPr="0012457B" w:rsidRDefault="004E5495" w:rsidP="002F020F">
            <w:pPr>
              <w:jc w:val="center"/>
            </w:pPr>
            <w:r w:rsidRPr="0012457B">
              <w:t>Ф.И.О.</w:t>
            </w:r>
          </w:p>
        </w:tc>
        <w:tc>
          <w:tcPr>
            <w:tcW w:w="3125" w:type="pct"/>
          </w:tcPr>
          <w:p w:rsidR="004E5495" w:rsidRPr="0012457B" w:rsidRDefault="004E5495" w:rsidP="002F020F">
            <w:pPr>
              <w:jc w:val="center"/>
            </w:pPr>
            <w:r w:rsidRPr="0012457B">
              <w:t>Должность</w:t>
            </w:r>
          </w:p>
        </w:tc>
      </w:tr>
      <w:tr w:rsidR="00DF16DE" w:rsidRPr="0012457B" w:rsidTr="0012457B">
        <w:trPr>
          <w:trHeight w:val="169"/>
        </w:trPr>
        <w:tc>
          <w:tcPr>
            <w:tcW w:w="417" w:type="pct"/>
          </w:tcPr>
          <w:p w:rsidR="004E5495" w:rsidRPr="0012457B" w:rsidRDefault="004E5495" w:rsidP="002F020F">
            <w:pPr>
              <w:jc w:val="center"/>
            </w:pPr>
            <w:r w:rsidRPr="0012457B">
              <w:t>1</w:t>
            </w:r>
            <w:r w:rsidR="0012457B">
              <w:t>.</w:t>
            </w:r>
          </w:p>
        </w:tc>
        <w:tc>
          <w:tcPr>
            <w:tcW w:w="1458" w:type="pct"/>
          </w:tcPr>
          <w:p w:rsidR="004E5495" w:rsidRPr="0012457B" w:rsidRDefault="008F334F" w:rsidP="002F020F">
            <w:r w:rsidRPr="0012457B">
              <w:t>Акуленко В.Е.</w:t>
            </w:r>
          </w:p>
        </w:tc>
        <w:tc>
          <w:tcPr>
            <w:tcW w:w="3125" w:type="pct"/>
          </w:tcPr>
          <w:p w:rsidR="004E5495" w:rsidRPr="0012457B" w:rsidRDefault="001D16DD" w:rsidP="002F020F">
            <w:r w:rsidRPr="0012457B">
              <w:rPr>
                <w:iCs/>
              </w:rPr>
              <w:t>в</w:t>
            </w:r>
            <w:r w:rsidR="004E76C6" w:rsidRPr="0012457B">
              <w:rPr>
                <w:iCs/>
              </w:rPr>
              <w:t xml:space="preserve">оенный </w:t>
            </w:r>
            <w:r w:rsidR="004624D6" w:rsidRPr="0012457B">
              <w:rPr>
                <w:iCs/>
              </w:rPr>
              <w:t>комиссар</w:t>
            </w:r>
            <w:r w:rsidR="004624D6" w:rsidRPr="0012457B">
              <w:t xml:space="preserve"> </w:t>
            </w:r>
            <w:r w:rsidR="00EB32DB" w:rsidRPr="0012457B">
              <w:t>(</w:t>
            </w:r>
            <w:r w:rsidR="00F01E7D" w:rsidRPr="0012457B">
              <w:t xml:space="preserve">Стародубского муниципального округа </w:t>
            </w:r>
            <w:r w:rsidR="00B849A0" w:rsidRPr="0012457B">
              <w:t>Брянской области</w:t>
            </w:r>
            <w:r w:rsidR="00EB32DB" w:rsidRPr="0012457B">
              <w:t>)</w:t>
            </w:r>
            <w:r w:rsidR="004E5495" w:rsidRPr="0012457B">
              <w:t>, председатель комиссии</w:t>
            </w:r>
          </w:p>
        </w:tc>
      </w:tr>
      <w:tr w:rsidR="00DF16DE" w:rsidRPr="0012457B" w:rsidTr="0012457B">
        <w:trPr>
          <w:trHeight w:val="169"/>
        </w:trPr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2</w:t>
            </w:r>
            <w:r w:rsidR="0012457B">
              <w:t>.</w:t>
            </w:r>
            <w:r w:rsidRPr="0012457B">
              <w:t xml:space="preserve"> </w:t>
            </w:r>
          </w:p>
        </w:tc>
        <w:tc>
          <w:tcPr>
            <w:tcW w:w="1458" w:type="pct"/>
          </w:tcPr>
          <w:p w:rsidR="001D16DD" w:rsidRPr="0012457B" w:rsidRDefault="008F334F" w:rsidP="002F020F">
            <w:r w:rsidRPr="0012457B">
              <w:t>Цыганок Э.А.</w:t>
            </w:r>
          </w:p>
        </w:tc>
        <w:tc>
          <w:tcPr>
            <w:tcW w:w="3125" w:type="pct"/>
          </w:tcPr>
          <w:p w:rsidR="001D16DD" w:rsidRPr="0012457B" w:rsidRDefault="001D16DD" w:rsidP="002F020F">
            <w:r w:rsidRPr="0012457B">
              <w:t>медицинская сестра военного комиссариата (</w:t>
            </w:r>
            <w:proofErr w:type="gramStart"/>
            <w:r w:rsidRPr="0012457B">
              <w:t>Стародуб</w:t>
            </w:r>
            <w:r w:rsidR="0012457B">
              <w:t>-</w:t>
            </w:r>
            <w:r w:rsidRPr="0012457B">
              <w:t>ского</w:t>
            </w:r>
            <w:proofErr w:type="gramEnd"/>
            <w:r w:rsidRPr="0012457B">
              <w:t xml:space="preserve"> муниципа</w:t>
            </w:r>
            <w:r w:rsidR="008F334F" w:rsidRPr="0012457B">
              <w:t>льного округа Брянской области) центра военно-врачебной экспертизы Брянской области,</w:t>
            </w:r>
            <w:r w:rsidRPr="0012457B">
              <w:t xml:space="preserve"> секретарь комиссии</w:t>
            </w:r>
          </w:p>
        </w:tc>
      </w:tr>
      <w:tr w:rsidR="00DF16DE" w:rsidRPr="0012457B" w:rsidTr="0012457B">
        <w:trPr>
          <w:trHeight w:val="169"/>
        </w:trPr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3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8F334F" w:rsidP="002F020F">
            <w:r w:rsidRPr="0012457B">
              <w:t>Скрементова О.Л.</w:t>
            </w:r>
          </w:p>
        </w:tc>
        <w:tc>
          <w:tcPr>
            <w:tcW w:w="3125" w:type="pct"/>
          </w:tcPr>
          <w:p w:rsidR="001D16DD" w:rsidRPr="0012457B" w:rsidRDefault="00DF16DE" w:rsidP="002F5944">
            <w:r w:rsidRPr="0012457B">
              <w:t xml:space="preserve">заместитель главы </w:t>
            </w:r>
            <w:r w:rsidR="001D16DD" w:rsidRPr="0012457B">
              <w:t>администрации Стародубского муниципального округа</w:t>
            </w:r>
            <w:r w:rsidR="008F334F" w:rsidRPr="0012457B">
              <w:t xml:space="preserve"> Брянской области</w:t>
            </w:r>
          </w:p>
        </w:tc>
      </w:tr>
      <w:tr w:rsidR="00DF16DE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4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CE390E" w:rsidP="002F020F">
            <w:r w:rsidRPr="0012457B">
              <w:t>Бабодей И.Н.</w:t>
            </w:r>
          </w:p>
        </w:tc>
        <w:tc>
          <w:tcPr>
            <w:tcW w:w="3125" w:type="pct"/>
          </w:tcPr>
          <w:p w:rsidR="0012457B" w:rsidRDefault="00CE390E" w:rsidP="002F020F">
            <w:proofErr w:type="gramStart"/>
            <w:r w:rsidRPr="0012457B">
              <w:t>помощник н</w:t>
            </w:r>
            <w:r w:rsidR="0012457B">
              <w:t>ачальника отделения (подготовки</w:t>
            </w:r>
            <w:proofErr w:type="gramEnd"/>
          </w:p>
          <w:p w:rsidR="001D16DD" w:rsidRPr="0012457B" w:rsidRDefault="00CE390E" w:rsidP="002F020F">
            <w:r w:rsidRPr="0012457B">
              <w:t xml:space="preserve">и призыва граждан на военную службу) (по </w:t>
            </w:r>
            <w:proofErr w:type="gramStart"/>
            <w:r w:rsidRPr="0012457B">
              <w:t>профессио</w:t>
            </w:r>
            <w:r w:rsidR="0012457B">
              <w:t>-</w:t>
            </w:r>
            <w:r w:rsidRPr="0012457B">
              <w:t>нальному</w:t>
            </w:r>
            <w:proofErr w:type="gramEnd"/>
            <w:r w:rsidRPr="0012457B">
              <w:t xml:space="preserve"> психологическому отбору)</w:t>
            </w:r>
            <w:r w:rsidR="008F334F" w:rsidRPr="0012457B">
              <w:t xml:space="preserve"> военного комиссариата (Стародубского </w:t>
            </w:r>
            <w:r w:rsidR="001A04CD" w:rsidRPr="0012457B">
              <w:t>муниципального округа</w:t>
            </w:r>
            <w:r w:rsidR="008F334F" w:rsidRPr="0012457B">
              <w:t xml:space="preserve"> Брянской области)</w:t>
            </w:r>
            <w:r w:rsidRPr="0012457B">
              <w:t>, специалист по профессиональному отбору</w:t>
            </w:r>
          </w:p>
        </w:tc>
      </w:tr>
      <w:tr w:rsidR="00DF16DE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5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2540BF" w:rsidP="002F020F">
            <w:r w:rsidRPr="0012457B">
              <w:t>Сидорин А.Е.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 xml:space="preserve">рач, руководящий работой по </w:t>
            </w:r>
            <w:proofErr w:type="gramStart"/>
            <w:r w:rsidR="001D16DD" w:rsidRPr="0012457B">
              <w:t>медицинскому</w:t>
            </w:r>
            <w:proofErr w:type="gramEnd"/>
            <w:r w:rsidR="001D16DD" w:rsidRPr="0012457B">
              <w:t xml:space="preserve"> освиде</w:t>
            </w:r>
            <w:r w:rsidR="0012457B">
              <w:t>-</w:t>
            </w:r>
            <w:r w:rsidR="001D16DD" w:rsidRPr="0012457B">
              <w:t>тельствованию граждан по первоначальной постановке на воинский учет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6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Гапеева Л.Т.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 xml:space="preserve">рач-терапевт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7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Песикова Г.Н.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 xml:space="preserve">рач-невролог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8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Белова Л.С.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 xml:space="preserve">рач-офтальмолог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9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Мамченко Т.Г.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 xml:space="preserve">рач-оториноларинголог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10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5B7B8B" w:rsidP="002F020F">
            <w:r w:rsidRPr="0012457B">
              <w:t>Гришенькова А.А.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>рач-психиат</w:t>
            </w:r>
            <w:r w:rsidR="00690B42" w:rsidRPr="0012457B">
              <w:t xml:space="preserve">р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11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Петроченко Т.С.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>рач-с</w:t>
            </w:r>
            <w:r w:rsidR="00690B42" w:rsidRPr="0012457B">
              <w:t xml:space="preserve">томатолог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12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Сидорин А.Е.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>р</w:t>
            </w:r>
            <w:r w:rsidR="00690B42" w:rsidRPr="0012457B">
              <w:t xml:space="preserve">ач-хирург </w:t>
            </w:r>
          </w:p>
        </w:tc>
      </w:tr>
      <w:tr w:rsidR="005B7B8B" w:rsidRPr="0012457B" w:rsidTr="0012457B">
        <w:tc>
          <w:tcPr>
            <w:tcW w:w="417" w:type="pct"/>
          </w:tcPr>
          <w:p w:rsidR="001D16DD" w:rsidRPr="0012457B" w:rsidRDefault="001D16DD" w:rsidP="002F020F">
            <w:pPr>
              <w:jc w:val="center"/>
            </w:pPr>
            <w:r w:rsidRPr="0012457B">
              <w:t>13</w:t>
            </w:r>
            <w:r w:rsidR="0012457B">
              <w:t>.</w:t>
            </w:r>
          </w:p>
        </w:tc>
        <w:tc>
          <w:tcPr>
            <w:tcW w:w="1458" w:type="pct"/>
          </w:tcPr>
          <w:p w:rsidR="001D16DD" w:rsidRPr="0012457B" w:rsidRDefault="001D16DD" w:rsidP="002F020F">
            <w:r w:rsidRPr="0012457B">
              <w:t>Бояркин И.Н.</w:t>
            </w:r>
          </w:p>
        </w:tc>
        <w:tc>
          <w:tcPr>
            <w:tcW w:w="3125" w:type="pct"/>
          </w:tcPr>
          <w:p w:rsidR="001D16DD" w:rsidRPr="0012457B" w:rsidRDefault="002540BF" w:rsidP="002F020F">
            <w:r w:rsidRPr="0012457B">
              <w:t>в</w:t>
            </w:r>
            <w:r w:rsidR="001D16DD" w:rsidRPr="0012457B">
              <w:t>рач-дерматов</w:t>
            </w:r>
            <w:r w:rsidR="00690B42" w:rsidRPr="0012457B">
              <w:t xml:space="preserve">енеролог </w:t>
            </w:r>
          </w:p>
        </w:tc>
      </w:tr>
    </w:tbl>
    <w:p w:rsidR="007F192F" w:rsidRPr="002F020F" w:rsidRDefault="007F192F" w:rsidP="003B0D6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5B7B8B" w:rsidRPr="003B0D67" w:rsidTr="003B0D67">
        <w:tc>
          <w:tcPr>
            <w:tcW w:w="417" w:type="pct"/>
          </w:tcPr>
          <w:p w:rsidR="004E5495" w:rsidRPr="003B0D67" w:rsidRDefault="003B0D67" w:rsidP="002F020F">
            <w:pPr>
              <w:jc w:val="center"/>
            </w:pPr>
            <w:r w:rsidRPr="003B0D67">
              <w:t>№ п</w:t>
            </w:r>
            <w:r w:rsidR="004E5495" w:rsidRPr="003B0D67">
              <w:t>п</w:t>
            </w:r>
          </w:p>
        </w:tc>
        <w:tc>
          <w:tcPr>
            <w:tcW w:w="1458" w:type="pct"/>
          </w:tcPr>
          <w:p w:rsidR="004E5495" w:rsidRPr="003B0D67" w:rsidRDefault="004E5495" w:rsidP="002F020F">
            <w:pPr>
              <w:jc w:val="center"/>
            </w:pPr>
            <w:r w:rsidRPr="003B0D67">
              <w:t>Ф.И.О.</w:t>
            </w:r>
          </w:p>
        </w:tc>
        <w:tc>
          <w:tcPr>
            <w:tcW w:w="3125" w:type="pct"/>
          </w:tcPr>
          <w:p w:rsidR="004E5495" w:rsidRPr="003B0D67" w:rsidRDefault="004E5495" w:rsidP="002F020F">
            <w:pPr>
              <w:jc w:val="center"/>
            </w:pPr>
            <w:r w:rsidRPr="003B0D67">
              <w:t>Должность</w:t>
            </w:r>
          </w:p>
        </w:tc>
      </w:tr>
      <w:tr w:rsidR="005B7B8B" w:rsidRPr="003B0D67" w:rsidTr="003B0D67">
        <w:trPr>
          <w:trHeight w:val="178"/>
        </w:trPr>
        <w:tc>
          <w:tcPr>
            <w:tcW w:w="417" w:type="pct"/>
          </w:tcPr>
          <w:p w:rsidR="00CF377D" w:rsidRPr="003B0D67" w:rsidRDefault="00CF377D" w:rsidP="002F020F">
            <w:pPr>
              <w:jc w:val="center"/>
            </w:pPr>
            <w:r w:rsidRPr="003B0D67">
              <w:t>1</w:t>
            </w:r>
            <w:r w:rsidR="003B0D67">
              <w:t>.</w:t>
            </w:r>
          </w:p>
        </w:tc>
        <w:tc>
          <w:tcPr>
            <w:tcW w:w="1458" w:type="pct"/>
          </w:tcPr>
          <w:p w:rsidR="00CF377D" w:rsidRPr="003B0D67" w:rsidRDefault="001A04CD" w:rsidP="002F020F">
            <w:r w:rsidRPr="003B0D67">
              <w:t>Макарченко В.В.</w:t>
            </w:r>
          </w:p>
        </w:tc>
        <w:tc>
          <w:tcPr>
            <w:tcW w:w="3125" w:type="pct"/>
          </w:tcPr>
          <w:p w:rsidR="00CF377D" w:rsidRPr="003B0D67" w:rsidRDefault="00E15200" w:rsidP="002F020F">
            <w:r w:rsidRPr="003B0D67">
              <w:t>н</w:t>
            </w:r>
            <w:r w:rsidR="003D70AE" w:rsidRPr="003B0D67">
              <w:t xml:space="preserve">ачальник </w:t>
            </w:r>
            <w:r w:rsidR="005C7553" w:rsidRPr="003B0D67">
              <w:t>отделения (планирования, предназначения, подготовки и учета мобилизационных ресурсов) военного комиссариата</w:t>
            </w:r>
            <w:r w:rsidR="00CF377D" w:rsidRPr="003B0D67">
              <w:t xml:space="preserve"> (</w:t>
            </w:r>
            <w:r w:rsidR="0078640A" w:rsidRPr="003B0D67">
              <w:t xml:space="preserve">Стародубского </w:t>
            </w:r>
            <w:proofErr w:type="gramStart"/>
            <w:r w:rsidR="0078640A" w:rsidRPr="003B0D67">
              <w:t>муници</w:t>
            </w:r>
            <w:r w:rsidR="004D0FE9">
              <w:t>-</w:t>
            </w:r>
            <w:r w:rsidR="0078640A" w:rsidRPr="003B0D67">
              <w:t>пального</w:t>
            </w:r>
            <w:proofErr w:type="gramEnd"/>
            <w:r w:rsidR="0078640A" w:rsidRPr="003B0D67">
              <w:t xml:space="preserve"> округа </w:t>
            </w:r>
            <w:r w:rsidR="00CF377D" w:rsidRPr="003B0D67">
              <w:t>Брянской области), председатель комиссии</w:t>
            </w:r>
          </w:p>
        </w:tc>
      </w:tr>
      <w:tr w:rsidR="005B7B8B" w:rsidRPr="003B0D67" w:rsidTr="003B0D67">
        <w:trPr>
          <w:trHeight w:val="572"/>
        </w:trPr>
        <w:tc>
          <w:tcPr>
            <w:tcW w:w="417" w:type="pct"/>
          </w:tcPr>
          <w:p w:rsidR="0078640A" w:rsidRPr="003B0D67" w:rsidRDefault="0078640A" w:rsidP="002F020F">
            <w:pPr>
              <w:jc w:val="center"/>
            </w:pPr>
            <w:r w:rsidRPr="003B0D67">
              <w:t>2</w:t>
            </w:r>
            <w:r w:rsidR="003B0D67">
              <w:t>.</w:t>
            </w:r>
          </w:p>
        </w:tc>
        <w:tc>
          <w:tcPr>
            <w:tcW w:w="1458" w:type="pct"/>
          </w:tcPr>
          <w:p w:rsidR="0078640A" w:rsidRPr="003B0D67" w:rsidRDefault="00E15200" w:rsidP="002F020F">
            <w:r w:rsidRPr="003B0D67">
              <w:t>Широкая И.В.</w:t>
            </w:r>
          </w:p>
        </w:tc>
        <w:tc>
          <w:tcPr>
            <w:tcW w:w="3125" w:type="pct"/>
          </w:tcPr>
          <w:p w:rsidR="0078640A" w:rsidRPr="003B0D67" w:rsidRDefault="00E15200" w:rsidP="002F020F">
            <w:r w:rsidRPr="003B0D67">
              <w:t>участковая медицинская сестра детской поликлиники ГБУЗ «Стародубская ЦРБ»</w:t>
            </w:r>
            <w:r w:rsidR="003D70AE" w:rsidRPr="003B0D67">
              <w:t>, секретарь комиссии</w:t>
            </w:r>
          </w:p>
        </w:tc>
      </w:tr>
      <w:tr w:rsidR="005B7B8B" w:rsidRPr="003B0D67" w:rsidTr="003B0D67">
        <w:tc>
          <w:tcPr>
            <w:tcW w:w="417" w:type="pct"/>
          </w:tcPr>
          <w:p w:rsidR="00D255A2" w:rsidRPr="003B0D67" w:rsidRDefault="00D255A2" w:rsidP="002F020F">
            <w:pPr>
              <w:jc w:val="center"/>
            </w:pPr>
            <w:r w:rsidRPr="003B0D67">
              <w:t>3</w:t>
            </w:r>
            <w:r w:rsidR="003B0D67">
              <w:t>.</w:t>
            </w:r>
          </w:p>
        </w:tc>
        <w:tc>
          <w:tcPr>
            <w:tcW w:w="1458" w:type="pct"/>
          </w:tcPr>
          <w:p w:rsidR="00D255A2" w:rsidRPr="003B0D67" w:rsidRDefault="00032600" w:rsidP="002F020F">
            <w:r w:rsidRPr="003B0D67">
              <w:t>Мамедова Е.Н.</w:t>
            </w:r>
          </w:p>
        </w:tc>
        <w:tc>
          <w:tcPr>
            <w:tcW w:w="3125" w:type="pct"/>
          </w:tcPr>
          <w:p w:rsidR="00D255A2" w:rsidRPr="003B0D67" w:rsidRDefault="00E15200" w:rsidP="002C5A61">
            <w:r w:rsidRPr="003B0D67">
              <w:t>н</w:t>
            </w:r>
            <w:r w:rsidR="003D70AE" w:rsidRPr="003B0D67">
              <w:t xml:space="preserve">ачальник </w:t>
            </w:r>
            <w:r w:rsidR="008B7ECC" w:rsidRPr="003B0D67">
              <w:t>отдела социальной политики и демографии администрации Стародубского муниципального округа</w:t>
            </w:r>
            <w:r w:rsidR="00940C48" w:rsidRPr="003B0D67">
              <w:t xml:space="preserve">, </w:t>
            </w:r>
          </w:p>
        </w:tc>
      </w:tr>
      <w:tr w:rsidR="005B7B8B" w:rsidRPr="003B0D67" w:rsidTr="003B0D67">
        <w:tc>
          <w:tcPr>
            <w:tcW w:w="417" w:type="pct"/>
          </w:tcPr>
          <w:p w:rsidR="00647030" w:rsidRPr="003B0D67" w:rsidRDefault="004E1512" w:rsidP="002F020F">
            <w:pPr>
              <w:jc w:val="center"/>
            </w:pPr>
            <w:r w:rsidRPr="003B0D67">
              <w:t>4</w:t>
            </w:r>
            <w:r w:rsidR="003B0D67">
              <w:t>.</w:t>
            </w:r>
          </w:p>
        </w:tc>
        <w:tc>
          <w:tcPr>
            <w:tcW w:w="1458" w:type="pct"/>
          </w:tcPr>
          <w:p w:rsidR="00647030" w:rsidRPr="003B0D67" w:rsidRDefault="00CF377D" w:rsidP="002F020F">
            <w:r w:rsidRPr="003B0D67">
              <w:t>Малойчина Ю.А.</w:t>
            </w:r>
          </w:p>
        </w:tc>
        <w:tc>
          <w:tcPr>
            <w:tcW w:w="3125" w:type="pct"/>
          </w:tcPr>
          <w:p w:rsidR="00647030" w:rsidRPr="003B0D67" w:rsidRDefault="00732956" w:rsidP="002F020F">
            <w:r w:rsidRPr="003B0D67">
              <w:t>помощник начальника отделения (</w:t>
            </w:r>
            <w:r w:rsidR="00E15200" w:rsidRPr="003B0D67">
              <w:t>планирования, предназначения, подготовки и учета мобилизационных ресурсов</w:t>
            </w:r>
            <w:r w:rsidRPr="003B0D67">
              <w:t>) военного комиссариата (Стародубского муниципального округа</w:t>
            </w:r>
            <w:r w:rsidR="00E15200" w:rsidRPr="003B0D67">
              <w:t xml:space="preserve"> Брянской области), член нештатной группы ППО</w:t>
            </w:r>
          </w:p>
        </w:tc>
      </w:tr>
    </w:tbl>
    <w:p w:rsidR="004D0FE9" w:rsidRDefault="004D0FE9">
      <w:r>
        <w:br w:type="page"/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5B7B8B" w:rsidRPr="003B0D67" w:rsidTr="003B0D67">
        <w:tc>
          <w:tcPr>
            <w:tcW w:w="417" w:type="pct"/>
          </w:tcPr>
          <w:p w:rsidR="00732956" w:rsidRPr="003B0D67" w:rsidRDefault="00732956" w:rsidP="002F020F">
            <w:pPr>
              <w:jc w:val="center"/>
            </w:pPr>
            <w:r w:rsidRPr="003B0D67">
              <w:lastRenderedPageBreak/>
              <w:t>5</w:t>
            </w:r>
            <w:r w:rsidR="003B0D67">
              <w:t>.</w:t>
            </w:r>
          </w:p>
        </w:tc>
        <w:tc>
          <w:tcPr>
            <w:tcW w:w="1458" w:type="pct"/>
          </w:tcPr>
          <w:p w:rsidR="00732956" w:rsidRPr="003B0D67" w:rsidRDefault="00E15200" w:rsidP="002F020F">
            <w:r w:rsidRPr="003B0D67">
              <w:t>Прядкина А.Л.</w:t>
            </w:r>
          </w:p>
        </w:tc>
        <w:tc>
          <w:tcPr>
            <w:tcW w:w="3125" w:type="pct"/>
          </w:tcPr>
          <w:p w:rsidR="00732956" w:rsidRPr="003B0D67" w:rsidRDefault="00E15200" w:rsidP="002F020F">
            <w:r w:rsidRPr="003B0D67">
              <w:t>в</w:t>
            </w:r>
            <w:r w:rsidR="00732956" w:rsidRPr="003B0D67">
              <w:t>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25888" w:rsidRPr="003B0D67" w:rsidTr="003B0D67">
        <w:tc>
          <w:tcPr>
            <w:tcW w:w="417" w:type="pct"/>
          </w:tcPr>
          <w:p w:rsidR="00FF70C9" w:rsidRPr="003B0D67" w:rsidRDefault="00732956" w:rsidP="002F020F">
            <w:pPr>
              <w:jc w:val="center"/>
            </w:pPr>
            <w:r w:rsidRPr="003B0D67">
              <w:t>6</w:t>
            </w:r>
            <w:r w:rsidR="003B0D67">
              <w:t>.</w:t>
            </w:r>
          </w:p>
        </w:tc>
        <w:tc>
          <w:tcPr>
            <w:tcW w:w="1458" w:type="pct"/>
          </w:tcPr>
          <w:p w:rsidR="00FF70C9" w:rsidRPr="003B0D67" w:rsidRDefault="00732956" w:rsidP="002F020F">
            <w:r w:rsidRPr="003B0D67">
              <w:t>Бутрим А.В.</w:t>
            </w:r>
          </w:p>
        </w:tc>
        <w:tc>
          <w:tcPr>
            <w:tcW w:w="3125" w:type="pct"/>
          </w:tcPr>
          <w:p w:rsidR="00FF70C9" w:rsidRPr="003B0D67" w:rsidRDefault="00E15200" w:rsidP="002F020F">
            <w:r w:rsidRPr="003B0D67">
              <w:t>в</w:t>
            </w:r>
            <w:r w:rsidR="00732956" w:rsidRPr="003B0D67">
              <w:t>рач</w:t>
            </w:r>
            <w:r w:rsidR="00690B42" w:rsidRPr="003B0D67">
              <w:t xml:space="preserve">-терапевт </w:t>
            </w:r>
          </w:p>
        </w:tc>
      </w:tr>
      <w:tr w:rsidR="00F25888" w:rsidRPr="003B0D67" w:rsidTr="003B0D67">
        <w:tc>
          <w:tcPr>
            <w:tcW w:w="417" w:type="pct"/>
          </w:tcPr>
          <w:p w:rsidR="00FF70C9" w:rsidRPr="003B0D67" w:rsidRDefault="00732956" w:rsidP="002F020F">
            <w:pPr>
              <w:jc w:val="center"/>
            </w:pPr>
            <w:r w:rsidRPr="003B0D67">
              <w:t>7</w:t>
            </w:r>
            <w:r w:rsidR="003B0D67">
              <w:t>.</w:t>
            </w:r>
          </w:p>
        </w:tc>
        <w:tc>
          <w:tcPr>
            <w:tcW w:w="1458" w:type="pct"/>
          </w:tcPr>
          <w:p w:rsidR="00FF70C9" w:rsidRPr="003B0D67" w:rsidRDefault="00732956" w:rsidP="002F020F">
            <w:r w:rsidRPr="003B0D67">
              <w:t>Хотомченко А.В.</w:t>
            </w:r>
          </w:p>
        </w:tc>
        <w:tc>
          <w:tcPr>
            <w:tcW w:w="3125" w:type="pct"/>
          </w:tcPr>
          <w:p w:rsidR="00FF70C9" w:rsidRPr="003B0D67" w:rsidRDefault="00E15200" w:rsidP="002F020F">
            <w:r w:rsidRPr="003B0D67">
              <w:t>в</w:t>
            </w:r>
            <w:r w:rsidR="00732956" w:rsidRPr="003B0D67">
              <w:t>рач</w:t>
            </w:r>
            <w:r w:rsidR="00690B42" w:rsidRPr="003B0D67">
              <w:t>-невролог</w:t>
            </w:r>
          </w:p>
        </w:tc>
      </w:tr>
      <w:tr w:rsidR="00F25888" w:rsidRPr="003B0D67" w:rsidTr="003B0D67">
        <w:tc>
          <w:tcPr>
            <w:tcW w:w="417" w:type="pct"/>
          </w:tcPr>
          <w:p w:rsidR="00732956" w:rsidRPr="003B0D67" w:rsidRDefault="00732956" w:rsidP="002F020F">
            <w:pPr>
              <w:jc w:val="center"/>
            </w:pPr>
            <w:r w:rsidRPr="003B0D67">
              <w:t>8</w:t>
            </w:r>
            <w:r w:rsidR="003B0D67">
              <w:t>.</w:t>
            </w:r>
          </w:p>
        </w:tc>
        <w:tc>
          <w:tcPr>
            <w:tcW w:w="1458" w:type="pct"/>
          </w:tcPr>
          <w:p w:rsidR="00732956" w:rsidRPr="003B0D67" w:rsidRDefault="00732956" w:rsidP="002F020F">
            <w:r w:rsidRPr="003B0D67">
              <w:t>Рощина Н.А.</w:t>
            </w:r>
          </w:p>
        </w:tc>
        <w:tc>
          <w:tcPr>
            <w:tcW w:w="3125" w:type="pct"/>
          </w:tcPr>
          <w:p w:rsidR="00732956" w:rsidRPr="003B0D67" w:rsidRDefault="00E15200" w:rsidP="002F020F">
            <w:r w:rsidRPr="003B0D67">
              <w:t>в</w:t>
            </w:r>
            <w:r w:rsidR="00732956" w:rsidRPr="003B0D67">
              <w:t>рач-офт</w:t>
            </w:r>
            <w:r w:rsidR="00690B42" w:rsidRPr="003B0D67">
              <w:t>альмолог</w:t>
            </w:r>
          </w:p>
        </w:tc>
      </w:tr>
      <w:tr w:rsidR="00F25888" w:rsidRPr="003B0D67" w:rsidTr="003B0D67">
        <w:tc>
          <w:tcPr>
            <w:tcW w:w="417" w:type="pct"/>
          </w:tcPr>
          <w:p w:rsidR="00732956" w:rsidRPr="003B0D67" w:rsidRDefault="00732956" w:rsidP="002F020F">
            <w:pPr>
              <w:jc w:val="center"/>
            </w:pPr>
            <w:r w:rsidRPr="003B0D67">
              <w:t>9</w:t>
            </w:r>
            <w:r w:rsidR="003B0D67">
              <w:t>.</w:t>
            </w:r>
          </w:p>
        </w:tc>
        <w:tc>
          <w:tcPr>
            <w:tcW w:w="1458" w:type="pct"/>
          </w:tcPr>
          <w:p w:rsidR="00732956" w:rsidRPr="003B0D67" w:rsidRDefault="00732956" w:rsidP="002F020F">
            <w:r w:rsidRPr="003B0D67">
              <w:t>Ганусенко Е. П.</w:t>
            </w:r>
          </w:p>
        </w:tc>
        <w:tc>
          <w:tcPr>
            <w:tcW w:w="3125" w:type="pct"/>
          </w:tcPr>
          <w:p w:rsidR="00732956" w:rsidRPr="003B0D67" w:rsidRDefault="00E15200" w:rsidP="002F020F">
            <w:r w:rsidRPr="003B0D67">
              <w:t>в</w:t>
            </w:r>
            <w:r w:rsidR="00732956" w:rsidRPr="003B0D67">
              <w:t>рач-ото</w:t>
            </w:r>
            <w:r w:rsidR="00690B42" w:rsidRPr="003B0D67">
              <w:t>риноларинголог</w:t>
            </w:r>
          </w:p>
        </w:tc>
      </w:tr>
      <w:tr w:rsidR="00F25888" w:rsidRPr="003B0D67" w:rsidTr="003B0D67">
        <w:tc>
          <w:tcPr>
            <w:tcW w:w="417" w:type="pct"/>
          </w:tcPr>
          <w:p w:rsidR="00FF70C9" w:rsidRPr="003B0D67" w:rsidRDefault="00732956" w:rsidP="002F020F">
            <w:pPr>
              <w:jc w:val="center"/>
            </w:pPr>
            <w:r w:rsidRPr="003B0D67">
              <w:t>10</w:t>
            </w:r>
            <w:r w:rsidR="003B0D67">
              <w:t>.</w:t>
            </w:r>
          </w:p>
        </w:tc>
        <w:tc>
          <w:tcPr>
            <w:tcW w:w="1458" w:type="pct"/>
          </w:tcPr>
          <w:p w:rsidR="00FF70C9" w:rsidRPr="003B0D67" w:rsidRDefault="00E15200" w:rsidP="002F020F">
            <w:r w:rsidRPr="003B0D67">
              <w:t>Симоненко А.В.</w:t>
            </w:r>
          </w:p>
        </w:tc>
        <w:tc>
          <w:tcPr>
            <w:tcW w:w="3125" w:type="pct"/>
          </w:tcPr>
          <w:p w:rsidR="00FF70C9" w:rsidRPr="003B0D67" w:rsidRDefault="00E15200" w:rsidP="002F020F">
            <w:r w:rsidRPr="003B0D67">
              <w:t>в</w:t>
            </w:r>
            <w:r w:rsidR="00732956" w:rsidRPr="003B0D67">
              <w:t>рач</w:t>
            </w:r>
            <w:r w:rsidR="00FF70C9" w:rsidRPr="003B0D67">
              <w:t>-</w:t>
            </w:r>
            <w:r w:rsidR="00690B42" w:rsidRPr="003B0D67">
              <w:t xml:space="preserve">психиатр </w:t>
            </w:r>
          </w:p>
        </w:tc>
      </w:tr>
      <w:tr w:rsidR="00F25888" w:rsidRPr="003B0D67" w:rsidTr="003B0D67">
        <w:tc>
          <w:tcPr>
            <w:tcW w:w="417" w:type="pct"/>
          </w:tcPr>
          <w:p w:rsidR="00FF70C9" w:rsidRPr="003B0D67" w:rsidRDefault="00732956" w:rsidP="002F020F">
            <w:pPr>
              <w:jc w:val="center"/>
            </w:pPr>
            <w:r w:rsidRPr="003B0D67">
              <w:t>11</w:t>
            </w:r>
            <w:r w:rsidR="003B0D67">
              <w:t>.</w:t>
            </w:r>
          </w:p>
        </w:tc>
        <w:tc>
          <w:tcPr>
            <w:tcW w:w="1458" w:type="pct"/>
          </w:tcPr>
          <w:p w:rsidR="00FF70C9" w:rsidRPr="003B0D67" w:rsidRDefault="00FF70C9" w:rsidP="002F020F">
            <w:r w:rsidRPr="003B0D67">
              <w:t>Землянко А.Н.</w:t>
            </w:r>
          </w:p>
        </w:tc>
        <w:tc>
          <w:tcPr>
            <w:tcW w:w="3125" w:type="pct"/>
          </w:tcPr>
          <w:p w:rsidR="00FF70C9" w:rsidRPr="003B0D67" w:rsidRDefault="00E15200" w:rsidP="002F020F">
            <w:r w:rsidRPr="003B0D67">
              <w:t>в</w:t>
            </w:r>
            <w:r w:rsidR="00732956" w:rsidRPr="003B0D67">
              <w:t>рач</w:t>
            </w:r>
            <w:r w:rsidR="00FF70C9" w:rsidRPr="003B0D67">
              <w:t>-ст</w:t>
            </w:r>
            <w:r w:rsidR="00690B42" w:rsidRPr="003B0D67">
              <w:t>оматолог</w:t>
            </w:r>
          </w:p>
        </w:tc>
      </w:tr>
      <w:tr w:rsidR="00F25888" w:rsidRPr="003B0D67" w:rsidTr="003B0D67">
        <w:tc>
          <w:tcPr>
            <w:tcW w:w="417" w:type="pct"/>
          </w:tcPr>
          <w:p w:rsidR="008B7ECC" w:rsidRPr="003B0D67" w:rsidRDefault="00732956" w:rsidP="002F020F">
            <w:pPr>
              <w:jc w:val="center"/>
            </w:pPr>
            <w:r w:rsidRPr="003B0D67">
              <w:t>12</w:t>
            </w:r>
            <w:r w:rsidR="003B0D67">
              <w:t>.</w:t>
            </w:r>
          </w:p>
        </w:tc>
        <w:tc>
          <w:tcPr>
            <w:tcW w:w="1458" w:type="pct"/>
          </w:tcPr>
          <w:p w:rsidR="008B7ECC" w:rsidRPr="003B0D67" w:rsidRDefault="008B7ECC" w:rsidP="002F020F">
            <w:r w:rsidRPr="003B0D67">
              <w:t>Файзуллоева О.Г.</w:t>
            </w:r>
          </w:p>
        </w:tc>
        <w:tc>
          <w:tcPr>
            <w:tcW w:w="3125" w:type="pct"/>
          </w:tcPr>
          <w:p w:rsidR="008B7ECC" w:rsidRPr="003B0D67" w:rsidRDefault="00E15200" w:rsidP="002F020F">
            <w:r w:rsidRPr="003B0D67">
              <w:t>в</w:t>
            </w:r>
            <w:r w:rsidR="00732956" w:rsidRPr="003B0D67">
              <w:t>рач</w:t>
            </w:r>
            <w:r w:rsidR="00690B42" w:rsidRPr="003B0D67">
              <w:t>-хирург</w:t>
            </w:r>
          </w:p>
        </w:tc>
      </w:tr>
      <w:tr w:rsidR="00F25888" w:rsidRPr="003B0D67" w:rsidTr="003B0D67">
        <w:tc>
          <w:tcPr>
            <w:tcW w:w="417" w:type="pct"/>
          </w:tcPr>
          <w:p w:rsidR="00732956" w:rsidRPr="003B0D67" w:rsidRDefault="00732956" w:rsidP="002F020F">
            <w:pPr>
              <w:jc w:val="center"/>
            </w:pPr>
            <w:r w:rsidRPr="003B0D67">
              <w:t>13</w:t>
            </w:r>
            <w:r w:rsidR="003B0D67">
              <w:t>.</w:t>
            </w:r>
          </w:p>
        </w:tc>
        <w:tc>
          <w:tcPr>
            <w:tcW w:w="1458" w:type="pct"/>
          </w:tcPr>
          <w:p w:rsidR="00732956" w:rsidRPr="003B0D67" w:rsidRDefault="00732956" w:rsidP="002F020F">
            <w:r w:rsidRPr="003B0D67">
              <w:t>Рябчинский С.А.</w:t>
            </w:r>
          </w:p>
        </w:tc>
        <w:tc>
          <w:tcPr>
            <w:tcW w:w="3125" w:type="pct"/>
          </w:tcPr>
          <w:p w:rsidR="00732956" w:rsidRPr="003B0D67" w:rsidRDefault="00E15200" w:rsidP="002F020F">
            <w:r w:rsidRPr="003B0D67">
              <w:t>в</w:t>
            </w:r>
            <w:r w:rsidR="00732956" w:rsidRPr="003B0D67">
              <w:t>рач-дерматов</w:t>
            </w:r>
            <w:r w:rsidR="00690B42" w:rsidRPr="003B0D67">
              <w:t xml:space="preserve">енеролог </w:t>
            </w:r>
          </w:p>
        </w:tc>
      </w:tr>
    </w:tbl>
    <w:p w:rsidR="007F192F" w:rsidRPr="002F020F" w:rsidRDefault="007F192F" w:rsidP="004D0FE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«Суражский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5F1AC6" w:rsidRPr="002F020F" w:rsidRDefault="007F192F" w:rsidP="004D0FE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E226DE" w:rsidRPr="004D0FE9" w:rsidTr="004D0FE9">
        <w:tc>
          <w:tcPr>
            <w:tcW w:w="417" w:type="pct"/>
          </w:tcPr>
          <w:p w:rsidR="004E5495" w:rsidRPr="004D0FE9" w:rsidRDefault="004D0FE9" w:rsidP="002F020F">
            <w:pPr>
              <w:jc w:val="center"/>
            </w:pPr>
            <w:r w:rsidRPr="004D0FE9">
              <w:t>№ п</w:t>
            </w:r>
            <w:r w:rsidR="004E5495" w:rsidRPr="004D0FE9">
              <w:t>п</w:t>
            </w:r>
          </w:p>
        </w:tc>
        <w:tc>
          <w:tcPr>
            <w:tcW w:w="1458" w:type="pct"/>
          </w:tcPr>
          <w:p w:rsidR="004E5495" w:rsidRPr="004D0FE9" w:rsidRDefault="004E5495" w:rsidP="002F020F">
            <w:pPr>
              <w:jc w:val="center"/>
            </w:pPr>
            <w:r w:rsidRPr="004D0FE9">
              <w:t>Ф.И.О.</w:t>
            </w:r>
          </w:p>
        </w:tc>
        <w:tc>
          <w:tcPr>
            <w:tcW w:w="3125" w:type="pct"/>
          </w:tcPr>
          <w:p w:rsidR="004E5495" w:rsidRPr="004D0FE9" w:rsidRDefault="004E5495" w:rsidP="002F020F">
            <w:pPr>
              <w:jc w:val="center"/>
            </w:pPr>
            <w:r w:rsidRPr="004D0FE9">
              <w:t>Должность</w:t>
            </w:r>
          </w:p>
        </w:tc>
      </w:tr>
      <w:tr w:rsidR="00E226DE" w:rsidRPr="004D0FE9" w:rsidTr="004D0FE9">
        <w:trPr>
          <w:trHeight w:val="178"/>
        </w:trPr>
        <w:tc>
          <w:tcPr>
            <w:tcW w:w="417" w:type="pct"/>
          </w:tcPr>
          <w:p w:rsidR="004E5495" w:rsidRPr="004D0FE9" w:rsidRDefault="004E5495" w:rsidP="002F020F">
            <w:pPr>
              <w:jc w:val="center"/>
            </w:pPr>
            <w:r w:rsidRPr="004D0FE9">
              <w:t>1</w:t>
            </w:r>
            <w:r w:rsidR="004D0FE9">
              <w:t>.</w:t>
            </w:r>
          </w:p>
        </w:tc>
        <w:tc>
          <w:tcPr>
            <w:tcW w:w="1458" w:type="pct"/>
          </w:tcPr>
          <w:p w:rsidR="004E5495" w:rsidRPr="004D0FE9" w:rsidRDefault="00D96539" w:rsidP="002F020F">
            <w:r w:rsidRPr="004D0FE9">
              <w:t>Агеенко</w:t>
            </w:r>
            <w:r w:rsidR="001E257A" w:rsidRPr="004D0FE9">
              <w:t xml:space="preserve"> </w:t>
            </w:r>
            <w:r w:rsidRPr="004D0FE9">
              <w:t>С.Н.</w:t>
            </w:r>
          </w:p>
        </w:tc>
        <w:tc>
          <w:tcPr>
            <w:tcW w:w="3125" w:type="pct"/>
          </w:tcPr>
          <w:p w:rsidR="004E5495" w:rsidRPr="004D0FE9" w:rsidRDefault="00E10F73" w:rsidP="002F020F">
            <w:r w:rsidRPr="004D0FE9">
              <w:rPr>
                <w:iCs/>
              </w:rPr>
              <w:t>в</w:t>
            </w:r>
            <w:r w:rsidR="004624D6" w:rsidRPr="004D0FE9">
              <w:rPr>
                <w:iCs/>
              </w:rPr>
              <w:t>оенн</w:t>
            </w:r>
            <w:r w:rsidR="00D02F05" w:rsidRPr="004D0FE9">
              <w:rPr>
                <w:iCs/>
              </w:rPr>
              <w:t>ый</w:t>
            </w:r>
            <w:r w:rsidR="004624D6" w:rsidRPr="004D0FE9">
              <w:rPr>
                <w:iCs/>
              </w:rPr>
              <w:t xml:space="preserve"> комиссар</w:t>
            </w:r>
            <w:r w:rsidR="004624D6" w:rsidRPr="004D0FE9">
              <w:t xml:space="preserve"> </w:t>
            </w:r>
            <w:r w:rsidR="005D6B27" w:rsidRPr="004D0FE9">
              <w:t>(</w:t>
            </w:r>
            <w:r w:rsidR="001E257A" w:rsidRPr="004D0FE9">
              <w:t>Суражско</w:t>
            </w:r>
            <w:r w:rsidR="00DB7F9E" w:rsidRPr="004D0FE9">
              <w:t>го</w:t>
            </w:r>
            <w:r w:rsidR="001E257A" w:rsidRPr="004D0FE9">
              <w:t xml:space="preserve"> район</w:t>
            </w:r>
            <w:r w:rsidR="00DB7F9E" w:rsidRPr="004D0FE9">
              <w:t>а</w:t>
            </w:r>
            <w:r w:rsidR="008A2C27" w:rsidRPr="004D0FE9">
              <w:t xml:space="preserve"> Брянской области</w:t>
            </w:r>
            <w:r w:rsidR="005D6B27" w:rsidRPr="004D0FE9">
              <w:t>)</w:t>
            </w:r>
            <w:r w:rsidR="004E5495" w:rsidRPr="004D0FE9">
              <w:t>, председатель комиссии</w:t>
            </w:r>
          </w:p>
        </w:tc>
      </w:tr>
      <w:tr w:rsidR="00E226DE" w:rsidRPr="004D0FE9" w:rsidTr="004D0FE9">
        <w:tc>
          <w:tcPr>
            <w:tcW w:w="417" w:type="pct"/>
          </w:tcPr>
          <w:p w:rsidR="004E5495" w:rsidRPr="004D0FE9" w:rsidRDefault="004E5495" w:rsidP="002F020F">
            <w:pPr>
              <w:jc w:val="center"/>
            </w:pPr>
            <w:r w:rsidRPr="004D0FE9">
              <w:t>2</w:t>
            </w:r>
            <w:r w:rsidR="004D0FE9">
              <w:t>.</w:t>
            </w:r>
          </w:p>
        </w:tc>
        <w:tc>
          <w:tcPr>
            <w:tcW w:w="1458" w:type="pct"/>
          </w:tcPr>
          <w:p w:rsidR="004E5495" w:rsidRPr="004D0FE9" w:rsidRDefault="001E257A" w:rsidP="002F020F">
            <w:r w:rsidRPr="004D0FE9">
              <w:t>Мартыненко Е.И.</w:t>
            </w:r>
          </w:p>
        </w:tc>
        <w:tc>
          <w:tcPr>
            <w:tcW w:w="3125" w:type="pct"/>
          </w:tcPr>
          <w:p w:rsidR="004E5495" w:rsidRPr="004D0FE9" w:rsidRDefault="00E10F73" w:rsidP="002F020F">
            <w:r w:rsidRPr="004D0FE9">
              <w:t>м</w:t>
            </w:r>
            <w:r w:rsidR="00E33E25" w:rsidRPr="004D0FE9">
              <w:t xml:space="preserve">едицинская </w:t>
            </w:r>
            <w:r w:rsidR="008A2C27" w:rsidRPr="004D0FE9">
              <w:t>сестра</w:t>
            </w:r>
            <w:r w:rsidR="004E5495" w:rsidRPr="004D0FE9">
              <w:t xml:space="preserve"> </w:t>
            </w:r>
            <w:r w:rsidR="00E93751" w:rsidRPr="004D0FE9">
              <w:t>военного комиссариата (Сураж</w:t>
            </w:r>
            <w:r w:rsidR="004D0FE9">
              <w:t>-</w:t>
            </w:r>
            <w:r w:rsidR="00E93751" w:rsidRPr="004D0FE9">
              <w:t xml:space="preserve">ского района Брянской области) </w:t>
            </w:r>
            <w:r w:rsidR="00954B41" w:rsidRPr="004D0FE9">
              <w:t>центра (военно-врачебной экспертизы) военного комиссариата Брянской области, секретарь комиссии</w:t>
            </w:r>
          </w:p>
        </w:tc>
      </w:tr>
      <w:tr w:rsidR="00E226DE" w:rsidRPr="004D0FE9" w:rsidTr="004D0FE9">
        <w:trPr>
          <w:trHeight w:val="362"/>
        </w:trPr>
        <w:tc>
          <w:tcPr>
            <w:tcW w:w="417" w:type="pct"/>
          </w:tcPr>
          <w:p w:rsidR="004E5495" w:rsidRPr="004D0FE9" w:rsidRDefault="004E5495" w:rsidP="002F020F">
            <w:pPr>
              <w:jc w:val="center"/>
            </w:pPr>
            <w:r w:rsidRPr="004D0FE9">
              <w:t>3</w:t>
            </w:r>
            <w:r w:rsidR="004D0FE9">
              <w:t>.</w:t>
            </w:r>
          </w:p>
        </w:tc>
        <w:tc>
          <w:tcPr>
            <w:tcW w:w="1458" w:type="pct"/>
          </w:tcPr>
          <w:p w:rsidR="004E5495" w:rsidRPr="004D0FE9" w:rsidRDefault="004F2203" w:rsidP="002F020F">
            <w:r w:rsidRPr="004D0FE9">
              <w:t>Толока С.В.</w:t>
            </w:r>
          </w:p>
        </w:tc>
        <w:tc>
          <w:tcPr>
            <w:tcW w:w="3125" w:type="pct"/>
          </w:tcPr>
          <w:p w:rsidR="004E5495" w:rsidRPr="004D0FE9" w:rsidRDefault="004F2203" w:rsidP="002F020F">
            <w:r w:rsidRPr="004D0FE9">
              <w:t>г</w:t>
            </w:r>
            <w:r w:rsidR="009032C2" w:rsidRPr="004D0FE9">
              <w:t>лав</w:t>
            </w:r>
            <w:r w:rsidRPr="004D0FE9">
              <w:t>а</w:t>
            </w:r>
            <w:r w:rsidR="005837FF" w:rsidRPr="004D0FE9">
              <w:t xml:space="preserve"> </w:t>
            </w:r>
            <w:r w:rsidR="007D4DE5" w:rsidRPr="004D0FE9">
              <w:t>администрации Суражского района</w:t>
            </w:r>
            <w:r w:rsidR="001E257A" w:rsidRPr="004D0FE9">
              <w:t xml:space="preserve">, </w:t>
            </w:r>
            <w:proofErr w:type="gramStart"/>
            <w:r w:rsidR="004E5495" w:rsidRPr="004D0FE9">
              <w:t>представи</w:t>
            </w:r>
            <w:r w:rsidR="004D0FE9">
              <w:t>-</w:t>
            </w:r>
            <w:r w:rsidR="004E5495" w:rsidRPr="004D0FE9">
              <w:t>тель</w:t>
            </w:r>
            <w:proofErr w:type="gramEnd"/>
            <w:r w:rsidR="004E5495" w:rsidRPr="004D0FE9">
              <w:t xml:space="preserve"> администрации</w:t>
            </w:r>
            <w:r w:rsidR="00EF7FCD" w:rsidRPr="004D0FE9">
              <w:t xml:space="preserve"> </w:t>
            </w:r>
            <w:r w:rsidRPr="004D0FE9">
              <w:t>района</w:t>
            </w:r>
          </w:p>
        </w:tc>
      </w:tr>
      <w:tr w:rsidR="00E226DE" w:rsidRPr="004D0FE9" w:rsidTr="004D0FE9">
        <w:tc>
          <w:tcPr>
            <w:tcW w:w="417" w:type="pct"/>
          </w:tcPr>
          <w:p w:rsidR="001E257A" w:rsidRPr="004D0FE9" w:rsidRDefault="007D4DE5" w:rsidP="002F020F">
            <w:pPr>
              <w:jc w:val="center"/>
            </w:pPr>
            <w:r w:rsidRPr="004D0FE9">
              <w:t>4</w:t>
            </w:r>
            <w:r w:rsidR="004D0FE9">
              <w:t>.</w:t>
            </w:r>
          </w:p>
        </w:tc>
        <w:tc>
          <w:tcPr>
            <w:tcW w:w="1458" w:type="pct"/>
          </w:tcPr>
          <w:p w:rsidR="001E257A" w:rsidRPr="004D0FE9" w:rsidRDefault="004F3245" w:rsidP="002F020F">
            <w:r w:rsidRPr="004D0FE9">
              <w:t>Мотылева А.Ю.</w:t>
            </w:r>
          </w:p>
        </w:tc>
        <w:tc>
          <w:tcPr>
            <w:tcW w:w="3125" w:type="pct"/>
          </w:tcPr>
          <w:p w:rsidR="001E257A" w:rsidRPr="004D0FE9" w:rsidRDefault="00E10F73" w:rsidP="002F020F">
            <w:r w:rsidRPr="004D0FE9">
              <w:t>с</w:t>
            </w:r>
            <w:r w:rsidR="00E33E25" w:rsidRPr="004D0FE9">
              <w:t xml:space="preserve">тарший </w:t>
            </w:r>
            <w:r w:rsidR="001E257A" w:rsidRPr="004D0FE9">
              <w:t xml:space="preserve">помощник начальника отделения </w:t>
            </w:r>
            <w:r w:rsidR="005D6B27" w:rsidRPr="004D0FE9">
              <w:t>(</w:t>
            </w:r>
            <w:r w:rsidR="001E257A" w:rsidRPr="004D0FE9">
              <w:t>подготовки</w:t>
            </w:r>
            <w:r w:rsidR="00B26182" w:rsidRPr="004D0FE9">
              <w:t xml:space="preserve"> и</w:t>
            </w:r>
            <w:r w:rsidR="001E257A" w:rsidRPr="004D0FE9">
              <w:t xml:space="preserve"> призыва граждан на военную службу</w:t>
            </w:r>
            <w:r w:rsidR="00231715" w:rsidRPr="004D0FE9">
              <w:t>)</w:t>
            </w:r>
            <w:r w:rsidR="001E257A" w:rsidRPr="004D0FE9">
              <w:t xml:space="preserve"> </w:t>
            </w:r>
            <w:r w:rsidR="005D6B27" w:rsidRPr="004D0FE9">
              <w:t>(</w:t>
            </w:r>
            <w:r w:rsidR="001E257A" w:rsidRPr="004D0FE9">
              <w:t xml:space="preserve">по </w:t>
            </w:r>
            <w:proofErr w:type="gramStart"/>
            <w:r w:rsidR="001E257A" w:rsidRPr="004D0FE9">
              <w:t>профессио</w:t>
            </w:r>
            <w:r w:rsidR="004D0FE9">
              <w:t>-</w:t>
            </w:r>
            <w:r w:rsidR="001E257A" w:rsidRPr="004D0FE9">
              <w:t>нальному</w:t>
            </w:r>
            <w:proofErr w:type="gramEnd"/>
            <w:r w:rsidR="001E257A" w:rsidRPr="004D0FE9">
              <w:t xml:space="preserve"> психологическому отбору</w:t>
            </w:r>
            <w:r w:rsidR="005D6B27" w:rsidRPr="004D0FE9">
              <w:t>)</w:t>
            </w:r>
            <w:r w:rsidR="00DB7F9E" w:rsidRPr="004D0FE9">
              <w:t xml:space="preserve"> военного комиссариата (Суражского района Брянской области)</w:t>
            </w:r>
            <w:r w:rsidR="001E257A" w:rsidRPr="004D0FE9">
              <w:t>, специалист по профессиональному психологическому отбору</w:t>
            </w:r>
          </w:p>
        </w:tc>
      </w:tr>
      <w:tr w:rsidR="00E226DE" w:rsidRPr="004D0FE9" w:rsidTr="004D0FE9">
        <w:tc>
          <w:tcPr>
            <w:tcW w:w="417" w:type="pct"/>
          </w:tcPr>
          <w:p w:rsidR="00B26182" w:rsidRPr="004D0FE9" w:rsidRDefault="004F3245" w:rsidP="002F020F">
            <w:pPr>
              <w:jc w:val="center"/>
            </w:pPr>
            <w:r w:rsidRPr="004D0FE9">
              <w:t>5</w:t>
            </w:r>
            <w:r w:rsidR="004D0FE9">
              <w:t>.</w:t>
            </w:r>
          </w:p>
        </w:tc>
        <w:tc>
          <w:tcPr>
            <w:tcW w:w="1458" w:type="pct"/>
          </w:tcPr>
          <w:p w:rsidR="00B26182" w:rsidRPr="004D0FE9" w:rsidRDefault="00B26182" w:rsidP="002F020F">
            <w:r w:rsidRPr="004D0FE9">
              <w:t>Демидова Ю.А.</w:t>
            </w:r>
          </w:p>
        </w:tc>
        <w:tc>
          <w:tcPr>
            <w:tcW w:w="3125" w:type="pct"/>
          </w:tcPr>
          <w:p w:rsidR="00B26182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1E4B1A" w:rsidRPr="004D0FE9">
              <w:t>-</w:t>
            </w:r>
            <w:r w:rsidR="00D96539" w:rsidRPr="004D0FE9">
              <w:t>педиатр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  <w:r w:rsidR="001E4B1A" w:rsidRPr="004D0FE9">
              <w:t xml:space="preserve">, врач, </w:t>
            </w:r>
            <w:proofErr w:type="gramStart"/>
            <w:r w:rsidR="001E4B1A" w:rsidRPr="004D0FE9">
              <w:t>руково</w:t>
            </w:r>
            <w:r w:rsidR="004D0FE9">
              <w:t>-</w:t>
            </w:r>
            <w:r w:rsidR="001E4B1A" w:rsidRPr="004D0FE9">
              <w:t>дящий</w:t>
            </w:r>
            <w:proofErr w:type="gramEnd"/>
            <w:r w:rsidR="001E4B1A" w:rsidRPr="004D0FE9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E226DE" w:rsidRPr="004D0FE9" w:rsidTr="004D0FE9">
        <w:tc>
          <w:tcPr>
            <w:tcW w:w="417" w:type="pct"/>
          </w:tcPr>
          <w:p w:rsidR="004F3245" w:rsidRPr="004D0FE9" w:rsidRDefault="004F3245" w:rsidP="002F020F">
            <w:pPr>
              <w:jc w:val="center"/>
            </w:pPr>
            <w:r w:rsidRPr="004D0FE9">
              <w:t>6</w:t>
            </w:r>
            <w:r w:rsidR="004D0FE9">
              <w:t>.</w:t>
            </w:r>
          </w:p>
        </w:tc>
        <w:tc>
          <w:tcPr>
            <w:tcW w:w="1458" w:type="pct"/>
          </w:tcPr>
          <w:p w:rsidR="004F3245" w:rsidRPr="004D0FE9" w:rsidRDefault="004F3245" w:rsidP="002F020F">
            <w:r w:rsidRPr="004D0FE9">
              <w:t>Поволяко И.И.</w:t>
            </w:r>
          </w:p>
        </w:tc>
        <w:tc>
          <w:tcPr>
            <w:tcW w:w="3125" w:type="pct"/>
          </w:tcPr>
          <w:p w:rsidR="004F3245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4F3245" w:rsidRPr="004D0FE9">
              <w:t>-хирург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</w:p>
        </w:tc>
      </w:tr>
      <w:tr w:rsidR="00E226DE" w:rsidRPr="004D0FE9" w:rsidTr="004D0FE9">
        <w:tc>
          <w:tcPr>
            <w:tcW w:w="417" w:type="pct"/>
          </w:tcPr>
          <w:p w:rsidR="004F3245" w:rsidRPr="004D0FE9" w:rsidRDefault="004F3245" w:rsidP="002F020F">
            <w:pPr>
              <w:jc w:val="center"/>
            </w:pPr>
            <w:r w:rsidRPr="004D0FE9">
              <w:t>7</w:t>
            </w:r>
            <w:r w:rsidR="004D0FE9">
              <w:t>.</w:t>
            </w:r>
          </w:p>
        </w:tc>
        <w:tc>
          <w:tcPr>
            <w:tcW w:w="1458" w:type="pct"/>
          </w:tcPr>
          <w:p w:rsidR="004F3245" w:rsidRPr="004D0FE9" w:rsidRDefault="004F3245" w:rsidP="002F020F">
            <w:r w:rsidRPr="004D0FE9">
              <w:t>Славина А.И.</w:t>
            </w:r>
          </w:p>
        </w:tc>
        <w:tc>
          <w:tcPr>
            <w:tcW w:w="3125" w:type="pct"/>
          </w:tcPr>
          <w:p w:rsidR="004F3245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4F2203" w:rsidRPr="004D0FE9">
              <w:t>-невропатолог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</w:p>
        </w:tc>
      </w:tr>
      <w:tr w:rsidR="00E226DE" w:rsidRPr="004D0FE9" w:rsidTr="004D0FE9">
        <w:tc>
          <w:tcPr>
            <w:tcW w:w="417" w:type="pct"/>
          </w:tcPr>
          <w:p w:rsidR="004F3245" w:rsidRPr="004D0FE9" w:rsidRDefault="004F3245" w:rsidP="002F020F">
            <w:pPr>
              <w:jc w:val="center"/>
            </w:pPr>
            <w:r w:rsidRPr="004D0FE9">
              <w:t>8</w:t>
            </w:r>
            <w:r w:rsidR="004D0FE9">
              <w:t>.</w:t>
            </w:r>
          </w:p>
        </w:tc>
        <w:tc>
          <w:tcPr>
            <w:tcW w:w="1458" w:type="pct"/>
          </w:tcPr>
          <w:p w:rsidR="004F3245" w:rsidRPr="004D0FE9" w:rsidRDefault="00E10F73" w:rsidP="002F020F">
            <w:r w:rsidRPr="004D0FE9">
              <w:t>Симоненко А.В.</w:t>
            </w:r>
          </w:p>
        </w:tc>
        <w:tc>
          <w:tcPr>
            <w:tcW w:w="3125" w:type="pct"/>
          </w:tcPr>
          <w:p w:rsidR="004F3245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4F3245" w:rsidRPr="004D0FE9">
              <w:t>-психиатр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</w:p>
        </w:tc>
      </w:tr>
      <w:tr w:rsidR="00E226DE" w:rsidRPr="004D0FE9" w:rsidTr="004D0FE9">
        <w:tc>
          <w:tcPr>
            <w:tcW w:w="417" w:type="pct"/>
          </w:tcPr>
          <w:p w:rsidR="004F3245" w:rsidRPr="004D0FE9" w:rsidRDefault="004F3245" w:rsidP="002F020F">
            <w:pPr>
              <w:jc w:val="center"/>
            </w:pPr>
            <w:r w:rsidRPr="004D0FE9">
              <w:t>9</w:t>
            </w:r>
            <w:r w:rsidR="004D0FE9">
              <w:t>.</w:t>
            </w:r>
          </w:p>
        </w:tc>
        <w:tc>
          <w:tcPr>
            <w:tcW w:w="1458" w:type="pct"/>
          </w:tcPr>
          <w:p w:rsidR="004F3245" w:rsidRPr="004D0FE9" w:rsidRDefault="004F3245" w:rsidP="002F020F">
            <w:r w:rsidRPr="004D0FE9">
              <w:t>Медведько В.М.</w:t>
            </w:r>
          </w:p>
        </w:tc>
        <w:tc>
          <w:tcPr>
            <w:tcW w:w="3125" w:type="pct"/>
          </w:tcPr>
          <w:p w:rsidR="004F3245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4F3245" w:rsidRPr="004D0FE9">
              <w:t>-офтальмолог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</w:p>
        </w:tc>
      </w:tr>
      <w:tr w:rsidR="00E226DE" w:rsidRPr="004D0FE9" w:rsidTr="004D0FE9">
        <w:tc>
          <w:tcPr>
            <w:tcW w:w="417" w:type="pct"/>
          </w:tcPr>
          <w:p w:rsidR="008832CA" w:rsidRPr="004D0FE9" w:rsidRDefault="008832CA" w:rsidP="002F020F">
            <w:pPr>
              <w:jc w:val="center"/>
            </w:pPr>
            <w:r w:rsidRPr="004D0FE9">
              <w:t>10</w:t>
            </w:r>
            <w:r w:rsidR="004D0FE9">
              <w:t>.</w:t>
            </w:r>
          </w:p>
        </w:tc>
        <w:tc>
          <w:tcPr>
            <w:tcW w:w="1458" w:type="pct"/>
          </w:tcPr>
          <w:p w:rsidR="008832CA" w:rsidRPr="004D0FE9" w:rsidRDefault="00CD6D08" w:rsidP="002F020F">
            <w:r w:rsidRPr="004D0FE9">
              <w:t>Беляева Л.П.</w:t>
            </w:r>
          </w:p>
        </w:tc>
        <w:tc>
          <w:tcPr>
            <w:tcW w:w="3125" w:type="pct"/>
          </w:tcPr>
          <w:p w:rsidR="008832CA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4F2203" w:rsidRPr="004D0FE9">
              <w:t>-ото</w:t>
            </w:r>
            <w:r w:rsidR="008832CA" w:rsidRPr="004D0FE9">
              <w:t>ларинголог</w:t>
            </w:r>
            <w:r w:rsidR="00420666" w:rsidRPr="004D0FE9">
              <w:t xml:space="preserve"> ГБУЗ </w:t>
            </w:r>
            <w:r w:rsidR="003D2FE4" w:rsidRPr="004D0FE9">
              <w:t>«</w:t>
            </w:r>
            <w:r w:rsidR="003D2270" w:rsidRPr="004D0FE9">
              <w:t>Суражская</w:t>
            </w:r>
            <w:r w:rsidR="003D2FE4" w:rsidRPr="004D0FE9">
              <w:t xml:space="preserve"> ЦРБ»</w:t>
            </w:r>
          </w:p>
        </w:tc>
      </w:tr>
      <w:tr w:rsidR="00E226DE" w:rsidRPr="004D0FE9" w:rsidTr="004D0FE9">
        <w:tc>
          <w:tcPr>
            <w:tcW w:w="417" w:type="pct"/>
          </w:tcPr>
          <w:p w:rsidR="008832CA" w:rsidRPr="004D0FE9" w:rsidRDefault="008832CA" w:rsidP="002F020F">
            <w:pPr>
              <w:jc w:val="center"/>
            </w:pPr>
            <w:r w:rsidRPr="004D0FE9">
              <w:t>11</w:t>
            </w:r>
            <w:r w:rsidR="004D0FE9">
              <w:t>.</w:t>
            </w:r>
          </w:p>
        </w:tc>
        <w:tc>
          <w:tcPr>
            <w:tcW w:w="1458" w:type="pct"/>
          </w:tcPr>
          <w:p w:rsidR="008832CA" w:rsidRPr="004D0FE9" w:rsidRDefault="00CD6D08" w:rsidP="002F020F">
            <w:r w:rsidRPr="004D0FE9">
              <w:t>Казусь К.В.</w:t>
            </w:r>
          </w:p>
        </w:tc>
        <w:tc>
          <w:tcPr>
            <w:tcW w:w="3125" w:type="pct"/>
          </w:tcPr>
          <w:p w:rsidR="008832CA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8832CA" w:rsidRPr="004D0FE9">
              <w:t>-дерматовенеролог</w:t>
            </w:r>
            <w:r w:rsidR="00420666" w:rsidRPr="004D0FE9">
              <w:t xml:space="preserve"> ГБУЗ </w:t>
            </w:r>
            <w:r w:rsidR="003D2270" w:rsidRPr="004D0FE9">
              <w:t>«Суражская</w:t>
            </w:r>
            <w:r w:rsidR="009032C2" w:rsidRPr="004D0FE9">
              <w:t xml:space="preserve"> ЦРБ»</w:t>
            </w:r>
          </w:p>
        </w:tc>
      </w:tr>
      <w:tr w:rsidR="00E226DE" w:rsidRPr="004D0FE9" w:rsidTr="004D0FE9">
        <w:tc>
          <w:tcPr>
            <w:tcW w:w="417" w:type="pct"/>
          </w:tcPr>
          <w:p w:rsidR="008832CA" w:rsidRPr="004D0FE9" w:rsidRDefault="008832CA" w:rsidP="002F020F">
            <w:pPr>
              <w:jc w:val="center"/>
            </w:pPr>
            <w:r w:rsidRPr="004D0FE9">
              <w:t>12</w:t>
            </w:r>
            <w:r w:rsidR="004D0FE9">
              <w:t>.</w:t>
            </w:r>
          </w:p>
        </w:tc>
        <w:tc>
          <w:tcPr>
            <w:tcW w:w="1458" w:type="pct"/>
          </w:tcPr>
          <w:p w:rsidR="008832CA" w:rsidRPr="004D0FE9" w:rsidRDefault="004F2203" w:rsidP="002F020F">
            <w:r w:rsidRPr="004D0FE9">
              <w:t>Кравцов Д.Н.</w:t>
            </w:r>
          </w:p>
        </w:tc>
        <w:tc>
          <w:tcPr>
            <w:tcW w:w="3125" w:type="pct"/>
          </w:tcPr>
          <w:p w:rsidR="008832CA" w:rsidRPr="004D0FE9" w:rsidRDefault="00E10F73" w:rsidP="002F020F">
            <w:r w:rsidRPr="004D0FE9">
              <w:t>в</w:t>
            </w:r>
            <w:r w:rsidR="00E33E25" w:rsidRPr="004D0FE9">
              <w:t>рач</w:t>
            </w:r>
            <w:r w:rsidR="008832CA" w:rsidRPr="004D0FE9">
              <w:t>-стоматолог</w:t>
            </w:r>
            <w:r w:rsidR="00420666" w:rsidRPr="004D0FE9">
              <w:t xml:space="preserve"> ГБУЗ </w:t>
            </w:r>
            <w:r w:rsidR="003D2FE4" w:rsidRPr="004D0FE9">
              <w:t>«Суражская ЦРБ»</w:t>
            </w:r>
          </w:p>
        </w:tc>
      </w:tr>
    </w:tbl>
    <w:p w:rsidR="007F192F" w:rsidRPr="002F020F" w:rsidRDefault="007F192F" w:rsidP="00400B06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FD5FC5" w:rsidRPr="00400B06" w:rsidTr="00400B06">
        <w:tc>
          <w:tcPr>
            <w:tcW w:w="417" w:type="pct"/>
          </w:tcPr>
          <w:p w:rsidR="004E5495" w:rsidRPr="00400B06" w:rsidRDefault="00400B06" w:rsidP="002F020F">
            <w:pPr>
              <w:jc w:val="center"/>
            </w:pPr>
            <w:r w:rsidRPr="00400B06">
              <w:t>№ п</w:t>
            </w:r>
            <w:r w:rsidR="004E5495" w:rsidRPr="00400B06">
              <w:t>п</w:t>
            </w:r>
          </w:p>
        </w:tc>
        <w:tc>
          <w:tcPr>
            <w:tcW w:w="1458" w:type="pct"/>
          </w:tcPr>
          <w:p w:rsidR="004E5495" w:rsidRPr="00400B06" w:rsidRDefault="004E5495" w:rsidP="002F020F">
            <w:pPr>
              <w:jc w:val="center"/>
            </w:pPr>
            <w:r w:rsidRPr="00400B06">
              <w:t>Ф.И.О.</w:t>
            </w:r>
          </w:p>
        </w:tc>
        <w:tc>
          <w:tcPr>
            <w:tcW w:w="3125" w:type="pct"/>
          </w:tcPr>
          <w:p w:rsidR="004E5495" w:rsidRPr="00400B06" w:rsidRDefault="004E5495" w:rsidP="002F020F">
            <w:pPr>
              <w:jc w:val="center"/>
            </w:pPr>
            <w:r w:rsidRPr="00400B06">
              <w:t>Должность</w:t>
            </w:r>
          </w:p>
        </w:tc>
      </w:tr>
      <w:tr w:rsidR="00E226DE" w:rsidRPr="00400B06" w:rsidTr="00400B06">
        <w:trPr>
          <w:trHeight w:val="178"/>
        </w:trPr>
        <w:tc>
          <w:tcPr>
            <w:tcW w:w="417" w:type="pct"/>
          </w:tcPr>
          <w:p w:rsidR="0052558A" w:rsidRPr="00400B06" w:rsidRDefault="0052558A" w:rsidP="002F020F">
            <w:pPr>
              <w:jc w:val="center"/>
            </w:pPr>
            <w:r w:rsidRPr="00400B06">
              <w:t>1</w:t>
            </w:r>
            <w:r w:rsidR="00400B06">
              <w:t>.</w:t>
            </w:r>
          </w:p>
        </w:tc>
        <w:tc>
          <w:tcPr>
            <w:tcW w:w="1458" w:type="pct"/>
          </w:tcPr>
          <w:p w:rsidR="0052558A" w:rsidRPr="00400B06" w:rsidRDefault="00D02F05" w:rsidP="002F020F">
            <w:r w:rsidRPr="00400B06">
              <w:t>Славин В.С</w:t>
            </w:r>
            <w:r w:rsidR="00D96539" w:rsidRPr="00400B06">
              <w:t>.</w:t>
            </w:r>
          </w:p>
        </w:tc>
        <w:tc>
          <w:tcPr>
            <w:tcW w:w="3125" w:type="pct"/>
          </w:tcPr>
          <w:p w:rsidR="0052558A" w:rsidRPr="00400B06" w:rsidRDefault="006F7DF4" w:rsidP="002F020F">
            <w:r w:rsidRPr="00400B06">
              <w:t>н</w:t>
            </w:r>
            <w:r w:rsidR="0052558A" w:rsidRPr="00400B06">
              <w:t xml:space="preserve">ачальник отделения </w:t>
            </w:r>
            <w:r w:rsidR="005D6B27" w:rsidRPr="00400B06">
              <w:t>(</w:t>
            </w:r>
            <w:r w:rsidR="0052558A" w:rsidRPr="00400B06">
              <w:t>планирования, предназначения, подготовки и учета мобилизационных ресурсов</w:t>
            </w:r>
            <w:r w:rsidR="00231715" w:rsidRPr="00400B06">
              <w:t>)</w:t>
            </w:r>
            <w:r w:rsidR="0052558A" w:rsidRPr="00400B06">
              <w:t xml:space="preserve"> </w:t>
            </w:r>
            <w:r w:rsidR="00DB7F9E" w:rsidRPr="00400B06">
              <w:t>военного комиссариата (Суражского района Брянской области)</w:t>
            </w:r>
            <w:r w:rsidR="0052558A" w:rsidRPr="00400B06">
              <w:t>, председатель комиссии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4E5495" w:rsidP="002F020F">
            <w:pPr>
              <w:jc w:val="center"/>
            </w:pPr>
            <w:r w:rsidRPr="00400B06">
              <w:t>2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B26182" w:rsidP="002F020F">
            <w:r w:rsidRPr="00400B06">
              <w:t>Павленко О.М.</w:t>
            </w:r>
          </w:p>
        </w:tc>
        <w:tc>
          <w:tcPr>
            <w:tcW w:w="3125" w:type="pct"/>
          </w:tcPr>
          <w:p w:rsidR="004E5495" w:rsidRPr="00400B06" w:rsidRDefault="006F7DF4" w:rsidP="002F020F">
            <w:r w:rsidRPr="00400B06">
              <w:t>м</w:t>
            </w:r>
            <w:r w:rsidR="0052558A" w:rsidRPr="00400B06">
              <w:t>ед</w:t>
            </w:r>
            <w:r w:rsidR="00B9737E" w:rsidRPr="00400B06">
              <w:t xml:space="preserve">ицинская </w:t>
            </w:r>
            <w:r w:rsidR="0052558A" w:rsidRPr="00400B06">
              <w:t>сестра ГБУЗ «</w:t>
            </w:r>
            <w:r w:rsidR="003D2FE4" w:rsidRPr="00400B06">
              <w:t>Суражская Ц</w:t>
            </w:r>
            <w:r w:rsidR="00400B06">
              <w:t>РБ</w:t>
            </w:r>
            <w:r w:rsidR="0052558A" w:rsidRPr="00400B06">
              <w:t>»</w:t>
            </w:r>
            <w:r w:rsidR="004E5495" w:rsidRPr="00400B06">
              <w:t>, секретарь комиссии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4E5495" w:rsidP="002F020F">
            <w:pPr>
              <w:jc w:val="center"/>
            </w:pPr>
            <w:r w:rsidRPr="00400B06">
              <w:t>3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D201BB" w:rsidP="002F020F">
            <w:r w:rsidRPr="00400B06">
              <w:t>Кистень В.П.</w:t>
            </w:r>
          </w:p>
        </w:tc>
        <w:tc>
          <w:tcPr>
            <w:tcW w:w="3125" w:type="pct"/>
          </w:tcPr>
          <w:p w:rsidR="004E5495" w:rsidRPr="00400B06" w:rsidRDefault="006F7DF4" w:rsidP="002F020F">
            <w:r w:rsidRPr="00400B06">
              <w:t>з</w:t>
            </w:r>
            <w:r w:rsidR="00E33E25" w:rsidRPr="00400B06">
              <w:t xml:space="preserve">аведующий </w:t>
            </w:r>
            <w:r w:rsidR="00D201BB" w:rsidRPr="00400B06">
              <w:t>сектором Г</w:t>
            </w:r>
            <w:r w:rsidR="00D96539" w:rsidRPr="00400B06">
              <w:t>О</w:t>
            </w:r>
            <w:r w:rsidR="00D201BB" w:rsidRPr="00400B06">
              <w:t xml:space="preserve"> и ЧС </w:t>
            </w:r>
            <w:r w:rsidR="0052558A" w:rsidRPr="00400B06">
              <w:t>администрации Суражского района</w:t>
            </w:r>
            <w:r w:rsidR="004E5495" w:rsidRPr="00400B06">
              <w:t>, представитель администрации</w:t>
            </w:r>
            <w:r w:rsidR="00DC2E44" w:rsidRPr="00400B06">
              <w:t xml:space="preserve"> </w:t>
            </w:r>
            <w:r w:rsidR="00E226DE" w:rsidRPr="00400B06">
              <w:t>района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7D4DE5" w:rsidP="002F020F">
            <w:pPr>
              <w:jc w:val="center"/>
            </w:pPr>
            <w:r w:rsidRPr="00400B06">
              <w:lastRenderedPageBreak/>
              <w:t>4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6F7DF4" w:rsidP="002F020F">
            <w:r w:rsidRPr="00400B06">
              <w:t>Пикина Т.П.</w:t>
            </w:r>
          </w:p>
        </w:tc>
        <w:tc>
          <w:tcPr>
            <w:tcW w:w="3125" w:type="pct"/>
          </w:tcPr>
          <w:p w:rsidR="00400B06" w:rsidRDefault="006F7DF4" w:rsidP="002F020F">
            <w:r w:rsidRPr="00400B06">
              <w:t>в</w:t>
            </w:r>
            <w:r w:rsidR="00E33E25" w:rsidRPr="00400B06">
              <w:t xml:space="preserve">едущий </w:t>
            </w:r>
            <w:r w:rsidR="00EF7FCD" w:rsidRPr="00400B06">
              <w:t xml:space="preserve">инспектор </w:t>
            </w:r>
            <w:r w:rsidR="007D4DE5" w:rsidRPr="00400B06">
              <w:t>отдела</w:t>
            </w:r>
            <w:r w:rsidR="0052558A" w:rsidRPr="00400B06">
              <w:t xml:space="preserve"> Г</w:t>
            </w:r>
            <w:r w:rsidR="00EF7FCD" w:rsidRPr="00400B06">
              <w:t>К</w:t>
            </w:r>
            <w:r w:rsidR="0052558A" w:rsidRPr="00400B06">
              <w:t xml:space="preserve">У «Центр занятости населения Суражского района», </w:t>
            </w:r>
            <w:r w:rsidR="001E223F" w:rsidRPr="00400B06">
              <w:t>специалист</w:t>
            </w:r>
          </w:p>
          <w:p w:rsidR="004E5495" w:rsidRPr="00400B06" w:rsidRDefault="004E5495" w:rsidP="00400B06">
            <w:r w:rsidRPr="00400B06">
              <w:t>по профессиональному психологическому отбору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7D4DE5" w:rsidP="002F020F">
            <w:pPr>
              <w:jc w:val="center"/>
            </w:pPr>
            <w:r w:rsidRPr="00400B06">
              <w:t>5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1E223F" w:rsidP="002F020F">
            <w:r w:rsidRPr="00400B06">
              <w:t>Лазутко А.С.</w:t>
            </w:r>
          </w:p>
        </w:tc>
        <w:tc>
          <w:tcPr>
            <w:tcW w:w="3125" w:type="pct"/>
          </w:tcPr>
          <w:p w:rsidR="004E5495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D02F05" w:rsidRPr="00400B06">
              <w:t xml:space="preserve">-педиатр ГБУЗ «Суражская ЦРБ», врач, </w:t>
            </w:r>
            <w:proofErr w:type="gramStart"/>
            <w:r w:rsidR="00D02F05" w:rsidRPr="00400B06">
              <w:t>руково</w:t>
            </w:r>
            <w:r w:rsidR="00400B06">
              <w:t>-</w:t>
            </w:r>
            <w:r w:rsidR="00D02F05" w:rsidRPr="00400B06">
              <w:t>дящий</w:t>
            </w:r>
            <w:proofErr w:type="gramEnd"/>
            <w:r w:rsidR="00D02F05" w:rsidRPr="00400B06">
              <w:t xml:space="preserve">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E226DE" w:rsidRPr="00400B06" w:rsidTr="00400B06">
        <w:trPr>
          <w:trHeight w:val="275"/>
        </w:trPr>
        <w:tc>
          <w:tcPr>
            <w:tcW w:w="417" w:type="pct"/>
          </w:tcPr>
          <w:p w:rsidR="00B26182" w:rsidRPr="00400B06" w:rsidRDefault="007D4DE5" w:rsidP="002F020F">
            <w:pPr>
              <w:jc w:val="center"/>
            </w:pPr>
            <w:r w:rsidRPr="00400B06">
              <w:t>6</w:t>
            </w:r>
            <w:r w:rsidR="00400B06">
              <w:t>.</w:t>
            </w:r>
          </w:p>
        </w:tc>
        <w:tc>
          <w:tcPr>
            <w:tcW w:w="1458" w:type="pct"/>
          </w:tcPr>
          <w:p w:rsidR="00D02F05" w:rsidRPr="00400B06" w:rsidRDefault="00E33E25" w:rsidP="002F020F">
            <w:r w:rsidRPr="00400B06">
              <w:t>Вазиров А.С.</w:t>
            </w:r>
          </w:p>
        </w:tc>
        <w:tc>
          <w:tcPr>
            <w:tcW w:w="3125" w:type="pct"/>
          </w:tcPr>
          <w:p w:rsidR="00B26182" w:rsidRPr="00400B06" w:rsidRDefault="006F7DF4" w:rsidP="002F020F">
            <w:r w:rsidRPr="00400B06">
              <w:t>в</w:t>
            </w:r>
            <w:r w:rsidR="00E33E25" w:rsidRPr="00400B06">
              <w:t>рач-хирург ГБУЗ «Суражская ЦРБ»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7D4DE5" w:rsidP="002F020F">
            <w:pPr>
              <w:jc w:val="center"/>
            </w:pPr>
            <w:r w:rsidRPr="00400B06">
              <w:t>7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7D4DE5" w:rsidP="002F020F">
            <w:r w:rsidRPr="00400B06">
              <w:t>Косачева М.И.</w:t>
            </w:r>
          </w:p>
        </w:tc>
        <w:tc>
          <w:tcPr>
            <w:tcW w:w="3125" w:type="pct"/>
          </w:tcPr>
          <w:p w:rsidR="004E5495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1E223F" w:rsidRPr="00400B06">
              <w:t>-невропатолог</w:t>
            </w:r>
            <w:r w:rsidR="00420666" w:rsidRPr="00400B06">
              <w:t xml:space="preserve"> ГБУЗ </w:t>
            </w:r>
            <w:r w:rsidR="003D2FE4" w:rsidRPr="00400B06">
              <w:t>«Суражская ЦРБ»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7D4DE5" w:rsidP="002F020F">
            <w:pPr>
              <w:jc w:val="center"/>
            </w:pPr>
            <w:r w:rsidRPr="00400B06">
              <w:t>8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1E223F" w:rsidP="002F020F">
            <w:r w:rsidRPr="00400B06">
              <w:t>Яковец С.А.</w:t>
            </w:r>
          </w:p>
        </w:tc>
        <w:tc>
          <w:tcPr>
            <w:tcW w:w="3125" w:type="pct"/>
          </w:tcPr>
          <w:p w:rsidR="004E5495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4E5495" w:rsidRPr="00400B06">
              <w:t>-психиатр</w:t>
            </w:r>
            <w:r w:rsidR="00420666" w:rsidRPr="00400B06">
              <w:t xml:space="preserve"> ГБУЗ </w:t>
            </w:r>
            <w:r w:rsidR="003D2FE4" w:rsidRPr="00400B06">
              <w:t>«Суражская ЦР</w:t>
            </w:r>
            <w:r w:rsidRPr="00400B06">
              <w:t>Р</w:t>
            </w:r>
          </w:p>
        </w:tc>
      </w:tr>
      <w:tr w:rsidR="00E226DE" w:rsidRPr="00400B06" w:rsidTr="00400B06">
        <w:tc>
          <w:tcPr>
            <w:tcW w:w="417" w:type="pct"/>
          </w:tcPr>
          <w:p w:rsidR="00D9264E" w:rsidRPr="00400B06" w:rsidRDefault="00D9264E" w:rsidP="002F020F">
            <w:pPr>
              <w:jc w:val="center"/>
            </w:pPr>
            <w:r w:rsidRPr="00400B06">
              <w:t>9</w:t>
            </w:r>
            <w:r w:rsidR="00400B06">
              <w:t>.</w:t>
            </w:r>
          </w:p>
        </w:tc>
        <w:tc>
          <w:tcPr>
            <w:tcW w:w="1458" w:type="pct"/>
          </w:tcPr>
          <w:p w:rsidR="00D9264E" w:rsidRPr="00400B06" w:rsidRDefault="001E223F" w:rsidP="002F020F">
            <w:r w:rsidRPr="00400B06">
              <w:t>Яковец С.А.</w:t>
            </w:r>
          </w:p>
        </w:tc>
        <w:tc>
          <w:tcPr>
            <w:tcW w:w="3125" w:type="pct"/>
          </w:tcPr>
          <w:p w:rsidR="00D9264E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D9264E" w:rsidRPr="00400B06">
              <w:t>-офтальмолог</w:t>
            </w:r>
            <w:r w:rsidR="00420666" w:rsidRPr="00400B06">
              <w:t xml:space="preserve"> ГБУЗ </w:t>
            </w:r>
            <w:r w:rsidR="003D2FE4" w:rsidRPr="00400B06">
              <w:t>«Суражская ЦРБ»</w:t>
            </w:r>
          </w:p>
        </w:tc>
      </w:tr>
      <w:tr w:rsidR="00E226DE" w:rsidRPr="00400B06" w:rsidTr="00400B06">
        <w:tc>
          <w:tcPr>
            <w:tcW w:w="417" w:type="pct"/>
          </w:tcPr>
          <w:p w:rsidR="00D9264E" w:rsidRPr="00400B06" w:rsidRDefault="00D9264E" w:rsidP="002F020F">
            <w:pPr>
              <w:jc w:val="center"/>
            </w:pPr>
            <w:r w:rsidRPr="00400B06">
              <w:t>10</w:t>
            </w:r>
            <w:r w:rsidR="00400B06">
              <w:t>.</w:t>
            </w:r>
          </w:p>
        </w:tc>
        <w:tc>
          <w:tcPr>
            <w:tcW w:w="1458" w:type="pct"/>
          </w:tcPr>
          <w:p w:rsidR="00D9264E" w:rsidRPr="00400B06" w:rsidRDefault="001E223F" w:rsidP="002F020F">
            <w:r w:rsidRPr="00400B06">
              <w:t>Яковец С.А.</w:t>
            </w:r>
          </w:p>
        </w:tc>
        <w:tc>
          <w:tcPr>
            <w:tcW w:w="3125" w:type="pct"/>
          </w:tcPr>
          <w:p w:rsidR="00D9264E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1E223F" w:rsidRPr="00400B06">
              <w:t>-ото</w:t>
            </w:r>
            <w:r w:rsidR="00D9264E" w:rsidRPr="00400B06">
              <w:t>ларинголог</w:t>
            </w:r>
            <w:r w:rsidR="00420666" w:rsidRPr="00400B06">
              <w:t xml:space="preserve"> ГБУЗ </w:t>
            </w:r>
            <w:r w:rsidR="003D2FE4" w:rsidRPr="00400B06">
              <w:t>«Суражская ЦРБ»</w:t>
            </w:r>
          </w:p>
        </w:tc>
      </w:tr>
      <w:tr w:rsidR="00E226DE" w:rsidRPr="00400B06" w:rsidTr="00400B06">
        <w:tc>
          <w:tcPr>
            <w:tcW w:w="417" w:type="pct"/>
          </w:tcPr>
          <w:p w:rsidR="00D9264E" w:rsidRPr="00400B06" w:rsidRDefault="00D9264E" w:rsidP="002F020F">
            <w:pPr>
              <w:jc w:val="center"/>
            </w:pPr>
            <w:r w:rsidRPr="00400B06">
              <w:t>11</w:t>
            </w:r>
            <w:r w:rsidR="00400B06">
              <w:t>.</w:t>
            </w:r>
          </w:p>
        </w:tc>
        <w:tc>
          <w:tcPr>
            <w:tcW w:w="1458" w:type="pct"/>
          </w:tcPr>
          <w:p w:rsidR="00D9264E" w:rsidRPr="00400B06" w:rsidRDefault="001E223F" w:rsidP="002F020F">
            <w:r w:rsidRPr="00400B06">
              <w:t>Яковец С.А.</w:t>
            </w:r>
          </w:p>
        </w:tc>
        <w:tc>
          <w:tcPr>
            <w:tcW w:w="3125" w:type="pct"/>
          </w:tcPr>
          <w:p w:rsidR="00D9264E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D9264E" w:rsidRPr="00400B06">
              <w:t>-дерматовенеролог</w:t>
            </w:r>
            <w:r w:rsidR="00420666" w:rsidRPr="00400B06">
              <w:t xml:space="preserve"> ГБУЗ </w:t>
            </w:r>
            <w:r w:rsidR="003D2FE4" w:rsidRPr="00400B06">
              <w:t>«Суражская ЦРБ»</w:t>
            </w:r>
          </w:p>
        </w:tc>
      </w:tr>
      <w:tr w:rsidR="00E226DE" w:rsidRPr="00400B06" w:rsidTr="00400B06">
        <w:tc>
          <w:tcPr>
            <w:tcW w:w="417" w:type="pct"/>
          </w:tcPr>
          <w:p w:rsidR="004E5495" w:rsidRPr="00400B06" w:rsidRDefault="007D4DE5" w:rsidP="002F020F">
            <w:pPr>
              <w:jc w:val="center"/>
            </w:pPr>
            <w:r w:rsidRPr="00400B06">
              <w:t>12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4E5495" w:rsidP="002F020F"/>
        </w:tc>
        <w:tc>
          <w:tcPr>
            <w:tcW w:w="3125" w:type="pct"/>
          </w:tcPr>
          <w:p w:rsidR="004E5495" w:rsidRPr="00400B06" w:rsidRDefault="006F7DF4" w:rsidP="002F020F">
            <w:r w:rsidRPr="00400B06">
              <w:t>в</w:t>
            </w:r>
            <w:r w:rsidR="00E33E25" w:rsidRPr="00400B06">
              <w:t>рач</w:t>
            </w:r>
            <w:r w:rsidR="004E5495" w:rsidRPr="00400B06">
              <w:t>-стоматолог</w:t>
            </w:r>
            <w:r w:rsidR="00420666" w:rsidRPr="00400B06">
              <w:t xml:space="preserve"> ГБУЗ </w:t>
            </w:r>
            <w:r w:rsidR="003D2FE4" w:rsidRPr="00400B06">
              <w:t>«Суражская ЦРБ»</w:t>
            </w:r>
          </w:p>
        </w:tc>
      </w:tr>
    </w:tbl>
    <w:p w:rsidR="007F192F" w:rsidRPr="002F020F" w:rsidRDefault="007F192F" w:rsidP="00400B06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«Трубчевский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400B06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4E5495" w:rsidRPr="00400B06" w:rsidTr="00400B06">
        <w:tc>
          <w:tcPr>
            <w:tcW w:w="417" w:type="pct"/>
          </w:tcPr>
          <w:p w:rsidR="004E5495" w:rsidRPr="00400B06" w:rsidRDefault="00400B06" w:rsidP="002F020F">
            <w:pPr>
              <w:jc w:val="center"/>
            </w:pPr>
            <w:r w:rsidRPr="00400B06">
              <w:t>№ п</w:t>
            </w:r>
            <w:r w:rsidR="004E5495" w:rsidRPr="00400B06">
              <w:t>п</w:t>
            </w:r>
          </w:p>
        </w:tc>
        <w:tc>
          <w:tcPr>
            <w:tcW w:w="1458" w:type="pct"/>
          </w:tcPr>
          <w:p w:rsidR="004E5495" w:rsidRPr="00400B06" w:rsidRDefault="004E5495" w:rsidP="002F020F">
            <w:pPr>
              <w:jc w:val="center"/>
            </w:pPr>
            <w:r w:rsidRPr="00400B06">
              <w:t>Ф.И.О.</w:t>
            </w:r>
          </w:p>
        </w:tc>
        <w:tc>
          <w:tcPr>
            <w:tcW w:w="3125" w:type="pct"/>
          </w:tcPr>
          <w:p w:rsidR="004E5495" w:rsidRPr="00400B06" w:rsidRDefault="004E5495" w:rsidP="002F020F">
            <w:pPr>
              <w:jc w:val="center"/>
            </w:pPr>
            <w:r w:rsidRPr="00400B06">
              <w:t>Должность</w:t>
            </w:r>
          </w:p>
        </w:tc>
      </w:tr>
      <w:tr w:rsidR="008E0123" w:rsidRPr="00400B06" w:rsidTr="00400B06">
        <w:trPr>
          <w:trHeight w:val="147"/>
        </w:trPr>
        <w:tc>
          <w:tcPr>
            <w:tcW w:w="417" w:type="pct"/>
          </w:tcPr>
          <w:p w:rsidR="004E5495" w:rsidRPr="00400B06" w:rsidRDefault="004E5495" w:rsidP="002F020F">
            <w:pPr>
              <w:jc w:val="center"/>
            </w:pPr>
            <w:r w:rsidRPr="00400B06">
              <w:t>1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946FE7" w:rsidP="002F020F">
            <w:r w:rsidRPr="00400B06">
              <w:t>Тутенко С.А.</w:t>
            </w:r>
          </w:p>
        </w:tc>
        <w:tc>
          <w:tcPr>
            <w:tcW w:w="3125" w:type="pct"/>
          </w:tcPr>
          <w:p w:rsidR="004E5495" w:rsidRPr="00400B06" w:rsidRDefault="00E74266" w:rsidP="002F020F">
            <w:r w:rsidRPr="00400B06">
              <w:rPr>
                <w:iCs/>
              </w:rPr>
              <w:t>в</w:t>
            </w:r>
            <w:r w:rsidR="004624D6" w:rsidRPr="00400B06">
              <w:rPr>
                <w:iCs/>
              </w:rPr>
              <w:t>оенный комиссар</w:t>
            </w:r>
            <w:r w:rsidR="004624D6" w:rsidRPr="00400B06">
              <w:t xml:space="preserve"> </w:t>
            </w:r>
            <w:r w:rsidR="00806548" w:rsidRPr="00400B06">
              <w:t>(</w:t>
            </w:r>
            <w:r w:rsidR="00946FE7" w:rsidRPr="00400B06">
              <w:t>Трубчевско</w:t>
            </w:r>
            <w:r w:rsidR="00B849A0" w:rsidRPr="00400B06">
              <w:t>го</w:t>
            </w:r>
            <w:r w:rsidR="00946FE7" w:rsidRPr="00400B06">
              <w:t xml:space="preserve"> район</w:t>
            </w:r>
            <w:r w:rsidR="00B849A0" w:rsidRPr="00400B06">
              <w:t>а Брянской области</w:t>
            </w:r>
            <w:r w:rsidR="00806548" w:rsidRPr="00400B06">
              <w:t>)</w:t>
            </w:r>
            <w:r w:rsidR="004E5495" w:rsidRPr="00400B06">
              <w:t>, председатель комиссии</w:t>
            </w:r>
          </w:p>
        </w:tc>
      </w:tr>
      <w:tr w:rsidR="008E0123" w:rsidRPr="00400B06" w:rsidTr="00400B06">
        <w:trPr>
          <w:trHeight w:val="307"/>
        </w:trPr>
        <w:tc>
          <w:tcPr>
            <w:tcW w:w="417" w:type="pct"/>
          </w:tcPr>
          <w:p w:rsidR="00940C48" w:rsidRPr="00400B06" w:rsidRDefault="00940C48" w:rsidP="002F020F">
            <w:pPr>
              <w:jc w:val="center"/>
            </w:pPr>
            <w:r w:rsidRPr="00400B06">
              <w:t>2</w:t>
            </w:r>
            <w:r w:rsidR="00400B06">
              <w:t>.</w:t>
            </w:r>
          </w:p>
        </w:tc>
        <w:tc>
          <w:tcPr>
            <w:tcW w:w="1458" w:type="pct"/>
          </w:tcPr>
          <w:p w:rsidR="00940C48" w:rsidRPr="00400B06" w:rsidRDefault="00940C48" w:rsidP="002F020F">
            <w:r w:rsidRPr="00400B06">
              <w:t>Сазонова С.М.</w:t>
            </w:r>
          </w:p>
        </w:tc>
        <w:tc>
          <w:tcPr>
            <w:tcW w:w="3125" w:type="pct"/>
          </w:tcPr>
          <w:p w:rsidR="00940C48" w:rsidRPr="00400B06" w:rsidRDefault="00E74266" w:rsidP="002F020F">
            <w:r w:rsidRPr="00400B06">
              <w:t>м</w:t>
            </w:r>
            <w:r w:rsidR="004E76C6" w:rsidRPr="00400B06">
              <w:t xml:space="preserve">едицинская </w:t>
            </w:r>
            <w:r w:rsidR="00940C48" w:rsidRPr="00400B06">
              <w:t>сестра</w:t>
            </w:r>
            <w:r w:rsidR="00954B41" w:rsidRPr="00400B06">
              <w:t xml:space="preserve"> военного комиссариата (Трубчев</w:t>
            </w:r>
            <w:r w:rsidR="00400B06">
              <w:t>-</w:t>
            </w:r>
            <w:r w:rsidR="00954B41" w:rsidRPr="00400B06">
              <w:t>ского района Брянской области)</w:t>
            </w:r>
            <w:r w:rsidR="00940C48" w:rsidRPr="00400B06">
              <w:t xml:space="preserve"> </w:t>
            </w:r>
            <w:r w:rsidR="00954B41" w:rsidRPr="00400B06">
              <w:t>центра (военно-врачебной экспертизы) военного комиссариата Брянской области, секретарь комиссии</w:t>
            </w:r>
          </w:p>
        </w:tc>
      </w:tr>
      <w:tr w:rsidR="008E0123" w:rsidRPr="00400B06" w:rsidTr="00400B06">
        <w:trPr>
          <w:trHeight w:val="51"/>
        </w:trPr>
        <w:tc>
          <w:tcPr>
            <w:tcW w:w="417" w:type="pct"/>
          </w:tcPr>
          <w:p w:rsidR="004E5495" w:rsidRPr="00400B06" w:rsidRDefault="004E5495" w:rsidP="002F020F">
            <w:pPr>
              <w:jc w:val="center"/>
            </w:pPr>
            <w:r w:rsidRPr="00400B06">
              <w:t>3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1806BD" w:rsidP="002F020F">
            <w:r w:rsidRPr="00400B06">
              <w:t>Слободчиков</w:t>
            </w:r>
            <w:r w:rsidR="002D5F8F" w:rsidRPr="00400B06">
              <w:t xml:space="preserve"> </w:t>
            </w:r>
            <w:r w:rsidRPr="00400B06">
              <w:t>Е</w:t>
            </w:r>
            <w:r w:rsidR="002D5F8F" w:rsidRPr="00400B06">
              <w:t>.</w:t>
            </w:r>
            <w:r w:rsidRPr="00400B06">
              <w:t>А</w:t>
            </w:r>
            <w:r w:rsidR="002D5F8F" w:rsidRPr="00400B06">
              <w:t>.</w:t>
            </w:r>
          </w:p>
        </w:tc>
        <w:tc>
          <w:tcPr>
            <w:tcW w:w="3125" w:type="pct"/>
          </w:tcPr>
          <w:p w:rsidR="004E5495" w:rsidRPr="00400B06" w:rsidRDefault="00E74266" w:rsidP="002F020F">
            <w:r w:rsidRPr="00400B06">
              <w:t>з</w:t>
            </w:r>
            <w:r w:rsidR="004E76C6" w:rsidRPr="00400B06">
              <w:t xml:space="preserve">аместитель </w:t>
            </w:r>
            <w:r w:rsidR="00946FE7" w:rsidRPr="00400B06">
              <w:t>главы администра</w:t>
            </w:r>
            <w:r w:rsidR="006461B5" w:rsidRPr="00400B06">
              <w:t xml:space="preserve">ции Трубчевского </w:t>
            </w:r>
            <w:r w:rsidR="00946FE7" w:rsidRPr="00400B06">
              <w:t>района</w:t>
            </w:r>
            <w:r w:rsidR="004E5495" w:rsidRPr="00400B06">
              <w:t>, представитель администрации</w:t>
            </w:r>
            <w:r w:rsidR="006461B5" w:rsidRPr="00400B06">
              <w:t xml:space="preserve"> Трубчевского муниципального района</w:t>
            </w:r>
          </w:p>
        </w:tc>
      </w:tr>
      <w:tr w:rsidR="008E0123" w:rsidRPr="00400B06" w:rsidTr="00400B06">
        <w:trPr>
          <w:trHeight w:val="1004"/>
        </w:trPr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4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6461B5" w:rsidP="002F020F">
            <w:r w:rsidRPr="00400B06">
              <w:t>Плющ</w:t>
            </w:r>
            <w:r w:rsidR="00946FE7" w:rsidRPr="00400B06">
              <w:t>ева В.И.</w:t>
            </w:r>
          </w:p>
        </w:tc>
        <w:tc>
          <w:tcPr>
            <w:tcW w:w="3125" w:type="pct"/>
          </w:tcPr>
          <w:p w:rsidR="00400B06" w:rsidRDefault="00E74266" w:rsidP="002F020F">
            <w:r w:rsidRPr="00400B06">
              <w:t>с</w:t>
            </w:r>
            <w:r w:rsidR="004E76C6" w:rsidRPr="00400B06">
              <w:t xml:space="preserve">тарший </w:t>
            </w:r>
            <w:r w:rsidR="00946FE7" w:rsidRPr="00400B06">
              <w:t xml:space="preserve">помощник начальника отделения </w:t>
            </w:r>
            <w:r w:rsidR="00B80619" w:rsidRPr="00400B06">
              <w:t>(</w:t>
            </w:r>
            <w:r w:rsidR="00946FE7" w:rsidRPr="00400B06">
              <w:t>подготовки</w:t>
            </w:r>
            <w:r w:rsidR="008D4CDF" w:rsidRPr="00400B06">
              <w:t xml:space="preserve"> и</w:t>
            </w:r>
            <w:r w:rsidR="00946FE7" w:rsidRPr="00400B06">
              <w:t xml:space="preserve"> призыва граждан на военную службу</w:t>
            </w:r>
            <w:r w:rsidR="002D5F8F" w:rsidRPr="00400B06">
              <w:t>)</w:t>
            </w:r>
          </w:p>
          <w:p w:rsidR="004E5495" w:rsidRPr="00400B06" w:rsidRDefault="00B80619" w:rsidP="002F020F">
            <w:r w:rsidRPr="00400B06">
              <w:t>(</w:t>
            </w:r>
            <w:r w:rsidR="00946FE7" w:rsidRPr="00400B06">
              <w:t>по профессиональному психологическому отбору</w:t>
            </w:r>
            <w:r w:rsidRPr="00400B06">
              <w:t>)</w:t>
            </w:r>
            <w:r w:rsidR="00B849A0" w:rsidRPr="00400B06">
              <w:t xml:space="preserve"> военного комиссариата (Трубчевского района Брянской области)</w:t>
            </w:r>
            <w:r w:rsidR="00946FE7" w:rsidRPr="00400B06">
              <w:t>,</w:t>
            </w:r>
            <w:r w:rsidR="00400B06">
              <w:t xml:space="preserve"> </w:t>
            </w:r>
            <w:r w:rsidR="006461B5" w:rsidRPr="00400B06">
              <w:t>начальник нештатной группы профессио</w:t>
            </w:r>
            <w:r w:rsidR="00400B06">
              <w:t>-</w:t>
            </w:r>
            <w:r w:rsidR="006461B5" w:rsidRPr="00400B06">
              <w:t>нально-психологического</w:t>
            </w:r>
            <w:r w:rsidR="004E5495" w:rsidRPr="00400B06">
              <w:t xml:space="preserve"> отбор</w:t>
            </w:r>
            <w:r w:rsidR="006461B5" w:rsidRPr="00400B06">
              <w:t>а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5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946FE7" w:rsidP="002F020F">
            <w:r w:rsidRPr="00400B06">
              <w:t>Коновалова С.А.</w:t>
            </w:r>
          </w:p>
        </w:tc>
        <w:tc>
          <w:tcPr>
            <w:tcW w:w="3125" w:type="pct"/>
          </w:tcPr>
          <w:p w:rsidR="004E5495" w:rsidRPr="00400B06" w:rsidRDefault="00E7426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-хирург</w:t>
            </w:r>
            <w:r w:rsidR="006461B5" w:rsidRPr="00400B06">
              <w:t>,</w:t>
            </w:r>
            <w:r w:rsidR="00D155A8" w:rsidRPr="00400B06">
              <w:t xml:space="preserve"> руководящий работой по медицинскому освидетельствованию граждан п</w:t>
            </w:r>
            <w:r w:rsidR="00A364D4" w:rsidRPr="00400B06">
              <w:t>ри</w:t>
            </w:r>
            <w:r w:rsidR="00D155A8" w:rsidRPr="00400B06">
              <w:t xml:space="preserve"> первоначальной постановке на воинский учет</w:t>
            </w:r>
          </w:p>
        </w:tc>
      </w:tr>
      <w:tr w:rsidR="008E0123" w:rsidRPr="00400B06" w:rsidTr="00400B06">
        <w:tc>
          <w:tcPr>
            <w:tcW w:w="417" w:type="pct"/>
          </w:tcPr>
          <w:p w:rsidR="00151928" w:rsidRPr="00400B06" w:rsidRDefault="00151928" w:rsidP="002F020F">
            <w:pPr>
              <w:jc w:val="center"/>
            </w:pPr>
            <w:r w:rsidRPr="00400B06">
              <w:t>6</w:t>
            </w:r>
            <w:r w:rsidR="00400B06">
              <w:t>.</w:t>
            </w:r>
          </w:p>
        </w:tc>
        <w:tc>
          <w:tcPr>
            <w:tcW w:w="1458" w:type="pct"/>
          </w:tcPr>
          <w:p w:rsidR="00151928" w:rsidRPr="00400B06" w:rsidRDefault="00E74266" w:rsidP="002F020F">
            <w:r w:rsidRPr="00400B06">
              <w:t>Бла</w:t>
            </w:r>
            <w:r w:rsidR="00151928" w:rsidRPr="00400B06">
              <w:t>хина В.В.</w:t>
            </w:r>
          </w:p>
        </w:tc>
        <w:tc>
          <w:tcPr>
            <w:tcW w:w="3125" w:type="pct"/>
          </w:tcPr>
          <w:p w:rsidR="00151928" w:rsidRPr="00400B06" w:rsidRDefault="00E74266" w:rsidP="002F020F">
            <w:r w:rsidRPr="00400B06">
              <w:t>в</w:t>
            </w:r>
            <w:r w:rsidR="004E76C6" w:rsidRPr="00400B06">
              <w:t>рач</w:t>
            </w:r>
            <w:r w:rsidR="00A364D4" w:rsidRPr="00400B06">
              <w:t>-педиатр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7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946FE7" w:rsidP="002F020F">
            <w:r w:rsidRPr="00400B06">
              <w:t>Седов В.Д.</w:t>
            </w:r>
          </w:p>
        </w:tc>
        <w:tc>
          <w:tcPr>
            <w:tcW w:w="3125" w:type="pct"/>
          </w:tcPr>
          <w:p w:rsidR="004E5495" w:rsidRPr="00400B06" w:rsidRDefault="00E7426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-невролог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8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5C7F7A" w:rsidP="002F020F">
            <w:r w:rsidRPr="00400B06">
              <w:t>Горовой С.В.</w:t>
            </w:r>
          </w:p>
        </w:tc>
        <w:tc>
          <w:tcPr>
            <w:tcW w:w="3125" w:type="pct"/>
          </w:tcPr>
          <w:p w:rsidR="004E5495" w:rsidRPr="00400B06" w:rsidRDefault="00E7426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-психиатр</w:t>
            </w:r>
            <w:r w:rsidR="00A364D4" w:rsidRPr="00400B06">
              <w:t xml:space="preserve"> 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9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A364D4" w:rsidP="002F020F">
            <w:r w:rsidRPr="00400B06">
              <w:t>Деревянко Т.С.</w:t>
            </w:r>
          </w:p>
        </w:tc>
        <w:tc>
          <w:tcPr>
            <w:tcW w:w="3125" w:type="pct"/>
          </w:tcPr>
          <w:p w:rsidR="004E5495" w:rsidRPr="00400B06" w:rsidRDefault="0009597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</w:t>
            </w:r>
            <w:r w:rsidR="00651091" w:rsidRPr="00400B06">
              <w:t>офтальмолог</w:t>
            </w:r>
            <w:r w:rsidR="00A364D4" w:rsidRPr="00400B06">
              <w:t xml:space="preserve"> 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10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8E0123" w:rsidP="002F020F">
            <w:r w:rsidRPr="00400B06">
              <w:t>Мануилов Ю.А.</w:t>
            </w:r>
          </w:p>
        </w:tc>
        <w:tc>
          <w:tcPr>
            <w:tcW w:w="3125" w:type="pct"/>
          </w:tcPr>
          <w:p w:rsidR="004E5495" w:rsidRPr="00400B06" w:rsidRDefault="0009597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-оториноларинголог</w:t>
            </w:r>
            <w:r w:rsidR="00A364D4" w:rsidRPr="00400B06">
              <w:t xml:space="preserve"> 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11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946FE7" w:rsidP="002F020F">
            <w:r w:rsidRPr="00400B06">
              <w:t>Ковалева Т.М.</w:t>
            </w:r>
          </w:p>
        </w:tc>
        <w:tc>
          <w:tcPr>
            <w:tcW w:w="3125" w:type="pct"/>
          </w:tcPr>
          <w:p w:rsidR="004E5495" w:rsidRPr="00400B06" w:rsidRDefault="0009597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-дерматовенеролог</w:t>
            </w:r>
            <w:r w:rsidR="00A364D4" w:rsidRPr="00400B06">
              <w:t xml:space="preserve"> </w:t>
            </w:r>
          </w:p>
        </w:tc>
      </w:tr>
      <w:tr w:rsidR="008E0123" w:rsidRPr="00400B06" w:rsidTr="00400B06">
        <w:tc>
          <w:tcPr>
            <w:tcW w:w="417" w:type="pct"/>
          </w:tcPr>
          <w:p w:rsidR="004E5495" w:rsidRPr="00400B06" w:rsidRDefault="00946FE7" w:rsidP="002F020F">
            <w:pPr>
              <w:jc w:val="center"/>
            </w:pPr>
            <w:r w:rsidRPr="00400B06">
              <w:t>12</w:t>
            </w:r>
            <w:r w:rsidR="00400B06">
              <w:t>.</w:t>
            </w:r>
          </w:p>
        </w:tc>
        <w:tc>
          <w:tcPr>
            <w:tcW w:w="1458" w:type="pct"/>
          </w:tcPr>
          <w:p w:rsidR="004E5495" w:rsidRPr="00400B06" w:rsidRDefault="00946FE7" w:rsidP="002F020F">
            <w:r w:rsidRPr="00400B06">
              <w:t>Потапова И.В.</w:t>
            </w:r>
          </w:p>
        </w:tc>
        <w:tc>
          <w:tcPr>
            <w:tcW w:w="3125" w:type="pct"/>
          </w:tcPr>
          <w:p w:rsidR="004E5495" w:rsidRPr="00400B06" w:rsidRDefault="00095976" w:rsidP="002F020F">
            <w:r w:rsidRPr="00400B06">
              <w:t>в</w:t>
            </w:r>
            <w:r w:rsidR="004E76C6" w:rsidRPr="00400B06">
              <w:t>рач</w:t>
            </w:r>
            <w:r w:rsidR="004E5495" w:rsidRPr="00400B06">
              <w:t>-стоматолог</w:t>
            </w:r>
            <w:r w:rsidR="00A364D4" w:rsidRPr="00400B06">
              <w:t xml:space="preserve"> </w:t>
            </w:r>
          </w:p>
        </w:tc>
      </w:tr>
    </w:tbl>
    <w:p w:rsidR="007F192F" w:rsidRPr="002F020F" w:rsidRDefault="007F192F" w:rsidP="00400B06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BA4C98" w:rsidRPr="00772F37" w:rsidTr="00772F37">
        <w:tc>
          <w:tcPr>
            <w:tcW w:w="417" w:type="pct"/>
          </w:tcPr>
          <w:p w:rsidR="004E5495" w:rsidRPr="00772F37" w:rsidRDefault="004E5495" w:rsidP="002F020F">
            <w:pPr>
              <w:jc w:val="center"/>
            </w:pPr>
            <w:r w:rsidRPr="00772F37">
              <w:t>№ пп</w:t>
            </w:r>
          </w:p>
        </w:tc>
        <w:tc>
          <w:tcPr>
            <w:tcW w:w="1458" w:type="pct"/>
          </w:tcPr>
          <w:p w:rsidR="004E5495" w:rsidRPr="00772F37" w:rsidRDefault="004E5495" w:rsidP="002F020F">
            <w:pPr>
              <w:jc w:val="center"/>
            </w:pPr>
            <w:r w:rsidRPr="00772F37">
              <w:t>Ф.И.О.</w:t>
            </w:r>
          </w:p>
        </w:tc>
        <w:tc>
          <w:tcPr>
            <w:tcW w:w="3125" w:type="pct"/>
          </w:tcPr>
          <w:p w:rsidR="004E5495" w:rsidRPr="00772F37" w:rsidRDefault="004E5495" w:rsidP="002F020F">
            <w:pPr>
              <w:jc w:val="center"/>
            </w:pPr>
            <w:r w:rsidRPr="00772F37">
              <w:t>Должность</w:t>
            </w:r>
          </w:p>
        </w:tc>
      </w:tr>
      <w:tr w:rsidR="00BA4C98" w:rsidRPr="00772F37" w:rsidTr="00772F37">
        <w:trPr>
          <w:trHeight w:val="178"/>
        </w:trPr>
        <w:tc>
          <w:tcPr>
            <w:tcW w:w="417" w:type="pct"/>
          </w:tcPr>
          <w:p w:rsidR="003E0182" w:rsidRPr="00772F37" w:rsidRDefault="003E0182" w:rsidP="002F020F">
            <w:pPr>
              <w:jc w:val="center"/>
            </w:pPr>
            <w:r w:rsidRPr="00772F37">
              <w:t>1</w:t>
            </w:r>
            <w:r w:rsidR="00E54FA7">
              <w:t>.</w:t>
            </w:r>
          </w:p>
        </w:tc>
        <w:tc>
          <w:tcPr>
            <w:tcW w:w="1458" w:type="pct"/>
          </w:tcPr>
          <w:p w:rsidR="003E0182" w:rsidRPr="00772F37" w:rsidRDefault="004E76C6" w:rsidP="002F020F">
            <w:r w:rsidRPr="00772F37">
              <w:t>Бушуева А.В.</w:t>
            </w:r>
          </w:p>
        </w:tc>
        <w:tc>
          <w:tcPr>
            <w:tcW w:w="3125" w:type="pct"/>
          </w:tcPr>
          <w:p w:rsidR="003E0182" w:rsidRPr="00772F37" w:rsidRDefault="00E74266" w:rsidP="002F020F">
            <w:r w:rsidRPr="00772F37">
              <w:t>н</w:t>
            </w:r>
            <w:r w:rsidR="004E76C6" w:rsidRPr="00772F37">
              <w:t xml:space="preserve">ачальник </w:t>
            </w:r>
            <w:r w:rsidR="003E0182" w:rsidRPr="00772F37">
              <w:t xml:space="preserve">отделения </w:t>
            </w:r>
            <w:r w:rsidR="002D5F8F" w:rsidRPr="00772F37">
              <w:t>(</w:t>
            </w:r>
            <w:r w:rsidR="003E0182" w:rsidRPr="00772F37">
              <w:t>планирования, предназначения, подготовки и учета мобилизационных ресурсов</w:t>
            </w:r>
            <w:r w:rsidR="002D5F8F" w:rsidRPr="00772F37">
              <w:t>)</w:t>
            </w:r>
            <w:r w:rsidR="003E0182" w:rsidRPr="00772F37">
              <w:t xml:space="preserve"> </w:t>
            </w:r>
            <w:r w:rsidR="00B849A0" w:rsidRPr="00772F37">
              <w:t>военного комиссариата (Трубчевского района Брянской области)</w:t>
            </w:r>
            <w:r w:rsidR="003E0182" w:rsidRPr="00772F37">
              <w:t>, председатель комиссии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4E5495" w:rsidP="002F020F">
            <w:pPr>
              <w:jc w:val="center"/>
            </w:pPr>
            <w:r w:rsidRPr="00772F37">
              <w:t>2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4E76C6" w:rsidP="002F020F">
            <w:r w:rsidRPr="00772F37">
              <w:t>Глазкова Т.Н.</w:t>
            </w:r>
          </w:p>
        </w:tc>
        <w:tc>
          <w:tcPr>
            <w:tcW w:w="3125" w:type="pct"/>
          </w:tcPr>
          <w:p w:rsidR="004E5495" w:rsidRPr="00772F37" w:rsidRDefault="00E74266" w:rsidP="002F020F">
            <w:r w:rsidRPr="00772F37">
              <w:t>м</w:t>
            </w:r>
            <w:r w:rsidR="004E76C6" w:rsidRPr="00772F37">
              <w:t>е</w:t>
            </w:r>
            <w:r w:rsidR="003E0182" w:rsidRPr="00772F37">
              <w:t>д</w:t>
            </w:r>
            <w:r w:rsidR="00C77409" w:rsidRPr="00772F37">
              <w:t xml:space="preserve">ицинская </w:t>
            </w:r>
            <w:r w:rsidR="003E0182" w:rsidRPr="00772F37">
              <w:t>сестра ГБУЗ «</w:t>
            </w:r>
            <w:r w:rsidR="00E54FA7">
              <w:t>Трубчевская ЦРБ</w:t>
            </w:r>
            <w:r w:rsidR="003E0182" w:rsidRPr="00772F37">
              <w:t>»</w:t>
            </w:r>
            <w:r w:rsidR="004E5495" w:rsidRPr="00772F37">
              <w:t>, секретарь комиссии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4E5495" w:rsidP="002F020F">
            <w:pPr>
              <w:jc w:val="center"/>
            </w:pPr>
            <w:r w:rsidRPr="00772F37">
              <w:lastRenderedPageBreak/>
              <w:t>3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6461B5" w:rsidP="002F020F">
            <w:r w:rsidRPr="00772F37">
              <w:t>Рыжикова А.А.</w:t>
            </w:r>
          </w:p>
        </w:tc>
        <w:tc>
          <w:tcPr>
            <w:tcW w:w="3125" w:type="pct"/>
          </w:tcPr>
          <w:p w:rsidR="004E5495" w:rsidRPr="00772F37" w:rsidRDefault="00E74266" w:rsidP="002F020F">
            <w:r w:rsidRPr="00772F37">
              <w:t>з</w:t>
            </w:r>
            <w:r w:rsidR="004E76C6" w:rsidRPr="00772F37">
              <w:t xml:space="preserve">аместитель </w:t>
            </w:r>
            <w:r w:rsidR="003E0182" w:rsidRPr="00772F37">
              <w:t>главы администрации Трубчевского муниципального района</w:t>
            </w:r>
            <w:r w:rsidR="004E5495" w:rsidRPr="00772F37">
              <w:t>, представитель администрации</w:t>
            </w:r>
            <w:r w:rsidR="004E76C6" w:rsidRPr="00772F37">
              <w:t xml:space="preserve"> Трубчевского муниципального района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4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8E0123" w:rsidP="002F020F">
            <w:r w:rsidRPr="00772F37">
              <w:t>Пахомова Н.А.</w:t>
            </w:r>
          </w:p>
        </w:tc>
        <w:tc>
          <w:tcPr>
            <w:tcW w:w="3125" w:type="pct"/>
          </w:tcPr>
          <w:p w:rsidR="00E54FA7" w:rsidRDefault="00E74266" w:rsidP="002F020F">
            <w:proofErr w:type="gramStart"/>
            <w:r w:rsidRPr="00772F37">
              <w:t>п</w:t>
            </w:r>
            <w:r w:rsidR="004E76C6" w:rsidRPr="00772F37">
              <w:t xml:space="preserve">омощник </w:t>
            </w:r>
            <w:r w:rsidR="003E0182" w:rsidRPr="00772F37">
              <w:t xml:space="preserve">начальника </w:t>
            </w:r>
            <w:r w:rsidR="005F757F" w:rsidRPr="00772F37">
              <w:t xml:space="preserve">отделения </w:t>
            </w:r>
            <w:r w:rsidR="002D5F8F" w:rsidRPr="00772F37">
              <w:t>(</w:t>
            </w:r>
            <w:r w:rsidR="00E54FA7">
              <w:t>подготовки</w:t>
            </w:r>
            <w:proofErr w:type="gramEnd"/>
          </w:p>
          <w:p w:rsidR="004E5495" w:rsidRPr="00772F37" w:rsidRDefault="00743F9C" w:rsidP="002F020F">
            <w:r w:rsidRPr="00772F37">
              <w:t>и призыва граждан на военную службу</w:t>
            </w:r>
            <w:r w:rsidR="002D5F8F" w:rsidRPr="00772F37">
              <w:t>)</w:t>
            </w:r>
            <w:r w:rsidR="00750585" w:rsidRPr="00772F37">
              <w:t xml:space="preserve"> </w:t>
            </w:r>
            <w:r w:rsidR="00B849A0" w:rsidRPr="00772F37">
              <w:t>военного комиссариата (Трубчевского района Брянской области)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5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AC0C1F" w:rsidP="002F020F">
            <w:r w:rsidRPr="00772F37">
              <w:t>Сиваев М.Н.</w:t>
            </w:r>
          </w:p>
        </w:tc>
        <w:tc>
          <w:tcPr>
            <w:tcW w:w="3125" w:type="pct"/>
          </w:tcPr>
          <w:p w:rsidR="004E5495" w:rsidRPr="00772F37" w:rsidRDefault="00E7426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-хирург</w:t>
            </w:r>
            <w:r w:rsidR="00D155A8" w:rsidRPr="00772F37">
              <w:t xml:space="preserve">, </w:t>
            </w:r>
            <w:r w:rsidR="00A364D4" w:rsidRPr="00772F37">
              <w:t>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6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B25E60" w:rsidP="002F020F">
            <w:r w:rsidRPr="00772F37">
              <w:t>Моисеенкова Л.В.</w:t>
            </w:r>
          </w:p>
        </w:tc>
        <w:tc>
          <w:tcPr>
            <w:tcW w:w="3125" w:type="pct"/>
          </w:tcPr>
          <w:p w:rsidR="004E5495" w:rsidRPr="00772F37" w:rsidRDefault="00E7426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-терапевт</w:t>
            </w:r>
          </w:p>
        </w:tc>
      </w:tr>
      <w:tr w:rsidR="008E0123" w:rsidRPr="00772F37" w:rsidTr="00772F37">
        <w:tc>
          <w:tcPr>
            <w:tcW w:w="417" w:type="pct"/>
          </w:tcPr>
          <w:p w:rsidR="00142D66" w:rsidRPr="00772F37" w:rsidRDefault="00142D66" w:rsidP="002F020F">
            <w:pPr>
              <w:jc w:val="center"/>
            </w:pPr>
            <w:r w:rsidRPr="00772F37">
              <w:t>7</w:t>
            </w:r>
            <w:r w:rsidR="00E54FA7">
              <w:t>.</w:t>
            </w:r>
          </w:p>
        </w:tc>
        <w:tc>
          <w:tcPr>
            <w:tcW w:w="1458" w:type="pct"/>
          </w:tcPr>
          <w:p w:rsidR="00142D66" w:rsidRPr="00772F37" w:rsidRDefault="00156401" w:rsidP="002F020F">
            <w:r w:rsidRPr="00772F37">
              <w:t>Шевелева Т.А.</w:t>
            </w:r>
          </w:p>
        </w:tc>
        <w:tc>
          <w:tcPr>
            <w:tcW w:w="3125" w:type="pct"/>
          </w:tcPr>
          <w:p w:rsidR="00142D66" w:rsidRPr="00772F37" w:rsidRDefault="00E74266" w:rsidP="002F020F">
            <w:r w:rsidRPr="00772F37">
              <w:t>в</w:t>
            </w:r>
            <w:r w:rsidR="004E76C6" w:rsidRPr="00772F37">
              <w:t>рач</w:t>
            </w:r>
            <w:r w:rsidR="00142D66" w:rsidRPr="00772F37">
              <w:t>-невролог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8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5C7F7A" w:rsidP="002F020F">
            <w:r w:rsidRPr="00772F37">
              <w:t>Садовников С.М.</w:t>
            </w:r>
          </w:p>
        </w:tc>
        <w:tc>
          <w:tcPr>
            <w:tcW w:w="3125" w:type="pct"/>
          </w:tcPr>
          <w:p w:rsidR="004E5495" w:rsidRPr="00772F37" w:rsidRDefault="00E7426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-психиатр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9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8E0123" w:rsidP="002F020F">
            <w:r w:rsidRPr="00772F37">
              <w:t>Елизарова Е.И.</w:t>
            </w:r>
          </w:p>
        </w:tc>
        <w:tc>
          <w:tcPr>
            <w:tcW w:w="3125" w:type="pct"/>
          </w:tcPr>
          <w:p w:rsidR="004E5495" w:rsidRPr="00772F37" w:rsidRDefault="0009597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</w:t>
            </w:r>
            <w:r w:rsidR="00651091" w:rsidRPr="00772F37">
              <w:t>офтальмолог</w:t>
            </w:r>
            <w:r w:rsidR="00A364D4" w:rsidRPr="00772F37">
              <w:t xml:space="preserve"> 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10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8E0123" w:rsidP="002F020F">
            <w:r w:rsidRPr="00772F37">
              <w:t>Ерохова В.А.</w:t>
            </w:r>
          </w:p>
        </w:tc>
        <w:tc>
          <w:tcPr>
            <w:tcW w:w="3125" w:type="pct"/>
          </w:tcPr>
          <w:p w:rsidR="004E5495" w:rsidRPr="00772F37" w:rsidRDefault="0009597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-оториноларинголог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11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142D66" w:rsidP="002F020F">
            <w:r w:rsidRPr="00772F37">
              <w:t xml:space="preserve">Колосовская </w:t>
            </w:r>
            <w:r w:rsidR="00A364D4" w:rsidRPr="00772F37">
              <w:t>Ю</w:t>
            </w:r>
            <w:r w:rsidRPr="00772F37">
              <w:t>.А.</w:t>
            </w:r>
          </w:p>
        </w:tc>
        <w:tc>
          <w:tcPr>
            <w:tcW w:w="3125" w:type="pct"/>
          </w:tcPr>
          <w:p w:rsidR="004E5495" w:rsidRPr="00772F37" w:rsidRDefault="0009597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-дерматовенеролог</w:t>
            </w:r>
          </w:p>
        </w:tc>
      </w:tr>
      <w:tr w:rsidR="008E0123" w:rsidRPr="00772F37" w:rsidTr="00772F37">
        <w:tc>
          <w:tcPr>
            <w:tcW w:w="417" w:type="pct"/>
          </w:tcPr>
          <w:p w:rsidR="004E5495" w:rsidRPr="00772F37" w:rsidRDefault="003E0182" w:rsidP="002F020F">
            <w:pPr>
              <w:jc w:val="center"/>
            </w:pPr>
            <w:r w:rsidRPr="00772F37">
              <w:t>12</w:t>
            </w:r>
            <w:r w:rsidR="00E54FA7">
              <w:t>.</w:t>
            </w:r>
          </w:p>
        </w:tc>
        <w:tc>
          <w:tcPr>
            <w:tcW w:w="1458" w:type="pct"/>
          </w:tcPr>
          <w:p w:rsidR="004E5495" w:rsidRPr="00772F37" w:rsidRDefault="00142D66" w:rsidP="002F020F">
            <w:r w:rsidRPr="00772F37">
              <w:t xml:space="preserve">Кабанова </w:t>
            </w:r>
            <w:r w:rsidR="00AC0C1F" w:rsidRPr="00772F37">
              <w:t>С.</w:t>
            </w:r>
            <w:r w:rsidRPr="00772F37">
              <w:t>Н</w:t>
            </w:r>
            <w:r w:rsidR="00AC0C1F" w:rsidRPr="00772F37">
              <w:t>.</w:t>
            </w:r>
          </w:p>
        </w:tc>
        <w:tc>
          <w:tcPr>
            <w:tcW w:w="3125" w:type="pct"/>
          </w:tcPr>
          <w:p w:rsidR="004E5495" w:rsidRPr="00772F37" w:rsidRDefault="00095976" w:rsidP="002F020F">
            <w:r w:rsidRPr="00772F37">
              <w:t>в</w:t>
            </w:r>
            <w:r w:rsidR="004E76C6" w:rsidRPr="00772F37">
              <w:t>рач</w:t>
            </w:r>
            <w:r w:rsidR="004E5495" w:rsidRPr="00772F37">
              <w:t>-стоматолог</w:t>
            </w:r>
            <w:r w:rsidR="00A364D4" w:rsidRPr="00772F37">
              <w:t xml:space="preserve"> </w:t>
            </w:r>
          </w:p>
        </w:tc>
      </w:tr>
    </w:tbl>
    <w:p w:rsidR="007F192F" w:rsidRPr="002F020F" w:rsidRDefault="007F192F" w:rsidP="00E54FA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«Унечский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E54FA7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9E5ACF" w:rsidRPr="00E54FA7" w:rsidTr="00E54FA7">
        <w:tc>
          <w:tcPr>
            <w:tcW w:w="417" w:type="pct"/>
          </w:tcPr>
          <w:p w:rsidR="004E5495" w:rsidRPr="00E54FA7" w:rsidRDefault="00E54FA7" w:rsidP="002F020F">
            <w:pPr>
              <w:jc w:val="center"/>
            </w:pPr>
            <w:r w:rsidRPr="00E54FA7">
              <w:t>№ п</w:t>
            </w:r>
            <w:r w:rsidR="004E5495" w:rsidRPr="00E54FA7">
              <w:t>п</w:t>
            </w:r>
          </w:p>
        </w:tc>
        <w:tc>
          <w:tcPr>
            <w:tcW w:w="1458" w:type="pct"/>
          </w:tcPr>
          <w:p w:rsidR="004E5495" w:rsidRPr="00E54FA7" w:rsidRDefault="004E5495" w:rsidP="002F020F">
            <w:pPr>
              <w:jc w:val="center"/>
            </w:pPr>
            <w:r w:rsidRPr="00E54FA7">
              <w:t>Ф.И.О.</w:t>
            </w:r>
          </w:p>
        </w:tc>
        <w:tc>
          <w:tcPr>
            <w:tcW w:w="3125" w:type="pct"/>
          </w:tcPr>
          <w:p w:rsidR="004E5495" w:rsidRPr="00E54FA7" w:rsidRDefault="004E5495" w:rsidP="002F020F">
            <w:pPr>
              <w:jc w:val="center"/>
            </w:pPr>
            <w:r w:rsidRPr="00E54FA7">
              <w:t>Должность</w:t>
            </w:r>
          </w:p>
        </w:tc>
      </w:tr>
      <w:tr w:rsidR="009E5ACF" w:rsidRPr="00E54FA7" w:rsidTr="00E54FA7">
        <w:trPr>
          <w:trHeight w:val="178"/>
        </w:trPr>
        <w:tc>
          <w:tcPr>
            <w:tcW w:w="417" w:type="pct"/>
          </w:tcPr>
          <w:p w:rsidR="004E5495" w:rsidRPr="00E54FA7" w:rsidRDefault="004E5495" w:rsidP="002F020F">
            <w:pPr>
              <w:jc w:val="center"/>
            </w:pPr>
            <w:r w:rsidRPr="00E54FA7">
              <w:t>1</w:t>
            </w:r>
            <w:r w:rsidR="003A7BAA">
              <w:t>.</w:t>
            </w:r>
          </w:p>
        </w:tc>
        <w:tc>
          <w:tcPr>
            <w:tcW w:w="1458" w:type="pct"/>
          </w:tcPr>
          <w:p w:rsidR="004E5495" w:rsidRPr="00E54FA7" w:rsidRDefault="009E5ACF" w:rsidP="002F020F">
            <w:r w:rsidRPr="00E54FA7">
              <w:t>Чертков А.В.</w:t>
            </w:r>
          </w:p>
        </w:tc>
        <w:tc>
          <w:tcPr>
            <w:tcW w:w="3125" w:type="pct"/>
          </w:tcPr>
          <w:p w:rsidR="003D7E19" w:rsidRDefault="004624D6" w:rsidP="002F020F">
            <w:proofErr w:type="gramStart"/>
            <w:r w:rsidRPr="00E54FA7">
              <w:rPr>
                <w:iCs/>
              </w:rPr>
              <w:t>военный комиссар</w:t>
            </w:r>
            <w:r w:rsidRPr="00E54FA7">
              <w:t xml:space="preserve"> </w:t>
            </w:r>
            <w:r w:rsidR="000365C0" w:rsidRPr="00E54FA7">
              <w:t>(</w:t>
            </w:r>
            <w:r w:rsidR="00597A37" w:rsidRPr="00E54FA7">
              <w:t>город</w:t>
            </w:r>
            <w:r w:rsidR="00B849A0" w:rsidRPr="00E54FA7">
              <w:t>ов</w:t>
            </w:r>
            <w:r w:rsidR="00597A37" w:rsidRPr="00E54FA7">
              <w:t xml:space="preserve"> Унеча, Мглин, Унечско</w:t>
            </w:r>
            <w:r w:rsidR="00B849A0" w:rsidRPr="00E54FA7">
              <w:t>го</w:t>
            </w:r>
            <w:proofErr w:type="gramEnd"/>
          </w:p>
          <w:p w:rsidR="004E5495" w:rsidRPr="00E54FA7" w:rsidRDefault="00597A37" w:rsidP="002F020F">
            <w:r w:rsidRPr="00E54FA7">
              <w:t>и Мглинско</w:t>
            </w:r>
            <w:r w:rsidR="00B849A0" w:rsidRPr="00E54FA7">
              <w:t>го</w:t>
            </w:r>
            <w:r w:rsidRPr="00E54FA7">
              <w:t xml:space="preserve"> район</w:t>
            </w:r>
            <w:r w:rsidR="00B849A0" w:rsidRPr="00E54FA7">
              <w:t>ов</w:t>
            </w:r>
            <w:r w:rsidR="004624D6" w:rsidRPr="00E54FA7">
              <w:t xml:space="preserve"> Брянской области</w:t>
            </w:r>
            <w:r w:rsidR="000365C0" w:rsidRPr="00E54FA7">
              <w:t>)</w:t>
            </w:r>
            <w:r w:rsidR="004E5495" w:rsidRPr="00E54FA7">
              <w:t xml:space="preserve">, </w:t>
            </w:r>
            <w:proofErr w:type="gramStart"/>
            <w:r w:rsidR="004E5495" w:rsidRPr="00E54FA7">
              <w:t>председа</w:t>
            </w:r>
            <w:r w:rsidR="003D7E19">
              <w:t>-</w:t>
            </w:r>
            <w:r w:rsidR="004E5495" w:rsidRPr="00E54FA7">
              <w:t>тель</w:t>
            </w:r>
            <w:proofErr w:type="gramEnd"/>
            <w:r w:rsidR="004E5495" w:rsidRPr="00E54FA7">
              <w:t xml:space="preserve"> комиссии</w:t>
            </w:r>
          </w:p>
        </w:tc>
      </w:tr>
      <w:tr w:rsidR="009E5ACF" w:rsidRPr="00E54FA7" w:rsidTr="00E54FA7">
        <w:tc>
          <w:tcPr>
            <w:tcW w:w="417" w:type="pct"/>
          </w:tcPr>
          <w:p w:rsidR="004E5495" w:rsidRPr="00E54FA7" w:rsidRDefault="004E5495" w:rsidP="002F020F">
            <w:pPr>
              <w:jc w:val="center"/>
            </w:pPr>
            <w:r w:rsidRPr="00E54FA7">
              <w:t>2</w:t>
            </w:r>
            <w:r w:rsidR="003A7BAA">
              <w:t>.</w:t>
            </w:r>
          </w:p>
        </w:tc>
        <w:tc>
          <w:tcPr>
            <w:tcW w:w="1458" w:type="pct"/>
          </w:tcPr>
          <w:p w:rsidR="004E5495" w:rsidRPr="00E54FA7" w:rsidRDefault="009A3D87" w:rsidP="002F020F">
            <w:r w:rsidRPr="00E54FA7">
              <w:t>Носовец А.В.</w:t>
            </w:r>
          </w:p>
        </w:tc>
        <w:tc>
          <w:tcPr>
            <w:tcW w:w="3125" w:type="pct"/>
          </w:tcPr>
          <w:p w:rsidR="004E5495" w:rsidRPr="00E54FA7" w:rsidRDefault="009A3D87" w:rsidP="002F020F">
            <w:r w:rsidRPr="00E54FA7">
              <w:t xml:space="preserve">медицинская сестра военного комиссариата (городов Унеча, Мглин, Унечского и Мглинского районов Брянской области) центра (военно-врачебной </w:t>
            </w:r>
            <w:proofErr w:type="gramStart"/>
            <w:r w:rsidRPr="00E54FA7">
              <w:t>экспер</w:t>
            </w:r>
            <w:r w:rsidR="003D7E19">
              <w:t>-</w:t>
            </w:r>
            <w:r w:rsidRPr="00E54FA7">
              <w:t>тизы</w:t>
            </w:r>
            <w:proofErr w:type="gramEnd"/>
            <w:r w:rsidRPr="00E54FA7">
              <w:t>) военного комиссариата Брянской области, секретарь комиссии</w:t>
            </w:r>
          </w:p>
        </w:tc>
      </w:tr>
      <w:tr w:rsidR="009E5ACF" w:rsidRPr="00E54FA7" w:rsidTr="00E54FA7">
        <w:tc>
          <w:tcPr>
            <w:tcW w:w="417" w:type="pct"/>
          </w:tcPr>
          <w:p w:rsidR="004E5495" w:rsidRPr="00E54FA7" w:rsidRDefault="004E5495" w:rsidP="002F020F">
            <w:pPr>
              <w:jc w:val="center"/>
            </w:pPr>
            <w:r w:rsidRPr="00E54FA7">
              <w:t>3</w:t>
            </w:r>
            <w:r w:rsidR="003A7BAA">
              <w:t>.</w:t>
            </w:r>
          </w:p>
        </w:tc>
        <w:tc>
          <w:tcPr>
            <w:tcW w:w="1458" w:type="pct"/>
          </w:tcPr>
          <w:p w:rsidR="004E5495" w:rsidRPr="00E54FA7" w:rsidRDefault="00BC204C" w:rsidP="002F020F">
            <w:r w:rsidRPr="00E54FA7">
              <w:t>Хребтович Т.А.</w:t>
            </w:r>
          </w:p>
        </w:tc>
        <w:tc>
          <w:tcPr>
            <w:tcW w:w="3125" w:type="pct"/>
          </w:tcPr>
          <w:p w:rsidR="004E5495" w:rsidRPr="00E54FA7" w:rsidRDefault="00954B41" w:rsidP="002F020F">
            <w:r w:rsidRPr="00E54FA7">
              <w:t xml:space="preserve">начальник </w:t>
            </w:r>
            <w:r w:rsidR="00BC204C" w:rsidRPr="00E54FA7">
              <w:t>управления образования администрации Унечского</w:t>
            </w:r>
            <w:r w:rsidR="006153CD" w:rsidRPr="00E54FA7">
              <w:t xml:space="preserve"> </w:t>
            </w:r>
            <w:r w:rsidR="00BC204C" w:rsidRPr="00E54FA7">
              <w:t xml:space="preserve">муниципального района, </w:t>
            </w:r>
            <w:r w:rsidR="004E5495" w:rsidRPr="00E54FA7">
              <w:t>представитель администрации</w:t>
            </w:r>
            <w:r w:rsidR="006153CD" w:rsidRPr="00E54FA7">
              <w:t xml:space="preserve"> </w:t>
            </w:r>
            <w:r w:rsidR="00BC204C" w:rsidRPr="00E54FA7">
              <w:t>Унечского муниципального</w:t>
            </w:r>
            <w:r w:rsidR="000D5C5F" w:rsidRPr="00E54FA7">
              <w:t xml:space="preserve"> района </w:t>
            </w:r>
          </w:p>
        </w:tc>
      </w:tr>
      <w:tr w:rsidR="009E5ACF" w:rsidRPr="00E54FA7" w:rsidTr="00E54FA7">
        <w:tc>
          <w:tcPr>
            <w:tcW w:w="417" w:type="pct"/>
          </w:tcPr>
          <w:p w:rsidR="00753152" w:rsidRPr="00E54FA7" w:rsidRDefault="00753152" w:rsidP="002F020F">
            <w:pPr>
              <w:jc w:val="center"/>
            </w:pPr>
            <w:r w:rsidRPr="00E54FA7">
              <w:t>4</w:t>
            </w:r>
            <w:r w:rsidR="003A7BAA">
              <w:t>.</w:t>
            </w:r>
          </w:p>
        </w:tc>
        <w:tc>
          <w:tcPr>
            <w:tcW w:w="1458" w:type="pct"/>
          </w:tcPr>
          <w:p w:rsidR="00753152" w:rsidRPr="00E54FA7" w:rsidRDefault="00F75557" w:rsidP="002F020F">
            <w:r w:rsidRPr="00E54FA7">
              <w:t>Полуботко А.А.</w:t>
            </w:r>
          </w:p>
        </w:tc>
        <w:tc>
          <w:tcPr>
            <w:tcW w:w="3125" w:type="pct"/>
          </w:tcPr>
          <w:p w:rsidR="003D7E19" w:rsidRDefault="006153CD" w:rsidP="002F020F">
            <w:proofErr w:type="gramStart"/>
            <w:r w:rsidRPr="00E54FA7">
              <w:t xml:space="preserve">старший </w:t>
            </w:r>
            <w:r w:rsidR="009E5ACF" w:rsidRPr="00E54FA7">
              <w:t>п</w:t>
            </w:r>
            <w:r w:rsidR="00753152" w:rsidRPr="00E54FA7">
              <w:t>омощник начальника отделен</w:t>
            </w:r>
            <w:r w:rsidR="008B7FB2" w:rsidRPr="00E54FA7">
              <w:t xml:space="preserve">ия </w:t>
            </w:r>
            <w:r w:rsidR="000365C0" w:rsidRPr="00E54FA7">
              <w:t>(</w:t>
            </w:r>
            <w:r w:rsidR="008B7FB2" w:rsidRPr="00E54FA7">
              <w:t>подготовки и</w:t>
            </w:r>
            <w:r w:rsidR="00753152" w:rsidRPr="00E54FA7">
              <w:t xml:space="preserve"> призыва граждан на военную службу</w:t>
            </w:r>
            <w:r w:rsidR="000365C0" w:rsidRPr="00E54FA7">
              <w:t>)</w:t>
            </w:r>
            <w:r w:rsidRPr="00E54FA7">
              <w:t xml:space="preserve"> (по профессио</w:t>
            </w:r>
            <w:r w:rsidR="003D7E19">
              <w:t>-</w:t>
            </w:r>
            <w:r w:rsidRPr="00E54FA7">
              <w:t>нальному психологическому отбору) (военного комиссариата городов Унеча и Мглин,</w:t>
            </w:r>
            <w:r w:rsidR="003D7E19">
              <w:t xml:space="preserve"> Унечского</w:t>
            </w:r>
            <w:proofErr w:type="gramEnd"/>
          </w:p>
          <w:p w:rsidR="00753152" w:rsidRPr="00E54FA7" w:rsidRDefault="00B849A0" w:rsidP="002F020F">
            <w:r w:rsidRPr="00E54FA7">
              <w:t>и Мглинского районов Брянской области)</w:t>
            </w:r>
          </w:p>
        </w:tc>
      </w:tr>
      <w:tr w:rsidR="009E5ACF" w:rsidRPr="00E54FA7" w:rsidTr="00E54FA7">
        <w:trPr>
          <w:trHeight w:val="599"/>
        </w:trPr>
        <w:tc>
          <w:tcPr>
            <w:tcW w:w="417" w:type="pct"/>
          </w:tcPr>
          <w:p w:rsidR="00D1548F" w:rsidRPr="00E54FA7" w:rsidRDefault="00D1548F" w:rsidP="002F020F">
            <w:pPr>
              <w:jc w:val="center"/>
            </w:pPr>
            <w:r w:rsidRPr="00E54FA7">
              <w:t>5</w:t>
            </w:r>
            <w:r w:rsidR="003A7BAA">
              <w:t>.</w:t>
            </w:r>
          </w:p>
        </w:tc>
        <w:tc>
          <w:tcPr>
            <w:tcW w:w="1458" w:type="pct"/>
          </w:tcPr>
          <w:p w:rsidR="00D1548F" w:rsidRPr="00E54FA7" w:rsidRDefault="00BC204C" w:rsidP="002F020F">
            <w:r w:rsidRPr="00E54FA7">
              <w:t>Осадчая О.Н.</w:t>
            </w:r>
          </w:p>
        </w:tc>
        <w:tc>
          <w:tcPr>
            <w:tcW w:w="3125" w:type="pct"/>
          </w:tcPr>
          <w:p w:rsidR="00D1548F" w:rsidRPr="00E54FA7" w:rsidRDefault="00D1548F" w:rsidP="002F020F">
            <w:r w:rsidRPr="00E54FA7">
              <w:t>врач, руководящий работой по медицинском</w:t>
            </w:r>
            <w:r w:rsidR="006153CD" w:rsidRPr="00E54FA7">
              <w:t>у освидетельствованию граждан при</w:t>
            </w:r>
            <w:r w:rsidRPr="00E54FA7">
              <w:t xml:space="preserve"> первоначальной постановке на воинский учет</w:t>
            </w:r>
          </w:p>
        </w:tc>
      </w:tr>
      <w:tr w:rsidR="009E5ACF" w:rsidRPr="00E54FA7" w:rsidTr="00E54FA7">
        <w:tc>
          <w:tcPr>
            <w:tcW w:w="417" w:type="pct"/>
          </w:tcPr>
          <w:p w:rsidR="00597A37" w:rsidRPr="00E54FA7" w:rsidRDefault="00597A37" w:rsidP="002F020F">
            <w:pPr>
              <w:jc w:val="center"/>
            </w:pPr>
            <w:r w:rsidRPr="00E54FA7">
              <w:t>6</w:t>
            </w:r>
            <w:r w:rsidR="003A7BAA">
              <w:t>.</w:t>
            </w:r>
          </w:p>
        </w:tc>
        <w:tc>
          <w:tcPr>
            <w:tcW w:w="1458" w:type="pct"/>
          </w:tcPr>
          <w:p w:rsidR="00597A37" w:rsidRPr="00E54FA7" w:rsidRDefault="005A2816" w:rsidP="002F020F">
            <w:r w:rsidRPr="00E54FA7">
              <w:t xml:space="preserve">Гришечко О.В. </w:t>
            </w:r>
          </w:p>
        </w:tc>
        <w:tc>
          <w:tcPr>
            <w:tcW w:w="3125" w:type="pct"/>
          </w:tcPr>
          <w:p w:rsidR="00597A37" w:rsidRPr="00E54FA7" w:rsidRDefault="00753152" w:rsidP="002F020F">
            <w:r w:rsidRPr="00E54FA7">
              <w:t>врач-</w:t>
            </w:r>
            <w:r w:rsidR="005A2816" w:rsidRPr="00E54FA7">
              <w:t>хирург</w:t>
            </w:r>
            <w:r w:rsidR="00BC204C" w:rsidRPr="00E54FA7">
              <w:t xml:space="preserve"> </w:t>
            </w:r>
          </w:p>
        </w:tc>
      </w:tr>
      <w:tr w:rsidR="009E5ACF" w:rsidRPr="00E54FA7" w:rsidTr="00E54FA7">
        <w:tc>
          <w:tcPr>
            <w:tcW w:w="417" w:type="pct"/>
          </w:tcPr>
          <w:p w:rsidR="00761DA3" w:rsidRPr="00E54FA7" w:rsidRDefault="00BC204C" w:rsidP="002F020F">
            <w:pPr>
              <w:jc w:val="center"/>
            </w:pPr>
            <w:r w:rsidRPr="00E54FA7">
              <w:t>7</w:t>
            </w:r>
            <w:r w:rsidR="003A7BAA">
              <w:t>.</w:t>
            </w:r>
          </w:p>
        </w:tc>
        <w:tc>
          <w:tcPr>
            <w:tcW w:w="1458" w:type="pct"/>
          </w:tcPr>
          <w:p w:rsidR="00761DA3" w:rsidRPr="00E54FA7" w:rsidRDefault="00F75557" w:rsidP="002F020F">
            <w:r w:rsidRPr="00E54FA7">
              <w:t>Яшина И.Л.</w:t>
            </w:r>
          </w:p>
        </w:tc>
        <w:tc>
          <w:tcPr>
            <w:tcW w:w="3125" w:type="pct"/>
          </w:tcPr>
          <w:p w:rsidR="00761DA3" w:rsidRPr="00E54FA7" w:rsidRDefault="00761DA3" w:rsidP="002F020F">
            <w:r w:rsidRPr="00E54FA7">
              <w:t>врач-невролог</w:t>
            </w:r>
            <w:r w:rsidR="00BC204C" w:rsidRPr="00E54FA7">
              <w:t xml:space="preserve"> </w:t>
            </w:r>
          </w:p>
        </w:tc>
      </w:tr>
      <w:tr w:rsidR="009E5ACF" w:rsidRPr="00E54FA7" w:rsidTr="00E54FA7">
        <w:tc>
          <w:tcPr>
            <w:tcW w:w="417" w:type="pct"/>
          </w:tcPr>
          <w:p w:rsidR="00761DA3" w:rsidRPr="00E54FA7" w:rsidRDefault="00BC204C" w:rsidP="002F020F">
            <w:pPr>
              <w:jc w:val="center"/>
            </w:pPr>
            <w:r w:rsidRPr="00E54FA7">
              <w:t>8</w:t>
            </w:r>
            <w:r w:rsidR="003A7BAA">
              <w:t>.</w:t>
            </w:r>
          </w:p>
        </w:tc>
        <w:tc>
          <w:tcPr>
            <w:tcW w:w="1458" w:type="pct"/>
          </w:tcPr>
          <w:p w:rsidR="00761DA3" w:rsidRPr="00E54FA7" w:rsidRDefault="00DF6E36" w:rsidP="002F020F">
            <w:r w:rsidRPr="00E54FA7">
              <w:t>Симоненко</w:t>
            </w:r>
            <w:r w:rsidR="00B76CEC" w:rsidRPr="00E54FA7">
              <w:t xml:space="preserve"> А.</w:t>
            </w:r>
            <w:r w:rsidRPr="00E54FA7">
              <w:t>В.</w:t>
            </w:r>
          </w:p>
        </w:tc>
        <w:tc>
          <w:tcPr>
            <w:tcW w:w="3125" w:type="pct"/>
          </w:tcPr>
          <w:p w:rsidR="00761DA3" w:rsidRPr="00E54FA7" w:rsidRDefault="00761DA3" w:rsidP="002F020F">
            <w:r w:rsidRPr="00E54FA7">
              <w:t>врач-психиатр</w:t>
            </w:r>
            <w:r w:rsidR="00BC204C" w:rsidRPr="00E54FA7">
              <w:t xml:space="preserve"> </w:t>
            </w:r>
          </w:p>
        </w:tc>
      </w:tr>
      <w:tr w:rsidR="009E5ACF" w:rsidRPr="00E54FA7" w:rsidTr="00E54FA7">
        <w:tc>
          <w:tcPr>
            <w:tcW w:w="417" w:type="pct"/>
          </w:tcPr>
          <w:p w:rsidR="00761DA3" w:rsidRPr="00E54FA7" w:rsidRDefault="00BC204C" w:rsidP="002F020F">
            <w:pPr>
              <w:jc w:val="center"/>
            </w:pPr>
            <w:r w:rsidRPr="00E54FA7">
              <w:t>9</w:t>
            </w:r>
            <w:r w:rsidR="003A7BAA">
              <w:t>.</w:t>
            </w:r>
          </w:p>
        </w:tc>
        <w:tc>
          <w:tcPr>
            <w:tcW w:w="1458" w:type="pct"/>
          </w:tcPr>
          <w:p w:rsidR="00761DA3" w:rsidRPr="00E54FA7" w:rsidRDefault="009E5ACF" w:rsidP="002F020F">
            <w:r w:rsidRPr="00E54FA7">
              <w:t>Ганусенко Е.П.</w:t>
            </w:r>
          </w:p>
        </w:tc>
        <w:tc>
          <w:tcPr>
            <w:tcW w:w="3125" w:type="pct"/>
          </w:tcPr>
          <w:p w:rsidR="00761DA3" w:rsidRPr="00E54FA7" w:rsidRDefault="00BC204C" w:rsidP="002F020F">
            <w:r w:rsidRPr="00E54FA7">
              <w:t>врач-ото</w:t>
            </w:r>
            <w:r w:rsidR="00761DA3" w:rsidRPr="00E54FA7">
              <w:t>ларинголог</w:t>
            </w:r>
            <w:r w:rsidRPr="00E54FA7">
              <w:t xml:space="preserve"> </w:t>
            </w:r>
          </w:p>
        </w:tc>
      </w:tr>
      <w:tr w:rsidR="00BC204C" w:rsidRPr="00E54FA7" w:rsidTr="00E54FA7">
        <w:tc>
          <w:tcPr>
            <w:tcW w:w="417" w:type="pct"/>
          </w:tcPr>
          <w:p w:rsidR="00BC204C" w:rsidRPr="00E54FA7" w:rsidRDefault="00BC204C" w:rsidP="002F020F">
            <w:pPr>
              <w:jc w:val="center"/>
            </w:pPr>
            <w:r w:rsidRPr="00E54FA7">
              <w:t>10</w:t>
            </w:r>
            <w:r w:rsidR="003A7BAA">
              <w:t>.</w:t>
            </w:r>
          </w:p>
        </w:tc>
        <w:tc>
          <w:tcPr>
            <w:tcW w:w="1458" w:type="pct"/>
          </w:tcPr>
          <w:p w:rsidR="00BC204C" w:rsidRPr="00E54FA7" w:rsidRDefault="00BC204C" w:rsidP="002F020F">
            <w:r w:rsidRPr="00E54FA7">
              <w:t>Осадчая О.Н.</w:t>
            </w:r>
          </w:p>
        </w:tc>
        <w:tc>
          <w:tcPr>
            <w:tcW w:w="3125" w:type="pct"/>
          </w:tcPr>
          <w:p w:rsidR="00BC204C" w:rsidRPr="00E54FA7" w:rsidRDefault="00BC204C" w:rsidP="002F020F">
            <w:r w:rsidRPr="00E54FA7">
              <w:t>врач-дерматовенеролог</w:t>
            </w:r>
          </w:p>
        </w:tc>
      </w:tr>
      <w:tr w:rsidR="009E5ACF" w:rsidRPr="00E54FA7" w:rsidTr="00E54FA7">
        <w:tc>
          <w:tcPr>
            <w:tcW w:w="417" w:type="pct"/>
          </w:tcPr>
          <w:p w:rsidR="00761DA3" w:rsidRPr="00E54FA7" w:rsidRDefault="00761DA3" w:rsidP="002F020F">
            <w:pPr>
              <w:jc w:val="center"/>
            </w:pPr>
            <w:r w:rsidRPr="00E54FA7">
              <w:t>1</w:t>
            </w:r>
            <w:r w:rsidR="0081738A" w:rsidRPr="00E54FA7">
              <w:t>1</w:t>
            </w:r>
            <w:r w:rsidR="003A7BAA">
              <w:t>.</w:t>
            </w:r>
          </w:p>
        </w:tc>
        <w:tc>
          <w:tcPr>
            <w:tcW w:w="1458" w:type="pct"/>
          </w:tcPr>
          <w:p w:rsidR="00761DA3" w:rsidRPr="00E54FA7" w:rsidRDefault="00BC204C" w:rsidP="002F020F">
            <w:r w:rsidRPr="00E54FA7">
              <w:t>Данченкова С.В.</w:t>
            </w:r>
          </w:p>
        </w:tc>
        <w:tc>
          <w:tcPr>
            <w:tcW w:w="3125" w:type="pct"/>
          </w:tcPr>
          <w:p w:rsidR="00761DA3" w:rsidRPr="00E54FA7" w:rsidRDefault="00761DA3" w:rsidP="002F020F">
            <w:r w:rsidRPr="00E54FA7">
              <w:t>врач-стоматолог</w:t>
            </w:r>
          </w:p>
        </w:tc>
      </w:tr>
      <w:tr w:rsidR="009E5ACF" w:rsidRPr="00E54FA7" w:rsidTr="00E54FA7">
        <w:tc>
          <w:tcPr>
            <w:tcW w:w="417" w:type="pct"/>
          </w:tcPr>
          <w:p w:rsidR="00A567FB" w:rsidRPr="00E54FA7" w:rsidRDefault="00A567FB" w:rsidP="002F020F">
            <w:pPr>
              <w:jc w:val="center"/>
            </w:pPr>
            <w:r w:rsidRPr="00E54FA7">
              <w:t>1</w:t>
            </w:r>
            <w:r w:rsidR="0081738A" w:rsidRPr="00E54FA7">
              <w:t>2</w:t>
            </w:r>
            <w:r w:rsidR="003A7BAA">
              <w:t>.</w:t>
            </w:r>
          </w:p>
        </w:tc>
        <w:tc>
          <w:tcPr>
            <w:tcW w:w="1458" w:type="pct"/>
          </w:tcPr>
          <w:p w:rsidR="00A567FB" w:rsidRPr="00E54FA7" w:rsidRDefault="00F75557" w:rsidP="002F020F">
            <w:r w:rsidRPr="00E54FA7">
              <w:t>Судаков П.С.</w:t>
            </w:r>
          </w:p>
        </w:tc>
        <w:tc>
          <w:tcPr>
            <w:tcW w:w="3125" w:type="pct"/>
          </w:tcPr>
          <w:p w:rsidR="00A567FB" w:rsidRPr="00E54FA7" w:rsidRDefault="00A567FB" w:rsidP="002F020F">
            <w:r w:rsidRPr="00E54FA7">
              <w:t>вра</w:t>
            </w:r>
            <w:r w:rsidR="00BC204C" w:rsidRPr="00E54FA7">
              <w:t>ч-офтальмолог</w:t>
            </w:r>
          </w:p>
        </w:tc>
      </w:tr>
      <w:tr w:rsidR="009E5ACF" w:rsidRPr="00E54FA7" w:rsidTr="00E54FA7">
        <w:tc>
          <w:tcPr>
            <w:tcW w:w="417" w:type="pct"/>
          </w:tcPr>
          <w:p w:rsidR="009E5ACF" w:rsidRPr="00E54FA7" w:rsidRDefault="009E5ACF" w:rsidP="002F020F">
            <w:pPr>
              <w:jc w:val="center"/>
            </w:pPr>
            <w:r w:rsidRPr="00E54FA7">
              <w:t>1</w:t>
            </w:r>
            <w:r w:rsidR="0081738A" w:rsidRPr="00E54FA7">
              <w:t>3</w:t>
            </w:r>
            <w:r w:rsidR="003A7BAA">
              <w:t>.</w:t>
            </w:r>
          </w:p>
        </w:tc>
        <w:tc>
          <w:tcPr>
            <w:tcW w:w="1458" w:type="pct"/>
          </w:tcPr>
          <w:p w:rsidR="009E5ACF" w:rsidRPr="00E54FA7" w:rsidRDefault="009E5ACF" w:rsidP="002F020F">
            <w:r w:rsidRPr="00E54FA7">
              <w:t>Богдашкина Т.В.</w:t>
            </w:r>
          </w:p>
        </w:tc>
        <w:tc>
          <w:tcPr>
            <w:tcW w:w="3125" w:type="pct"/>
          </w:tcPr>
          <w:p w:rsidR="009E5ACF" w:rsidRPr="00E54FA7" w:rsidRDefault="0081738A" w:rsidP="002F020F">
            <w:r w:rsidRPr="00E54FA7">
              <w:t xml:space="preserve">врач-педиатр </w:t>
            </w:r>
          </w:p>
        </w:tc>
      </w:tr>
      <w:tr w:rsidR="005D746F" w:rsidRPr="00E54FA7" w:rsidTr="00E54FA7">
        <w:tc>
          <w:tcPr>
            <w:tcW w:w="417" w:type="pct"/>
          </w:tcPr>
          <w:p w:rsidR="0081738A" w:rsidRPr="00E54FA7" w:rsidRDefault="0081738A" w:rsidP="002F020F">
            <w:pPr>
              <w:jc w:val="center"/>
            </w:pPr>
            <w:r w:rsidRPr="00E54FA7">
              <w:t>14</w:t>
            </w:r>
            <w:r w:rsidR="003A7BAA">
              <w:t>.</w:t>
            </w:r>
          </w:p>
        </w:tc>
        <w:tc>
          <w:tcPr>
            <w:tcW w:w="1458" w:type="pct"/>
          </w:tcPr>
          <w:p w:rsidR="0081738A" w:rsidRPr="00E54FA7" w:rsidRDefault="0081738A" w:rsidP="002F020F">
            <w:r w:rsidRPr="00E54FA7">
              <w:t>Хотин В.Н.</w:t>
            </w:r>
          </w:p>
        </w:tc>
        <w:tc>
          <w:tcPr>
            <w:tcW w:w="3125" w:type="pct"/>
          </w:tcPr>
          <w:p w:rsidR="0081738A" w:rsidRPr="00E54FA7" w:rsidRDefault="0081738A" w:rsidP="002F020F">
            <w:r w:rsidRPr="00E54FA7">
              <w:t>врач-педиатр</w:t>
            </w:r>
          </w:p>
        </w:tc>
      </w:tr>
    </w:tbl>
    <w:p w:rsidR="003D7E19" w:rsidRDefault="003D7E19" w:rsidP="003D7E19">
      <w:pPr>
        <w:ind w:firstLine="709"/>
        <w:jc w:val="both"/>
        <w:rPr>
          <w:sz w:val="28"/>
          <w:szCs w:val="28"/>
        </w:rPr>
      </w:pPr>
    </w:p>
    <w:p w:rsidR="003D7E19" w:rsidRDefault="003D7E19" w:rsidP="003D7E19">
      <w:pPr>
        <w:ind w:firstLine="709"/>
        <w:jc w:val="both"/>
        <w:rPr>
          <w:sz w:val="28"/>
          <w:szCs w:val="28"/>
        </w:rPr>
      </w:pPr>
    </w:p>
    <w:p w:rsidR="003D7E19" w:rsidRDefault="003D7E19" w:rsidP="003D7E19">
      <w:pPr>
        <w:ind w:firstLine="709"/>
        <w:jc w:val="both"/>
        <w:rPr>
          <w:sz w:val="28"/>
          <w:szCs w:val="28"/>
        </w:rPr>
      </w:pPr>
    </w:p>
    <w:p w:rsidR="007F192F" w:rsidRPr="002F020F" w:rsidRDefault="007F192F" w:rsidP="003D7E1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lastRenderedPageBreak/>
        <w:t>резервный состав:</w:t>
      </w:r>
    </w:p>
    <w:tbl>
      <w:tblPr>
        <w:tblStyle w:val="ac"/>
        <w:tblW w:w="5000" w:type="pct"/>
        <w:tblLook w:val="01C0" w:firstRow="0" w:lastRow="1" w:firstColumn="1" w:lastColumn="1" w:noHBand="0" w:noVBand="0"/>
      </w:tblPr>
      <w:tblGrid>
        <w:gridCol w:w="798"/>
        <w:gridCol w:w="2791"/>
        <w:gridCol w:w="5981"/>
      </w:tblGrid>
      <w:tr w:rsidR="00755447" w:rsidRPr="003D7E19" w:rsidTr="003D7E19">
        <w:tc>
          <w:tcPr>
            <w:tcW w:w="417" w:type="pct"/>
          </w:tcPr>
          <w:p w:rsidR="004E5495" w:rsidRPr="003D7E19" w:rsidRDefault="003D7E19" w:rsidP="002F020F">
            <w:pPr>
              <w:jc w:val="center"/>
            </w:pPr>
            <w:r w:rsidRPr="003D7E19">
              <w:t>№ п</w:t>
            </w:r>
            <w:r w:rsidR="004E5495" w:rsidRPr="003D7E19">
              <w:t>п</w:t>
            </w:r>
          </w:p>
        </w:tc>
        <w:tc>
          <w:tcPr>
            <w:tcW w:w="1458" w:type="pct"/>
          </w:tcPr>
          <w:p w:rsidR="004E5495" w:rsidRPr="003D7E19" w:rsidRDefault="004E5495" w:rsidP="002F020F">
            <w:pPr>
              <w:jc w:val="center"/>
            </w:pPr>
            <w:r w:rsidRPr="003D7E19">
              <w:t>Ф.И.О.</w:t>
            </w:r>
          </w:p>
        </w:tc>
        <w:tc>
          <w:tcPr>
            <w:tcW w:w="3125" w:type="pct"/>
          </w:tcPr>
          <w:p w:rsidR="004E5495" w:rsidRPr="003D7E19" w:rsidRDefault="004E5495" w:rsidP="002F020F">
            <w:pPr>
              <w:jc w:val="center"/>
            </w:pPr>
            <w:r w:rsidRPr="003D7E19">
              <w:t>Должность</w:t>
            </w:r>
          </w:p>
        </w:tc>
      </w:tr>
      <w:tr w:rsidR="00755447" w:rsidRPr="003D7E19" w:rsidTr="003D7E19">
        <w:trPr>
          <w:trHeight w:val="366"/>
        </w:trPr>
        <w:tc>
          <w:tcPr>
            <w:tcW w:w="417" w:type="pct"/>
          </w:tcPr>
          <w:p w:rsidR="00753152" w:rsidRPr="003D7E19" w:rsidRDefault="00753152" w:rsidP="002F020F">
            <w:pPr>
              <w:jc w:val="center"/>
            </w:pPr>
            <w:r w:rsidRPr="003D7E19">
              <w:t>1</w:t>
            </w:r>
            <w:r w:rsidR="003D7E19">
              <w:t>.</w:t>
            </w:r>
          </w:p>
        </w:tc>
        <w:tc>
          <w:tcPr>
            <w:tcW w:w="1458" w:type="pct"/>
          </w:tcPr>
          <w:p w:rsidR="00753152" w:rsidRPr="003D7E19" w:rsidRDefault="00F75557" w:rsidP="002F020F">
            <w:r w:rsidRPr="003D7E19">
              <w:t>Семченко Н.Н.</w:t>
            </w:r>
          </w:p>
        </w:tc>
        <w:tc>
          <w:tcPr>
            <w:tcW w:w="3125" w:type="pct"/>
          </w:tcPr>
          <w:p w:rsidR="00753152" w:rsidRPr="003D7E19" w:rsidRDefault="00753152" w:rsidP="002F020F">
            <w:r w:rsidRPr="003D7E19">
              <w:t xml:space="preserve">начальник отделения </w:t>
            </w:r>
            <w:r w:rsidR="00761DA3" w:rsidRPr="003D7E19">
              <w:t>(</w:t>
            </w:r>
            <w:r w:rsidR="009262C5" w:rsidRPr="003D7E19">
              <w:t>подготовки и призыва граждан на военную службу</w:t>
            </w:r>
            <w:r w:rsidR="00761DA3" w:rsidRPr="003D7E19">
              <w:t>)</w:t>
            </w:r>
            <w:r w:rsidR="00B849A0" w:rsidRPr="003D7E19">
              <w:t xml:space="preserve"> военн</w:t>
            </w:r>
            <w:r w:rsidR="008F10A7" w:rsidRPr="003D7E19">
              <w:t>ого комиссариата (городов Унеча и</w:t>
            </w:r>
            <w:r w:rsidR="00B849A0" w:rsidRPr="003D7E19">
              <w:t xml:space="preserve"> Мглин, Унечского и Мглинского районов Брянской области)</w:t>
            </w:r>
            <w:r w:rsidR="004624D6" w:rsidRPr="003D7E19">
              <w:t>,</w:t>
            </w:r>
            <w:r w:rsidRPr="003D7E19">
              <w:t xml:space="preserve"> председатель комиссии</w:t>
            </w:r>
          </w:p>
        </w:tc>
      </w:tr>
      <w:tr w:rsidR="00755447" w:rsidRPr="003D7E19" w:rsidTr="003D7E19">
        <w:trPr>
          <w:trHeight w:val="51"/>
        </w:trPr>
        <w:tc>
          <w:tcPr>
            <w:tcW w:w="417" w:type="pct"/>
          </w:tcPr>
          <w:p w:rsidR="00005ADE" w:rsidRPr="003D7E19" w:rsidRDefault="00005ADE" w:rsidP="002F020F">
            <w:pPr>
              <w:jc w:val="center"/>
            </w:pPr>
            <w:r w:rsidRPr="003D7E19">
              <w:t>2</w:t>
            </w:r>
            <w:r w:rsidR="003D7E19">
              <w:t>.</w:t>
            </w:r>
          </w:p>
        </w:tc>
        <w:tc>
          <w:tcPr>
            <w:tcW w:w="1458" w:type="pct"/>
          </w:tcPr>
          <w:p w:rsidR="00005ADE" w:rsidRPr="003D7E19" w:rsidRDefault="00F75557" w:rsidP="002F020F">
            <w:r w:rsidRPr="003D7E19">
              <w:t>Хлиптунова Е.И.</w:t>
            </w:r>
          </w:p>
        </w:tc>
        <w:tc>
          <w:tcPr>
            <w:tcW w:w="3125" w:type="pct"/>
          </w:tcPr>
          <w:p w:rsidR="003D7E19" w:rsidRDefault="00F75557" w:rsidP="002F020F">
            <w:r w:rsidRPr="003D7E19">
              <w:t>фельд</w:t>
            </w:r>
            <w:r w:rsidR="003D7E19">
              <w:t>шер кабинета неотложной помощи</w:t>
            </w:r>
          </w:p>
          <w:p w:rsidR="00005ADE" w:rsidRPr="003D7E19" w:rsidRDefault="00005ADE" w:rsidP="002F020F">
            <w:r w:rsidRPr="003D7E19">
              <w:t xml:space="preserve">ГБУЗ </w:t>
            </w:r>
            <w:r w:rsidR="008F10A7" w:rsidRPr="003D7E19">
              <w:t>Унечская ЦРБ</w:t>
            </w:r>
            <w:r w:rsidRPr="003D7E19">
              <w:t>, секретарь комиссии</w:t>
            </w:r>
          </w:p>
        </w:tc>
      </w:tr>
      <w:tr w:rsidR="00755447" w:rsidRPr="003D7E19" w:rsidTr="003D7E19">
        <w:trPr>
          <w:trHeight w:val="51"/>
        </w:trPr>
        <w:tc>
          <w:tcPr>
            <w:tcW w:w="417" w:type="pct"/>
          </w:tcPr>
          <w:p w:rsidR="004E5495" w:rsidRPr="003D7E19" w:rsidRDefault="004E5495" w:rsidP="002F020F">
            <w:pPr>
              <w:jc w:val="center"/>
            </w:pPr>
            <w:r w:rsidRPr="003D7E19">
              <w:t>3</w:t>
            </w:r>
            <w:r w:rsidR="003D7E19">
              <w:t>.</w:t>
            </w:r>
          </w:p>
        </w:tc>
        <w:tc>
          <w:tcPr>
            <w:tcW w:w="1458" w:type="pct"/>
          </w:tcPr>
          <w:p w:rsidR="004E5495" w:rsidRPr="003D7E19" w:rsidRDefault="00F75557" w:rsidP="002F020F">
            <w:r w:rsidRPr="003D7E19">
              <w:t>Ноздря С.Н.</w:t>
            </w:r>
          </w:p>
        </w:tc>
        <w:tc>
          <w:tcPr>
            <w:tcW w:w="3125" w:type="pct"/>
          </w:tcPr>
          <w:p w:rsidR="003D7E19" w:rsidRDefault="008F10A7" w:rsidP="002F020F">
            <w:proofErr w:type="gramStart"/>
            <w:r w:rsidRPr="003D7E19">
              <w:t>помощник н</w:t>
            </w:r>
            <w:r w:rsidR="003D7E19">
              <w:t>ачальника отделения (подготовки</w:t>
            </w:r>
            <w:proofErr w:type="gramEnd"/>
          </w:p>
          <w:p w:rsidR="003D7E19" w:rsidRDefault="008F10A7" w:rsidP="002F020F">
            <w:r w:rsidRPr="003D7E19">
              <w:t>и призыва граждан на военную службу) военного комиссариата (г</w:t>
            </w:r>
            <w:r w:rsidR="003D7E19">
              <w:t>ородов Унеча и Мглин, Унечского</w:t>
            </w:r>
          </w:p>
          <w:p w:rsidR="004E5495" w:rsidRPr="003D7E19" w:rsidRDefault="008F10A7" w:rsidP="002F020F">
            <w:r w:rsidRPr="003D7E19">
              <w:t>и Мглинского районов Брянской области</w:t>
            </w:r>
            <w:r w:rsidR="003D7E19">
              <w:t>)</w:t>
            </w:r>
          </w:p>
        </w:tc>
      </w:tr>
      <w:tr w:rsidR="00755447" w:rsidRPr="003D7E19" w:rsidTr="003D7E19">
        <w:trPr>
          <w:trHeight w:val="51"/>
        </w:trPr>
        <w:tc>
          <w:tcPr>
            <w:tcW w:w="417" w:type="pct"/>
          </w:tcPr>
          <w:p w:rsidR="00B36F3D" w:rsidRPr="003D7E19" w:rsidRDefault="00B36F3D" w:rsidP="002F020F">
            <w:pPr>
              <w:jc w:val="center"/>
            </w:pPr>
            <w:r w:rsidRPr="003D7E19">
              <w:t>4</w:t>
            </w:r>
            <w:r w:rsidR="003D7E19">
              <w:t>.</w:t>
            </w:r>
          </w:p>
        </w:tc>
        <w:tc>
          <w:tcPr>
            <w:tcW w:w="1458" w:type="pct"/>
          </w:tcPr>
          <w:p w:rsidR="00B36F3D" w:rsidRPr="003D7E19" w:rsidRDefault="008F10A7" w:rsidP="002F020F">
            <w:r w:rsidRPr="003D7E19">
              <w:t>Кошко Е.С.</w:t>
            </w:r>
          </w:p>
        </w:tc>
        <w:tc>
          <w:tcPr>
            <w:tcW w:w="3125" w:type="pct"/>
          </w:tcPr>
          <w:p w:rsidR="00B36F3D" w:rsidRPr="003D7E19" w:rsidRDefault="008F10A7" w:rsidP="002F020F">
            <w:r w:rsidRPr="003D7E19">
              <w:t xml:space="preserve">ведущий инспектор управления образования </w:t>
            </w:r>
            <w:proofErr w:type="gramStart"/>
            <w:r w:rsidRPr="003D7E19">
              <w:t>админи</w:t>
            </w:r>
            <w:r w:rsidR="003D7E19">
              <w:t>-</w:t>
            </w:r>
            <w:r w:rsidRPr="003D7E19">
              <w:t>страции</w:t>
            </w:r>
            <w:proofErr w:type="gramEnd"/>
            <w:r w:rsidRPr="003D7E19">
              <w:t xml:space="preserve"> Унечского муниципального района, предста</w:t>
            </w:r>
            <w:r w:rsidR="003D7E19">
              <w:t>-</w:t>
            </w:r>
            <w:r w:rsidRPr="003D7E19">
              <w:t>витель администрации Унечского муниципального района</w:t>
            </w:r>
          </w:p>
        </w:tc>
      </w:tr>
      <w:tr w:rsidR="00755447" w:rsidRPr="003D7E19" w:rsidTr="003D7E19">
        <w:trPr>
          <w:trHeight w:val="416"/>
        </w:trPr>
        <w:tc>
          <w:tcPr>
            <w:tcW w:w="417" w:type="pct"/>
          </w:tcPr>
          <w:p w:rsidR="00A73D59" w:rsidRPr="003D7E19" w:rsidRDefault="00E6037B" w:rsidP="002F020F">
            <w:pPr>
              <w:jc w:val="center"/>
            </w:pPr>
            <w:r w:rsidRPr="003D7E19">
              <w:t>5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FF7FE8" w:rsidP="002F020F">
            <w:r w:rsidRPr="003D7E19">
              <w:t>Хотин В.Н.</w:t>
            </w:r>
          </w:p>
        </w:tc>
        <w:tc>
          <w:tcPr>
            <w:tcW w:w="3125" w:type="pct"/>
          </w:tcPr>
          <w:p w:rsidR="00A73D59" w:rsidRPr="003D7E19" w:rsidRDefault="00BD17F7" w:rsidP="002F020F">
            <w:r w:rsidRPr="003D7E19">
              <w:t>врач-</w:t>
            </w:r>
            <w:r w:rsidR="000D5C5F" w:rsidRPr="003D7E19">
              <w:t>педиатр</w:t>
            </w:r>
            <w:r w:rsidR="00005ADE" w:rsidRPr="003D7E19">
              <w:t xml:space="preserve">, </w:t>
            </w:r>
            <w:r w:rsidR="00E6037B" w:rsidRPr="003D7E19">
              <w:t xml:space="preserve">врач </w:t>
            </w:r>
            <w:r w:rsidR="00005ADE" w:rsidRPr="003D7E19">
              <w:t xml:space="preserve">руководящий работой по </w:t>
            </w:r>
            <w:proofErr w:type="gramStart"/>
            <w:r w:rsidR="00005ADE" w:rsidRPr="003D7E19">
              <w:t>медицин</w:t>
            </w:r>
            <w:r w:rsidR="003D7E19">
              <w:t>-</w:t>
            </w:r>
            <w:r w:rsidR="00005ADE" w:rsidRPr="003D7E19">
              <w:t>скому</w:t>
            </w:r>
            <w:proofErr w:type="gramEnd"/>
            <w:r w:rsidR="00005ADE" w:rsidRPr="003D7E19">
              <w:t xml:space="preserve"> освидетельствованию граждан </w:t>
            </w:r>
            <w:r w:rsidR="00E6037B" w:rsidRPr="003D7E19">
              <w:t>при ППГВУ</w:t>
            </w:r>
          </w:p>
        </w:tc>
      </w:tr>
      <w:tr w:rsidR="00E6037B" w:rsidRPr="003D7E19" w:rsidTr="003D7E19">
        <w:trPr>
          <w:trHeight w:val="256"/>
        </w:trPr>
        <w:tc>
          <w:tcPr>
            <w:tcW w:w="417" w:type="pct"/>
          </w:tcPr>
          <w:p w:rsidR="00E6037B" w:rsidRPr="003D7E19" w:rsidRDefault="00E6037B" w:rsidP="002F020F">
            <w:pPr>
              <w:jc w:val="center"/>
            </w:pPr>
            <w:r w:rsidRPr="003D7E19">
              <w:t>6</w:t>
            </w:r>
            <w:r w:rsidR="003D7E19">
              <w:t>.</w:t>
            </w:r>
          </w:p>
        </w:tc>
        <w:tc>
          <w:tcPr>
            <w:tcW w:w="1458" w:type="pct"/>
          </w:tcPr>
          <w:p w:rsidR="00E6037B" w:rsidRPr="003D7E19" w:rsidRDefault="00E6037B" w:rsidP="002F020F">
            <w:r w:rsidRPr="003D7E19">
              <w:t>Коростелёв Р.В.</w:t>
            </w:r>
          </w:p>
        </w:tc>
        <w:tc>
          <w:tcPr>
            <w:tcW w:w="3125" w:type="pct"/>
          </w:tcPr>
          <w:p w:rsidR="00E6037B" w:rsidRPr="003D7E19" w:rsidRDefault="00E6037B" w:rsidP="002F020F">
            <w:r w:rsidRPr="003D7E19">
              <w:t>врач-хирург</w:t>
            </w:r>
          </w:p>
        </w:tc>
      </w:tr>
      <w:tr w:rsidR="00E6037B" w:rsidRPr="003D7E19" w:rsidTr="003D7E19">
        <w:trPr>
          <w:trHeight w:val="167"/>
        </w:trPr>
        <w:tc>
          <w:tcPr>
            <w:tcW w:w="417" w:type="pct"/>
          </w:tcPr>
          <w:p w:rsidR="00E6037B" w:rsidRPr="003D7E19" w:rsidRDefault="00E6037B" w:rsidP="002F020F">
            <w:pPr>
              <w:jc w:val="center"/>
            </w:pPr>
            <w:r w:rsidRPr="003D7E19">
              <w:t>7</w:t>
            </w:r>
            <w:r w:rsidR="003D7E19">
              <w:t>.</w:t>
            </w:r>
          </w:p>
        </w:tc>
        <w:tc>
          <w:tcPr>
            <w:tcW w:w="1458" w:type="pct"/>
          </w:tcPr>
          <w:p w:rsidR="00E6037B" w:rsidRPr="003D7E19" w:rsidRDefault="00E6037B" w:rsidP="002F020F">
            <w:r w:rsidRPr="003D7E19">
              <w:t>Пуляев Г.Е.</w:t>
            </w:r>
          </w:p>
        </w:tc>
        <w:tc>
          <w:tcPr>
            <w:tcW w:w="3125" w:type="pct"/>
          </w:tcPr>
          <w:p w:rsidR="00E6037B" w:rsidRPr="003D7E19" w:rsidRDefault="00E6037B" w:rsidP="002F020F">
            <w:r w:rsidRPr="003D7E19">
              <w:t>врач-педиатр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E6037B" w:rsidP="002F020F">
            <w:pPr>
              <w:jc w:val="center"/>
            </w:pPr>
            <w:r w:rsidRPr="003D7E19">
              <w:t>8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F75557" w:rsidP="002F020F">
            <w:r w:rsidRPr="003D7E19">
              <w:t>Волков С.В.</w:t>
            </w:r>
          </w:p>
        </w:tc>
        <w:tc>
          <w:tcPr>
            <w:tcW w:w="3125" w:type="pct"/>
          </w:tcPr>
          <w:p w:rsidR="00A73D59" w:rsidRPr="003D7E19" w:rsidRDefault="00A73D59" w:rsidP="002F020F">
            <w:r w:rsidRPr="003D7E19">
              <w:t>врач-невролог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E6037B" w:rsidP="002F020F">
            <w:pPr>
              <w:jc w:val="center"/>
            </w:pPr>
            <w:r w:rsidRPr="003D7E19">
              <w:t>9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A73D59" w:rsidP="002F020F">
            <w:r w:rsidRPr="003D7E19">
              <w:t>Левшенков А.М.</w:t>
            </w:r>
          </w:p>
        </w:tc>
        <w:tc>
          <w:tcPr>
            <w:tcW w:w="3125" w:type="pct"/>
          </w:tcPr>
          <w:p w:rsidR="00A73D59" w:rsidRPr="003D7E19" w:rsidRDefault="00A73D59" w:rsidP="002F020F">
            <w:r w:rsidRPr="003D7E19">
              <w:t>врач-психиатр</w:t>
            </w:r>
            <w:r w:rsidR="00E6037B" w:rsidRPr="003D7E19">
              <w:t xml:space="preserve"> 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E6037B" w:rsidP="002F020F">
            <w:pPr>
              <w:jc w:val="center"/>
            </w:pPr>
            <w:r w:rsidRPr="003D7E19">
              <w:t>10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F75557" w:rsidP="002F020F">
            <w:r w:rsidRPr="003D7E19">
              <w:t>Добрынин А.Ю.</w:t>
            </w:r>
          </w:p>
        </w:tc>
        <w:tc>
          <w:tcPr>
            <w:tcW w:w="3125" w:type="pct"/>
          </w:tcPr>
          <w:p w:rsidR="00A73D59" w:rsidRPr="003D7E19" w:rsidRDefault="00A73D59" w:rsidP="002F020F">
            <w:r w:rsidRPr="003D7E19">
              <w:t>врач-офтальмолог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005ADE" w:rsidP="002F020F">
            <w:pPr>
              <w:jc w:val="center"/>
            </w:pPr>
            <w:r w:rsidRPr="003D7E19">
              <w:t>1</w:t>
            </w:r>
            <w:r w:rsidR="00E6037B" w:rsidRPr="003D7E19">
              <w:t>1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F75557" w:rsidP="002F020F">
            <w:r w:rsidRPr="003D7E19">
              <w:t>Мефедова М.С.</w:t>
            </w:r>
          </w:p>
        </w:tc>
        <w:tc>
          <w:tcPr>
            <w:tcW w:w="3125" w:type="pct"/>
          </w:tcPr>
          <w:p w:rsidR="00A73D59" w:rsidRPr="003D7E19" w:rsidRDefault="00E6037B" w:rsidP="002F020F">
            <w:r w:rsidRPr="003D7E19">
              <w:t>врач-ото</w:t>
            </w:r>
            <w:r w:rsidR="00A73D59" w:rsidRPr="003D7E19">
              <w:t>ларинголог</w:t>
            </w:r>
            <w:r w:rsidRPr="003D7E19">
              <w:t xml:space="preserve"> 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005ADE" w:rsidP="002F020F">
            <w:pPr>
              <w:jc w:val="center"/>
            </w:pPr>
            <w:r w:rsidRPr="003D7E19">
              <w:t>1</w:t>
            </w:r>
            <w:r w:rsidR="00E6037B" w:rsidRPr="003D7E19">
              <w:t>2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E6037B" w:rsidP="002F020F">
            <w:r w:rsidRPr="003D7E19">
              <w:t>Мамонова Н.В.</w:t>
            </w:r>
          </w:p>
        </w:tc>
        <w:tc>
          <w:tcPr>
            <w:tcW w:w="3125" w:type="pct"/>
          </w:tcPr>
          <w:p w:rsidR="00A73D59" w:rsidRPr="003D7E19" w:rsidRDefault="00E6037B" w:rsidP="002F020F">
            <w:r w:rsidRPr="003D7E19">
              <w:t>врач-дерматолог</w:t>
            </w:r>
          </w:p>
        </w:tc>
      </w:tr>
      <w:tr w:rsidR="00755447" w:rsidRPr="003D7E19" w:rsidTr="003D7E19">
        <w:tc>
          <w:tcPr>
            <w:tcW w:w="417" w:type="pct"/>
          </w:tcPr>
          <w:p w:rsidR="00A73D59" w:rsidRPr="003D7E19" w:rsidRDefault="00005ADE" w:rsidP="002F020F">
            <w:pPr>
              <w:jc w:val="center"/>
            </w:pPr>
            <w:r w:rsidRPr="003D7E19">
              <w:t>1</w:t>
            </w:r>
            <w:r w:rsidR="00E6037B" w:rsidRPr="003D7E19">
              <w:t>3</w:t>
            </w:r>
            <w:r w:rsidR="003D7E19">
              <w:t>.</w:t>
            </w:r>
          </w:p>
        </w:tc>
        <w:tc>
          <w:tcPr>
            <w:tcW w:w="1458" w:type="pct"/>
          </w:tcPr>
          <w:p w:rsidR="00A73D59" w:rsidRPr="003D7E19" w:rsidRDefault="00E6037B" w:rsidP="002F020F">
            <w:r w:rsidRPr="003D7E19">
              <w:t>Гранько Г.Е.</w:t>
            </w:r>
          </w:p>
        </w:tc>
        <w:tc>
          <w:tcPr>
            <w:tcW w:w="3125" w:type="pct"/>
          </w:tcPr>
          <w:p w:rsidR="00A73D59" w:rsidRPr="003D7E19" w:rsidRDefault="00A73D59" w:rsidP="002F020F">
            <w:r w:rsidRPr="003D7E19">
              <w:t>врач-стоматолог</w:t>
            </w:r>
          </w:p>
        </w:tc>
      </w:tr>
    </w:tbl>
    <w:p w:rsidR="00B208B8" w:rsidRPr="002F020F" w:rsidRDefault="007F192F" w:rsidP="003D7E1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 xml:space="preserve">Муниципальное образование «Мглинский </w:t>
      </w:r>
      <w:r w:rsidR="00640330" w:rsidRPr="002F020F">
        <w:rPr>
          <w:sz w:val="28"/>
          <w:szCs w:val="28"/>
        </w:rPr>
        <w:t xml:space="preserve">муниципальный </w:t>
      </w:r>
      <w:r w:rsidRPr="002F020F">
        <w:rPr>
          <w:sz w:val="28"/>
          <w:szCs w:val="28"/>
        </w:rPr>
        <w:t>район»:</w:t>
      </w:r>
    </w:p>
    <w:p w:rsidR="007F192F" w:rsidRPr="002F020F" w:rsidRDefault="007F192F" w:rsidP="003D7E19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основной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833601" w:rsidRPr="003D7E19" w:rsidTr="003D7E19">
        <w:tc>
          <w:tcPr>
            <w:tcW w:w="417" w:type="pct"/>
          </w:tcPr>
          <w:p w:rsidR="004E5495" w:rsidRPr="003D7E19" w:rsidRDefault="003D7E19" w:rsidP="002F020F">
            <w:pPr>
              <w:jc w:val="center"/>
            </w:pPr>
            <w:r w:rsidRPr="003D7E19">
              <w:t>№ п</w:t>
            </w:r>
            <w:r w:rsidR="004E5495" w:rsidRPr="003D7E19">
              <w:t>п</w:t>
            </w:r>
          </w:p>
        </w:tc>
        <w:tc>
          <w:tcPr>
            <w:tcW w:w="1458" w:type="pct"/>
          </w:tcPr>
          <w:p w:rsidR="004E5495" w:rsidRPr="003D7E19" w:rsidRDefault="004E5495" w:rsidP="002F020F">
            <w:pPr>
              <w:jc w:val="center"/>
            </w:pPr>
            <w:r w:rsidRPr="003D7E19">
              <w:t>Ф.И.О.</w:t>
            </w:r>
          </w:p>
        </w:tc>
        <w:tc>
          <w:tcPr>
            <w:tcW w:w="3125" w:type="pct"/>
          </w:tcPr>
          <w:p w:rsidR="004E5495" w:rsidRPr="003D7E19" w:rsidRDefault="004E5495" w:rsidP="002F020F">
            <w:pPr>
              <w:jc w:val="center"/>
            </w:pPr>
            <w:r w:rsidRPr="003D7E19">
              <w:t>Должность</w:t>
            </w:r>
          </w:p>
        </w:tc>
      </w:tr>
      <w:tr w:rsidR="00833601" w:rsidRPr="003D7E19" w:rsidTr="003D7E19">
        <w:trPr>
          <w:trHeight w:val="220"/>
        </w:trPr>
        <w:tc>
          <w:tcPr>
            <w:tcW w:w="417" w:type="pct"/>
          </w:tcPr>
          <w:p w:rsidR="00B138B5" w:rsidRPr="003D7E19" w:rsidRDefault="00B138B5" w:rsidP="002F020F">
            <w:pPr>
              <w:jc w:val="center"/>
            </w:pPr>
            <w:r w:rsidRPr="003D7E19">
              <w:t>1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AF265E" w:rsidP="002F020F">
            <w:r w:rsidRPr="003D7E19">
              <w:t>Чертков А.В.</w:t>
            </w:r>
          </w:p>
        </w:tc>
        <w:tc>
          <w:tcPr>
            <w:tcW w:w="3125" w:type="pct"/>
          </w:tcPr>
          <w:p w:rsidR="00B138B5" w:rsidRPr="003D7E19" w:rsidRDefault="00AF265E" w:rsidP="002F020F">
            <w:r w:rsidRPr="003D7E19">
              <w:t>военный комиссар</w:t>
            </w:r>
            <w:r w:rsidR="00B138B5" w:rsidRPr="003D7E19">
              <w:t xml:space="preserve"> </w:t>
            </w:r>
            <w:r w:rsidR="00A94F71" w:rsidRPr="003D7E19">
              <w:t>(</w:t>
            </w:r>
            <w:r w:rsidR="00B138B5" w:rsidRPr="003D7E19">
              <w:t>город</w:t>
            </w:r>
            <w:r w:rsidR="0008646B" w:rsidRPr="003D7E19">
              <w:t>ов Унеча и</w:t>
            </w:r>
            <w:r w:rsidRPr="003D7E19">
              <w:t xml:space="preserve"> Мглин, Унечского и Мглинского районов</w:t>
            </w:r>
            <w:r w:rsidR="00A94F71" w:rsidRPr="003D7E19">
              <w:t>)</w:t>
            </w:r>
            <w:r w:rsidR="00B138B5" w:rsidRPr="003D7E19">
              <w:t>, председатель комиссии</w:t>
            </w:r>
          </w:p>
        </w:tc>
      </w:tr>
      <w:tr w:rsidR="00833601" w:rsidRPr="003D7E19" w:rsidTr="003D7E19">
        <w:tc>
          <w:tcPr>
            <w:tcW w:w="417" w:type="pct"/>
          </w:tcPr>
          <w:p w:rsidR="00833601" w:rsidRPr="003D7E19" w:rsidRDefault="00833601" w:rsidP="002F020F">
            <w:pPr>
              <w:jc w:val="center"/>
            </w:pPr>
            <w:r w:rsidRPr="003D7E19">
              <w:t>2</w:t>
            </w:r>
            <w:r w:rsidR="003D7E19">
              <w:t>.</w:t>
            </w:r>
          </w:p>
        </w:tc>
        <w:tc>
          <w:tcPr>
            <w:tcW w:w="1458" w:type="pct"/>
          </w:tcPr>
          <w:p w:rsidR="00833601" w:rsidRPr="003D7E19" w:rsidRDefault="00833601" w:rsidP="002F020F">
            <w:r w:rsidRPr="003D7E19">
              <w:t>Носовец А.В.</w:t>
            </w:r>
          </w:p>
        </w:tc>
        <w:tc>
          <w:tcPr>
            <w:tcW w:w="3125" w:type="pct"/>
          </w:tcPr>
          <w:p w:rsidR="00833601" w:rsidRPr="003D7E19" w:rsidRDefault="00833601" w:rsidP="002F020F">
            <w:r w:rsidRPr="003D7E19">
              <w:t>медицинская сестра военного комиссариата (городов Унеча, Мглин, Унечского и Мглинского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B138B5" w:rsidP="002F020F">
            <w:pPr>
              <w:jc w:val="center"/>
            </w:pPr>
            <w:r w:rsidRPr="003D7E19">
              <w:t>3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B76CEC" w:rsidP="002F020F">
            <w:r w:rsidRPr="003D7E19">
              <w:t>Постоялко О.Л.</w:t>
            </w:r>
          </w:p>
        </w:tc>
        <w:tc>
          <w:tcPr>
            <w:tcW w:w="3125" w:type="pct"/>
          </w:tcPr>
          <w:p w:rsidR="00B138B5" w:rsidRPr="003D7E19" w:rsidRDefault="00045A50" w:rsidP="002F020F">
            <w:r w:rsidRPr="003D7E19">
              <w:t xml:space="preserve">начальник </w:t>
            </w:r>
            <w:r w:rsidR="00A94F71" w:rsidRPr="003D7E19">
              <w:t xml:space="preserve">Мглинского районного </w:t>
            </w:r>
            <w:r w:rsidR="000D1EA1" w:rsidRPr="003D7E19">
              <w:t>отдела образования</w:t>
            </w:r>
            <w:r w:rsidR="00B138B5" w:rsidRPr="003D7E19">
              <w:t>, представитель администрации</w:t>
            </w:r>
            <w:r w:rsidR="000D1EA1" w:rsidRPr="003D7E19">
              <w:t xml:space="preserve"> Мглинского района</w:t>
            </w:r>
          </w:p>
        </w:tc>
      </w:tr>
      <w:tr w:rsidR="00833601" w:rsidRPr="003D7E19" w:rsidTr="003D7E19">
        <w:tc>
          <w:tcPr>
            <w:tcW w:w="417" w:type="pct"/>
          </w:tcPr>
          <w:p w:rsidR="00BD17F7" w:rsidRPr="003D7E19" w:rsidRDefault="00BD17F7" w:rsidP="002F020F">
            <w:pPr>
              <w:jc w:val="center"/>
            </w:pPr>
            <w:r w:rsidRPr="003D7E19">
              <w:t>4</w:t>
            </w:r>
            <w:r w:rsidR="003D7E19">
              <w:t>.</w:t>
            </w:r>
          </w:p>
        </w:tc>
        <w:tc>
          <w:tcPr>
            <w:tcW w:w="1458" w:type="pct"/>
          </w:tcPr>
          <w:p w:rsidR="00BD17F7" w:rsidRPr="003D7E19" w:rsidRDefault="00833601" w:rsidP="002F020F">
            <w:r w:rsidRPr="003D7E19">
              <w:t>Полуботко А.А.</w:t>
            </w:r>
          </w:p>
        </w:tc>
        <w:tc>
          <w:tcPr>
            <w:tcW w:w="3125" w:type="pct"/>
          </w:tcPr>
          <w:p w:rsidR="00FE14F6" w:rsidRDefault="0008646B" w:rsidP="002F020F">
            <w:proofErr w:type="gramStart"/>
            <w:r w:rsidRPr="003D7E19">
              <w:t xml:space="preserve">старший </w:t>
            </w:r>
            <w:r w:rsidR="00BD17F7" w:rsidRPr="003D7E19">
              <w:t xml:space="preserve">помощник начальника отделения (подготовки и призыва граждан на военную службу) </w:t>
            </w:r>
            <w:r w:rsidR="00D8513B" w:rsidRPr="003D7E19">
              <w:t>(по профессио</w:t>
            </w:r>
            <w:r w:rsidR="00FE14F6">
              <w:t>-</w:t>
            </w:r>
            <w:r w:rsidR="00D8513B" w:rsidRPr="003D7E19">
              <w:t xml:space="preserve">нальному психологическому отбору) </w:t>
            </w:r>
            <w:r w:rsidR="00BD17F7" w:rsidRPr="003D7E19">
              <w:t>военного комиссариата (городов Унеча</w:t>
            </w:r>
            <w:r w:rsidR="00D8513B" w:rsidRPr="003D7E19">
              <w:t xml:space="preserve"> и</w:t>
            </w:r>
            <w:r w:rsidR="00BD17F7" w:rsidRPr="003D7E19">
              <w:t xml:space="preserve"> Мгл</w:t>
            </w:r>
            <w:r w:rsidR="00FE14F6">
              <w:t>ин, Унечского</w:t>
            </w:r>
            <w:proofErr w:type="gramEnd"/>
          </w:p>
          <w:p w:rsidR="00BD17F7" w:rsidRPr="003D7E19" w:rsidRDefault="00BD17F7" w:rsidP="002F020F">
            <w:r w:rsidRPr="003D7E19">
              <w:t>и Мглинского районов Брянской области)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B138B5" w:rsidP="002F020F">
            <w:pPr>
              <w:jc w:val="center"/>
            </w:pPr>
            <w:r w:rsidRPr="003D7E19">
              <w:t>5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0A6BE1" w:rsidP="002F020F">
            <w:r w:rsidRPr="003D7E19">
              <w:t>Летяго М.В.</w:t>
            </w:r>
          </w:p>
        </w:tc>
        <w:tc>
          <w:tcPr>
            <w:tcW w:w="3125" w:type="pct"/>
          </w:tcPr>
          <w:p w:rsidR="00B138B5" w:rsidRPr="003D7E19" w:rsidRDefault="00B138B5" w:rsidP="002F020F">
            <w:r w:rsidRPr="003D7E19">
              <w:t>врач</w:t>
            </w:r>
            <w:r w:rsidR="00537EED" w:rsidRPr="003D7E19">
              <w:t xml:space="preserve">, руководящий работой по </w:t>
            </w:r>
            <w:proofErr w:type="gramStart"/>
            <w:r w:rsidR="00537EED" w:rsidRPr="003D7E19">
              <w:t>медицинскому</w:t>
            </w:r>
            <w:proofErr w:type="gramEnd"/>
            <w:r w:rsidR="00537EED" w:rsidRPr="003D7E19">
              <w:t xml:space="preserve"> освиде</w:t>
            </w:r>
            <w:r w:rsidR="00FE14F6">
              <w:t>-</w:t>
            </w:r>
            <w:r w:rsidR="00537EED" w:rsidRPr="003D7E19">
              <w:t xml:space="preserve">тельствованию граждан </w:t>
            </w:r>
            <w:r w:rsidR="00C507BF" w:rsidRPr="003D7E19">
              <w:t>при ППГВУ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B138B5" w:rsidP="002F020F">
            <w:pPr>
              <w:jc w:val="center"/>
            </w:pPr>
            <w:r w:rsidRPr="003D7E19">
              <w:t>6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C507BF" w:rsidP="002F020F">
            <w:r w:rsidRPr="003D7E19">
              <w:t>Крюков С. Б.</w:t>
            </w:r>
          </w:p>
        </w:tc>
        <w:tc>
          <w:tcPr>
            <w:tcW w:w="3125" w:type="pct"/>
          </w:tcPr>
          <w:p w:rsidR="00B138B5" w:rsidRPr="003D7E19" w:rsidRDefault="00C507BF" w:rsidP="002F020F">
            <w:r w:rsidRPr="003D7E19">
              <w:t>врач-хирург</w:t>
            </w:r>
          </w:p>
        </w:tc>
      </w:tr>
      <w:tr w:rsidR="00833601" w:rsidRPr="003D7E19" w:rsidTr="003D7E19">
        <w:tc>
          <w:tcPr>
            <w:tcW w:w="417" w:type="pct"/>
          </w:tcPr>
          <w:p w:rsidR="00D8513B" w:rsidRPr="003D7E19" w:rsidRDefault="00D8513B" w:rsidP="002F020F">
            <w:pPr>
              <w:jc w:val="center"/>
            </w:pPr>
            <w:r w:rsidRPr="003D7E19">
              <w:t>7</w:t>
            </w:r>
            <w:r w:rsidR="003D7E19">
              <w:t>.</w:t>
            </w:r>
          </w:p>
        </w:tc>
        <w:tc>
          <w:tcPr>
            <w:tcW w:w="1458" w:type="pct"/>
          </w:tcPr>
          <w:p w:rsidR="00D8513B" w:rsidRPr="003D7E19" w:rsidRDefault="00D8513B" w:rsidP="002F020F">
            <w:r w:rsidRPr="003D7E19">
              <w:t>Летяго М.В.</w:t>
            </w:r>
          </w:p>
        </w:tc>
        <w:tc>
          <w:tcPr>
            <w:tcW w:w="3125" w:type="pct"/>
          </w:tcPr>
          <w:p w:rsidR="00D8513B" w:rsidRPr="003D7E19" w:rsidRDefault="00D8513B" w:rsidP="002F020F">
            <w:r w:rsidRPr="003D7E19">
              <w:t>врач-терапевт</w:t>
            </w:r>
          </w:p>
        </w:tc>
      </w:tr>
      <w:tr w:rsidR="00833601" w:rsidRPr="003D7E19" w:rsidTr="003D7E19">
        <w:tc>
          <w:tcPr>
            <w:tcW w:w="417" w:type="pct"/>
          </w:tcPr>
          <w:p w:rsidR="00C507BF" w:rsidRPr="003D7E19" w:rsidRDefault="00D8513B" w:rsidP="002F020F">
            <w:pPr>
              <w:jc w:val="center"/>
            </w:pPr>
            <w:r w:rsidRPr="003D7E19">
              <w:t>8</w:t>
            </w:r>
            <w:r w:rsidR="003D7E19">
              <w:t>.</w:t>
            </w:r>
          </w:p>
        </w:tc>
        <w:tc>
          <w:tcPr>
            <w:tcW w:w="1458" w:type="pct"/>
          </w:tcPr>
          <w:p w:rsidR="00C507BF" w:rsidRPr="003D7E19" w:rsidRDefault="00655B27" w:rsidP="002F020F">
            <w:r w:rsidRPr="003D7E19">
              <w:t>Горбатенко Е.А.</w:t>
            </w:r>
          </w:p>
        </w:tc>
        <w:tc>
          <w:tcPr>
            <w:tcW w:w="3125" w:type="pct"/>
          </w:tcPr>
          <w:p w:rsidR="00C507BF" w:rsidRPr="003D7E19" w:rsidRDefault="00C507BF" w:rsidP="002F020F">
            <w:r w:rsidRPr="003D7E19">
              <w:t>врач-невролог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D8513B" w:rsidP="002F020F">
            <w:pPr>
              <w:jc w:val="center"/>
            </w:pPr>
            <w:r w:rsidRPr="003D7E19">
              <w:t>9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655B27" w:rsidP="002F020F">
            <w:r w:rsidRPr="003D7E19">
              <w:t>Позднякова Н.В.</w:t>
            </w:r>
          </w:p>
        </w:tc>
        <w:tc>
          <w:tcPr>
            <w:tcW w:w="3125" w:type="pct"/>
          </w:tcPr>
          <w:p w:rsidR="00B138B5" w:rsidRPr="003D7E19" w:rsidRDefault="00B138B5" w:rsidP="002F020F">
            <w:r w:rsidRPr="003D7E19">
              <w:t>врач-психиатр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D8513B" w:rsidP="002F020F">
            <w:pPr>
              <w:jc w:val="center"/>
            </w:pPr>
            <w:r w:rsidRPr="003D7E19">
              <w:t>10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546FFC" w:rsidP="002F020F">
            <w:r w:rsidRPr="003D7E19">
              <w:t>Гапизов К.М.</w:t>
            </w:r>
          </w:p>
        </w:tc>
        <w:tc>
          <w:tcPr>
            <w:tcW w:w="3125" w:type="pct"/>
          </w:tcPr>
          <w:p w:rsidR="00B138B5" w:rsidRPr="003D7E19" w:rsidRDefault="00B138B5" w:rsidP="002F020F">
            <w:r w:rsidRPr="003D7E19">
              <w:t>врач-</w:t>
            </w:r>
            <w:r w:rsidR="00546FFC" w:rsidRPr="003D7E19">
              <w:t>офтальмолог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D8513B" w:rsidP="002F020F">
            <w:pPr>
              <w:jc w:val="center"/>
            </w:pPr>
            <w:r w:rsidRPr="003D7E19">
              <w:lastRenderedPageBreak/>
              <w:t>11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546FFC" w:rsidP="002F020F">
            <w:r w:rsidRPr="003D7E19">
              <w:t>Ганусенко Е.П.</w:t>
            </w:r>
          </w:p>
        </w:tc>
        <w:tc>
          <w:tcPr>
            <w:tcW w:w="3125" w:type="pct"/>
          </w:tcPr>
          <w:p w:rsidR="00B138B5" w:rsidRPr="003D7E19" w:rsidRDefault="00B138B5" w:rsidP="002F020F">
            <w:r w:rsidRPr="003D7E19">
              <w:t>врач-отоларинголог</w:t>
            </w:r>
          </w:p>
        </w:tc>
      </w:tr>
      <w:tr w:rsidR="00833601" w:rsidRPr="003D7E19" w:rsidTr="003D7E19">
        <w:tc>
          <w:tcPr>
            <w:tcW w:w="417" w:type="pct"/>
          </w:tcPr>
          <w:p w:rsidR="00B138B5" w:rsidRPr="003D7E19" w:rsidRDefault="00D8513B" w:rsidP="002F020F">
            <w:pPr>
              <w:jc w:val="center"/>
            </w:pPr>
            <w:r w:rsidRPr="003D7E19">
              <w:t>12</w:t>
            </w:r>
            <w:r w:rsidR="003D7E19">
              <w:t>.</w:t>
            </w:r>
          </w:p>
        </w:tc>
        <w:tc>
          <w:tcPr>
            <w:tcW w:w="1458" w:type="pct"/>
          </w:tcPr>
          <w:p w:rsidR="00B138B5" w:rsidRPr="003D7E19" w:rsidRDefault="000A6BE1" w:rsidP="002F020F">
            <w:r w:rsidRPr="003D7E19">
              <w:t>Осадчая О.Н.</w:t>
            </w:r>
          </w:p>
        </w:tc>
        <w:tc>
          <w:tcPr>
            <w:tcW w:w="3125" w:type="pct"/>
          </w:tcPr>
          <w:p w:rsidR="00B138B5" w:rsidRPr="003D7E19" w:rsidRDefault="00B138B5" w:rsidP="002F020F">
            <w:r w:rsidRPr="003D7E19">
              <w:t>врач-дермато</w:t>
            </w:r>
            <w:r w:rsidR="00F37F63" w:rsidRPr="003D7E19">
              <w:t>венеролог</w:t>
            </w:r>
            <w:r w:rsidR="00D8513B" w:rsidRPr="003D7E19">
              <w:t xml:space="preserve"> </w:t>
            </w:r>
          </w:p>
        </w:tc>
      </w:tr>
      <w:tr w:rsidR="00833601" w:rsidRPr="003D7E19" w:rsidTr="003D7E19">
        <w:tc>
          <w:tcPr>
            <w:tcW w:w="417" w:type="pct"/>
          </w:tcPr>
          <w:p w:rsidR="00395EB7" w:rsidRPr="003D7E19" w:rsidRDefault="00D8513B" w:rsidP="002F020F">
            <w:pPr>
              <w:jc w:val="center"/>
            </w:pPr>
            <w:r w:rsidRPr="003D7E19">
              <w:t>13</w:t>
            </w:r>
            <w:r w:rsidR="003D7E19">
              <w:t>.</w:t>
            </w:r>
          </w:p>
        </w:tc>
        <w:tc>
          <w:tcPr>
            <w:tcW w:w="1458" w:type="pct"/>
          </w:tcPr>
          <w:p w:rsidR="00395EB7" w:rsidRPr="003D7E19" w:rsidRDefault="00655B27" w:rsidP="002F020F">
            <w:r w:rsidRPr="003D7E19">
              <w:t>Балесная Я.В.</w:t>
            </w:r>
          </w:p>
        </w:tc>
        <w:tc>
          <w:tcPr>
            <w:tcW w:w="3125" w:type="pct"/>
          </w:tcPr>
          <w:p w:rsidR="00395EB7" w:rsidRPr="003D7E19" w:rsidRDefault="00395EB7" w:rsidP="002F020F">
            <w:r w:rsidRPr="003D7E19">
              <w:t>врач-стоматолог</w:t>
            </w:r>
            <w:r w:rsidR="00D8513B" w:rsidRPr="003D7E19">
              <w:t xml:space="preserve"> </w:t>
            </w:r>
          </w:p>
        </w:tc>
      </w:tr>
    </w:tbl>
    <w:p w:rsidR="00974E10" w:rsidRPr="002F020F" w:rsidRDefault="007F192F" w:rsidP="00FE14F6">
      <w:pPr>
        <w:ind w:firstLine="709"/>
        <w:jc w:val="both"/>
        <w:rPr>
          <w:sz w:val="28"/>
          <w:szCs w:val="28"/>
        </w:rPr>
      </w:pPr>
      <w:r w:rsidRPr="002F020F">
        <w:rPr>
          <w:sz w:val="28"/>
          <w:szCs w:val="28"/>
        </w:rPr>
        <w:t>резервный состав: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798"/>
        <w:gridCol w:w="2791"/>
        <w:gridCol w:w="5981"/>
      </w:tblGrid>
      <w:tr w:rsidR="0001349E" w:rsidRPr="00FE14F6" w:rsidTr="00FE14F6">
        <w:tc>
          <w:tcPr>
            <w:tcW w:w="417" w:type="pct"/>
          </w:tcPr>
          <w:p w:rsidR="004E5495" w:rsidRPr="00FE14F6" w:rsidRDefault="00FE14F6" w:rsidP="002F020F">
            <w:pPr>
              <w:jc w:val="center"/>
            </w:pPr>
            <w:r w:rsidRPr="00FE14F6">
              <w:t>№ п</w:t>
            </w:r>
            <w:r w:rsidR="004E5495" w:rsidRPr="00FE14F6">
              <w:t>п</w:t>
            </w:r>
          </w:p>
        </w:tc>
        <w:tc>
          <w:tcPr>
            <w:tcW w:w="1458" w:type="pct"/>
          </w:tcPr>
          <w:p w:rsidR="004E5495" w:rsidRPr="00FE14F6" w:rsidRDefault="004E5495" w:rsidP="002F020F">
            <w:pPr>
              <w:jc w:val="center"/>
            </w:pPr>
            <w:r w:rsidRPr="00FE14F6">
              <w:t>Ф.И.О.</w:t>
            </w:r>
          </w:p>
        </w:tc>
        <w:tc>
          <w:tcPr>
            <w:tcW w:w="3125" w:type="pct"/>
          </w:tcPr>
          <w:p w:rsidR="004E5495" w:rsidRPr="00FE14F6" w:rsidRDefault="004E5495" w:rsidP="002F020F">
            <w:pPr>
              <w:jc w:val="center"/>
            </w:pPr>
            <w:r w:rsidRPr="00FE14F6">
              <w:t>Должность</w:t>
            </w:r>
          </w:p>
        </w:tc>
      </w:tr>
      <w:tr w:rsidR="0001349E" w:rsidRPr="00FE14F6" w:rsidTr="00FE14F6">
        <w:trPr>
          <w:trHeight w:val="178"/>
        </w:trPr>
        <w:tc>
          <w:tcPr>
            <w:tcW w:w="417" w:type="pct"/>
          </w:tcPr>
          <w:p w:rsidR="00B86057" w:rsidRPr="00FE14F6" w:rsidRDefault="00B86057" w:rsidP="002F020F">
            <w:pPr>
              <w:jc w:val="center"/>
            </w:pPr>
            <w:r w:rsidRPr="00FE14F6">
              <w:t>1</w:t>
            </w:r>
            <w:r w:rsidR="00FE14F6">
              <w:t>.</w:t>
            </w:r>
          </w:p>
        </w:tc>
        <w:tc>
          <w:tcPr>
            <w:tcW w:w="1458" w:type="pct"/>
          </w:tcPr>
          <w:p w:rsidR="00B86057" w:rsidRPr="00FE14F6" w:rsidRDefault="0001349E" w:rsidP="002F020F">
            <w:r w:rsidRPr="00FE14F6">
              <w:t>Семченко Н.Н.</w:t>
            </w:r>
          </w:p>
        </w:tc>
        <w:tc>
          <w:tcPr>
            <w:tcW w:w="3125" w:type="pct"/>
          </w:tcPr>
          <w:p w:rsidR="00B86057" w:rsidRPr="00FE14F6" w:rsidRDefault="00B86057" w:rsidP="002F020F">
            <w:r w:rsidRPr="00FE14F6">
              <w:t>начальник отделения (</w:t>
            </w:r>
            <w:r w:rsidR="001E3918" w:rsidRPr="00FE14F6">
              <w:t>подготовки и призыва граждан на военную службу</w:t>
            </w:r>
            <w:r w:rsidRPr="00FE14F6">
              <w:t>) военн</w:t>
            </w:r>
            <w:r w:rsidR="000976EF" w:rsidRPr="00FE14F6">
              <w:t>ого комиссариата (городов Унеча и</w:t>
            </w:r>
            <w:r w:rsidRPr="00FE14F6">
              <w:t xml:space="preserve"> Мглин, Унечского и Мглинского районов Брянской области), председатель комиссии</w:t>
            </w:r>
          </w:p>
        </w:tc>
      </w:tr>
      <w:tr w:rsidR="0001349E" w:rsidRPr="00FE14F6" w:rsidTr="00FE14F6">
        <w:tc>
          <w:tcPr>
            <w:tcW w:w="417" w:type="pct"/>
          </w:tcPr>
          <w:p w:rsidR="00005ADE" w:rsidRPr="00FE14F6" w:rsidRDefault="00005ADE" w:rsidP="002F020F">
            <w:pPr>
              <w:jc w:val="center"/>
            </w:pPr>
            <w:r w:rsidRPr="00FE14F6">
              <w:t>2</w:t>
            </w:r>
            <w:r w:rsidR="00FE14F6">
              <w:t>.</w:t>
            </w:r>
          </w:p>
        </w:tc>
        <w:tc>
          <w:tcPr>
            <w:tcW w:w="1458" w:type="pct"/>
          </w:tcPr>
          <w:p w:rsidR="00005ADE" w:rsidRPr="00FE14F6" w:rsidRDefault="00005ADE" w:rsidP="002F020F">
            <w:r w:rsidRPr="00FE14F6">
              <w:t>Ж</w:t>
            </w:r>
            <w:r w:rsidR="006D2C79" w:rsidRPr="00FE14F6">
              <w:t>орова И.А.</w:t>
            </w:r>
          </w:p>
        </w:tc>
        <w:tc>
          <w:tcPr>
            <w:tcW w:w="3125" w:type="pct"/>
          </w:tcPr>
          <w:p w:rsidR="00005ADE" w:rsidRPr="00FE14F6" w:rsidRDefault="00005ADE" w:rsidP="0027301F">
            <w:r w:rsidRPr="00FE14F6">
              <w:t>медицинская сестра</w:t>
            </w:r>
            <w:r w:rsidR="006D2C79" w:rsidRPr="00FE14F6">
              <w:t xml:space="preserve"> </w:t>
            </w:r>
            <w:r w:rsidR="000976EF" w:rsidRPr="00FE14F6">
              <w:t xml:space="preserve">ГБУЗ </w:t>
            </w:r>
            <w:r w:rsidR="006D2C79" w:rsidRPr="00FE14F6">
              <w:t>Мглинская</w:t>
            </w:r>
            <w:r w:rsidRPr="00FE14F6">
              <w:t xml:space="preserve"> ЦРБ, секретарь комиссии</w:t>
            </w:r>
            <w:r w:rsidR="001E3918" w:rsidRPr="00FE14F6">
              <w:t xml:space="preserve"> </w:t>
            </w:r>
            <w:r w:rsidR="000A6BE1" w:rsidRPr="00FE14F6">
              <w:t>по первоначальной постановке на воинский уч</w:t>
            </w:r>
            <w:r w:rsidR="0027301F">
              <w:t>е</w:t>
            </w:r>
            <w:r w:rsidR="000A6BE1" w:rsidRPr="00FE14F6">
              <w:t>т</w:t>
            </w:r>
          </w:p>
        </w:tc>
      </w:tr>
      <w:tr w:rsidR="0001349E" w:rsidRPr="00FE14F6" w:rsidTr="00FE14F6">
        <w:tc>
          <w:tcPr>
            <w:tcW w:w="417" w:type="pct"/>
          </w:tcPr>
          <w:p w:rsidR="004A7085" w:rsidRPr="00FE14F6" w:rsidRDefault="004A7085" w:rsidP="002F020F">
            <w:pPr>
              <w:jc w:val="center"/>
            </w:pPr>
            <w:r w:rsidRPr="00FE14F6">
              <w:t>3</w:t>
            </w:r>
            <w:r w:rsidR="00FE14F6">
              <w:t>.</w:t>
            </w:r>
          </w:p>
        </w:tc>
        <w:tc>
          <w:tcPr>
            <w:tcW w:w="1458" w:type="pct"/>
          </w:tcPr>
          <w:p w:rsidR="004A7085" w:rsidRPr="00FE14F6" w:rsidRDefault="00A94F71" w:rsidP="002F020F">
            <w:r w:rsidRPr="00FE14F6">
              <w:t>Ермаков С.Д.</w:t>
            </w:r>
          </w:p>
        </w:tc>
        <w:tc>
          <w:tcPr>
            <w:tcW w:w="3125" w:type="pct"/>
          </w:tcPr>
          <w:p w:rsidR="004A7085" w:rsidRPr="00FE14F6" w:rsidRDefault="00F0247A" w:rsidP="002F020F">
            <w:r w:rsidRPr="00FE14F6">
              <w:t xml:space="preserve">методист Мглинского районного отдела </w:t>
            </w:r>
            <w:r w:rsidR="004A7085" w:rsidRPr="00FE14F6">
              <w:t>образования, представитель администрации</w:t>
            </w:r>
            <w:r w:rsidR="000A6BE1" w:rsidRPr="00FE14F6">
              <w:t xml:space="preserve"> Мглинского района</w:t>
            </w:r>
          </w:p>
        </w:tc>
      </w:tr>
      <w:tr w:rsidR="0001349E" w:rsidRPr="00FE14F6" w:rsidTr="00FE14F6">
        <w:tc>
          <w:tcPr>
            <w:tcW w:w="417" w:type="pct"/>
          </w:tcPr>
          <w:p w:rsidR="0001349E" w:rsidRPr="00FE14F6" w:rsidRDefault="0001349E" w:rsidP="002F020F">
            <w:pPr>
              <w:jc w:val="center"/>
            </w:pPr>
            <w:r w:rsidRPr="00FE14F6">
              <w:t>4</w:t>
            </w:r>
            <w:r w:rsidR="00FE14F6">
              <w:t>.</w:t>
            </w:r>
          </w:p>
        </w:tc>
        <w:tc>
          <w:tcPr>
            <w:tcW w:w="1458" w:type="pct"/>
          </w:tcPr>
          <w:p w:rsidR="0001349E" w:rsidRPr="00FE14F6" w:rsidRDefault="0001349E" w:rsidP="002F020F">
            <w:r w:rsidRPr="00FE14F6">
              <w:t>Ноздря С.Н.</w:t>
            </w:r>
          </w:p>
        </w:tc>
        <w:tc>
          <w:tcPr>
            <w:tcW w:w="3125" w:type="pct"/>
          </w:tcPr>
          <w:p w:rsidR="0027301F" w:rsidRDefault="0001349E" w:rsidP="002F020F">
            <w:proofErr w:type="gramStart"/>
            <w:r w:rsidRPr="00FE14F6">
              <w:t>помощник н</w:t>
            </w:r>
            <w:r w:rsidR="0027301F">
              <w:t>ачальника отделения (подготовки</w:t>
            </w:r>
            <w:proofErr w:type="gramEnd"/>
          </w:p>
          <w:p w:rsidR="0027301F" w:rsidRDefault="0001349E" w:rsidP="002F020F">
            <w:r w:rsidRPr="00FE14F6">
              <w:t>и призыва граждан на военную службу) военного комиссариата (городов Ун</w:t>
            </w:r>
            <w:r w:rsidR="0027301F">
              <w:t>еча и Мглин, Унечского</w:t>
            </w:r>
          </w:p>
          <w:p w:rsidR="00AD205B" w:rsidRPr="00FE14F6" w:rsidRDefault="0001349E" w:rsidP="002F020F">
            <w:r w:rsidRPr="00FE14F6">
              <w:t>и Мглинского районов Брянской области</w:t>
            </w:r>
          </w:p>
        </w:tc>
      </w:tr>
      <w:tr w:rsidR="0001349E" w:rsidRPr="00FE14F6" w:rsidTr="00FE14F6">
        <w:tc>
          <w:tcPr>
            <w:tcW w:w="417" w:type="pct"/>
          </w:tcPr>
          <w:p w:rsidR="004A7085" w:rsidRPr="00FE14F6" w:rsidRDefault="004A7085" w:rsidP="002F020F">
            <w:pPr>
              <w:jc w:val="center"/>
            </w:pPr>
            <w:r w:rsidRPr="00FE14F6">
              <w:t>5</w:t>
            </w:r>
            <w:r w:rsidR="00FE14F6">
              <w:t>.</w:t>
            </w:r>
          </w:p>
        </w:tc>
        <w:tc>
          <w:tcPr>
            <w:tcW w:w="1458" w:type="pct"/>
          </w:tcPr>
          <w:p w:rsidR="004A7085" w:rsidRPr="00FE14F6" w:rsidRDefault="004E1770" w:rsidP="002F020F">
            <w:r w:rsidRPr="00FE14F6">
              <w:t>Куприянов А.В.</w:t>
            </w:r>
          </w:p>
        </w:tc>
        <w:tc>
          <w:tcPr>
            <w:tcW w:w="3125" w:type="pct"/>
          </w:tcPr>
          <w:p w:rsidR="004A7085" w:rsidRPr="00FE14F6" w:rsidRDefault="00537EED" w:rsidP="002F020F">
            <w:r w:rsidRPr="00FE14F6">
              <w:t xml:space="preserve">врач, руководящий работой по </w:t>
            </w:r>
            <w:proofErr w:type="gramStart"/>
            <w:r w:rsidRPr="00FE14F6">
              <w:t>медицинскому</w:t>
            </w:r>
            <w:proofErr w:type="gramEnd"/>
            <w:r w:rsidRPr="00FE14F6">
              <w:t xml:space="preserve"> освидет</w:t>
            </w:r>
            <w:r w:rsidR="0027301F">
              <w:t>-</w:t>
            </w:r>
            <w:r w:rsidRPr="00FE14F6">
              <w:t>ельствованию граждан по первоначальной постановке на воинский учет</w:t>
            </w:r>
          </w:p>
        </w:tc>
      </w:tr>
      <w:tr w:rsidR="0001349E" w:rsidRPr="00FE14F6" w:rsidTr="00FE14F6">
        <w:tc>
          <w:tcPr>
            <w:tcW w:w="417" w:type="pct"/>
          </w:tcPr>
          <w:p w:rsidR="000976EF" w:rsidRPr="00FE14F6" w:rsidRDefault="00614FBD" w:rsidP="002F020F">
            <w:pPr>
              <w:jc w:val="center"/>
            </w:pPr>
            <w:r w:rsidRPr="00FE14F6">
              <w:t>6</w:t>
            </w:r>
            <w:r w:rsidR="00FE14F6">
              <w:t>.</w:t>
            </w:r>
          </w:p>
        </w:tc>
        <w:tc>
          <w:tcPr>
            <w:tcW w:w="1458" w:type="pct"/>
          </w:tcPr>
          <w:p w:rsidR="000976EF" w:rsidRPr="00FE14F6" w:rsidRDefault="000976EF" w:rsidP="002F020F">
            <w:r w:rsidRPr="00FE14F6">
              <w:t>Куприянов А.В.</w:t>
            </w:r>
          </w:p>
        </w:tc>
        <w:tc>
          <w:tcPr>
            <w:tcW w:w="3125" w:type="pct"/>
          </w:tcPr>
          <w:p w:rsidR="000976EF" w:rsidRPr="00FE14F6" w:rsidRDefault="000976EF" w:rsidP="002F020F">
            <w:r w:rsidRPr="00FE14F6">
              <w:t>врач-хирург</w:t>
            </w:r>
          </w:p>
        </w:tc>
      </w:tr>
      <w:tr w:rsidR="0001349E" w:rsidRPr="00FE14F6" w:rsidTr="00FE14F6">
        <w:tc>
          <w:tcPr>
            <w:tcW w:w="417" w:type="pct"/>
          </w:tcPr>
          <w:p w:rsidR="004A7085" w:rsidRPr="00FE14F6" w:rsidRDefault="00614FBD" w:rsidP="002F020F">
            <w:pPr>
              <w:jc w:val="center"/>
            </w:pPr>
            <w:r w:rsidRPr="00FE14F6">
              <w:t>7</w:t>
            </w:r>
            <w:r w:rsidR="00FE14F6">
              <w:t>.</w:t>
            </w:r>
          </w:p>
        </w:tc>
        <w:tc>
          <w:tcPr>
            <w:tcW w:w="1458" w:type="pct"/>
          </w:tcPr>
          <w:p w:rsidR="004A7085" w:rsidRPr="00FE14F6" w:rsidRDefault="006D2C79" w:rsidP="002F020F">
            <w:r w:rsidRPr="00FE14F6">
              <w:t>Авраменко В.Н.</w:t>
            </w:r>
          </w:p>
        </w:tc>
        <w:tc>
          <w:tcPr>
            <w:tcW w:w="3125" w:type="pct"/>
          </w:tcPr>
          <w:p w:rsidR="004A7085" w:rsidRPr="00FE14F6" w:rsidRDefault="004A7085" w:rsidP="002F020F">
            <w:r w:rsidRPr="00FE14F6">
              <w:t>врач-</w:t>
            </w:r>
            <w:r w:rsidR="004E1770" w:rsidRPr="00FE14F6">
              <w:t>педиатр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8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Куприянова М.В.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 xml:space="preserve">врач-невролог 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9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Левшенков А.М.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 xml:space="preserve">врач-психиатр 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10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Судаков П.С.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 xml:space="preserve">врач-офтальмолог 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11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Ганусенко Е.П.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>врач-отоларинголог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12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Осадчая О.Н.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 xml:space="preserve">врач-дерматовенеролог </w:t>
            </w:r>
          </w:p>
        </w:tc>
      </w:tr>
      <w:tr w:rsidR="0001349E" w:rsidRPr="00FE14F6" w:rsidTr="00FE14F6">
        <w:tc>
          <w:tcPr>
            <w:tcW w:w="417" w:type="pct"/>
          </w:tcPr>
          <w:p w:rsidR="00614FBD" w:rsidRPr="00FE14F6" w:rsidRDefault="00614FBD" w:rsidP="002F020F">
            <w:pPr>
              <w:jc w:val="center"/>
            </w:pPr>
            <w:r w:rsidRPr="00FE14F6">
              <w:t>13</w:t>
            </w:r>
            <w:r w:rsidR="00FE14F6">
              <w:t>.</w:t>
            </w:r>
          </w:p>
        </w:tc>
        <w:tc>
          <w:tcPr>
            <w:tcW w:w="1458" w:type="pct"/>
          </w:tcPr>
          <w:p w:rsidR="00614FBD" w:rsidRPr="00FE14F6" w:rsidRDefault="00614FBD" w:rsidP="002F020F">
            <w:r w:rsidRPr="00FE14F6">
              <w:t>Левшенкова Е.С.</w:t>
            </w:r>
          </w:p>
        </w:tc>
        <w:tc>
          <w:tcPr>
            <w:tcW w:w="3125" w:type="pct"/>
          </w:tcPr>
          <w:p w:rsidR="00614FBD" w:rsidRPr="00FE14F6" w:rsidRDefault="00614FBD" w:rsidP="002F020F">
            <w:r w:rsidRPr="00FE14F6">
              <w:t xml:space="preserve">врач-стоматолог </w:t>
            </w:r>
          </w:p>
        </w:tc>
      </w:tr>
    </w:tbl>
    <w:p w:rsidR="008160BB" w:rsidRPr="002F020F" w:rsidRDefault="008160BB" w:rsidP="0027301F">
      <w:pPr>
        <w:rPr>
          <w:sz w:val="20"/>
          <w:szCs w:val="20"/>
        </w:rPr>
      </w:pPr>
    </w:p>
    <w:sectPr w:rsidR="008160BB" w:rsidRPr="002F020F" w:rsidSect="00173629"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C3" w:rsidRDefault="007732C3">
      <w:r>
        <w:separator/>
      </w:r>
    </w:p>
  </w:endnote>
  <w:endnote w:type="continuationSeparator" w:id="0">
    <w:p w:rsidR="007732C3" w:rsidRDefault="0077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3" w:rsidRDefault="00C72BE3" w:rsidP="00392DD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2BE3" w:rsidRDefault="00C72BE3" w:rsidP="00D76EE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3" w:rsidRDefault="00C72BE3" w:rsidP="00AD3119">
    <w:pPr>
      <w:pStyle w:val="a3"/>
      <w:tabs>
        <w:tab w:val="clear" w:pos="4677"/>
        <w:tab w:val="clear" w:pos="9355"/>
        <w:tab w:val="left" w:pos="5979"/>
      </w:tabs>
    </w:pPr>
  </w:p>
  <w:p w:rsidR="00C72BE3" w:rsidRDefault="00C72BE3" w:rsidP="00E36F70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C3" w:rsidRDefault="007732C3">
      <w:r>
        <w:separator/>
      </w:r>
    </w:p>
  </w:footnote>
  <w:footnote w:type="continuationSeparator" w:id="0">
    <w:p w:rsidR="007732C3" w:rsidRDefault="00773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049441"/>
      <w:docPartObj>
        <w:docPartGallery w:val="Page Numbers (Top of Page)"/>
        <w:docPartUnique/>
      </w:docPartObj>
    </w:sdtPr>
    <w:sdtEndPr/>
    <w:sdtContent>
      <w:p w:rsidR="00C72BE3" w:rsidRDefault="00C72BE3" w:rsidP="004D0A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3F">
          <w:rPr>
            <w:noProof/>
          </w:rPr>
          <w:t>36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0000006"/>
    <w:multiLevelType w:val="multilevel"/>
    <w:tmpl w:val="00000006"/>
    <w:name w:val="WW8Num6"/>
    <w:lvl w:ilvl="0">
      <w:start w:val="3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25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.%2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.%3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.%4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.%5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.%6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.%7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.%8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.%9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000000A"/>
    <w:multiLevelType w:val="multilevel"/>
    <w:tmpl w:val="0000000A"/>
    <w:name w:val="WW8Num1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8">
    <w:nsid w:val="023D7AA7"/>
    <w:multiLevelType w:val="singleLevel"/>
    <w:tmpl w:val="5F88724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9">
    <w:nsid w:val="05BC3650"/>
    <w:multiLevelType w:val="hybridMultilevel"/>
    <w:tmpl w:val="5688F260"/>
    <w:lvl w:ilvl="0" w:tplc="21786A1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604504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9625D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7A2E6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21839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B9AF71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69A316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9FE324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910CD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07335D86"/>
    <w:multiLevelType w:val="hybridMultilevel"/>
    <w:tmpl w:val="D8EA44F6"/>
    <w:lvl w:ilvl="0" w:tplc="EFDC5CDA">
      <w:start w:val="3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E4E2AD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B8415C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B4C64A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ACCB8E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E9C46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3C4897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DDE5E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845E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0FF314DF"/>
    <w:multiLevelType w:val="multilevel"/>
    <w:tmpl w:val="00000003"/>
    <w:lvl w:ilvl="0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6C70C95"/>
    <w:multiLevelType w:val="multilevel"/>
    <w:tmpl w:val="EA7428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13">
    <w:nsid w:val="189260E2"/>
    <w:multiLevelType w:val="hybridMultilevel"/>
    <w:tmpl w:val="D90E90F2"/>
    <w:lvl w:ilvl="0" w:tplc="5252A5FA">
      <w:start w:val="2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A1C27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3F4982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37079C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1B2ED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65E960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65AD66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EBCDF5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38FE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0D67255"/>
    <w:multiLevelType w:val="hybridMultilevel"/>
    <w:tmpl w:val="425417B4"/>
    <w:lvl w:ilvl="0" w:tplc="4E381CD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3D6D93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2B82C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3829D1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0B87A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896F21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19AD6B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C638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81268F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7342F2B"/>
    <w:multiLevelType w:val="multilevel"/>
    <w:tmpl w:val="00000002"/>
    <w:lvl w:ilvl="0">
      <w:start w:val="2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53B2F63"/>
    <w:multiLevelType w:val="hybridMultilevel"/>
    <w:tmpl w:val="76504914"/>
    <w:lvl w:ilvl="0" w:tplc="102CEC7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21A2DE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6248DB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A72B1A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7490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52C0C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D54B01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C6E16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CD4E05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CAB0D87"/>
    <w:multiLevelType w:val="hybridMultilevel"/>
    <w:tmpl w:val="31AE6BD6"/>
    <w:lvl w:ilvl="0" w:tplc="AD702D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1DACBD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412650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8B8361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682612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7CEBA6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BA279A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90ED6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60CB1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5265A9D"/>
    <w:multiLevelType w:val="hybridMultilevel"/>
    <w:tmpl w:val="ABCEA9C4"/>
    <w:lvl w:ilvl="0" w:tplc="28744D6C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9C8AB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88E60C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0D84F8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65407D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8B4ABF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6443E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598A73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012587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3C24CBD"/>
    <w:multiLevelType w:val="hybridMultilevel"/>
    <w:tmpl w:val="9244DF8E"/>
    <w:lvl w:ilvl="0" w:tplc="18DAD41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2F4312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AB411E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9CE4D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7D0D5A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1EA63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BEEE64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2DA25D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4FAE50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2CD02E3"/>
    <w:multiLevelType w:val="multilevel"/>
    <w:tmpl w:val="D09A52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1">
    <w:nsid w:val="799C1C46"/>
    <w:multiLevelType w:val="hybridMultilevel"/>
    <w:tmpl w:val="32B25C02"/>
    <w:lvl w:ilvl="0" w:tplc="AFDE6B12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4A878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272136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EB6367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F2626B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9845DD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3D2AB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3367CD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9EE36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16"/>
  </w:num>
  <w:num w:numId="5">
    <w:abstractNumId w:val="21"/>
  </w:num>
  <w:num w:numId="6">
    <w:abstractNumId w:val="14"/>
  </w:num>
  <w:num w:numId="7">
    <w:abstractNumId w:val="18"/>
  </w:num>
  <w:num w:numId="8">
    <w:abstractNumId w:val="13"/>
  </w:num>
  <w:num w:numId="9">
    <w:abstractNumId w:val="10"/>
  </w:num>
  <w:num w:numId="10">
    <w:abstractNumId w:val="5"/>
  </w:num>
  <w:num w:numId="11">
    <w:abstractNumId w:val="7"/>
  </w:num>
  <w:num w:numId="12">
    <w:abstractNumId w:val="12"/>
  </w:num>
  <w:num w:numId="13">
    <w:abstractNumId w:val="20"/>
  </w:num>
  <w:num w:numId="14">
    <w:abstractNumId w:val="2"/>
  </w:num>
  <w:num w:numId="15">
    <w:abstractNumId w:val="6"/>
  </w:num>
  <w:num w:numId="16">
    <w:abstractNumId w:val="0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2F"/>
    <w:rsid w:val="0000147F"/>
    <w:rsid w:val="000026B9"/>
    <w:rsid w:val="00004411"/>
    <w:rsid w:val="00005ADE"/>
    <w:rsid w:val="000075FD"/>
    <w:rsid w:val="00007D41"/>
    <w:rsid w:val="00010307"/>
    <w:rsid w:val="00010C90"/>
    <w:rsid w:val="0001349E"/>
    <w:rsid w:val="00013C30"/>
    <w:rsid w:val="00014934"/>
    <w:rsid w:val="00020220"/>
    <w:rsid w:val="00020CE6"/>
    <w:rsid w:val="000211B0"/>
    <w:rsid w:val="00023BF0"/>
    <w:rsid w:val="00023F98"/>
    <w:rsid w:val="00025FDA"/>
    <w:rsid w:val="0002771B"/>
    <w:rsid w:val="0002772A"/>
    <w:rsid w:val="0002797B"/>
    <w:rsid w:val="00027A98"/>
    <w:rsid w:val="00030109"/>
    <w:rsid w:val="0003225B"/>
    <w:rsid w:val="00032600"/>
    <w:rsid w:val="00032ADD"/>
    <w:rsid w:val="00034B40"/>
    <w:rsid w:val="000365C0"/>
    <w:rsid w:val="00036693"/>
    <w:rsid w:val="0004006C"/>
    <w:rsid w:val="00040B85"/>
    <w:rsid w:val="000421F8"/>
    <w:rsid w:val="000429A9"/>
    <w:rsid w:val="00043BD0"/>
    <w:rsid w:val="00044470"/>
    <w:rsid w:val="000457D8"/>
    <w:rsid w:val="00045A50"/>
    <w:rsid w:val="00046770"/>
    <w:rsid w:val="00050200"/>
    <w:rsid w:val="000535EB"/>
    <w:rsid w:val="000536DA"/>
    <w:rsid w:val="00053EFB"/>
    <w:rsid w:val="000559A5"/>
    <w:rsid w:val="00055B4E"/>
    <w:rsid w:val="00056AE8"/>
    <w:rsid w:val="00057DA5"/>
    <w:rsid w:val="00061A64"/>
    <w:rsid w:val="00063640"/>
    <w:rsid w:val="00063EE4"/>
    <w:rsid w:val="00064531"/>
    <w:rsid w:val="00064C76"/>
    <w:rsid w:val="00064D82"/>
    <w:rsid w:val="000653DE"/>
    <w:rsid w:val="00065E2F"/>
    <w:rsid w:val="0006752F"/>
    <w:rsid w:val="000703E0"/>
    <w:rsid w:val="000706B9"/>
    <w:rsid w:val="0007226B"/>
    <w:rsid w:val="00074E43"/>
    <w:rsid w:val="000755EE"/>
    <w:rsid w:val="00075E4D"/>
    <w:rsid w:val="00076A14"/>
    <w:rsid w:val="0008095B"/>
    <w:rsid w:val="0008161A"/>
    <w:rsid w:val="00081EA2"/>
    <w:rsid w:val="0008646B"/>
    <w:rsid w:val="00086638"/>
    <w:rsid w:val="00093C9A"/>
    <w:rsid w:val="000949AB"/>
    <w:rsid w:val="00094B55"/>
    <w:rsid w:val="00095925"/>
    <w:rsid w:val="00095976"/>
    <w:rsid w:val="000976EF"/>
    <w:rsid w:val="00097D7E"/>
    <w:rsid w:val="00097E18"/>
    <w:rsid w:val="000A07B0"/>
    <w:rsid w:val="000A35F9"/>
    <w:rsid w:val="000A48BE"/>
    <w:rsid w:val="000A5970"/>
    <w:rsid w:val="000A6187"/>
    <w:rsid w:val="000A6BE1"/>
    <w:rsid w:val="000B1B59"/>
    <w:rsid w:val="000B1BD1"/>
    <w:rsid w:val="000B2CB1"/>
    <w:rsid w:val="000B3FD1"/>
    <w:rsid w:val="000B497D"/>
    <w:rsid w:val="000B59BC"/>
    <w:rsid w:val="000B60CC"/>
    <w:rsid w:val="000B647C"/>
    <w:rsid w:val="000B6A48"/>
    <w:rsid w:val="000B7D6C"/>
    <w:rsid w:val="000C0E69"/>
    <w:rsid w:val="000C1496"/>
    <w:rsid w:val="000C479D"/>
    <w:rsid w:val="000C490E"/>
    <w:rsid w:val="000C6631"/>
    <w:rsid w:val="000D07C6"/>
    <w:rsid w:val="000D16E6"/>
    <w:rsid w:val="000D1EA1"/>
    <w:rsid w:val="000D2EC2"/>
    <w:rsid w:val="000D545B"/>
    <w:rsid w:val="000D5C5F"/>
    <w:rsid w:val="000D72D9"/>
    <w:rsid w:val="000D79F0"/>
    <w:rsid w:val="000E00CA"/>
    <w:rsid w:val="000E0443"/>
    <w:rsid w:val="000E08CD"/>
    <w:rsid w:val="000E0C3B"/>
    <w:rsid w:val="000E18CA"/>
    <w:rsid w:val="000E2259"/>
    <w:rsid w:val="000E2DAA"/>
    <w:rsid w:val="000E2DDF"/>
    <w:rsid w:val="000E40F1"/>
    <w:rsid w:val="000E52C3"/>
    <w:rsid w:val="000E52E0"/>
    <w:rsid w:val="000E5717"/>
    <w:rsid w:val="000E5BBA"/>
    <w:rsid w:val="000E5BE9"/>
    <w:rsid w:val="000E6349"/>
    <w:rsid w:val="000E67A1"/>
    <w:rsid w:val="000E783C"/>
    <w:rsid w:val="000F1E44"/>
    <w:rsid w:val="000F3B4A"/>
    <w:rsid w:val="000F4E17"/>
    <w:rsid w:val="000F6734"/>
    <w:rsid w:val="00100B41"/>
    <w:rsid w:val="001015CC"/>
    <w:rsid w:val="00101D1E"/>
    <w:rsid w:val="001025BA"/>
    <w:rsid w:val="00104FB2"/>
    <w:rsid w:val="001051BC"/>
    <w:rsid w:val="00105FF9"/>
    <w:rsid w:val="00106268"/>
    <w:rsid w:val="001066ED"/>
    <w:rsid w:val="0010719B"/>
    <w:rsid w:val="0011047D"/>
    <w:rsid w:val="00111D7A"/>
    <w:rsid w:val="00112B1A"/>
    <w:rsid w:val="00114582"/>
    <w:rsid w:val="001145AC"/>
    <w:rsid w:val="00114DBB"/>
    <w:rsid w:val="00115CF3"/>
    <w:rsid w:val="0011734E"/>
    <w:rsid w:val="00117B13"/>
    <w:rsid w:val="00117E92"/>
    <w:rsid w:val="00117FC9"/>
    <w:rsid w:val="001202AD"/>
    <w:rsid w:val="00121245"/>
    <w:rsid w:val="001230D1"/>
    <w:rsid w:val="0012453E"/>
    <w:rsid w:val="0012457B"/>
    <w:rsid w:val="001261B8"/>
    <w:rsid w:val="001267ED"/>
    <w:rsid w:val="00126826"/>
    <w:rsid w:val="001271D6"/>
    <w:rsid w:val="00130D76"/>
    <w:rsid w:val="00130E00"/>
    <w:rsid w:val="00132743"/>
    <w:rsid w:val="00135009"/>
    <w:rsid w:val="00135559"/>
    <w:rsid w:val="001379C6"/>
    <w:rsid w:val="00137B12"/>
    <w:rsid w:val="00140D57"/>
    <w:rsid w:val="00141835"/>
    <w:rsid w:val="00141E47"/>
    <w:rsid w:val="00142D66"/>
    <w:rsid w:val="00144B18"/>
    <w:rsid w:val="0014667A"/>
    <w:rsid w:val="00146781"/>
    <w:rsid w:val="00146C25"/>
    <w:rsid w:val="00150D2B"/>
    <w:rsid w:val="001510F1"/>
    <w:rsid w:val="00151928"/>
    <w:rsid w:val="00152944"/>
    <w:rsid w:val="0015394F"/>
    <w:rsid w:val="001543BD"/>
    <w:rsid w:val="00154AE6"/>
    <w:rsid w:val="00154AF4"/>
    <w:rsid w:val="0015556A"/>
    <w:rsid w:val="00155939"/>
    <w:rsid w:val="00155C2C"/>
    <w:rsid w:val="00156401"/>
    <w:rsid w:val="001565EF"/>
    <w:rsid w:val="0016388E"/>
    <w:rsid w:val="001639BC"/>
    <w:rsid w:val="00163C02"/>
    <w:rsid w:val="00164A74"/>
    <w:rsid w:val="00164DD9"/>
    <w:rsid w:val="00165B5E"/>
    <w:rsid w:val="001703E7"/>
    <w:rsid w:val="00171D0E"/>
    <w:rsid w:val="00172A1C"/>
    <w:rsid w:val="00173629"/>
    <w:rsid w:val="00173828"/>
    <w:rsid w:val="0017479D"/>
    <w:rsid w:val="00175E57"/>
    <w:rsid w:val="0017620F"/>
    <w:rsid w:val="001806BD"/>
    <w:rsid w:val="0018426F"/>
    <w:rsid w:val="00184305"/>
    <w:rsid w:val="00185227"/>
    <w:rsid w:val="0018587A"/>
    <w:rsid w:val="0018739B"/>
    <w:rsid w:val="00187DCD"/>
    <w:rsid w:val="0019040F"/>
    <w:rsid w:val="001906D8"/>
    <w:rsid w:val="00190E7E"/>
    <w:rsid w:val="0019167A"/>
    <w:rsid w:val="001919AA"/>
    <w:rsid w:val="00192534"/>
    <w:rsid w:val="00192D5B"/>
    <w:rsid w:val="001933AB"/>
    <w:rsid w:val="00193B3D"/>
    <w:rsid w:val="0019485F"/>
    <w:rsid w:val="00194DBA"/>
    <w:rsid w:val="001976F8"/>
    <w:rsid w:val="001A04CD"/>
    <w:rsid w:val="001A100F"/>
    <w:rsid w:val="001A1890"/>
    <w:rsid w:val="001A1D5F"/>
    <w:rsid w:val="001A2B2E"/>
    <w:rsid w:val="001A4167"/>
    <w:rsid w:val="001A522D"/>
    <w:rsid w:val="001A563B"/>
    <w:rsid w:val="001A6242"/>
    <w:rsid w:val="001A73FD"/>
    <w:rsid w:val="001A7BCB"/>
    <w:rsid w:val="001B016D"/>
    <w:rsid w:val="001B1912"/>
    <w:rsid w:val="001B2424"/>
    <w:rsid w:val="001B28DF"/>
    <w:rsid w:val="001B468C"/>
    <w:rsid w:val="001B655B"/>
    <w:rsid w:val="001B67E4"/>
    <w:rsid w:val="001B6A74"/>
    <w:rsid w:val="001B7717"/>
    <w:rsid w:val="001C01B7"/>
    <w:rsid w:val="001C0ADA"/>
    <w:rsid w:val="001C168E"/>
    <w:rsid w:val="001C245A"/>
    <w:rsid w:val="001C3300"/>
    <w:rsid w:val="001C374C"/>
    <w:rsid w:val="001C54AD"/>
    <w:rsid w:val="001C5591"/>
    <w:rsid w:val="001C63DA"/>
    <w:rsid w:val="001C7CC1"/>
    <w:rsid w:val="001D0A61"/>
    <w:rsid w:val="001D0D36"/>
    <w:rsid w:val="001D0DA5"/>
    <w:rsid w:val="001D154F"/>
    <w:rsid w:val="001D16DD"/>
    <w:rsid w:val="001D32FC"/>
    <w:rsid w:val="001D6638"/>
    <w:rsid w:val="001D6B50"/>
    <w:rsid w:val="001D7B3A"/>
    <w:rsid w:val="001E07F4"/>
    <w:rsid w:val="001E1290"/>
    <w:rsid w:val="001E1AB4"/>
    <w:rsid w:val="001E1B41"/>
    <w:rsid w:val="001E2111"/>
    <w:rsid w:val="001E223F"/>
    <w:rsid w:val="001E257A"/>
    <w:rsid w:val="001E2CAA"/>
    <w:rsid w:val="001E3918"/>
    <w:rsid w:val="001E3DD8"/>
    <w:rsid w:val="001E3E46"/>
    <w:rsid w:val="001E4B1A"/>
    <w:rsid w:val="001E4FEB"/>
    <w:rsid w:val="001E5A9A"/>
    <w:rsid w:val="001E5E6E"/>
    <w:rsid w:val="001E6541"/>
    <w:rsid w:val="001E6B58"/>
    <w:rsid w:val="001F0744"/>
    <w:rsid w:val="001F3527"/>
    <w:rsid w:val="001F44C4"/>
    <w:rsid w:val="001F5395"/>
    <w:rsid w:val="001F6EE5"/>
    <w:rsid w:val="002021F8"/>
    <w:rsid w:val="00203740"/>
    <w:rsid w:val="00203D1A"/>
    <w:rsid w:val="00205666"/>
    <w:rsid w:val="002056E9"/>
    <w:rsid w:val="00205CB7"/>
    <w:rsid w:val="00205EE6"/>
    <w:rsid w:val="00206353"/>
    <w:rsid w:val="00206FE5"/>
    <w:rsid w:val="00210E81"/>
    <w:rsid w:val="002123B8"/>
    <w:rsid w:val="0021294E"/>
    <w:rsid w:val="00213933"/>
    <w:rsid w:val="00214BC8"/>
    <w:rsid w:val="00217630"/>
    <w:rsid w:val="00217E2D"/>
    <w:rsid w:val="00221189"/>
    <w:rsid w:val="00223617"/>
    <w:rsid w:val="00223C2E"/>
    <w:rsid w:val="00224FA2"/>
    <w:rsid w:val="002302C5"/>
    <w:rsid w:val="00231715"/>
    <w:rsid w:val="00231EED"/>
    <w:rsid w:val="002367D4"/>
    <w:rsid w:val="00236BD2"/>
    <w:rsid w:val="00236C93"/>
    <w:rsid w:val="0023714E"/>
    <w:rsid w:val="00237412"/>
    <w:rsid w:val="00237F21"/>
    <w:rsid w:val="00241639"/>
    <w:rsid w:val="002418BB"/>
    <w:rsid w:val="00244073"/>
    <w:rsid w:val="00244790"/>
    <w:rsid w:val="00246C60"/>
    <w:rsid w:val="002478B1"/>
    <w:rsid w:val="00250D63"/>
    <w:rsid w:val="002513EB"/>
    <w:rsid w:val="00251768"/>
    <w:rsid w:val="00252B74"/>
    <w:rsid w:val="0025344B"/>
    <w:rsid w:val="00254015"/>
    <w:rsid w:val="002540BF"/>
    <w:rsid w:val="00254CB8"/>
    <w:rsid w:val="00255F8C"/>
    <w:rsid w:val="00256633"/>
    <w:rsid w:val="00256672"/>
    <w:rsid w:val="00257403"/>
    <w:rsid w:val="0026068D"/>
    <w:rsid w:val="002615E5"/>
    <w:rsid w:val="0026291B"/>
    <w:rsid w:val="002649F1"/>
    <w:rsid w:val="00265B03"/>
    <w:rsid w:val="00265C63"/>
    <w:rsid w:val="00270CB3"/>
    <w:rsid w:val="002723E1"/>
    <w:rsid w:val="002723E8"/>
    <w:rsid w:val="00272471"/>
    <w:rsid w:val="00272563"/>
    <w:rsid w:val="0027301F"/>
    <w:rsid w:val="00274993"/>
    <w:rsid w:val="00275F86"/>
    <w:rsid w:val="002765E5"/>
    <w:rsid w:val="00277385"/>
    <w:rsid w:val="002805FE"/>
    <w:rsid w:val="00284C30"/>
    <w:rsid w:val="00285A1D"/>
    <w:rsid w:val="00286433"/>
    <w:rsid w:val="0029066F"/>
    <w:rsid w:val="002935CF"/>
    <w:rsid w:val="00293F7D"/>
    <w:rsid w:val="00294D87"/>
    <w:rsid w:val="00296326"/>
    <w:rsid w:val="002965C5"/>
    <w:rsid w:val="002A0D9F"/>
    <w:rsid w:val="002A3C22"/>
    <w:rsid w:val="002A3EB1"/>
    <w:rsid w:val="002A7D9E"/>
    <w:rsid w:val="002B09EE"/>
    <w:rsid w:val="002B1948"/>
    <w:rsid w:val="002B2F92"/>
    <w:rsid w:val="002B4847"/>
    <w:rsid w:val="002C2FEE"/>
    <w:rsid w:val="002C3324"/>
    <w:rsid w:val="002C3366"/>
    <w:rsid w:val="002C5767"/>
    <w:rsid w:val="002C5A61"/>
    <w:rsid w:val="002C5AB9"/>
    <w:rsid w:val="002C5ED8"/>
    <w:rsid w:val="002C6F35"/>
    <w:rsid w:val="002C76F9"/>
    <w:rsid w:val="002D0580"/>
    <w:rsid w:val="002D0AF6"/>
    <w:rsid w:val="002D438B"/>
    <w:rsid w:val="002D4AC6"/>
    <w:rsid w:val="002D5F8F"/>
    <w:rsid w:val="002D6869"/>
    <w:rsid w:val="002D7E1F"/>
    <w:rsid w:val="002E1110"/>
    <w:rsid w:val="002E21AF"/>
    <w:rsid w:val="002E2A2B"/>
    <w:rsid w:val="002E3982"/>
    <w:rsid w:val="002E6ECC"/>
    <w:rsid w:val="002E7F0B"/>
    <w:rsid w:val="002F020F"/>
    <w:rsid w:val="002F1DDA"/>
    <w:rsid w:val="002F317B"/>
    <w:rsid w:val="002F4968"/>
    <w:rsid w:val="002F5944"/>
    <w:rsid w:val="00300086"/>
    <w:rsid w:val="003002FE"/>
    <w:rsid w:val="003006F5"/>
    <w:rsid w:val="00301D27"/>
    <w:rsid w:val="00303F82"/>
    <w:rsid w:val="00306EBB"/>
    <w:rsid w:val="0031044C"/>
    <w:rsid w:val="0031273E"/>
    <w:rsid w:val="00312970"/>
    <w:rsid w:val="00312A9A"/>
    <w:rsid w:val="00313659"/>
    <w:rsid w:val="00316654"/>
    <w:rsid w:val="00317B2A"/>
    <w:rsid w:val="0032105D"/>
    <w:rsid w:val="003225CB"/>
    <w:rsid w:val="00322977"/>
    <w:rsid w:val="00323052"/>
    <w:rsid w:val="00324F72"/>
    <w:rsid w:val="00326C45"/>
    <w:rsid w:val="00327449"/>
    <w:rsid w:val="00327915"/>
    <w:rsid w:val="0033015B"/>
    <w:rsid w:val="003303EF"/>
    <w:rsid w:val="00330EFE"/>
    <w:rsid w:val="00330FB6"/>
    <w:rsid w:val="00331679"/>
    <w:rsid w:val="00336D82"/>
    <w:rsid w:val="0033787A"/>
    <w:rsid w:val="0034017D"/>
    <w:rsid w:val="00341154"/>
    <w:rsid w:val="00342468"/>
    <w:rsid w:val="00342BE3"/>
    <w:rsid w:val="00345436"/>
    <w:rsid w:val="00346843"/>
    <w:rsid w:val="0034747A"/>
    <w:rsid w:val="00347E61"/>
    <w:rsid w:val="00350BE0"/>
    <w:rsid w:val="00350D6E"/>
    <w:rsid w:val="00351C50"/>
    <w:rsid w:val="00351E15"/>
    <w:rsid w:val="00353980"/>
    <w:rsid w:val="0035411B"/>
    <w:rsid w:val="00355190"/>
    <w:rsid w:val="00357895"/>
    <w:rsid w:val="00360BD5"/>
    <w:rsid w:val="00361D2D"/>
    <w:rsid w:val="00362083"/>
    <w:rsid w:val="00362D1D"/>
    <w:rsid w:val="00365246"/>
    <w:rsid w:val="0036527C"/>
    <w:rsid w:val="0036561B"/>
    <w:rsid w:val="00366CF8"/>
    <w:rsid w:val="0036745D"/>
    <w:rsid w:val="0037200B"/>
    <w:rsid w:val="003742D0"/>
    <w:rsid w:val="003759F8"/>
    <w:rsid w:val="003765C3"/>
    <w:rsid w:val="003772EF"/>
    <w:rsid w:val="00380369"/>
    <w:rsid w:val="003820EE"/>
    <w:rsid w:val="00382495"/>
    <w:rsid w:val="00382F25"/>
    <w:rsid w:val="00383891"/>
    <w:rsid w:val="00384B1B"/>
    <w:rsid w:val="00385D8A"/>
    <w:rsid w:val="00390CF4"/>
    <w:rsid w:val="00391617"/>
    <w:rsid w:val="00392DD0"/>
    <w:rsid w:val="00393340"/>
    <w:rsid w:val="00394744"/>
    <w:rsid w:val="0039500D"/>
    <w:rsid w:val="00395EB7"/>
    <w:rsid w:val="0039652D"/>
    <w:rsid w:val="003A55E9"/>
    <w:rsid w:val="003A6550"/>
    <w:rsid w:val="003A6AF0"/>
    <w:rsid w:val="003A7BAA"/>
    <w:rsid w:val="003B0656"/>
    <w:rsid w:val="003B0875"/>
    <w:rsid w:val="003B0D67"/>
    <w:rsid w:val="003B3199"/>
    <w:rsid w:val="003B3417"/>
    <w:rsid w:val="003B4793"/>
    <w:rsid w:val="003B71AE"/>
    <w:rsid w:val="003B727B"/>
    <w:rsid w:val="003C32A5"/>
    <w:rsid w:val="003C3ADC"/>
    <w:rsid w:val="003C4155"/>
    <w:rsid w:val="003C583E"/>
    <w:rsid w:val="003C6A5C"/>
    <w:rsid w:val="003C76E5"/>
    <w:rsid w:val="003D0D1D"/>
    <w:rsid w:val="003D2270"/>
    <w:rsid w:val="003D2614"/>
    <w:rsid w:val="003D2FE4"/>
    <w:rsid w:val="003D3DC6"/>
    <w:rsid w:val="003D4DEA"/>
    <w:rsid w:val="003D646E"/>
    <w:rsid w:val="003D70AE"/>
    <w:rsid w:val="003D78E3"/>
    <w:rsid w:val="003D7E19"/>
    <w:rsid w:val="003E0182"/>
    <w:rsid w:val="003E0CBF"/>
    <w:rsid w:val="003E1199"/>
    <w:rsid w:val="003E1A6C"/>
    <w:rsid w:val="003E368F"/>
    <w:rsid w:val="003E573F"/>
    <w:rsid w:val="003E57CB"/>
    <w:rsid w:val="003E5C89"/>
    <w:rsid w:val="003E6834"/>
    <w:rsid w:val="003F1992"/>
    <w:rsid w:val="003F2059"/>
    <w:rsid w:val="003F208E"/>
    <w:rsid w:val="003F235F"/>
    <w:rsid w:val="003F3760"/>
    <w:rsid w:val="003F4D67"/>
    <w:rsid w:val="003F5D04"/>
    <w:rsid w:val="003F5E69"/>
    <w:rsid w:val="003F6B40"/>
    <w:rsid w:val="003F6D1F"/>
    <w:rsid w:val="003F72DD"/>
    <w:rsid w:val="003F75D5"/>
    <w:rsid w:val="0040016F"/>
    <w:rsid w:val="004001A7"/>
    <w:rsid w:val="00400B06"/>
    <w:rsid w:val="00401B9F"/>
    <w:rsid w:val="00401F9B"/>
    <w:rsid w:val="00402482"/>
    <w:rsid w:val="00403736"/>
    <w:rsid w:val="00406490"/>
    <w:rsid w:val="0040717E"/>
    <w:rsid w:val="004074F9"/>
    <w:rsid w:val="0041009C"/>
    <w:rsid w:val="00411A03"/>
    <w:rsid w:val="00411E93"/>
    <w:rsid w:val="00412B00"/>
    <w:rsid w:val="00412C10"/>
    <w:rsid w:val="00412CA7"/>
    <w:rsid w:val="00413CB7"/>
    <w:rsid w:val="00414B81"/>
    <w:rsid w:val="00414BB9"/>
    <w:rsid w:val="00414C46"/>
    <w:rsid w:val="004158A1"/>
    <w:rsid w:val="00420666"/>
    <w:rsid w:val="00420E34"/>
    <w:rsid w:val="00420F71"/>
    <w:rsid w:val="00422FC2"/>
    <w:rsid w:val="00423160"/>
    <w:rsid w:val="00423940"/>
    <w:rsid w:val="00423B0C"/>
    <w:rsid w:val="00425047"/>
    <w:rsid w:val="004257AF"/>
    <w:rsid w:val="00427C07"/>
    <w:rsid w:val="004301BE"/>
    <w:rsid w:val="004308F3"/>
    <w:rsid w:val="00430D4B"/>
    <w:rsid w:val="00431B0D"/>
    <w:rsid w:val="00432C04"/>
    <w:rsid w:val="004339D7"/>
    <w:rsid w:val="00433B78"/>
    <w:rsid w:val="00434721"/>
    <w:rsid w:val="0043669F"/>
    <w:rsid w:val="0043749B"/>
    <w:rsid w:val="0043770C"/>
    <w:rsid w:val="00441761"/>
    <w:rsid w:val="00442DB1"/>
    <w:rsid w:val="0044311C"/>
    <w:rsid w:val="00452D3A"/>
    <w:rsid w:val="0045318A"/>
    <w:rsid w:val="0045330E"/>
    <w:rsid w:val="0045403A"/>
    <w:rsid w:val="0045405C"/>
    <w:rsid w:val="00455677"/>
    <w:rsid w:val="00457A03"/>
    <w:rsid w:val="0046145E"/>
    <w:rsid w:val="00462092"/>
    <w:rsid w:val="004624D6"/>
    <w:rsid w:val="004626B6"/>
    <w:rsid w:val="004643A2"/>
    <w:rsid w:val="0046563E"/>
    <w:rsid w:val="0046783D"/>
    <w:rsid w:val="004715BD"/>
    <w:rsid w:val="004718B7"/>
    <w:rsid w:val="00471DD4"/>
    <w:rsid w:val="00471E52"/>
    <w:rsid w:val="00471EB7"/>
    <w:rsid w:val="004727AD"/>
    <w:rsid w:val="00473615"/>
    <w:rsid w:val="00473709"/>
    <w:rsid w:val="00476AAA"/>
    <w:rsid w:val="00480953"/>
    <w:rsid w:val="0048394D"/>
    <w:rsid w:val="00484847"/>
    <w:rsid w:val="00485F86"/>
    <w:rsid w:val="00487C1D"/>
    <w:rsid w:val="00490049"/>
    <w:rsid w:val="004911A6"/>
    <w:rsid w:val="00491DC6"/>
    <w:rsid w:val="00492E15"/>
    <w:rsid w:val="00496441"/>
    <w:rsid w:val="0049752D"/>
    <w:rsid w:val="004A00CE"/>
    <w:rsid w:val="004A0F00"/>
    <w:rsid w:val="004A1104"/>
    <w:rsid w:val="004A18DF"/>
    <w:rsid w:val="004A2C56"/>
    <w:rsid w:val="004A3219"/>
    <w:rsid w:val="004A325F"/>
    <w:rsid w:val="004A3448"/>
    <w:rsid w:val="004A3C4D"/>
    <w:rsid w:val="004A53CD"/>
    <w:rsid w:val="004A554E"/>
    <w:rsid w:val="004A5906"/>
    <w:rsid w:val="004A7085"/>
    <w:rsid w:val="004B12A6"/>
    <w:rsid w:val="004B1782"/>
    <w:rsid w:val="004B2E9E"/>
    <w:rsid w:val="004B30AC"/>
    <w:rsid w:val="004B4A57"/>
    <w:rsid w:val="004B6FDF"/>
    <w:rsid w:val="004C022C"/>
    <w:rsid w:val="004C265B"/>
    <w:rsid w:val="004C3DA3"/>
    <w:rsid w:val="004C45FC"/>
    <w:rsid w:val="004C47D7"/>
    <w:rsid w:val="004C5806"/>
    <w:rsid w:val="004C6E70"/>
    <w:rsid w:val="004D094F"/>
    <w:rsid w:val="004D0A57"/>
    <w:rsid w:val="004D0FE9"/>
    <w:rsid w:val="004D34DA"/>
    <w:rsid w:val="004D380C"/>
    <w:rsid w:val="004D3867"/>
    <w:rsid w:val="004D4383"/>
    <w:rsid w:val="004D4737"/>
    <w:rsid w:val="004D4B7F"/>
    <w:rsid w:val="004D5772"/>
    <w:rsid w:val="004D73E6"/>
    <w:rsid w:val="004E02DA"/>
    <w:rsid w:val="004E11D9"/>
    <w:rsid w:val="004E1512"/>
    <w:rsid w:val="004E1770"/>
    <w:rsid w:val="004E2234"/>
    <w:rsid w:val="004E46EC"/>
    <w:rsid w:val="004E5495"/>
    <w:rsid w:val="004E58E4"/>
    <w:rsid w:val="004E5ED0"/>
    <w:rsid w:val="004E60E5"/>
    <w:rsid w:val="004E76C6"/>
    <w:rsid w:val="004E7718"/>
    <w:rsid w:val="004F2203"/>
    <w:rsid w:val="004F24C1"/>
    <w:rsid w:val="004F2880"/>
    <w:rsid w:val="004F2B8F"/>
    <w:rsid w:val="004F2C75"/>
    <w:rsid w:val="004F3245"/>
    <w:rsid w:val="004F361E"/>
    <w:rsid w:val="004F5679"/>
    <w:rsid w:val="004F7380"/>
    <w:rsid w:val="004F74D3"/>
    <w:rsid w:val="00501579"/>
    <w:rsid w:val="005018DC"/>
    <w:rsid w:val="00502022"/>
    <w:rsid w:val="00502036"/>
    <w:rsid w:val="0050206D"/>
    <w:rsid w:val="00502238"/>
    <w:rsid w:val="00503057"/>
    <w:rsid w:val="005037B8"/>
    <w:rsid w:val="005047A2"/>
    <w:rsid w:val="005047E4"/>
    <w:rsid w:val="00504B90"/>
    <w:rsid w:val="00505974"/>
    <w:rsid w:val="00510274"/>
    <w:rsid w:val="00510AC3"/>
    <w:rsid w:val="00510F3D"/>
    <w:rsid w:val="005127F5"/>
    <w:rsid w:val="005155BB"/>
    <w:rsid w:val="005174F7"/>
    <w:rsid w:val="00520530"/>
    <w:rsid w:val="00521CEA"/>
    <w:rsid w:val="00522247"/>
    <w:rsid w:val="0052272D"/>
    <w:rsid w:val="0052558A"/>
    <w:rsid w:val="005258C7"/>
    <w:rsid w:val="00530123"/>
    <w:rsid w:val="005311EB"/>
    <w:rsid w:val="00531EC6"/>
    <w:rsid w:val="0053261A"/>
    <w:rsid w:val="005336A3"/>
    <w:rsid w:val="00534351"/>
    <w:rsid w:val="00537198"/>
    <w:rsid w:val="00537EED"/>
    <w:rsid w:val="00541D94"/>
    <w:rsid w:val="00544090"/>
    <w:rsid w:val="00544D20"/>
    <w:rsid w:val="005458FC"/>
    <w:rsid w:val="00545FA6"/>
    <w:rsid w:val="00546943"/>
    <w:rsid w:val="00546FFC"/>
    <w:rsid w:val="0055032D"/>
    <w:rsid w:val="00553765"/>
    <w:rsid w:val="0055403E"/>
    <w:rsid w:val="00554207"/>
    <w:rsid w:val="00557485"/>
    <w:rsid w:val="00557AF1"/>
    <w:rsid w:val="005616E0"/>
    <w:rsid w:val="005627EB"/>
    <w:rsid w:val="005628CA"/>
    <w:rsid w:val="0056360A"/>
    <w:rsid w:val="00564081"/>
    <w:rsid w:val="005653A9"/>
    <w:rsid w:val="00566448"/>
    <w:rsid w:val="00566782"/>
    <w:rsid w:val="00567836"/>
    <w:rsid w:val="00570B1E"/>
    <w:rsid w:val="00572075"/>
    <w:rsid w:val="005727B9"/>
    <w:rsid w:val="00572AA1"/>
    <w:rsid w:val="005730D2"/>
    <w:rsid w:val="00573531"/>
    <w:rsid w:val="005735E1"/>
    <w:rsid w:val="005751A9"/>
    <w:rsid w:val="005766DF"/>
    <w:rsid w:val="00576CFC"/>
    <w:rsid w:val="005801BD"/>
    <w:rsid w:val="0058091D"/>
    <w:rsid w:val="00581545"/>
    <w:rsid w:val="0058188F"/>
    <w:rsid w:val="0058249B"/>
    <w:rsid w:val="00583051"/>
    <w:rsid w:val="005837FF"/>
    <w:rsid w:val="005868DC"/>
    <w:rsid w:val="00586C05"/>
    <w:rsid w:val="00587E8E"/>
    <w:rsid w:val="00587F8D"/>
    <w:rsid w:val="0059007E"/>
    <w:rsid w:val="00590D23"/>
    <w:rsid w:val="00590F5D"/>
    <w:rsid w:val="0059184C"/>
    <w:rsid w:val="00592B4A"/>
    <w:rsid w:val="00593E2A"/>
    <w:rsid w:val="00594211"/>
    <w:rsid w:val="00594709"/>
    <w:rsid w:val="005953A0"/>
    <w:rsid w:val="005976B4"/>
    <w:rsid w:val="00597A37"/>
    <w:rsid w:val="00597E85"/>
    <w:rsid w:val="005A1E9F"/>
    <w:rsid w:val="005A2816"/>
    <w:rsid w:val="005A5C7E"/>
    <w:rsid w:val="005A67BE"/>
    <w:rsid w:val="005A68F0"/>
    <w:rsid w:val="005A7FBD"/>
    <w:rsid w:val="005B03AA"/>
    <w:rsid w:val="005B137B"/>
    <w:rsid w:val="005B6F41"/>
    <w:rsid w:val="005B7496"/>
    <w:rsid w:val="005B7B8B"/>
    <w:rsid w:val="005C12F1"/>
    <w:rsid w:val="005C1A80"/>
    <w:rsid w:val="005C1D24"/>
    <w:rsid w:val="005C24B1"/>
    <w:rsid w:val="005C2A35"/>
    <w:rsid w:val="005C7553"/>
    <w:rsid w:val="005C7F7A"/>
    <w:rsid w:val="005D00A3"/>
    <w:rsid w:val="005D1796"/>
    <w:rsid w:val="005D1F27"/>
    <w:rsid w:val="005D3C80"/>
    <w:rsid w:val="005D6B27"/>
    <w:rsid w:val="005D746F"/>
    <w:rsid w:val="005D7B1F"/>
    <w:rsid w:val="005E08D7"/>
    <w:rsid w:val="005E1423"/>
    <w:rsid w:val="005E15B2"/>
    <w:rsid w:val="005E2263"/>
    <w:rsid w:val="005E3952"/>
    <w:rsid w:val="005E5448"/>
    <w:rsid w:val="005E5F0A"/>
    <w:rsid w:val="005E630D"/>
    <w:rsid w:val="005F0E55"/>
    <w:rsid w:val="005F1AC6"/>
    <w:rsid w:val="005F1FBE"/>
    <w:rsid w:val="005F23C2"/>
    <w:rsid w:val="005F2CD6"/>
    <w:rsid w:val="005F3B4D"/>
    <w:rsid w:val="005F4FA5"/>
    <w:rsid w:val="005F757F"/>
    <w:rsid w:val="006001E1"/>
    <w:rsid w:val="00602E9E"/>
    <w:rsid w:val="00613C70"/>
    <w:rsid w:val="00614F35"/>
    <w:rsid w:val="00614FBD"/>
    <w:rsid w:val="006153CD"/>
    <w:rsid w:val="0061654D"/>
    <w:rsid w:val="00622525"/>
    <w:rsid w:val="00622840"/>
    <w:rsid w:val="00623A39"/>
    <w:rsid w:val="00623C2C"/>
    <w:rsid w:val="006242B3"/>
    <w:rsid w:val="00624480"/>
    <w:rsid w:val="00624CB7"/>
    <w:rsid w:val="006252C1"/>
    <w:rsid w:val="00625ADB"/>
    <w:rsid w:val="00626164"/>
    <w:rsid w:val="00627ED6"/>
    <w:rsid w:val="00630020"/>
    <w:rsid w:val="00631EC7"/>
    <w:rsid w:val="00632C0D"/>
    <w:rsid w:val="006339A3"/>
    <w:rsid w:val="00633FC0"/>
    <w:rsid w:val="0063406B"/>
    <w:rsid w:val="0063435E"/>
    <w:rsid w:val="006343C1"/>
    <w:rsid w:val="00634D5C"/>
    <w:rsid w:val="00635669"/>
    <w:rsid w:val="00636DBB"/>
    <w:rsid w:val="00636F38"/>
    <w:rsid w:val="00640330"/>
    <w:rsid w:val="00641236"/>
    <w:rsid w:val="00641E43"/>
    <w:rsid w:val="006456D4"/>
    <w:rsid w:val="00645E70"/>
    <w:rsid w:val="006461B5"/>
    <w:rsid w:val="00647030"/>
    <w:rsid w:val="00651091"/>
    <w:rsid w:val="006537B4"/>
    <w:rsid w:val="00654A27"/>
    <w:rsid w:val="00655B27"/>
    <w:rsid w:val="0065666F"/>
    <w:rsid w:val="0066065A"/>
    <w:rsid w:val="006618F0"/>
    <w:rsid w:val="0066194D"/>
    <w:rsid w:val="00662333"/>
    <w:rsid w:val="0066318F"/>
    <w:rsid w:val="006640E0"/>
    <w:rsid w:val="00664BC6"/>
    <w:rsid w:val="0066570B"/>
    <w:rsid w:val="006657AA"/>
    <w:rsid w:val="006677DC"/>
    <w:rsid w:val="006677F3"/>
    <w:rsid w:val="00667FEA"/>
    <w:rsid w:val="006711D2"/>
    <w:rsid w:val="00671538"/>
    <w:rsid w:val="00671787"/>
    <w:rsid w:val="00672DAA"/>
    <w:rsid w:val="006754A5"/>
    <w:rsid w:val="0067715B"/>
    <w:rsid w:val="006775AA"/>
    <w:rsid w:val="00680AF1"/>
    <w:rsid w:val="0068112F"/>
    <w:rsid w:val="006828C3"/>
    <w:rsid w:val="00683AE8"/>
    <w:rsid w:val="00684F4C"/>
    <w:rsid w:val="006853ED"/>
    <w:rsid w:val="00686653"/>
    <w:rsid w:val="00687DE9"/>
    <w:rsid w:val="0069032F"/>
    <w:rsid w:val="006904A3"/>
    <w:rsid w:val="00690B42"/>
    <w:rsid w:val="00690DB0"/>
    <w:rsid w:val="00691C5A"/>
    <w:rsid w:val="00692786"/>
    <w:rsid w:val="00692AE9"/>
    <w:rsid w:val="00693109"/>
    <w:rsid w:val="00693F2C"/>
    <w:rsid w:val="00695797"/>
    <w:rsid w:val="00695F7F"/>
    <w:rsid w:val="006965DD"/>
    <w:rsid w:val="00696864"/>
    <w:rsid w:val="00696CC2"/>
    <w:rsid w:val="006A06F5"/>
    <w:rsid w:val="006A3148"/>
    <w:rsid w:val="006A478A"/>
    <w:rsid w:val="006A5712"/>
    <w:rsid w:val="006A59FE"/>
    <w:rsid w:val="006A5DB4"/>
    <w:rsid w:val="006A6B4C"/>
    <w:rsid w:val="006B03CD"/>
    <w:rsid w:val="006B080F"/>
    <w:rsid w:val="006B0E59"/>
    <w:rsid w:val="006B18F2"/>
    <w:rsid w:val="006B212D"/>
    <w:rsid w:val="006B224C"/>
    <w:rsid w:val="006B28DC"/>
    <w:rsid w:val="006B2BE8"/>
    <w:rsid w:val="006B47E9"/>
    <w:rsid w:val="006B7AE8"/>
    <w:rsid w:val="006C1BCC"/>
    <w:rsid w:val="006C2978"/>
    <w:rsid w:val="006C2CB5"/>
    <w:rsid w:val="006C36EC"/>
    <w:rsid w:val="006C4A80"/>
    <w:rsid w:val="006C50CB"/>
    <w:rsid w:val="006C5CFF"/>
    <w:rsid w:val="006C7556"/>
    <w:rsid w:val="006D04E2"/>
    <w:rsid w:val="006D1B05"/>
    <w:rsid w:val="006D2316"/>
    <w:rsid w:val="006D244F"/>
    <w:rsid w:val="006D2C79"/>
    <w:rsid w:val="006D2D61"/>
    <w:rsid w:val="006D33BF"/>
    <w:rsid w:val="006D6BAD"/>
    <w:rsid w:val="006D75C8"/>
    <w:rsid w:val="006E0416"/>
    <w:rsid w:val="006E0859"/>
    <w:rsid w:val="006E08BE"/>
    <w:rsid w:val="006E6E25"/>
    <w:rsid w:val="006E7781"/>
    <w:rsid w:val="006F2120"/>
    <w:rsid w:val="006F319D"/>
    <w:rsid w:val="006F5FBB"/>
    <w:rsid w:val="006F6033"/>
    <w:rsid w:val="006F7DF4"/>
    <w:rsid w:val="0070222C"/>
    <w:rsid w:val="007035B9"/>
    <w:rsid w:val="00704527"/>
    <w:rsid w:val="0070484E"/>
    <w:rsid w:val="0070550C"/>
    <w:rsid w:val="007068A7"/>
    <w:rsid w:val="00710924"/>
    <w:rsid w:val="00712B7D"/>
    <w:rsid w:val="00713416"/>
    <w:rsid w:val="00714762"/>
    <w:rsid w:val="00715E03"/>
    <w:rsid w:val="00720A22"/>
    <w:rsid w:val="00721D64"/>
    <w:rsid w:val="00722726"/>
    <w:rsid w:val="0072277A"/>
    <w:rsid w:val="007233F8"/>
    <w:rsid w:val="00723489"/>
    <w:rsid w:val="00723761"/>
    <w:rsid w:val="00724080"/>
    <w:rsid w:val="0072418F"/>
    <w:rsid w:val="00725029"/>
    <w:rsid w:val="007250DE"/>
    <w:rsid w:val="00726A8F"/>
    <w:rsid w:val="00727855"/>
    <w:rsid w:val="00730ADD"/>
    <w:rsid w:val="00731368"/>
    <w:rsid w:val="0073138F"/>
    <w:rsid w:val="00732956"/>
    <w:rsid w:val="00732C5A"/>
    <w:rsid w:val="007333A5"/>
    <w:rsid w:val="00733B76"/>
    <w:rsid w:val="00734CC2"/>
    <w:rsid w:val="00735601"/>
    <w:rsid w:val="00740F2B"/>
    <w:rsid w:val="00743556"/>
    <w:rsid w:val="007435DE"/>
    <w:rsid w:val="00743F9C"/>
    <w:rsid w:val="00743FA8"/>
    <w:rsid w:val="00744B75"/>
    <w:rsid w:val="00745580"/>
    <w:rsid w:val="007462C1"/>
    <w:rsid w:val="00747037"/>
    <w:rsid w:val="00750585"/>
    <w:rsid w:val="00750DA7"/>
    <w:rsid w:val="00753152"/>
    <w:rsid w:val="0075378D"/>
    <w:rsid w:val="00755447"/>
    <w:rsid w:val="00755835"/>
    <w:rsid w:val="0076046C"/>
    <w:rsid w:val="00761BCA"/>
    <w:rsid w:val="00761DA3"/>
    <w:rsid w:val="00762311"/>
    <w:rsid w:val="007627EA"/>
    <w:rsid w:val="00762F42"/>
    <w:rsid w:val="00764363"/>
    <w:rsid w:val="00767598"/>
    <w:rsid w:val="00770E27"/>
    <w:rsid w:val="007713DC"/>
    <w:rsid w:val="00772F37"/>
    <w:rsid w:val="007732C3"/>
    <w:rsid w:val="00773D68"/>
    <w:rsid w:val="00774351"/>
    <w:rsid w:val="00774954"/>
    <w:rsid w:val="00774E7F"/>
    <w:rsid w:val="007775AC"/>
    <w:rsid w:val="0078101D"/>
    <w:rsid w:val="00781176"/>
    <w:rsid w:val="00781276"/>
    <w:rsid w:val="00783967"/>
    <w:rsid w:val="00783EFE"/>
    <w:rsid w:val="00784016"/>
    <w:rsid w:val="0078640A"/>
    <w:rsid w:val="00786852"/>
    <w:rsid w:val="00786D95"/>
    <w:rsid w:val="007908EC"/>
    <w:rsid w:val="00790EBB"/>
    <w:rsid w:val="00791D0F"/>
    <w:rsid w:val="00792FC2"/>
    <w:rsid w:val="0079325E"/>
    <w:rsid w:val="00793402"/>
    <w:rsid w:val="00793403"/>
    <w:rsid w:val="00793FE0"/>
    <w:rsid w:val="00794277"/>
    <w:rsid w:val="007954C7"/>
    <w:rsid w:val="00795C2A"/>
    <w:rsid w:val="007961D8"/>
    <w:rsid w:val="007A1B36"/>
    <w:rsid w:val="007A3688"/>
    <w:rsid w:val="007A3789"/>
    <w:rsid w:val="007A3F8E"/>
    <w:rsid w:val="007A4967"/>
    <w:rsid w:val="007A55A1"/>
    <w:rsid w:val="007A610B"/>
    <w:rsid w:val="007B0CD0"/>
    <w:rsid w:val="007B1CE8"/>
    <w:rsid w:val="007B3DC8"/>
    <w:rsid w:val="007B4A8B"/>
    <w:rsid w:val="007B4CDA"/>
    <w:rsid w:val="007B56DB"/>
    <w:rsid w:val="007B6C12"/>
    <w:rsid w:val="007B7EDA"/>
    <w:rsid w:val="007C0DE4"/>
    <w:rsid w:val="007C1AEB"/>
    <w:rsid w:val="007C206B"/>
    <w:rsid w:val="007C4309"/>
    <w:rsid w:val="007C4F2A"/>
    <w:rsid w:val="007D037D"/>
    <w:rsid w:val="007D19B5"/>
    <w:rsid w:val="007D2BF9"/>
    <w:rsid w:val="007D2E7D"/>
    <w:rsid w:val="007D4796"/>
    <w:rsid w:val="007D4DE5"/>
    <w:rsid w:val="007D7332"/>
    <w:rsid w:val="007E1FF1"/>
    <w:rsid w:val="007E2884"/>
    <w:rsid w:val="007E2DC8"/>
    <w:rsid w:val="007E3EA6"/>
    <w:rsid w:val="007E4A04"/>
    <w:rsid w:val="007E4E15"/>
    <w:rsid w:val="007E59DC"/>
    <w:rsid w:val="007E59EA"/>
    <w:rsid w:val="007F18A6"/>
    <w:rsid w:val="007F192F"/>
    <w:rsid w:val="007F4F26"/>
    <w:rsid w:val="007F5012"/>
    <w:rsid w:val="007F5B1A"/>
    <w:rsid w:val="007F61A3"/>
    <w:rsid w:val="007F6212"/>
    <w:rsid w:val="007F69EB"/>
    <w:rsid w:val="007F7184"/>
    <w:rsid w:val="007F7510"/>
    <w:rsid w:val="007F758B"/>
    <w:rsid w:val="007F7FD8"/>
    <w:rsid w:val="0080063E"/>
    <w:rsid w:val="008007D4"/>
    <w:rsid w:val="00800DE6"/>
    <w:rsid w:val="0080117E"/>
    <w:rsid w:val="008018B5"/>
    <w:rsid w:val="00801A0A"/>
    <w:rsid w:val="00802812"/>
    <w:rsid w:val="00803760"/>
    <w:rsid w:val="008043AC"/>
    <w:rsid w:val="00804867"/>
    <w:rsid w:val="00804DFC"/>
    <w:rsid w:val="00806548"/>
    <w:rsid w:val="00811259"/>
    <w:rsid w:val="00813191"/>
    <w:rsid w:val="00813869"/>
    <w:rsid w:val="00814342"/>
    <w:rsid w:val="00814352"/>
    <w:rsid w:val="0081483D"/>
    <w:rsid w:val="008160BB"/>
    <w:rsid w:val="0081620D"/>
    <w:rsid w:val="00817382"/>
    <w:rsid w:val="0081738A"/>
    <w:rsid w:val="00820109"/>
    <w:rsid w:val="00820CF3"/>
    <w:rsid w:val="008219FC"/>
    <w:rsid w:val="00824DEF"/>
    <w:rsid w:val="008262BA"/>
    <w:rsid w:val="0082657A"/>
    <w:rsid w:val="00830A44"/>
    <w:rsid w:val="0083187C"/>
    <w:rsid w:val="00833601"/>
    <w:rsid w:val="00835A12"/>
    <w:rsid w:val="00840A2A"/>
    <w:rsid w:val="00840B5E"/>
    <w:rsid w:val="0084273E"/>
    <w:rsid w:val="0084365B"/>
    <w:rsid w:val="00843A02"/>
    <w:rsid w:val="00843F25"/>
    <w:rsid w:val="0084534C"/>
    <w:rsid w:val="008458D6"/>
    <w:rsid w:val="00847208"/>
    <w:rsid w:val="00852199"/>
    <w:rsid w:val="00852B79"/>
    <w:rsid w:val="00853957"/>
    <w:rsid w:val="00853A5B"/>
    <w:rsid w:val="008552DE"/>
    <w:rsid w:val="008552F7"/>
    <w:rsid w:val="00855F89"/>
    <w:rsid w:val="00856EDB"/>
    <w:rsid w:val="0085741B"/>
    <w:rsid w:val="00857EAE"/>
    <w:rsid w:val="008600B0"/>
    <w:rsid w:val="00860D3D"/>
    <w:rsid w:val="00861B37"/>
    <w:rsid w:val="00861FFC"/>
    <w:rsid w:val="00863247"/>
    <w:rsid w:val="0086384B"/>
    <w:rsid w:val="00864301"/>
    <w:rsid w:val="008679F6"/>
    <w:rsid w:val="00872621"/>
    <w:rsid w:val="00874D0C"/>
    <w:rsid w:val="00876C6F"/>
    <w:rsid w:val="00876EF2"/>
    <w:rsid w:val="00881759"/>
    <w:rsid w:val="00881F33"/>
    <w:rsid w:val="008820B6"/>
    <w:rsid w:val="00882B28"/>
    <w:rsid w:val="008832CA"/>
    <w:rsid w:val="0088599A"/>
    <w:rsid w:val="00886C01"/>
    <w:rsid w:val="00887E0C"/>
    <w:rsid w:val="0089011B"/>
    <w:rsid w:val="00892CBF"/>
    <w:rsid w:val="00893517"/>
    <w:rsid w:val="008958CF"/>
    <w:rsid w:val="008A00AC"/>
    <w:rsid w:val="008A0827"/>
    <w:rsid w:val="008A1204"/>
    <w:rsid w:val="008A2C27"/>
    <w:rsid w:val="008A2D73"/>
    <w:rsid w:val="008A4FEE"/>
    <w:rsid w:val="008A5054"/>
    <w:rsid w:val="008A54D5"/>
    <w:rsid w:val="008A5EFC"/>
    <w:rsid w:val="008A69C0"/>
    <w:rsid w:val="008A6D68"/>
    <w:rsid w:val="008A6F5A"/>
    <w:rsid w:val="008B32FD"/>
    <w:rsid w:val="008B4D6C"/>
    <w:rsid w:val="008B5527"/>
    <w:rsid w:val="008B5FAE"/>
    <w:rsid w:val="008B64E1"/>
    <w:rsid w:val="008B7857"/>
    <w:rsid w:val="008B7ECC"/>
    <w:rsid w:val="008B7FB2"/>
    <w:rsid w:val="008C1385"/>
    <w:rsid w:val="008C13E5"/>
    <w:rsid w:val="008C23AD"/>
    <w:rsid w:val="008C3316"/>
    <w:rsid w:val="008C332B"/>
    <w:rsid w:val="008C4C57"/>
    <w:rsid w:val="008C4F34"/>
    <w:rsid w:val="008C6F53"/>
    <w:rsid w:val="008D1D3C"/>
    <w:rsid w:val="008D2BA5"/>
    <w:rsid w:val="008D3158"/>
    <w:rsid w:val="008D4CDF"/>
    <w:rsid w:val="008D53F7"/>
    <w:rsid w:val="008D63EA"/>
    <w:rsid w:val="008D7D68"/>
    <w:rsid w:val="008E0123"/>
    <w:rsid w:val="008E16F4"/>
    <w:rsid w:val="008E454F"/>
    <w:rsid w:val="008E4E6E"/>
    <w:rsid w:val="008E5309"/>
    <w:rsid w:val="008E5F30"/>
    <w:rsid w:val="008E6DEF"/>
    <w:rsid w:val="008E73BA"/>
    <w:rsid w:val="008F0E2B"/>
    <w:rsid w:val="008F10A7"/>
    <w:rsid w:val="008F1390"/>
    <w:rsid w:val="008F2756"/>
    <w:rsid w:val="008F2881"/>
    <w:rsid w:val="008F3071"/>
    <w:rsid w:val="008F334F"/>
    <w:rsid w:val="008F37DF"/>
    <w:rsid w:val="008F4C57"/>
    <w:rsid w:val="008F516B"/>
    <w:rsid w:val="008F522B"/>
    <w:rsid w:val="008F5960"/>
    <w:rsid w:val="008F5F13"/>
    <w:rsid w:val="008F6AA6"/>
    <w:rsid w:val="008F6AAD"/>
    <w:rsid w:val="00900244"/>
    <w:rsid w:val="00901740"/>
    <w:rsid w:val="00901E9A"/>
    <w:rsid w:val="009032C2"/>
    <w:rsid w:val="00906BE2"/>
    <w:rsid w:val="00906E3C"/>
    <w:rsid w:val="00907014"/>
    <w:rsid w:val="00907C8F"/>
    <w:rsid w:val="00907CB6"/>
    <w:rsid w:val="00910156"/>
    <w:rsid w:val="00911E37"/>
    <w:rsid w:val="00912F6E"/>
    <w:rsid w:val="009143D9"/>
    <w:rsid w:val="00914DA5"/>
    <w:rsid w:val="00921B49"/>
    <w:rsid w:val="00923400"/>
    <w:rsid w:val="009242BC"/>
    <w:rsid w:val="009262C5"/>
    <w:rsid w:val="009301F1"/>
    <w:rsid w:val="00932A19"/>
    <w:rsid w:val="00933E52"/>
    <w:rsid w:val="009341AB"/>
    <w:rsid w:val="0093703B"/>
    <w:rsid w:val="00937172"/>
    <w:rsid w:val="009403ED"/>
    <w:rsid w:val="00940AB3"/>
    <w:rsid w:val="00940C48"/>
    <w:rsid w:val="009440C3"/>
    <w:rsid w:val="00946FE7"/>
    <w:rsid w:val="00947403"/>
    <w:rsid w:val="0094784C"/>
    <w:rsid w:val="00947A03"/>
    <w:rsid w:val="00950A54"/>
    <w:rsid w:val="009521EB"/>
    <w:rsid w:val="00953165"/>
    <w:rsid w:val="009539D0"/>
    <w:rsid w:val="009545DB"/>
    <w:rsid w:val="00954B41"/>
    <w:rsid w:val="00954D0B"/>
    <w:rsid w:val="009559F4"/>
    <w:rsid w:val="00955F9E"/>
    <w:rsid w:val="00956932"/>
    <w:rsid w:val="00957A71"/>
    <w:rsid w:val="00960DB2"/>
    <w:rsid w:val="0096221C"/>
    <w:rsid w:val="00965025"/>
    <w:rsid w:val="0096607C"/>
    <w:rsid w:val="00966E18"/>
    <w:rsid w:val="00967AB9"/>
    <w:rsid w:val="00971AF8"/>
    <w:rsid w:val="009721E8"/>
    <w:rsid w:val="00972E84"/>
    <w:rsid w:val="00974E10"/>
    <w:rsid w:val="009752EA"/>
    <w:rsid w:val="009757B8"/>
    <w:rsid w:val="00976FD6"/>
    <w:rsid w:val="00977715"/>
    <w:rsid w:val="00977E40"/>
    <w:rsid w:val="00980241"/>
    <w:rsid w:val="009818FD"/>
    <w:rsid w:val="00982403"/>
    <w:rsid w:val="00982D1C"/>
    <w:rsid w:val="00983484"/>
    <w:rsid w:val="009846EA"/>
    <w:rsid w:val="0098492C"/>
    <w:rsid w:val="00985651"/>
    <w:rsid w:val="00986F83"/>
    <w:rsid w:val="00987010"/>
    <w:rsid w:val="0099063C"/>
    <w:rsid w:val="0099104A"/>
    <w:rsid w:val="0099193B"/>
    <w:rsid w:val="00991991"/>
    <w:rsid w:val="00994B60"/>
    <w:rsid w:val="009A10E9"/>
    <w:rsid w:val="009A334B"/>
    <w:rsid w:val="009A3791"/>
    <w:rsid w:val="009A3D87"/>
    <w:rsid w:val="009A40F2"/>
    <w:rsid w:val="009A4F63"/>
    <w:rsid w:val="009A5D8F"/>
    <w:rsid w:val="009A68F7"/>
    <w:rsid w:val="009A6C1C"/>
    <w:rsid w:val="009B0077"/>
    <w:rsid w:val="009B3AB7"/>
    <w:rsid w:val="009B4179"/>
    <w:rsid w:val="009B6E57"/>
    <w:rsid w:val="009C04F5"/>
    <w:rsid w:val="009C1826"/>
    <w:rsid w:val="009C1EEA"/>
    <w:rsid w:val="009C555E"/>
    <w:rsid w:val="009C5B0A"/>
    <w:rsid w:val="009C6D2B"/>
    <w:rsid w:val="009C7B6D"/>
    <w:rsid w:val="009D3D0A"/>
    <w:rsid w:val="009D41F0"/>
    <w:rsid w:val="009D7068"/>
    <w:rsid w:val="009E1405"/>
    <w:rsid w:val="009E24DD"/>
    <w:rsid w:val="009E2D0D"/>
    <w:rsid w:val="009E3AFD"/>
    <w:rsid w:val="009E4128"/>
    <w:rsid w:val="009E42DF"/>
    <w:rsid w:val="009E5815"/>
    <w:rsid w:val="009E5ACF"/>
    <w:rsid w:val="009E5F06"/>
    <w:rsid w:val="009E68BD"/>
    <w:rsid w:val="009F0B42"/>
    <w:rsid w:val="009F0CF1"/>
    <w:rsid w:val="009F164C"/>
    <w:rsid w:val="009F253F"/>
    <w:rsid w:val="009F2BA4"/>
    <w:rsid w:val="009F302A"/>
    <w:rsid w:val="009F3AA5"/>
    <w:rsid w:val="009F702E"/>
    <w:rsid w:val="009F7EF2"/>
    <w:rsid w:val="00A006EE"/>
    <w:rsid w:val="00A00AD2"/>
    <w:rsid w:val="00A016DF"/>
    <w:rsid w:val="00A02E63"/>
    <w:rsid w:val="00A03F8B"/>
    <w:rsid w:val="00A07650"/>
    <w:rsid w:val="00A07C70"/>
    <w:rsid w:val="00A07C9D"/>
    <w:rsid w:val="00A11F9A"/>
    <w:rsid w:val="00A12CC5"/>
    <w:rsid w:val="00A1476A"/>
    <w:rsid w:val="00A15094"/>
    <w:rsid w:val="00A15800"/>
    <w:rsid w:val="00A164BE"/>
    <w:rsid w:val="00A1798D"/>
    <w:rsid w:val="00A213D5"/>
    <w:rsid w:val="00A22217"/>
    <w:rsid w:val="00A23299"/>
    <w:rsid w:val="00A25BFC"/>
    <w:rsid w:val="00A25F77"/>
    <w:rsid w:val="00A26353"/>
    <w:rsid w:val="00A308CE"/>
    <w:rsid w:val="00A30B48"/>
    <w:rsid w:val="00A313E5"/>
    <w:rsid w:val="00A316A5"/>
    <w:rsid w:val="00A32D33"/>
    <w:rsid w:val="00A35517"/>
    <w:rsid w:val="00A35827"/>
    <w:rsid w:val="00A35C7B"/>
    <w:rsid w:val="00A364D4"/>
    <w:rsid w:val="00A3723F"/>
    <w:rsid w:val="00A37EDE"/>
    <w:rsid w:val="00A40123"/>
    <w:rsid w:val="00A42BF2"/>
    <w:rsid w:val="00A4352F"/>
    <w:rsid w:val="00A4527B"/>
    <w:rsid w:val="00A478F9"/>
    <w:rsid w:val="00A500B0"/>
    <w:rsid w:val="00A5037D"/>
    <w:rsid w:val="00A50823"/>
    <w:rsid w:val="00A518B6"/>
    <w:rsid w:val="00A51F10"/>
    <w:rsid w:val="00A51F7F"/>
    <w:rsid w:val="00A5503A"/>
    <w:rsid w:val="00A56075"/>
    <w:rsid w:val="00A56661"/>
    <w:rsid w:val="00A567FB"/>
    <w:rsid w:val="00A56B1E"/>
    <w:rsid w:val="00A56FD9"/>
    <w:rsid w:val="00A57726"/>
    <w:rsid w:val="00A61A72"/>
    <w:rsid w:val="00A62244"/>
    <w:rsid w:val="00A626DC"/>
    <w:rsid w:val="00A63280"/>
    <w:rsid w:val="00A63F7A"/>
    <w:rsid w:val="00A6521C"/>
    <w:rsid w:val="00A664A6"/>
    <w:rsid w:val="00A66E2F"/>
    <w:rsid w:val="00A67C0E"/>
    <w:rsid w:val="00A70E45"/>
    <w:rsid w:val="00A71274"/>
    <w:rsid w:val="00A73A81"/>
    <w:rsid w:val="00A73D59"/>
    <w:rsid w:val="00A74053"/>
    <w:rsid w:val="00A75469"/>
    <w:rsid w:val="00A75E41"/>
    <w:rsid w:val="00A775DE"/>
    <w:rsid w:val="00A80569"/>
    <w:rsid w:val="00A805D7"/>
    <w:rsid w:val="00A819A1"/>
    <w:rsid w:val="00A81DD5"/>
    <w:rsid w:val="00A8303F"/>
    <w:rsid w:val="00A84356"/>
    <w:rsid w:val="00A853F3"/>
    <w:rsid w:val="00A86C98"/>
    <w:rsid w:val="00A87241"/>
    <w:rsid w:val="00A9102A"/>
    <w:rsid w:val="00A912A1"/>
    <w:rsid w:val="00A94F71"/>
    <w:rsid w:val="00A95F8D"/>
    <w:rsid w:val="00A977D3"/>
    <w:rsid w:val="00AA1ADE"/>
    <w:rsid w:val="00AA2452"/>
    <w:rsid w:val="00AA3665"/>
    <w:rsid w:val="00AA3772"/>
    <w:rsid w:val="00AA3F58"/>
    <w:rsid w:val="00AA509F"/>
    <w:rsid w:val="00AA598E"/>
    <w:rsid w:val="00AA7AF9"/>
    <w:rsid w:val="00AB0F03"/>
    <w:rsid w:val="00AB1B5B"/>
    <w:rsid w:val="00AB1B6C"/>
    <w:rsid w:val="00AB2147"/>
    <w:rsid w:val="00AB2591"/>
    <w:rsid w:val="00AB2E33"/>
    <w:rsid w:val="00AB4334"/>
    <w:rsid w:val="00AB4BDA"/>
    <w:rsid w:val="00AB52A1"/>
    <w:rsid w:val="00AB7353"/>
    <w:rsid w:val="00AB74EF"/>
    <w:rsid w:val="00AB7647"/>
    <w:rsid w:val="00AB7F45"/>
    <w:rsid w:val="00AC0C1F"/>
    <w:rsid w:val="00AC1AF8"/>
    <w:rsid w:val="00AC27E2"/>
    <w:rsid w:val="00AC3B63"/>
    <w:rsid w:val="00AC55A5"/>
    <w:rsid w:val="00AD205B"/>
    <w:rsid w:val="00AD21D1"/>
    <w:rsid w:val="00AD2914"/>
    <w:rsid w:val="00AD3119"/>
    <w:rsid w:val="00AD3221"/>
    <w:rsid w:val="00AD3B0C"/>
    <w:rsid w:val="00AD3D04"/>
    <w:rsid w:val="00AD44AD"/>
    <w:rsid w:val="00AD57AA"/>
    <w:rsid w:val="00AD734E"/>
    <w:rsid w:val="00AD74F6"/>
    <w:rsid w:val="00AE331A"/>
    <w:rsid w:val="00AE34CB"/>
    <w:rsid w:val="00AE3A86"/>
    <w:rsid w:val="00AE4381"/>
    <w:rsid w:val="00AE5E7D"/>
    <w:rsid w:val="00AE63F5"/>
    <w:rsid w:val="00AE6533"/>
    <w:rsid w:val="00AE6C23"/>
    <w:rsid w:val="00AE73F5"/>
    <w:rsid w:val="00AE75CE"/>
    <w:rsid w:val="00AF01BD"/>
    <w:rsid w:val="00AF10D7"/>
    <w:rsid w:val="00AF1370"/>
    <w:rsid w:val="00AF16A6"/>
    <w:rsid w:val="00AF2161"/>
    <w:rsid w:val="00AF265E"/>
    <w:rsid w:val="00AF28ED"/>
    <w:rsid w:val="00AF2F15"/>
    <w:rsid w:val="00AF4D83"/>
    <w:rsid w:val="00AF6987"/>
    <w:rsid w:val="00AF7150"/>
    <w:rsid w:val="00B003EB"/>
    <w:rsid w:val="00B0233A"/>
    <w:rsid w:val="00B02E1E"/>
    <w:rsid w:val="00B02F9C"/>
    <w:rsid w:val="00B067E4"/>
    <w:rsid w:val="00B076DD"/>
    <w:rsid w:val="00B112A6"/>
    <w:rsid w:val="00B124B1"/>
    <w:rsid w:val="00B1292E"/>
    <w:rsid w:val="00B12CC4"/>
    <w:rsid w:val="00B13060"/>
    <w:rsid w:val="00B13319"/>
    <w:rsid w:val="00B138B5"/>
    <w:rsid w:val="00B150D1"/>
    <w:rsid w:val="00B1571E"/>
    <w:rsid w:val="00B16419"/>
    <w:rsid w:val="00B208B8"/>
    <w:rsid w:val="00B2102A"/>
    <w:rsid w:val="00B21F0C"/>
    <w:rsid w:val="00B23910"/>
    <w:rsid w:val="00B2543E"/>
    <w:rsid w:val="00B25E60"/>
    <w:rsid w:val="00B26182"/>
    <w:rsid w:val="00B26A15"/>
    <w:rsid w:val="00B27197"/>
    <w:rsid w:val="00B2732A"/>
    <w:rsid w:val="00B274B1"/>
    <w:rsid w:val="00B27CF3"/>
    <w:rsid w:val="00B3104A"/>
    <w:rsid w:val="00B31211"/>
    <w:rsid w:val="00B32214"/>
    <w:rsid w:val="00B328AB"/>
    <w:rsid w:val="00B34679"/>
    <w:rsid w:val="00B34A48"/>
    <w:rsid w:val="00B34C02"/>
    <w:rsid w:val="00B36009"/>
    <w:rsid w:val="00B36F3D"/>
    <w:rsid w:val="00B37421"/>
    <w:rsid w:val="00B37636"/>
    <w:rsid w:val="00B40284"/>
    <w:rsid w:val="00B416A2"/>
    <w:rsid w:val="00B421A0"/>
    <w:rsid w:val="00B428C2"/>
    <w:rsid w:val="00B430E6"/>
    <w:rsid w:val="00B44AD2"/>
    <w:rsid w:val="00B457CC"/>
    <w:rsid w:val="00B45CAC"/>
    <w:rsid w:val="00B45E56"/>
    <w:rsid w:val="00B46B5A"/>
    <w:rsid w:val="00B47117"/>
    <w:rsid w:val="00B50337"/>
    <w:rsid w:val="00B50961"/>
    <w:rsid w:val="00B53F13"/>
    <w:rsid w:val="00B54971"/>
    <w:rsid w:val="00B55E93"/>
    <w:rsid w:val="00B56C6A"/>
    <w:rsid w:val="00B56E2F"/>
    <w:rsid w:val="00B56E62"/>
    <w:rsid w:val="00B611FE"/>
    <w:rsid w:val="00B6199C"/>
    <w:rsid w:val="00B642DB"/>
    <w:rsid w:val="00B71AD8"/>
    <w:rsid w:val="00B72993"/>
    <w:rsid w:val="00B7332E"/>
    <w:rsid w:val="00B73352"/>
    <w:rsid w:val="00B744D5"/>
    <w:rsid w:val="00B74E98"/>
    <w:rsid w:val="00B74F23"/>
    <w:rsid w:val="00B752D9"/>
    <w:rsid w:val="00B7536C"/>
    <w:rsid w:val="00B76CEC"/>
    <w:rsid w:val="00B77D8E"/>
    <w:rsid w:val="00B80619"/>
    <w:rsid w:val="00B806F7"/>
    <w:rsid w:val="00B812D2"/>
    <w:rsid w:val="00B815B4"/>
    <w:rsid w:val="00B82CDC"/>
    <w:rsid w:val="00B849A0"/>
    <w:rsid w:val="00B85803"/>
    <w:rsid w:val="00B86057"/>
    <w:rsid w:val="00B87797"/>
    <w:rsid w:val="00B902E7"/>
    <w:rsid w:val="00B9171C"/>
    <w:rsid w:val="00B92E93"/>
    <w:rsid w:val="00B96DD0"/>
    <w:rsid w:val="00B9737E"/>
    <w:rsid w:val="00BA1243"/>
    <w:rsid w:val="00BA1276"/>
    <w:rsid w:val="00BA32CA"/>
    <w:rsid w:val="00BA3490"/>
    <w:rsid w:val="00BA3AB7"/>
    <w:rsid w:val="00BA40E9"/>
    <w:rsid w:val="00BA4C98"/>
    <w:rsid w:val="00BA6FDC"/>
    <w:rsid w:val="00BB0DCA"/>
    <w:rsid w:val="00BB15A0"/>
    <w:rsid w:val="00BB19A7"/>
    <w:rsid w:val="00BB422E"/>
    <w:rsid w:val="00BB55DB"/>
    <w:rsid w:val="00BB5B2D"/>
    <w:rsid w:val="00BB68F2"/>
    <w:rsid w:val="00BB6B15"/>
    <w:rsid w:val="00BC1B5F"/>
    <w:rsid w:val="00BC1D47"/>
    <w:rsid w:val="00BC204C"/>
    <w:rsid w:val="00BC3092"/>
    <w:rsid w:val="00BC4B6F"/>
    <w:rsid w:val="00BC4FC1"/>
    <w:rsid w:val="00BC55A3"/>
    <w:rsid w:val="00BC5815"/>
    <w:rsid w:val="00BC5E5A"/>
    <w:rsid w:val="00BD17F7"/>
    <w:rsid w:val="00BD2637"/>
    <w:rsid w:val="00BD3724"/>
    <w:rsid w:val="00BD5465"/>
    <w:rsid w:val="00BD61DF"/>
    <w:rsid w:val="00BD6834"/>
    <w:rsid w:val="00BD6BF4"/>
    <w:rsid w:val="00BD76A1"/>
    <w:rsid w:val="00BE0165"/>
    <w:rsid w:val="00BE15A8"/>
    <w:rsid w:val="00BE1DD2"/>
    <w:rsid w:val="00BE2CAE"/>
    <w:rsid w:val="00BE46CF"/>
    <w:rsid w:val="00BE5951"/>
    <w:rsid w:val="00BE61B6"/>
    <w:rsid w:val="00BE6D75"/>
    <w:rsid w:val="00BF079E"/>
    <w:rsid w:val="00BF1E4B"/>
    <w:rsid w:val="00BF2601"/>
    <w:rsid w:val="00BF320D"/>
    <w:rsid w:val="00BF43FD"/>
    <w:rsid w:val="00BF4AC2"/>
    <w:rsid w:val="00BF5DC7"/>
    <w:rsid w:val="00C000BA"/>
    <w:rsid w:val="00C0159B"/>
    <w:rsid w:val="00C028E4"/>
    <w:rsid w:val="00C0344E"/>
    <w:rsid w:val="00C04985"/>
    <w:rsid w:val="00C04CE9"/>
    <w:rsid w:val="00C06B68"/>
    <w:rsid w:val="00C10FA3"/>
    <w:rsid w:val="00C1104F"/>
    <w:rsid w:val="00C120C3"/>
    <w:rsid w:val="00C12A04"/>
    <w:rsid w:val="00C13641"/>
    <w:rsid w:val="00C17D01"/>
    <w:rsid w:val="00C20BBE"/>
    <w:rsid w:val="00C23B6F"/>
    <w:rsid w:val="00C2428A"/>
    <w:rsid w:val="00C24DF3"/>
    <w:rsid w:val="00C27240"/>
    <w:rsid w:val="00C278C7"/>
    <w:rsid w:val="00C30560"/>
    <w:rsid w:val="00C30F02"/>
    <w:rsid w:val="00C30F33"/>
    <w:rsid w:val="00C3184A"/>
    <w:rsid w:val="00C32033"/>
    <w:rsid w:val="00C32BD7"/>
    <w:rsid w:val="00C33AB3"/>
    <w:rsid w:val="00C409E4"/>
    <w:rsid w:val="00C42319"/>
    <w:rsid w:val="00C44640"/>
    <w:rsid w:val="00C448EA"/>
    <w:rsid w:val="00C45C0E"/>
    <w:rsid w:val="00C46844"/>
    <w:rsid w:val="00C468D2"/>
    <w:rsid w:val="00C472A6"/>
    <w:rsid w:val="00C47E00"/>
    <w:rsid w:val="00C507BF"/>
    <w:rsid w:val="00C50AE3"/>
    <w:rsid w:val="00C51017"/>
    <w:rsid w:val="00C53246"/>
    <w:rsid w:val="00C53645"/>
    <w:rsid w:val="00C542F4"/>
    <w:rsid w:val="00C55676"/>
    <w:rsid w:val="00C57CEE"/>
    <w:rsid w:val="00C61258"/>
    <w:rsid w:val="00C61F01"/>
    <w:rsid w:val="00C625BA"/>
    <w:rsid w:val="00C63075"/>
    <w:rsid w:val="00C646CE"/>
    <w:rsid w:val="00C64AEE"/>
    <w:rsid w:val="00C65B12"/>
    <w:rsid w:val="00C664DF"/>
    <w:rsid w:val="00C6652C"/>
    <w:rsid w:val="00C66534"/>
    <w:rsid w:val="00C66A5C"/>
    <w:rsid w:val="00C67C2C"/>
    <w:rsid w:val="00C72BE3"/>
    <w:rsid w:val="00C72CCE"/>
    <w:rsid w:val="00C73C23"/>
    <w:rsid w:val="00C76B9D"/>
    <w:rsid w:val="00C76BBE"/>
    <w:rsid w:val="00C77409"/>
    <w:rsid w:val="00C80865"/>
    <w:rsid w:val="00C808AD"/>
    <w:rsid w:val="00C860BD"/>
    <w:rsid w:val="00C875CF"/>
    <w:rsid w:val="00C90673"/>
    <w:rsid w:val="00C93D8A"/>
    <w:rsid w:val="00C9417B"/>
    <w:rsid w:val="00C957E4"/>
    <w:rsid w:val="00C958FE"/>
    <w:rsid w:val="00C964B4"/>
    <w:rsid w:val="00C97189"/>
    <w:rsid w:val="00CA06A4"/>
    <w:rsid w:val="00CA13B1"/>
    <w:rsid w:val="00CA23EC"/>
    <w:rsid w:val="00CA3816"/>
    <w:rsid w:val="00CA51B6"/>
    <w:rsid w:val="00CA5E1B"/>
    <w:rsid w:val="00CB1A6E"/>
    <w:rsid w:val="00CB4866"/>
    <w:rsid w:val="00CC0BD5"/>
    <w:rsid w:val="00CC1A5B"/>
    <w:rsid w:val="00CC22C4"/>
    <w:rsid w:val="00CC4490"/>
    <w:rsid w:val="00CC5452"/>
    <w:rsid w:val="00CC641A"/>
    <w:rsid w:val="00CC7154"/>
    <w:rsid w:val="00CC71C2"/>
    <w:rsid w:val="00CD1972"/>
    <w:rsid w:val="00CD22CD"/>
    <w:rsid w:val="00CD2643"/>
    <w:rsid w:val="00CD3078"/>
    <w:rsid w:val="00CD3975"/>
    <w:rsid w:val="00CD39DC"/>
    <w:rsid w:val="00CD3F74"/>
    <w:rsid w:val="00CD3FAF"/>
    <w:rsid w:val="00CD4336"/>
    <w:rsid w:val="00CD4422"/>
    <w:rsid w:val="00CD6D08"/>
    <w:rsid w:val="00CE3077"/>
    <w:rsid w:val="00CE390E"/>
    <w:rsid w:val="00CE3B79"/>
    <w:rsid w:val="00CE3C5F"/>
    <w:rsid w:val="00CF1CB5"/>
    <w:rsid w:val="00CF377D"/>
    <w:rsid w:val="00CF3AAA"/>
    <w:rsid w:val="00CF57BB"/>
    <w:rsid w:val="00CF64AF"/>
    <w:rsid w:val="00CF6ABE"/>
    <w:rsid w:val="00CF6BFC"/>
    <w:rsid w:val="00D01B57"/>
    <w:rsid w:val="00D02B0C"/>
    <w:rsid w:val="00D02F05"/>
    <w:rsid w:val="00D062B1"/>
    <w:rsid w:val="00D062E1"/>
    <w:rsid w:val="00D066BB"/>
    <w:rsid w:val="00D07490"/>
    <w:rsid w:val="00D10133"/>
    <w:rsid w:val="00D1023B"/>
    <w:rsid w:val="00D1202B"/>
    <w:rsid w:val="00D121D9"/>
    <w:rsid w:val="00D142EE"/>
    <w:rsid w:val="00D14FA9"/>
    <w:rsid w:val="00D1548F"/>
    <w:rsid w:val="00D155A8"/>
    <w:rsid w:val="00D16C0B"/>
    <w:rsid w:val="00D201BB"/>
    <w:rsid w:val="00D2171F"/>
    <w:rsid w:val="00D21F20"/>
    <w:rsid w:val="00D22E8A"/>
    <w:rsid w:val="00D234BC"/>
    <w:rsid w:val="00D2422C"/>
    <w:rsid w:val="00D255A2"/>
    <w:rsid w:val="00D2595C"/>
    <w:rsid w:val="00D25BB6"/>
    <w:rsid w:val="00D26313"/>
    <w:rsid w:val="00D2633E"/>
    <w:rsid w:val="00D2695A"/>
    <w:rsid w:val="00D276A9"/>
    <w:rsid w:val="00D306B1"/>
    <w:rsid w:val="00D30DE3"/>
    <w:rsid w:val="00D32F3E"/>
    <w:rsid w:val="00D34807"/>
    <w:rsid w:val="00D35D91"/>
    <w:rsid w:val="00D369D2"/>
    <w:rsid w:val="00D400C8"/>
    <w:rsid w:val="00D40E17"/>
    <w:rsid w:val="00D4313D"/>
    <w:rsid w:val="00D43609"/>
    <w:rsid w:val="00D4413D"/>
    <w:rsid w:val="00D461B7"/>
    <w:rsid w:val="00D46D82"/>
    <w:rsid w:val="00D472B8"/>
    <w:rsid w:val="00D502BD"/>
    <w:rsid w:val="00D51281"/>
    <w:rsid w:val="00D5242F"/>
    <w:rsid w:val="00D524F4"/>
    <w:rsid w:val="00D52E75"/>
    <w:rsid w:val="00D54EED"/>
    <w:rsid w:val="00D54F99"/>
    <w:rsid w:val="00D56B20"/>
    <w:rsid w:val="00D57488"/>
    <w:rsid w:val="00D576D7"/>
    <w:rsid w:val="00D578F6"/>
    <w:rsid w:val="00D625B9"/>
    <w:rsid w:val="00D6606B"/>
    <w:rsid w:val="00D70251"/>
    <w:rsid w:val="00D71B60"/>
    <w:rsid w:val="00D72453"/>
    <w:rsid w:val="00D7385E"/>
    <w:rsid w:val="00D75CC6"/>
    <w:rsid w:val="00D7640C"/>
    <w:rsid w:val="00D76EE7"/>
    <w:rsid w:val="00D77C0F"/>
    <w:rsid w:val="00D800AA"/>
    <w:rsid w:val="00D8043A"/>
    <w:rsid w:val="00D8133D"/>
    <w:rsid w:val="00D81484"/>
    <w:rsid w:val="00D81E16"/>
    <w:rsid w:val="00D823FD"/>
    <w:rsid w:val="00D82C60"/>
    <w:rsid w:val="00D8309E"/>
    <w:rsid w:val="00D850E5"/>
    <w:rsid w:val="00D8513B"/>
    <w:rsid w:val="00D86D7A"/>
    <w:rsid w:val="00D87189"/>
    <w:rsid w:val="00D8781F"/>
    <w:rsid w:val="00D919A0"/>
    <w:rsid w:val="00D9264E"/>
    <w:rsid w:val="00D9275A"/>
    <w:rsid w:val="00D94A3C"/>
    <w:rsid w:val="00D94F51"/>
    <w:rsid w:val="00D95AA1"/>
    <w:rsid w:val="00D96539"/>
    <w:rsid w:val="00D972A8"/>
    <w:rsid w:val="00DA119A"/>
    <w:rsid w:val="00DA160D"/>
    <w:rsid w:val="00DA34AF"/>
    <w:rsid w:val="00DA4C05"/>
    <w:rsid w:val="00DA604B"/>
    <w:rsid w:val="00DA633D"/>
    <w:rsid w:val="00DB3FCA"/>
    <w:rsid w:val="00DB41D9"/>
    <w:rsid w:val="00DB4566"/>
    <w:rsid w:val="00DB5B92"/>
    <w:rsid w:val="00DB5CE1"/>
    <w:rsid w:val="00DB60AF"/>
    <w:rsid w:val="00DB6355"/>
    <w:rsid w:val="00DB7B44"/>
    <w:rsid w:val="00DB7F9E"/>
    <w:rsid w:val="00DC13FD"/>
    <w:rsid w:val="00DC178A"/>
    <w:rsid w:val="00DC2DBF"/>
    <w:rsid w:val="00DC2E2F"/>
    <w:rsid w:val="00DC2E44"/>
    <w:rsid w:val="00DC4CEB"/>
    <w:rsid w:val="00DC5BD0"/>
    <w:rsid w:val="00DC64A9"/>
    <w:rsid w:val="00DC6BF2"/>
    <w:rsid w:val="00DC7021"/>
    <w:rsid w:val="00DC7B39"/>
    <w:rsid w:val="00DD048B"/>
    <w:rsid w:val="00DD071A"/>
    <w:rsid w:val="00DD0CF5"/>
    <w:rsid w:val="00DD1691"/>
    <w:rsid w:val="00DD172C"/>
    <w:rsid w:val="00DD1C1E"/>
    <w:rsid w:val="00DD2BD6"/>
    <w:rsid w:val="00DD4512"/>
    <w:rsid w:val="00DD4853"/>
    <w:rsid w:val="00DD4D1B"/>
    <w:rsid w:val="00DD5977"/>
    <w:rsid w:val="00DD647A"/>
    <w:rsid w:val="00DD7CE1"/>
    <w:rsid w:val="00DE02F8"/>
    <w:rsid w:val="00DE0686"/>
    <w:rsid w:val="00DE28F0"/>
    <w:rsid w:val="00DE3D44"/>
    <w:rsid w:val="00DE410C"/>
    <w:rsid w:val="00DE429B"/>
    <w:rsid w:val="00DE5014"/>
    <w:rsid w:val="00DE6554"/>
    <w:rsid w:val="00DE68AC"/>
    <w:rsid w:val="00DE6E2D"/>
    <w:rsid w:val="00DE703F"/>
    <w:rsid w:val="00DF1262"/>
    <w:rsid w:val="00DF16DE"/>
    <w:rsid w:val="00DF2F6D"/>
    <w:rsid w:val="00DF404A"/>
    <w:rsid w:val="00DF4A2D"/>
    <w:rsid w:val="00DF5295"/>
    <w:rsid w:val="00DF52FD"/>
    <w:rsid w:val="00DF5888"/>
    <w:rsid w:val="00DF6E36"/>
    <w:rsid w:val="00DF76C2"/>
    <w:rsid w:val="00E01297"/>
    <w:rsid w:val="00E01F7A"/>
    <w:rsid w:val="00E03A94"/>
    <w:rsid w:val="00E0403A"/>
    <w:rsid w:val="00E04397"/>
    <w:rsid w:val="00E0515F"/>
    <w:rsid w:val="00E071E2"/>
    <w:rsid w:val="00E0757B"/>
    <w:rsid w:val="00E10B75"/>
    <w:rsid w:val="00E10F73"/>
    <w:rsid w:val="00E11665"/>
    <w:rsid w:val="00E11959"/>
    <w:rsid w:val="00E11AB1"/>
    <w:rsid w:val="00E11B44"/>
    <w:rsid w:val="00E1201A"/>
    <w:rsid w:val="00E1398C"/>
    <w:rsid w:val="00E15200"/>
    <w:rsid w:val="00E15573"/>
    <w:rsid w:val="00E16627"/>
    <w:rsid w:val="00E166E4"/>
    <w:rsid w:val="00E16792"/>
    <w:rsid w:val="00E17625"/>
    <w:rsid w:val="00E177F0"/>
    <w:rsid w:val="00E17A5F"/>
    <w:rsid w:val="00E201A3"/>
    <w:rsid w:val="00E203AB"/>
    <w:rsid w:val="00E20FAF"/>
    <w:rsid w:val="00E21A49"/>
    <w:rsid w:val="00E226DE"/>
    <w:rsid w:val="00E236EF"/>
    <w:rsid w:val="00E24351"/>
    <w:rsid w:val="00E25473"/>
    <w:rsid w:val="00E26333"/>
    <w:rsid w:val="00E27553"/>
    <w:rsid w:val="00E27E30"/>
    <w:rsid w:val="00E303B5"/>
    <w:rsid w:val="00E303E0"/>
    <w:rsid w:val="00E3054F"/>
    <w:rsid w:val="00E33C31"/>
    <w:rsid w:val="00E33E25"/>
    <w:rsid w:val="00E352DB"/>
    <w:rsid w:val="00E35AF0"/>
    <w:rsid w:val="00E36F70"/>
    <w:rsid w:val="00E419C6"/>
    <w:rsid w:val="00E41C46"/>
    <w:rsid w:val="00E42CA6"/>
    <w:rsid w:val="00E4529A"/>
    <w:rsid w:val="00E46520"/>
    <w:rsid w:val="00E4698A"/>
    <w:rsid w:val="00E46ABD"/>
    <w:rsid w:val="00E50341"/>
    <w:rsid w:val="00E504D6"/>
    <w:rsid w:val="00E51454"/>
    <w:rsid w:val="00E517CB"/>
    <w:rsid w:val="00E51F64"/>
    <w:rsid w:val="00E52261"/>
    <w:rsid w:val="00E52B9D"/>
    <w:rsid w:val="00E52E53"/>
    <w:rsid w:val="00E53472"/>
    <w:rsid w:val="00E546CD"/>
    <w:rsid w:val="00E54FA7"/>
    <w:rsid w:val="00E56F31"/>
    <w:rsid w:val="00E57C68"/>
    <w:rsid w:val="00E6037B"/>
    <w:rsid w:val="00E6077F"/>
    <w:rsid w:val="00E6172A"/>
    <w:rsid w:val="00E61C1F"/>
    <w:rsid w:val="00E62698"/>
    <w:rsid w:val="00E6287E"/>
    <w:rsid w:val="00E63E4B"/>
    <w:rsid w:val="00E64C85"/>
    <w:rsid w:val="00E65876"/>
    <w:rsid w:val="00E65D7B"/>
    <w:rsid w:val="00E67C5C"/>
    <w:rsid w:val="00E70A69"/>
    <w:rsid w:val="00E739FE"/>
    <w:rsid w:val="00E73C25"/>
    <w:rsid w:val="00E74266"/>
    <w:rsid w:val="00E74C7B"/>
    <w:rsid w:val="00E75CDE"/>
    <w:rsid w:val="00E77D2A"/>
    <w:rsid w:val="00E809E1"/>
    <w:rsid w:val="00E846D5"/>
    <w:rsid w:val="00E849C8"/>
    <w:rsid w:val="00E84A3D"/>
    <w:rsid w:val="00E865E0"/>
    <w:rsid w:val="00E867F8"/>
    <w:rsid w:val="00E86F04"/>
    <w:rsid w:val="00E87EB4"/>
    <w:rsid w:val="00E93751"/>
    <w:rsid w:val="00E93FEA"/>
    <w:rsid w:val="00E94389"/>
    <w:rsid w:val="00E95CCD"/>
    <w:rsid w:val="00E95DDF"/>
    <w:rsid w:val="00E96F6D"/>
    <w:rsid w:val="00E974C1"/>
    <w:rsid w:val="00E9758E"/>
    <w:rsid w:val="00E976EE"/>
    <w:rsid w:val="00EA078E"/>
    <w:rsid w:val="00EA0BBA"/>
    <w:rsid w:val="00EA15F7"/>
    <w:rsid w:val="00EA1F6A"/>
    <w:rsid w:val="00EA2154"/>
    <w:rsid w:val="00EA225A"/>
    <w:rsid w:val="00EA22E1"/>
    <w:rsid w:val="00EA34B4"/>
    <w:rsid w:val="00EA37C5"/>
    <w:rsid w:val="00EA50C7"/>
    <w:rsid w:val="00EA5818"/>
    <w:rsid w:val="00EA599F"/>
    <w:rsid w:val="00EA6D31"/>
    <w:rsid w:val="00EB0D20"/>
    <w:rsid w:val="00EB1773"/>
    <w:rsid w:val="00EB1EE7"/>
    <w:rsid w:val="00EB23BC"/>
    <w:rsid w:val="00EB32DB"/>
    <w:rsid w:val="00EB34F9"/>
    <w:rsid w:val="00EB4058"/>
    <w:rsid w:val="00EB44DD"/>
    <w:rsid w:val="00EB4E84"/>
    <w:rsid w:val="00EB72C2"/>
    <w:rsid w:val="00EB7362"/>
    <w:rsid w:val="00EB7CD3"/>
    <w:rsid w:val="00EB7E5F"/>
    <w:rsid w:val="00EC02E8"/>
    <w:rsid w:val="00EC174C"/>
    <w:rsid w:val="00EC1916"/>
    <w:rsid w:val="00EC2908"/>
    <w:rsid w:val="00EC3A45"/>
    <w:rsid w:val="00EC3DF2"/>
    <w:rsid w:val="00EC4C28"/>
    <w:rsid w:val="00EC7201"/>
    <w:rsid w:val="00EC799C"/>
    <w:rsid w:val="00ED07DB"/>
    <w:rsid w:val="00ED3A86"/>
    <w:rsid w:val="00ED3B8E"/>
    <w:rsid w:val="00ED409B"/>
    <w:rsid w:val="00ED4279"/>
    <w:rsid w:val="00ED4A1F"/>
    <w:rsid w:val="00EE109F"/>
    <w:rsid w:val="00EE1173"/>
    <w:rsid w:val="00EE12B6"/>
    <w:rsid w:val="00EE2DB6"/>
    <w:rsid w:val="00EE3233"/>
    <w:rsid w:val="00EE390D"/>
    <w:rsid w:val="00EE3975"/>
    <w:rsid w:val="00EE55EC"/>
    <w:rsid w:val="00EE612F"/>
    <w:rsid w:val="00EE63F6"/>
    <w:rsid w:val="00EF0B00"/>
    <w:rsid w:val="00EF127B"/>
    <w:rsid w:val="00EF200A"/>
    <w:rsid w:val="00EF2D02"/>
    <w:rsid w:val="00EF36AA"/>
    <w:rsid w:val="00EF41C7"/>
    <w:rsid w:val="00EF48CA"/>
    <w:rsid w:val="00EF4E2A"/>
    <w:rsid w:val="00EF6576"/>
    <w:rsid w:val="00EF712A"/>
    <w:rsid w:val="00EF744F"/>
    <w:rsid w:val="00EF7FCD"/>
    <w:rsid w:val="00F012CD"/>
    <w:rsid w:val="00F01B22"/>
    <w:rsid w:val="00F01C07"/>
    <w:rsid w:val="00F01E7D"/>
    <w:rsid w:val="00F02064"/>
    <w:rsid w:val="00F0247A"/>
    <w:rsid w:val="00F02495"/>
    <w:rsid w:val="00F03A19"/>
    <w:rsid w:val="00F04904"/>
    <w:rsid w:val="00F05015"/>
    <w:rsid w:val="00F06A33"/>
    <w:rsid w:val="00F077E0"/>
    <w:rsid w:val="00F1099D"/>
    <w:rsid w:val="00F137B7"/>
    <w:rsid w:val="00F13EA8"/>
    <w:rsid w:val="00F17B23"/>
    <w:rsid w:val="00F17BF6"/>
    <w:rsid w:val="00F21720"/>
    <w:rsid w:val="00F22193"/>
    <w:rsid w:val="00F22552"/>
    <w:rsid w:val="00F22832"/>
    <w:rsid w:val="00F22C36"/>
    <w:rsid w:val="00F24B83"/>
    <w:rsid w:val="00F25888"/>
    <w:rsid w:val="00F25DE1"/>
    <w:rsid w:val="00F30CDB"/>
    <w:rsid w:val="00F3189B"/>
    <w:rsid w:val="00F32592"/>
    <w:rsid w:val="00F32EE4"/>
    <w:rsid w:val="00F33E36"/>
    <w:rsid w:val="00F34EAF"/>
    <w:rsid w:val="00F355C0"/>
    <w:rsid w:val="00F35AB0"/>
    <w:rsid w:val="00F36E59"/>
    <w:rsid w:val="00F370C9"/>
    <w:rsid w:val="00F376EA"/>
    <w:rsid w:val="00F379DF"/>
    <w:rsid w:val="00F37F63"/>
    <w:rsid w:val="00F41BDD"/>
    <w:rsid w:val="00F41EA3"/>
    <w:rsid w:val="00F44317"/>
    <w:rsid w:val="00F452D1"/>
    <w:rsid w:val="00F4717B"/>
    <w:rsid w:val="00F472B1"/>
    <w:rsid w:val="00F47E6D"/>
    <w:rsid w:val="00F50471"/>
    <w:rsid w:val="00F51C92"/>
    <w:rsid w:val="00F5234F"/>
    <w:rsid w:val="00F5247B"/>
    <w:rsid w:val="00F5341A"/>
    <w:rsid w:val="00F55433"/>
    <w:rsid w:val="00F56EBD"/>
    <w:rsid w:val="00F5714A"/>
    <w:rsid w:val="00F576A5"/>
    <w:rsid w:val="00F61636"/>
    <w:rsid w:val="00F649B6"/>
    <w:rsid w:val="00F661B6"/>
    <w:rsid w:val="00F67B82"/>
    <w:rsid w:val="00F701C0"/>
    <w:rsid w:val="00F72680"/>
    <w:rsid w:val="00F72AB4"/>
    <w:rsid w:val="00F72D23"/>
    <w:rsid w:val="00F73EA3"/>
    <w:rsid w:val="00F74BB0"/>
    <w:rsid w:val="00F753D8"/>
    <w:rsid w:val="00F75557"/>
    <w:rsid w:val="00F7633B"/>
    <w:rsid w:val="00F76D5F"/>
    <w:rsid w:val="00F813BC"/>
    <w:rsid w:val="00F81ABA"/>
    <w:rsid w:val="00F826C7"/>
    <w:rsid w:val="00F83AC8"/>
    <w:rsid w:val="00F83F8E"/>
    <w:rsid w:val="00F84790"/>
    <w:rsid w:val="00F847E3"/>
    <w:rsid w:val="00F84ECA"/>
    <w:rsid w:val="00F855CE"/>
    <w:rsid w:val="00F85AF6"/>
    <w:rsid w:val="00F86BE2"/>
    <w:rsid w:val="00F87027"/>
    <w:rsid w:val="00F87C5D"/>
    <w:rsid w:val="00F90017"/>
    <w:rsid w:val="00F904D2"/>
    <w:rsid w:val="00F904DB"/>
    <w:rsid w:val="00F90E3B"/>
    <w:rsid w:val="00F910D8"/>
    <w:rsid w:val="00F935A1"/>
    <w:rsid w:val="00F94E60"/>
    <w:rsid w:val="00F9670C"/>
    <w:rsid w:val="00F97FD9"/>
    <w:rsid w:val="00FA0F0A"/>
    <w:rsid w:val="00FA2CBE"/>
    <w:rsid w:val="00FA384D"/>
    <w:rsid w:val="00FA3D12"/>
    <w:rsid w:val="00FA446C"/>
    <w:rsid w:val="00FA5160"/>
    <w:rsid w:val="00FA5976"/>
    <w:rsid w:val="00FA5C50"/>
    <w:rsid w:val="00FB41F0"/>
    <w:rsid w:val="00FB46AF"/>
    <w:rsid w:val="00FB6970"/>
    <w:rsid w:val="00FB7166"/>
    <w:rsid w:val="00FB7E81"/>
    <w:rsid w:val="00FC0E1A"/>
    <w:rsid w:val="00FC1103"/>
    <w:rsid w:val="00FC48AF"/>
    <w:rsid w:val="00FC4A4D"/>
    <w:rsid w:val="00FC51BD"/>
    <w:rsid w:val="00FC56CD"/>
    <w:rsid w:val="00FC7011"/>
    <w:rsid w:val="00FC7A1A"/>
    <w:rsid w:val="00FD0179"/>
    <w:rsid w:val="00FD0823"/>
    <w:rsid w:val="00FD196D"/>
    <w:rsid w:val="00FD27ED"/>
    <w:rsid w:val="00FD51A3"/>
    <w:rsid w:val="00FD5FC5"/>
    <w:rsid w:val="00FE0BB6"/>
    <w:rsid w:val="00FE128C"/>
    <w:rsid w:val="00FE14F6"/>
    <w:rsid w:val="00FE2142"/>
    <w:rsid w:val="00FE450A"/>
    <w:rsid w:val="00FE6814"/>
    <w:rsid w:val="00FE69EC"/>
    <w:rsid w:val="00FE7930"/>
    <w:rsid w:val="00FE7ED4"/>
    <w:rsid w:val="00FF02DB"/>
    <w:rsid w:val="00FF1372"/>
    <w:rsid w:val="00FF1639"/>
    <w:rsid w:val="00FF1F88"/>
    <w:rsid w:val="00FF200E"/>
    <w:rsid w:val="00FF20CB"/>
    <w:rsid w:val="00FF33E6"/>
    <w:rsid w:val="00FF365A"/>
    <w:rsid w:val="00FF3E30"/>
    <w:rsid w:val="00FF4C35"/>
    <w:rsid w:val="00FF6187"/>
    <w:rsid w:val="00FF628C"/>
    <w:rsid w:val="00FF631D"/>
    <w:rsid w:val="00FF70C9"/>
    <w:rsid w:val="00FF7EAB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61"/>
    <w:rPr>
      <w:sz w:val="24"/>
      <w:szCs w:val="24"/>
    </w:rPr>
  </w:style>
  <w:style w:type="paragraph" w:styleId="1">
    <w:name w:val="heading 1"/>
    <w:basedOn w:val="a"/>
    <w:next w:val="a"/>
    <w:qFormat/>
    <w:rsid w:val="006D2D6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FBD"/>
    <w:pPr>
      <w:tabs>
        <w:tab w:val="center" w:pos="4677"/>
        <w:tab w:val="right" w:pos="9355"/>
      </w:tabs>
    </w:pPr>
  </w:style>
  <w:style w:type="paragraph" w:customStyle="1" w:styleId="10">
    <w:name w:val="çàãîëîâîê 1"/>
    <w:basedOn w:val="a"/>
    <w:next w:val="a"/>
    <w:rsid w:val="006D2D61"/>
    <w:pPr>
      <w:keepNext/>
      <w:widowControl w:val="0"/>
      <w:tabs>
        <w:tab w:val="left" w:pos="84"/>
      </w:tabs>
      <w:jc w:val="both"/>
    </w:pPr>
    <w:rPr>
      <w:rFonts w:ascii="NewtonCTT" w:hAnsi="NewtonCTT" w:cs="NewtonCTT"/>
      <w:b/>
      <w:bCs/>
      <w:spacing w:val="28"/>
      <w:sz w:val="20"/>
      <w:szCs w:val="20"/>
    </w:rPr>
  </w:style>
  <w:style w:type="paragraph" w:styleId="a5">
    <w:name w:val="endnote text"/>
    <w:basedOn w:val="a"/>
    <w:semiHidden/>
    <w:rsid w:val="006D2D61"/>
    <w:rPr>
      <w:sz w:val="20"/>
      <w:szCs w:val="20"/>
    </w:rPr>
  </w:style>
  <w:style w:type="character" w:styleId="a6">
    <w:name w:val="endnote reference"/>
    <w:semiHidden/>
    <w:rsid w:val="006D2D61"/>
    <w:rPr>
      <w:vertAlign w:val="superscript"/>
    </w:rPr>
  </w:style>
  <w:style w:type="character" w:styleId="a7">
    <w:name w:val="page number"/>
    <w:basedOn w:val="a0"/>
    <w:rsid w:val="005A7FBD"/>
  </w:style>
  <w:style w:type="paragraph" w:styleId="a8">
    <w:name w:val="header"/>
    <w:basedOn w:val="a"/>
    <w:link w:val="a9"/>
    <w:uiPriority w:val="99"/>
    <w:rsid w:val="005E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5448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E5448"/>
    <w:rPr>
      <w:sz w:val="24"/>
      <w:szCs w:val="24"/>
    </w:rPr>
  </w:style>
  <w:style w:type="paragraph" w:styleId="aa">
    <w:name w:val="Balloon Text"/>
    <w:basedOn w:val="a"/>
    <w:link w:val="ab"/>
    <w:rsid w:val="005E54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E5448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9E3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61"/>
    <w:rPr>
      <w:sz w:val="24"/>
      <w:szCs w:val="24"/>
    </w:rPr>
  </w:style>
  <w:style w:type="paragraph" w:styleId="1">
    <w:name w:val="heading 1"/>
    <w:basedOn w:val="a"/>
    <w:next w:val="a"/>
    <w:qFormat/>
    <w:rsid w:val="006D2D6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FBD"/>
    <w:pPr>
      <w:tabs>
        <w:tab w:val="center" w:pos="4677"/>
        <w:tab w:val="right" w:pos="9355"/>
      </w:tabs>
    </w:pPr>
  </w:style>
  <w:style w:type="paragraph" w:customStyle="1" w:styleId="10">
    <w:name w:val="çàãîëîâîê 1"/>
    <w:basedOn w:val="a"/>
    <w:next w:val="a"/>
    <w:rsid w:val="006D2D61"/>
    <w:pPr>
      <w:keepNext/>
      <w:widowControl w:val="0"/>
      <w:tabs>
        <w:tab w:val="left" w:pos="84"/>
      </w:tabs>
      <w:jc w:val="both"/>
    </w:pPr>
    <w:rPr>
      <w:rFonts w:ascii="NewtonCTT" w:hAnsi="NewtonCTT" w:cs="NewtonCTT"/>
      <w:b/>
      <w:bCs/>
      <w:spacing w:val="28"/>
      <w:sz w:val="20"/>
      <w:szCs w:val="20"/>
    </w:rPr>
  </w:style>
  <w:style w:type="paragraph" w:styleId="a5">
    <w:name w:val="endnote text"/>
    <w:basedOn w:val="a"/>
    <w:semiHidden/>
    <w:rsid w:val="006D2D61"/>
    <w:rPr>
      <w:sz w:val="20"/>
      <w:szCs w:val="20"/>
    </w:rPr>
  </w:style>
  <w:style w:type="character" w:styleId="a6">
    <w:name w:val="endnote reference"/>
    <w:semiHidden/>
    <w:rsid w:val="006D2D61"/>
    <w:rPr>
      <w:vertAlign w:val="superscript"/>
    </w:rPr>
  </w:style>
  <w:style w:type="character" w:styleId="a7">
    <w:name w:val="page number"/>
    <w:basedOn w:val="a0"/>
    <w:rsid w:val="005A7FBD"/>
  </w:style>
  <w:style w:type="paragraph" w:styleId="a8">
    <w:name w:val="header"/>
    <w:basedOn w:val="a"/>
    <w:link w:val="a9"/>
    <w:uiPriority w:val="99"/>
    <w:rsid w:val="005E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5448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E5448"/>
    <w:rPr>
      <w:sz w:val="24"/>
      <w:szCs w:val="24"/>
    </w:rPr>
  </w:style>
  <w:style w:type="paragraph" w:styleId="aa">
    <w:name w:val="Balloon Text"/>
    <w:basedOn w:val="a"/>
    <w:link w:val="ab"/>
    <w:rsid w:val="005E54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E5448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9E3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EF7D-EAC5-416F-83D8-AA877642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36</Pages>
  <Words>9380</Words>
  <Characters>71499</Characters>
  <Application>Microsoft Office Word</Application>
  <DocSecurity>0</DocSecurity>
  <Lines>595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Deadsoft Studio</Company>
  <LinksUpToDate>false</LinksUpToDate>
  <CharactersWithSpaces>80718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Kozlov</dc:creator>
  <cp:lastModifiedBy>Пронина Елена Владимировна</cp:lastModifiedBy>
  <cp:revision>127</cp:revision>
  <cp:lastPrinted>2025-12-23T06:25:00Z</cp:lastPrinted>
  <dcterms:created xsi:type="dcterms:W3CDTF">2025-12-22T05:45:00Z</dcterms:created>
  <dcterms:modified xsi:type="dcterms:W3CDTF">2025-12-23T06:27:00Z</dcterms:modified>
</cp:coreProperties>
</file>